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2DA" w:rsidRPr="00FD1DFB" w:rsidRDefault="008122DA" w:rsidP="00FD1DFB">
      <w:pPr>
        <w:ind w:left="-1134" w:right="-285"/>
        <w:jc w:val="center"/>
        <w:rPr>
          <w:sz w:val="28"/>
          <w:szCs w:val="28"/>
        </w:rPr>
      </w:pPr>
      <w:bookmarkStart w:id="0" w:name="_GoBack"/>
      <w:bookmarkEnd w:id="0"/>
    </w:p>
    <w:p w:rsidR="00FD1DFB" w:rsidRPr="00003B73" w:rsidRDefault="00003B73" w:rsidP="00FD1DFB">
      <w:pPr>
        <w:widowControl w:val="0"/>
        <w:jc w:val="right"/>
        <w:rPr>
          <w:szCs w:val="24"/>
        </w:rPr>
      </w:pPr>
      <w:r w:rsidRPr="00003B73">
        <w:rPr>
          <w:szCs w:val="24"/>
        </w:rPr>
        <w:t>Приложение 1</w:t>
      </w:r>
    </w:p>
    <w:p w:rsidR="00FD1DFB" w:rsidRDefault="00003B73" w:rsidP="00FD1DFB">
      <w:pPr>
        <w:widowControl w:val="0"/>
        <w:jc w:val="right"/>
        <w:rPr>
          <w:szCs w:val="24"/>
        </w:rPr>
      </w:pPr>
      <w:r>
        <w:rPr>
          <w:szCs w:val="24"/>
        </w:rPr>
        <w:t>к постановлению Администрации</w:t>
      </w:r>
    </w:p>
    <w:p w:rsidR="00003B73" w:rsidRPr="00003B73" w:rsidRDefault="00003B73" w:rsidP="00003B73">
      <w:pPr>
        <w:pStyle w:val="a0"/>
        <w:jc w:val="right"/>
      </w:pPr>
      <w:r>
        <w:t>городского поселения Гаврилов-Ям</w:t>
      </w:r>
    </w:p>
    <w:p w:rsidR="00FD1DFB" w:rsidRPr="00003B73" w:rsidRDefault="00FD1DFB" w:rsidP="00FD1DFB">
      <w:pPr>
        <w:widowControl w:val="0"/>
        <w:tabs>
          <w:tab w:val="left" w:pos="3261"/>
        </w:tabs>
        <w:jc w:val="right"/>
        <w:rPr>
          <w:szCs w:val="24"/>
        </w:rPr>
      </w:pPr>
      <w:r w:rsidRPr="00003B73">
        <w:rPr>
          <w:szCs w:val="24"/>
        </w:rPr>
        <w:t>от</w:t>
      </w:r>
      <w:r w:rsidR="00003B73">
        <w:rPr>
          <w:szCs w:val="24"/>
        </w:rPr>
        <w:t xml:space="preserve"> 22.10.2024 № 629</w:t>
      </w:r>
    </w:p>
    <w:p w:rsidR="00FD1DFB" w:rsidRDefault="00FD1DFB" w:rsidP="00FD1DFB">
      <w:pPr>
        <w:widowControl w:val="0"/>
        <w:tabs>
          <w:tab w:val="left" w:pos="3261"/>
        </w:tabs>
        <w:jc w:val="center"/>
        <w:rPr>
          <w:sz w:val="28"/>
          <w:szCs w:val="28"/>
        </w:rPr>
      </w:pPr>
    </w:p>
    <w:p w:rsidR="00FD1DFB" w:rsidRDefault="00FD1DFB" w:rsidP="00FD1DFB">
      <w:pPr>
        <w:widowControl w:val="0"/>
        <w:tabs>
          <w:tab w:val="left" w:pos="3261"/>
        </w:tabs>
        <w:jc w:val="center"/>
        <w:rPr>
          <w:sz w:val="28"/>
          <w:szCs w:val="28"/>
        </w:rPr>
      </w:pPr>
    </w:p>
    <w:p w:rsidR="00B6447F" w:rsidRDefault="00B6447F" w:rsidP="00FD1DFB">
      <w:pPr>
        <w:widowControl w:val="0"/>
        <w:tabs>
          <w:tab w:val="left" w:pos="3261"/>
        </w:tabs>
        <w:jc w:val="center"/>
        <w:rPr>
          <w:sz w:val="28"/>
          <w:szCs w:val="28"/>
        </w:rPr>
      </w:pPr>
    </w:p>
    <w:p w:rsidR="00B6447F" w:rsidRDefault="00B6447F" w:rsidP="00FD1DFB">
      <w:pPr>
        <w:widowControl w:val="0"/>
        <w:tabs>
          <w:tab w:val="left" w:pos="3261"/>
        </w:tabs>
        <w:jc w:val="center"/>
        <w:rPr>
          <w:sz w:val="28"/>
          <w:szCs w:val="28"/>
        </w:rPr>
      </w:pPr>
    </w:p>
    <w:p w:rsidR="00B6447F" w:rsidRDefault="00B6447F" w:rsidP="00FD1DFB">
      <w:pPr>
        <w:widowControl w:val="0"/>
        <w:tabs>
          <w:tab w:val="left" w:pos="3261"/>
        </w:tabs>
        <w:jc w:val="center"/>
        <w:rPr>
          <w:sz w:val="28"/>
          <w:szCs w:val="28"/>
        </w:rPr>
      </w:pPr>
    </w:p>
    <w:p w:rsidR="00B6447F" w:rsidRDefault="00B6447F" w:rsidP="00FD1DFB">
      <w:pPr>
        <w:widowControl w:val="0"/>
        <w:tabs>
          <w:tab w:val="left" w:pos="3261"/>
        </w:tabs>
        <w:jc w:val="center"/>
        <w:rPr>
          <w:sz w:val="28"/>
          <w:szCs w:val="28"/>
        </w:rPr>
      </w:pPr>
    </w:p>
    <w:p w:rsidR="00B6447F" w:rsidRDefault="00B6447F" w:rsidP="00FD1DFB">
      <w:pPr>
        <w:widowControl w:val="0"/>
        <w:tabs>
          <w:tab w:val="left" w:pos="3261"/>
        </w:tabs>
        <w:jc w:val="center"/>
        <w:rPr>
          <w:sz w:val="28"/>
          <w:szCs w:val="28"/>
        </w:rPr>
      </w:pPr>
    </w:p>
    <w:p w:rsidR="00B6447F" w:rsidRDefault="00B6447F" w:rsidP="00FD1DFB">
      <w:pPr>
        <w:widowControl w:val="0"/>
        <w:tabs>
          <w:tab w:val="left" w:pos="3261"/>
        </w:tabs>
        <w:jc w:val="center"/>
        <w:rPr>
          <w:sz w:val="28"/>
          <w:szCs w:val="28"/>
        </w:rPr>
      </w:pPr>
    </w:p>
    <w:p w:rsidR="00B6447F" w:rsidRDefault="00B6447F" w:rsidP="00FD1DFB">
      <w:pPr>
        <w:widowControl w:val="0"/>
        <w:tabs>
          <w:tab w:val="left" w:pos="3261"/>
        </w:tabs>
        <w:jc w:val="center"/>
        <w:rPr>
          <w:sz w:val="28"/>
          <w:szCs w:val="28"/>
        </w:rPr>
      </w:pPr>
    </w:p>
    <w:p w:rsidR="00FD1DFB" w:rsidRDefault="00FD1DFB" w:rsidP="00FD1DFB">
      <w:pPr>
        <w:widowControl w:val="0"/>
        <w:tabs>
          <w:tab w:val="left" w:pos="3261"/>
        </w:tabs>
        <w:jc w:val="center"/>
        <w:rPr>
          <w:sz w:val="28"/>
          <w:szCs w:val="28"/>
        </w:rPr>
      </w:pPr>
    </w:p>
    <w:p w:rsidR="00FD1DFB" w:rsidRDefault="00FD1DFB" w:rsidP="00FD1DFB">
      <w:pPr>
        <w:widowControl w:val="0"/>
        <w:tabs>
          <w:tab w:val="left" w:pos="3261"/>
        </w:tabs>
        <w:jc w:val="center"/>
        <w:rPr>
          <w:sz w:val="28"/>
          <w:szCs w:val="28"/>
        </w:rPr>
      </w:pPr>
    </w:p>
    <w:p w:rsidR="00FD1DFB" w:rsidRDefault="00FD1DFB" w:rsidP="00FD1DFB">
      <w:pPr>
        <w:widowControl w:val="0"/>
        <w:kinsoku w:val="0"/>
        <w:overflowPunct w:val="0"/>
        <w:autoSpaceDE w:val="0"/>
        <w:autoSpaceDN w:val="0"/>
        <w:adjustRightInd w:val="0"/>
        <w:spacing w:line="276" w:lineRule="auto"/>
        <w:ind w:right="-1"/>
        <w:jc w:val="center"/>
        <w:rPr>
          <w:rFonts w:eastAsia="Times New Roman" w:cs="Times New Roman"/>
          <w:b/>
          <w:bCs/>
          <w:spacing w:val="-1"/>
          <w:sz w:val="36"/>
          <w:szCs w:val="36"/>
          <w:lang w:eastAsia="ru-RU"/>
        </w:rPr>
      </w:pPr>
      <w:r>
        <w:rPr>
          <w:rFonts w:eastAsia="Times New Roman" w:cs="Times New Roman"/>
          <w:b/>
          <w:bCs/>
          <w:spacing w:val="-1"/>
          <w:sz w:val="36"/>
          <w:szCs w:val="36"/>
          <w:lang w:eastAsia="ru-RU"/>
        </w:rPr>
        <w:t>СХЕМА</w:t>
      </w:r>
      <w:r w:rsidRPr="00427367">
        <w:rPr>
          <w:rFonts w:eastAsia="Times New Roman" w:cs="Times New Roman"/>
          <w:b/>
          <w:bCs/>
          <w:spacing w:val="-1"/>
          <w:sz w:val="36"/>
          <w:szCs w:val="36"/>
          <w:lang w:eastAsia="ru-RU"/>
        </w:rPr>
        <w:t xml:space="preserve"> ТЕПЛОСНАБЖЕНИЯ</w:t>
      </w:r>
    </w:p>
    <w:p w:rsidR="00FD1DFB" w:rsidRDefault="00003B73" w:rsidP="00FD1DFB">
      <w:pPr>
        <w:widowControl w:val="0"/>
        <w:kinsoku w:val="0"/>
        <w:overflowPunct w:val="0"/>
        <w:autoSpaceDE w:val="0"/>
        <w:autoSpaceDN w:val="0"/>
        <w:adjustRightInd w:val="0"/>
        <w:spacing w:line="276" w:lineRule="auto"/>
        <w:ind w:right="-1"/>
        <w:jc w:val="center"/>
        <w:rPr>
          <w:rFonts w:eastAsia="Times New Roman" w:cs="Times New Roman"/>
          <w:b/>
          <w:bCs/>
          <w:spacing w:val="-1"/>
          <w:sz w:val="36"/>
          <w:szCs w:val="36"/>
          <w:lang w:eastAsia="ru-RU"/>
        </w:rPr>
      </w:pPr>
      <w:r>
        <w:rPr>
          <w:rFonts w:eastAsia="Times New Roman" w:cs="Times New Roman"/>
          <w:b/>
          <w:bCs/>
          <w:spacing w:val="-1"/>
          <w:sz w:val="36"/>
          <w:szCs w:val="36"/>
          <w:lang w:eastAsia="ru-RU"/>
        </w:rPr>
        <w:t>М</w:t>
      </w:r>
      <w:r w:rsidR="00FD1DFB">
        <w:rPr>
          <w:rFonts w:eastAsia="Times New Roman" w:cs="Times New Roman"/>
          <w:b/>
          <w:bCs/>
          <w:spacing w:val="-1"/>
          <w:sz w:val="36"/>
          <w:szCs w:val="36"/>
          <w:lang w:eastAsia="ru-RU"/>
        </w:rPr>
        <w:t>униципального</w:t>
      </w:r>
      <w:r>
        <w:rPr>
          <w:rFonts w:eastAsia="Times New Roman" w:cs="Times New Roman"/>
          <w:b/>
          <w:bCs/>
          <w:spacing w:val="-1"/>
          <w:sz w:val="36"/>
          <w:szCs w:val="36"/>
          <w:lang w:eastAsia="ru-RU"/>
        </w:rPr>
        <w:t xml:space="preserve"> </w:t>
      </w:r>
      <w:r w:rsidR="00FD1DFB">
        <w:rPr>
          <w:rFonts w:eastAsia="Times New Roman" w:cs="Times New Roman"/>
          <w:b/>
          <w:bCs/>
          <w:spacing w:val="-1"/>
          <w:sz w:val="36"/>
          <w:szCs w:val="36"/>
          <w:lang w:eastAsia="ru-RU"/>
        </w:rPr>
        <w:t>образования</w:t>
      </w:r>
    </w:p>
    <w:p w:rsidR="00FD1DFB" w:rsidRPr="00A417EC" w:rsidRDefault="00FD1DFB" w:rsidP="00FD1DFB">
      <w:pPr>
        <w:widowControl w:val="0"/>
        <w:kinsoku w:val="0"/>
        <w:overflowPunct w:val="0"/>
        <w:autoSpaceDE w:val="0"/>
        <w:autoSpaceDN w:val="0"/>
        <w:adjustRightInd w:val="0"/>
        <w:spacing w:line="276" w:lineRule="auto"/>
        <w:ind w:right="-1"/>
        <w:jc w:val="center"/>
        <w:rPr>
          <w:rFonts w:eastAsia="Times New Roman" w:cs="Times New Roman"/>
          <w:b/>
          <w:bCs/>
          <w:spacing w:val="-1"/>
          <w:sz w:val="36"/>
          <w:szCs w:val="36"/>
          <w:lang w:eastAsia="ru-RU"/>
        </w:rPr>
      </w:pPr>
      <w:r>
        <w:rPr>
          <w:rFonts w:eastAsia="Times New Roman" w:cs="Times New Roman"/>
          <w:b/>
          <w:bCs/>
          <w:spacing w:val="-1"/>
          <w:sz w:val="36"/>
          <w:szCs w:val="36"/>
          <w:lang w:eastAsia="ru-RU"/>
        </w:rPr>
        <w:t>ГП Гаврилов-Ям</w:t>
      </w:r>
    </w:p>
    <w:p w:rsidR="00FD1DFB" w:rsidRPr="00D6374C" w:rsidRDefault="00003B73" w:rsidP="00FD1DFB">
      <w:pPr>
        <w:widowControl w:val="0"/>
        <w:kinsoku w:val="0"/>
        <w:overflowPunct w:val="0"/>
        <w:autoSpaceDE w:val="0"/>
        <w:autoSpaceDN w:val="0"/>
        <w:adjustRightInd w:val="0"/>
        <w:spacing w:line="276" w:lineRule="auto"/>
        <w:ind w:right="-1"/>
        <w:jc w:val="center"/>
        <w:rPr>
          <w:rFonts w:eastAsia="Times New Roman" w:cs="Times New Roman"/>
          <w:b/>
          <w:bCs/>
          <w:spacing w:val="-1"/>
          <w:sz w:val="36"/>
          <w:szCs w:val="36"/>
          <w:lang w:eastAsia="ru-RU"/>
        </w:rPr>
      </w:pPr>
      <w:r w:rsidRPr="004A18D7">
        <w:rPr>
          <w:rFonts w:eastAsia="Times New Roman" w:cs="Times New Roman"/>
          <w:b/>
          <w:bCs/>
          <w:spacing w:val="-1"/>
          <w:sz w:val="36"/>
          <w:szCs w:val="36"/>
          <w:lang w:eastAsia="ru-RU"/>
        </w:rPr>
        <w:t>Н</w:t>
      </w:r>
      <w:r w:rsidR="00FD1DFB" w:rsidRPr="004A18D7">
        <w:rPr>
          <w:rFonts w:eastAsia="Times New Roman" w:cs="Times New Roman"/>
          <w:b/>
          <w:bCs/>
          <w:spacing w:val="-1"/>
          <w:sz w:val="36"/>
          <w:szCs w:val="36"/>
          <w:lang w:eastAsia="ru-RU"/>
        </w:rPr>
        <w:t>а</w:t>
      </w:r>
      <w:r>
        <w:rPr>
          <w:rFonts w:eastAsia="Times New Roman" w:cs="Times New Roman"/>
          <w:b/>
          <w:bCs/>
          <w:spacing w:val="-1"/>
          <w:sz w:val="36"/>
          <w:szCs w:val="36"/>
          <w:lang w:eastAsia="ru-RU"/>
        </w:rPr>
        <w:t xml:space="preserve"> </w:t>
      </w:r>
      <w:r w:rsidR="00FD1DFB">
        <w:rPr>
          <w:rFonts w:eastAsia="Times New Roman" w:cs="Times New Roman"/>
          <w:b/>
          <w:bCs/>
          <w:spacing w:val="-1"/>
          <w:sz w:val="36"/>
          <w:szCs w:val="36"/>
          <w:lang w:eastAsia="ru-RU"/>
        </w:rPr>
        <w:t>период</w:t>
      </w:r>
      <w:r>
        <w:rPr>
          <w:rFonts w:eastAsia="Times New Roman" w:cs="Times New Roman"/>
          <w:b/>
          <w:bCs/>
          <w:spacing w:val="-1"/>
          <w:sz w:val="36"/>
          <w:szCs w:val="36"/>
          <w:lang w:eastAsia="ru-RU"/>
        </w:rPr>
        <w:t xml:space="preserve"> </w:t>
      </w:r>
      <w:r w:rsidR="0095518F">
        <w:rPr>
          <w:rFonts w:eastAsia="Times New Roman" w:cs="Times New Roman"/>
          <w:b/>
          <w:bCs/>
          <w:spacing w:val="-1"/>
          <w:sz w:val="36"/>
          <w:szCs w:val="36"/>
          <w:lang w:eastAsia="ru-RU"/>
        </w:rPr>
        <w:t>до</w:t>
      </w:r>
      <w:r>
        <w:rPr>
          <w:rFonts w:eastAsia="Times New Roman" w:cs="Times New Roman"/>
          <w:b/>
          <w:bCs/>
          <w:spacing w:val="-1"/>
          <w:sz w:val="36"/>
          <w:szCs w:val="36"/>
          <w:lang w:eastAsia="ru-RU"/>
        </w:rPr>
        <w:t xml:space="preserve"> </w:t>
      </w:r>
      <w:r w:rsidR="00FD1DFB">
        <w:rPr>
          <w:rFonts w:eastAsia="Times New Roman" w:cs="Times New Roman"/>
          <w:b/>
          <w:bCs/>
          <w:spacing w:val="-1"/>
          <w:sz w:val="36"/>
          <w:szCs w:val="36"/>
          <w:lang w:eastAsia="ru-RU"/>
        </w:rPr>
        <w:t>2030</w:t>
      </w:r>
      <w:r w:rsidR="00FD1DFB" w:rsidRPr="004A18D7">
        <w:rPr>
          <w:rFonts w:eastAsia="Times New Roman" w:cs="Times New Roman"/>
          <w:b/>
          <w:bCs/>
          <w:spacing w:val="-1"/>
          <w:sz w:val="36"/>
          <w:szCs w:val="36"/>
          <w:lang w:eastAsia="ru-RU"/>
        </w:rPr>
        <w:t>год</w:t>
      </w:r>
      <w:r w:rsidR="0095518F">
        <w:rPr>
          <w:rFonts w:eastAsia="Times New Roman" w:cs="Times New Roman"/>
          <w:b/>
          <w:bCs/>
          <w:spacing w:val="-1"/>
          <w:sz w:val="36"/>
          <w:szCs w:val="36"/>
          <w:lang w:eastAsia="ru-RU"/>
        </w:rPr>
        <w:t>а</w:t>
      </w:r>
    </w:p>
    <w:p w:rsidR="00FD1DFB" w:rsidRDefault="00FD1DFB" w:rsidP="00FD1DFB">
      <w:pPr>
        <w:spacing w:line="276" w:lineRule="auto"/>
        <w:ind w:right="-1"/>
        <w:jc w:val="center"/>
        <w:rPr>
          <w:sz w:val="28"/>
          <w:szCs w:val="28"/>
        </w:rPr>
      </w:pPr>
      <w:r>
        <w:rPr>
          <w:sz w:val="28"/>
          <w:szCs w:val="28"/>
        </w:rPr>
        <w:t>(актуализация</w:t>
      </w:r>
      <w:r w:rsidR="00003B73">
        <w:rPr>
          <w:sz w:val="28"/>
          <w:szCs w:val="28"/>
        </w:rPr>
        <w:t xml:space="preserve"> </w:t>
      </w:r>
      <w:r>
        <w:rPr>
          <w:sz w:val="28"/>
          <w:szCs w:val="28"/>
        </w:rPr>
        <w:t xml:space="preserve">по состоянию </w:t>
      </w:r>
      <w:r w:rsidRPr="005D3CB4">
        <w:rPr>
          <w:sz w:val="28"/>
          <w:szCs w:val="28"/>
        </w:rPr>
        <w:t xml:space="preserve">на </w:t>
      </w:r>
      <w:r>
        <w:rPr>
          <w:sz w:val="28"/>
          <w:szCs w:val="28"/>
        </w:rPr>
        <w:t>2024</w:t>
      </w:r>
      <w:r w:rsidRPr="005D3CB4">
        <w:rPr>
          <w:sz w:val="28"/>
          <w:szCs w:val="28"/>
        </w:rPr>
        <w:t>г.)</w:t>
      </w:r>
    </w:p>
    <w:p w:rsidR="00FD1DFB" w:rsidRPr="00FD1DFB" w:rsidRDefault="00FD1DFB" w:rsidP="00FD1DFB">
      <w:pPr>
        <w:ind w:right="-1"/>
        <w:jc w:val="center"/>
        <w:rPr>
          <w:sz w:val="28"/>
          <w:szCs w:val="28"/>
        </w:rPr>
      </w:pPr>
    </w:p>
    <w:p w:rsidR="00FD1DFB" w:rsidRPr="00FD1DFB" w:rsidRDefault="00FD1DFB" w:rsidP="00FD1DFB">
      <w:pPr>
        <w:ind w:right="-1"/>
        <w:jc w:val="center"/>
        <w:rPr>
          <w:sz w:val="32"/>
          <w:szCs w:val="28"/>
        </w:rPr>
      </w:pPr>
      <w:r w:rsidRPr="00FD1DFB">
        <w:rPr>
          <w:sz w:val="32"/>
          <w:szCs w:val="28"/>
        </w:rPr>
        <w:t>УТВЕРЖДАЕМАЯ ЧАСТЬ</w:t>
      </w:r>
    </w:p>
    <w:p w:rsidR="00FD1DFB" w:rsidRDefault="00FD1DFB" w:rsidP="00FD1DFB">
      <w:pPr>
        <w:widowControl w:val="0"/>
        <w:tabs>
          <w:tab w:val="left" w:pos="3261"/>
        </w:tabs>
        <w:jc w:val="center"/>
        <w:rPr>
          <w:sz w:val="28"/>
          <w:szCs w:val="28"/>
        </w:rPr>
      </w:pPr>
    </w:p>
    <w:p w:rsidR="00FD1DFB" w:rsidRDefault="00FD1DFB" w:rsidP="00FD1DFB">
      <w:pPr>
        <w:widowControl w:val="0"/>
        <w:tabs>
          <w:tab w:val="left" w:pos="3261"/>
        </w:tabs>
        <w:jc w:val="center"/>
        <w:rPr>
          <w:sz w:val="28"/>
          <w:szCs w:val="28"/>
        </w:rPr>
      </w:pPr>
    </w:p>
    <w:p w:rsidR="00B6447F" w:rsidRDefault="00B6447F" w:rsidP="00FD1DFB">
      <w:pPr>
        <w:widowControl w:val="0"/>
        <w:tabs>
          <w:tab w:val="left" w:pos="3261"/>
        </w:tabs>
        <w:jc w:val="center"/>
        <w:rPr>
          <w:sz w:val="28"/>
          <w:szCs w:val="28"/>
        </w:rPr>
      </w:pPr>
    </w:p>
    <w:p w:rsidR="00B6447F" w:rsidRDefault="00B6447F" w:rsidP="00FD1DFB">
      <w:pPr>
        <w:widowControl w:val="0"/>
        <w:tabs>
          <w:tab w:val="left" w:pos="3261"/>
        </w:tabs>
        <w:jc w:val="center"/>
        <w:rPr>
          <w:sz w:val="28"/>
          <w:szCs w:val="28"/>
        </w:rPr>
      </w:pPr>
    </w:p>
    <w:p w:rsidR="00B6447F" w:rsidRDefault="00B6447F" w:rsidP="00FD1DFB">
      <w:pPr>
        <w:widowControl w:val="0"/>
        <w:tabs>
          <w:tab w:val="left" w:pos="3261"/>
        </w:tabs>
        <w:jc w:val="center"/>
        <w:rPr>
          <w:sz w:val="28"/>
          <w:szCs w:val="28"/>
        </w:rPr>
      </w:pPr>
    </w:p>
    <w:p w:rsidR="00B6447F" w:rsidRDefault="00B6447F" w:rsidP="00FD1DFB">
      <w:pPr>
        <w:widowControl w:val="0"/>
        <w:tabs>
          <w:tab w:val="left" w:pos="3261"/>
        </w:tabs>
        <w:jc w:val="center"/>
        <w:rPr>
          <w:sz w:val="28"/>
          <w:szCs w:val="28"/>
        </w:rPr>
      </w:pPr>
    </w:p>
    <w:p w:rsidR="00B6447F" w:rsidRDefault="00B6447F" w:rsidP="00FD1DFB">
      <w:pPr>
        <w:widowControl w:val="0"/>
        <w:tabs>
          <w:tab w:val="left" w:pos="3261"/>
        </w:tabs>
        <w:jc w:val="center"/>
        <w:rPr>
          <w:sz w:val="28"/>
          <w:szCs w:val="28"/>
        </w:rPr>
      </w:pPr>
    </w:p>
    <w:p w:rsidR="00FD1DFB" w:rsidRDefault="00FD1DFB" w:rsidP="00FD1DFB">
      <w:pPr>
        <w:widowControl w:val="0"/>
        <w:tabs>
          <w:tab w:val="left" w:pos="3261"/>
        </w:tabs>
        <w:jc w:val="center"/>
        <w:rPr>
          <w:sz w:val="28"/>
          <w:szCs w:val="28"/>
        </w:rPr>
      </w:pPr>
    </w:p>
    <w:p w:rsidR="00FD1DFB" w:rsidRDefault="00FD1DFB" w:rsidP="00FD1DFB">
      <w:pPr>
        <w:widowControl w:val="0"/>
        <w:rPr>
          <w:sz w:val="28"/>
          <w:szCs w:val="28"/>
        </w:rPr>
      </w:pPr>
      <w:r>
        <w:rPr>
          <w:sz w:val="28"/>
          <w:szCs w:val="28"/>
        </w:rPr>
        <w:t>Исполнитель:</w:t>
      </w:r>
    </w:p>
    <w:p w:rsidR="00FD1DFB" w:rsidRDefault="00FD1DFB" w:rsidP="00FD1DFB">
      <w:pPr>
        <w:widowControl w:val="0"/>
        <w:rPr>
          <w:sz w:val="28"/>
          <w:szCs w:val="28"/>
        </w:rPr>
      </w:pPr>
      <w:r>
        <w:rPr>
          <w:sz w:val="28"/>
          <w:szCs w:val="28"/>
        </w:rPr>
        <w:t>ООО «СибЭнергоСбережение 2030»</w:t>
      </w:r>
    </w:p>
    <w:p w:rsidR="00FD1DFB" w:rsidRDefault="00FD1DFB" w:rsidP="00FD1DFB">
      <w:pPr>
        <w:widowControl w:val="0"/>
        <w:rPr>
          <w:sz w:val="28"/>
          <w:szCs w:val="28"/>
        </w:rPr>
      </w:pPr>
      <w:r>
        <w:rPr>
          <w:sz w:val="28"/>
          <w:szCs w:val="28"/>
        </w:rPr>
        <w:t>Директор______________/А.А. Веретенников/</w:t>
      </w:r>
    </w:p>
    <w:p w:rsidR="00FD1DFB" w:rsidRDefault="00FD1DFB" w:rsidP="00FD1DFB">
      <w:pPr>
        <w:rPr>
          <w:noProof/>
        </w:rPr>
      </w:pPr>
    </w:p>
    <w:p w:rsidR="0095518F" w:rsidRDefault="0095518F" w:rsidP="0095518F">
      <w:pPr>
        <w:pStyle w:val="a0"/>
      </w:pPr>
    </w:p>
    <w:p w:rsidR="0095518F" w:rsidRDefault="0095518F" w:rsidP="0095518F">
      <w:pPr>
        <w:pStyle w:val="a0"/>
      </w:pPr>
    </w:p>
    <w:p w:rsidR="0095518F" w:rsidRDefault="0095518F" w:rsidP="0095518F">
      <w:pPr>
        <w:pStyle w:val="a0"/>
      </w:pPr>
    </w:p>
    <w:p w:rsidR="0095518F" w:rsidRDefault="0095518F" w:rsidP="0095518F">
      <w:pPr>
        <w:pStyle w:val="a0"/>
      </w:pPr>
    </w:p>
    <w:p w:rsidR="0095518F" w:rsidRDefault="0095518F" w:rsidP="0095518F">
      <w:pPr>
        <w:pStyle w:val="a0"/>
      </w:pPr>
    </w:p>
    <w:p w:rsidR="0095518F" w:rsidRDefault="0095518F" w:rsidP="0095518F">
      <w:pPr>
        <w:pStyle w:val="a0"/>
      </w:pPr>
    </w:p>
    <w:p w:rsidR="0095518F" w:rsidRDefault="0095518F" w:rsidP="0095518F">
      <w:pPr>
        <w:pStyle w:val="a0"/>
      </w:pPr>
    </w:p>
    <w:p w:rsidR="00FD1DFB" w:rsidRDefault="00FD1DFB" w:rsidP="00FD1DFB">
      <w:pPr>
        <w:jc w:val="center"/>
      </w:pPr>
      <w:r>
        <w:t xml:space="preserve">г. Красноярск – </w:t>
      </w:r>
      <w:r>
        <w:rPr>
          <w:color w:val="000000"/>
        </w:rPr>
        <w:t>2024</w:t>
      </w:r>
      <w:r>
        <w:t>г.</w:t>
      </w:r>
    </w:p>
    <w:p w:rsidR="008122DA" w:rsidRPr="00FD1DFB" w:rsidRDefault="008122DA" w:rsidP="00FD1DFB">
      <w:pPr>
        <w:ind w:left="-1134" w:right="-285"/>
        <w:jc w:val="center"/>
        <w:rPr>
          <w:sz w:val="28"/>
          <w:szCs w:val="28"/>
        </w:rPr>
      </w:pPr>
    </w:p>
    <w:sdt>
      <w:sdtPr>
        <w:rPr>
          <w:rFonts w:ascii="Times New Roman" w:eastAsiaTheme="minorHAnsi" w:hAnsi="Times New Roman" w:cs="Times New Roman"/>
          <w:color w:val="auto"/>
          <w:sz w:val="22"/>
          <w:szCs w:val="22"/>
          <w:lang w:eastAsia="en-US"/>
        </w:rPr>
        <w:id w:val="1673451081"/>
        <w:docPartObj>
          <w:docPartGallery w:val="Table of Contents"/>
          <w:docPartUnique/>
        </w:docPartObj>
      </w:sdtPr>
      <w:sdtEndPr>
        <w:rPr>
          <w:b/>
          <w:bCs/>
        </w:rPr>
      </w:sdtEndPr>
      <w:sdtContent>
        <w:p w:rsidR="0095518F" w:rsidRPr="00605B8A" w:rsidRDefault="0095518F">
          <w:pPr>
            <w:pStyle w:val="af0"/>
            <w:ind w:firstLine="480"/>
            <w:rPr>
              <w:rFonts w:ascii="Times New Roman" w:hAnsi="Times New Roman" w:cs="Times New Roman"/>
              <w:sz w:val="22"/>
              <w:szCs w:val="22"/>
            </w:rPr>
          </w:pPr>
          <w:r w:rsidRPr="00605B8A">
            <w:rPr>
              <w:rFonts w:ascii="Times New Roman" w:hAnsi="Times New Roman" w:cs="Times New Roman"/>
              <w:sz w:val="22"/>
              <w:szCs w:val="22"/>
            </w:rPr>
            <w:t>Оглавление</w:t>
          </w:r>
        </w:p>
        <w:p w:rsidR="00605B8A" w:rsidRPr="00605B8A" w:rsidRDefault="00871AF2">
          <w:pPr>
            <w:pStyle w:val="14"/>
            <w:tabs>
              <w:tab w:val="right" w:leader="dot" w:pos="9345"/>
            </w:tabs>
            <w:rPr>
              <w:rFonts w:ascii="Times New Roman" w:eastAsiaTheme="minorEastAsia" w:hAnsi="Times New Roman" w:cs="Times New Roman"/>
              <w:noProof/>
              <w:lang w:eastAsia="ru-RU"/>
            </w:rPr>
          </w:pPr>
          <w:r w:rsidRPr="00605B8A">
            <w:rPr>
              <w:rFonts w:ascii="Times New Roman" w:hAnsi="Times New Roman" w:cs="Times New Roman"/>
              <w:b/>
              <w:bCs/>
            </w:rPr>
            <w:fldChar w:fldCharType="begin"/>
          </w:r>
          <w:r w:rsidR="0095518F" w:rsidRPr="00605B8A">
            <w:rPr>
              <w:rFonts w:ascii="Times New Roman" w:hAnsi="Times New Roman" w:cs="Times New Roman"/>
              <w:b/>
              <w:bCs/>
            </w:rPr>
            <w:instrText xml:space="preserve"> TOC \o "1-3" \h \z \u </w:instrText>
          </w:r>
          <w:r w:rsidRPr="00605B8A">
            <w:rPr>
              <w:rFonts w:ascii="Times New Roman" w:hAnsi="Times New Roman" w:cs="Times New Roman"/>
              <w:b/>
              <w:bCs/>
            </w:rPr>
            <w:fldChar w:fldCharType="separate"/>
          </w:r>
          <w:hyperlink w:anchor="_Toc179358351" w:history="1">
            <w:r w:rsidR="00605B8A" w:rsidRPr="00605B8A">
              <w:rPr>
                <w:rStyle w:val="a6"/>
                <w:rFonts w:ascii="Times New Roman" w:eastAsia="Times New Roman" w:hAnsi="Times New Roman" w:cs="Times New Roman"/>
                <w:noProof/>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_Toc179358351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7</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352" w:history="1">
            <w:r w:rsidR="00605B8A" w:rsidRPr="00605B8A">
              <w:rPr>
                <w:rStyle w:val="a6"/>
                <w:rFonts w:ascii="Times New Roman" w:eastAsia="Times New Roman" w:hAnsi="Times New Roman" w:cs="Times New Roman"/>
                <w:noProof/>
              </w:rPr>
              <w:t>Часть 1.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_Toc179358352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9</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353" w:history="1">
            <w:r w:rsidR="00605B8A" w:rsidRPr="00605B8A">
              <w:rPr>
                <w:rStyle w:val="a6"/>
                <w:rFonts w:ascii="Times New Roman" w:eastAsia="Times New Roman" w:hAnsi="Times New Roman" w:cs="Times New Roman"/>
                <w:noProof/>
              </w:rPr>
              <w:t>Часть 2.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_Toc179358353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10</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354" w:history="1">
            <w:r w:rsidR="00605B8A" w:rsidRPr="00605B8A">
              <w:rPr>
                <w:rStyle w:val="a6"/>
                <w:rFonts w:ascii="Times New Roman" w:eastAsia="Times New Roman" w:hAnsi="Times New Roman" w:cs="Times New Roman"/>
                <w:noProof/>
              </w:rPr>
              <w:t>Часть 3.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_Toc179358354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13</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355" w:history="1">
            <w:r w:rsidR="00605B8A" w:rsidRPr="00605B8A">
              <w:rPr>
                <w:rStyle w:val="a6"/>
                <w:rFonts w:ascii="Times New Roman" w:eastAsia="Times New Roman" w:hAnsi="Times New Roman" w:cs="Times New Roman"/>
                <w:noProof/>
              </w:rPr>
              <w:t>Часть 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 городскому округу, городу федерального значения</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_Toc179358355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13</w:t>
            </w:r>
            <w:r w:rsidRPr="00605B8A">
              <w:rPr>
                <w:rFonts w:ascii="Times New Roman" w:hAnsi="Times New Roman" w:cs="Times New Roman"/>
                <w:noProof/>
                <w:webHidden/>
              </w:rPr>
              <w:fldChar w:fldCharType="end"/>
            </w:r>
          </w:hyperlink>
        </w:p>
        <w:p w:rsidR="00605B8A" w:rsidRPr="00605B8A" w:rsidRDefault="00871AF2">
          <w:pPr>
            <w:pStyle w:val="14"/>
            <w:tabs>
              <w:tab w:val="right" w:leader="dot" w:pos="9345"/>
            </w:tabs>
            <w:rPr>
              <w:rFonts w:ascii="Times New Roman" w:eastAsiaTheme="minorEastAsia" w:hAnsi="Times New Roman" w:cs="Times New Roman"/>
              <w:noProof/>
              <w:lang w:eastAsia="ru-RU"/>
            </w:rPr>
          </w:pPr>
          <w:hyperlink w:anchor="_Toc179358356" w:history="1">
            <w:r w:rsidR="00605B8A" w:rsidRPr="00605B8A">
              <w:rPr>
                <w:rStyle w:val="a6"/>
                <w:rFonts w:ascii="Times New Roman" w:eastAsia="Times New Roman" w:hAnsi="Times New Roman" w:cs="Times New Roman"/>
                <w:noProof/>
              </w:rPr>
              <w:t>РАЗДЕЛ 2. СУЩЕСТВУЮЩИЕ И ПЕРСПЕКТИВНЫЕ БАЛАНСЫ ТЕПЛОВОЙ МОЩНОСТИ ИСТОЧНИКОВ ТЕПЛОВОЙ ЭНЕРГИИ И ТЕПЛОВОЙ НАГРУЗКИ ПОТРЕБИТЕЛЕЙ</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_Toc179358356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14</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357" w:history="1">
            <w:r w:rsidR="00605B8A" w:rsidRPr="00605B8A">
              <w:rPr>
                <w:rStyle w:val="a6"/>
                <w:rFonts w:ascii="Times New Roman" w:eastAsia="Times New Roman" w:hAnsi="Times New Roman" w:cs="Times New Roman"/>
                <w:noProof/>
              </w:rPr>
              <w:t>Часть 1. Описание существующих и перспективных зон действия систем теплоснабжения и источников тепловой энергии</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_Toc179358357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14</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358" w:history="1">
            <w:r w:rsidR="00605B8A" w:rsidRPr="00605B8A">
              <w:rPr>
                <w:rStyle w:val="a6"/>
                <w:rFonts w:ascii="Times New Roman" w:eastAsia="Times New Roman" w:hAnsi="Times New Roman" w:cs="Times New Roman"/>
                <w:noProof/>
              </w:rPr>
              <w:t>Часть 2.   Описание   существующих   и   перспективных   зон   действия   индивидуальных источников энергии</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_Toc179358358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20</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359" w:history="1">
            <w:r w:rsidR="00605B8A" w:rsidRPr="00605B8A">
              <w:rPr>
                <w:rStyle w:val="a6"/>
                <w:rFonts w:ascii="Times New Roman" w:eastAsia="Times New Roman" w:hAnsi="Times New Roman" w:cs="Times New Roman"/>
                <w:noProof/>
              </w:rPr>
              <w:t>Часть 3.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_Toc179358359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21</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360" w:history="1">
            <w:r w:rsidR="00605B8A" w:rsidRPr="00605B8A">
              <w:rPr>
                <w:rStyle w:val="a6"/>
                <w:rFonts w:ascii="Times New Roman" w:eastAsia="Times New Roman" w:hAnsi="Times New Roman" w:cs="Times New Roman"/>
                <w:noProof/>
              </w:rPr>
              <w:t>Часть 4.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_Toc179358360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26</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361" w:history="1">
            <w:r w:rsidR="00605B8A" w:rsidRPr="00605B8A">
              <w:rPr>
                <w:rStyle w:val="a6"/>
                <w:rFonts w:ascii="Times New Roman" w:eastAsia="Times New Roman" w:hAnsi="Times New Roman" w:cs="Times New Roman"/>
                <w:noProof/>
              </w:rPr>
              <w:t>Часть 5.  Радиус эффективного теплоснабжения, определяемый в соответствии с методическими указаниями по разработке схем теплоснабжения</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_Toc179358361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26</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362" w:history="1">
            <w:r w:rsidR="00605B8A" w:rsidRPr="00605B8A">
              <w:rPr>
                <w:rStyle w:val="a6"/>
                <w:rFonts w:ascii="Times New Roman" w:eastAsia="Times New Roman" w:hAnsi="Times New Roman" w:cs="Times New Roman"/>
                <w:noProof/>
              </w:rPr>
              <w:t>Часть 6. Перспективные балансы тепловой мощности и тепловой нагрузки в каждой системе теплоснабжения и зоне действия источников тепловой энергии</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_Toc179358362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28</w:t>
            </w:r>
            <w:r w:rsidRPr="00605B8A">
              <w:rPr>
                <w:rFonts w:ascii="Times New Roman" w:hAnsi="Times New Roman" w:cs="Times New Roman"/>
                <w:noProof/>
                <w:webHidden/>
              </w:rPr>
              <w:fldChar w:fldCharType="end"/>
            </w:r>
          </w:hyperlink>
        </w:p>
        <w:p w:rsidR="00605B8A" w:rsidRPr="00605B8A" w:rsidRDefault="00871AF2">
          <w:pPr>
            <w:pStyle w:val="14"/>
            <w:tabs>
              <w:tab w:val="right" w:leader="dot" w:pos="9345"/>
            </w:tabs>
            <w:rPr>
              <w:rFonts w:ascii="Times New Roman" w:eastAsiaTheme="minorEastAsia" w:hAnsi="Times New Roman" w:cs="Times New Roman"/>
              <w:noProof/>
              <w:lang w:eastAsia="ru-RU"/>
            </w:rPr>
          </w:pPr>
          <w:hyperlink w:anchor="_Toc179358363" w:history="1">
            <w:r w:rsidR="00605B8A" w:rsidRPr="00605B8A">
              <w:rPr>
                <w:rStyle w:val="a6"/>
                <w:rFonts w:ascii="Times New Roman" w:eastAsia="Times New Roman" w:hAnsi="Times New Roman" w:cs="Times New Roman"/>
                <w:noProof/>
              </w:rPr>
              <w:t>РАЗДЕЛ 3. СУЩЕСТВУЮЩИЕ И ПЕРСПЕКТИВНЫЕ БАЛАНСЫ ТЕПЛОНОСИТЕЛЯ</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_Toc179358363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32</w:t>
            </w:r>
            <w:r w:rsidRPr="00605B8A">
              <w:rPr>
                <w:rFonts w:ascii="Times New Roman" w:hAnsi="Times New Roman" w:cs="Times New Roman"/>
                <w:noProof/>
                <w:webHidden/>
              </w:rPr>
              <w:fldChar w:fldCharType="end"/>
            </w:r>
          </w:hyperlink>
        </w:p>
        <w:p w:rsidR="00605B8A" w:rsidRPr="00605B8A" w:rsidRDefault="00871AF2">
          <w:pPr>
            <w:pStyle w:val="22"/>
            <w:tabs>
              <w:tab w:val="left" w:pos="1100"/>
              <w:tab w:val="right" w:leader="dot" w:pos="9345"/>
            </w:tabs>
            <w:rPr>
              <w:rFonts w:ascii="Times New Roman" w:eastAsiaTheme="minorEastAsia" w:hAnsi="Times New Roman" w:cs="Times New Roman"/>
              <w:noProof/>
              <w:lang w:eastAsia="ru-RU"/>
            </w:rPr>
          </w:pPr>
          <w:hyperlink w:anchor="_Toc179358364" w:history="1">
            <w:r w:rsidR="00605B8A" w:rsidRPr="00605B8A">
              <w:rPr>
                <w:rStyle w:val="a6"/>
                <w:rFonts w:ascii="Times New Roman" w:eastAsia="Times New Roman" w:hAnsi="Times New Roman" w:cs="Times New Roman"/>
                <w:noProof/>
              </w:rPr>
              <w:t>Часть</w:t>
            </w:r>
            <w:r w:rsidR="00605B8A" w:rsidRPr="00605B8A">
              <w:rPr>
                <w:rFonts w:ascii="Times New Roman" w:eastAsiaTheme="minorEastAsia" w:hAnsi="Times New Roman" w:cs="Times New Roman"/>
                <w:noProof/>
                <w:lang w:eastAsia="ru-RU"/>
              </w:rPr>
              <w:tab/>
            </w:r>
            <w:r w:rsidR="00605B8A" w:rsidRPr="00605B8A">
              <w:rPr>
                <w:rStyle w:val="a6"/>
                <w:rFonts w:ascii="Times New Roman" w:eastAsia="Times New Roman" w:hAnsi="Times New Roman" w:cs="Times New Roman"/>
                <w:noProof/>
              </w:rPr>
              <w:t>1.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_Toc179358364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32</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365" w:history="1">
            <w:r w:rsidR="00605B8A" w:rsidRPr="00605B8A">
              <w:rPr>
                <w:rStyle w:val="a6"/>
                <w:rFonts w:ascii="Times New Roman" w:eastAsia="Times New Roman" w:hAnsi="Times New Roman" w:cs="Times New Roman"/>
                <w:noProof/>
              </w:rPr>
              <w:t>Часть 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_Toc179358365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34</w:t>
            </w:r>
            <w:r w:rsidRPr="00605B8A">
              <w:rPr>
                <w:rFonts w:ascii="Times New Roman" w:hAnsi="Times New Roman" w:cs="Times New Roman"/>
                <w:noProof/>
                <w:webHidden/>
              </w:rPr>
              <w:fldChar w:fldCharType="end"/>
            </w:r>
          </w:hyperlink>
        </w:p>
        <w:p w:rsidR="00605B8A" w:rsidRPr="00605B8A" w:rsidRDefault="00871AF2">
          <w:pPr>
            <w:pStyle w:val="14"/>
            <w:tabs>
              <w:tab w:val="left" w:pos="1100"/>
              <w:tab w:val="right" w:leader="dot" w:pos="9345"/>
            </w:tabs>
            <w:rPr>
              <w:rFonts w:ascii="Times New Roman" w:eastAsiaTheme="minorEastAsia" w:hAnsi="Times New Roman" w:cs="Times New Roman"/>
              <w:noProof/>
              <w:lang w:eastAsia="ru-RU"/>
            </w:rPr>
          </w:pPr>
          <w:hyperlink w:anchor="_Toc179358366" w:history="1">
            <w:r w:rsidR="00605B8A" w:rsidRPr="00605B8A">
              <w:rPr>
                <w:rStyle w:val="a6"/>
                <w:rFonts w:ascii="Times New Roman" w:eastAsia="Times New Roman" w:hAnsi="Times New Roman" w:cs="Times New Roman"/>
                <w:noProof/>
              </w:rPr>
              <w:t>РАЗДЕЛ</w:t>
            </w:r>
            <w:r w:rsidR="00605B8A" w:rsidRPr="00605B8A">
              <w:rPr>
                <w:rFonts w:ascii="Times New Roman" w:eastAsiaTheme="minorEastAsia" w:hAnsi="Times New Roman" w:cs="Times New Roman"/>
                <w:noProof/>
                <w:lang w:eastAsia="ru-RU"/>
              </w:rPr>
              <w:tab/>
            </w:r>
            <w:r w:rsidR="00605B8A" w:rsidRPr="00605B8A">
              <w:rPr>
                <w:rStyle w:val="a6"/>
                <w:rFonts w:ascii="Times New Roman" w:eastAsia="Times New Roman" w:hAnsi="Times New Roman" w:cs="Times New Roman"/>
                <w:noProof/>
              </w:rPr>
              <w:t>4. ОСНОВНЫЕ ПОЛОЖЕНИЯ МАСТЕР-ПЛАНА РАЗВИТИЯ СИСТЕМ ТЕПЛОСНАБЖЕНИЯ ПОСЕЛЕНИЯ, ГОРОДСКОГО ОКРУГА, ГОРОДА ФЕДЕРАЛЬНОГО ЗНАЧЕНИЯ</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_Toc179358366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37</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367" w:history="1">
            <w:r w:rsidR="00605B8A" w:rsidRPr="00605B8A">
              <w:rPr>
                <w:rStyle w:val="a6"/>
                <w:rFonts w:ascii="Times New Roman" w:eastAsia="Times New Roman" w:hAnsi="Times New Roman" w:cs="Times New Roman"/>
                <w:noProof/>
              </w:rPr>
              <w:t>Часть 1. Описание сценариев развития теплоснабжения поселения, городского округа, города федерального значения</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_Toc179358367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37</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368" w:history="1">
            <w:r w:rsidR="00605B8A" w:rsidRPr="00605B8A">
              <w:rPr>
                <w:rStyle w:val="a6"/>
                <w:rFonts w:ascii="Times New Roman" w:eastAsia="Times New Roman" w:hAnsi="Times New Roman" w:cs="Times New Roman"/>
                <w:noProof/>
              </w:rPr>
              <w:t>Часть 2. Обоснование выбора приоритетного сценария развития теплоснабжения поселения, городского округа, города федерального значения</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_Toc179358368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37</w:t>
            </w:r>
            <w:r w:rsidRPr="00605B8A">
              <w:rPr>
                <w:rFonts w:ascii="Times New Roman" w:hAnsi="Times New Roman" w:cs="Times New Roman"/>
                <w:noProof/>
                <w:webHidden/>
              </w:rPr>
              <w:fldChar w:fldCharType="end"/>
            </w:r>
          </w:hyperlink>
        </w:p>
        <w:p w:rsidR="00605B8A" w:rsidRPr="00605B8A" w:rsidRDefault="00871AF2">
          <w:pPr>
            <w:pStyle w:val="14"/>
            <w:tabs>
              <w:tab w:val="right" w:leader="dot" w:pos="9345"/>
            </w:tabs>
            <w:rPr>
              <w:rFonts w:ascii="Times New Roman" w:eastAsiaTheme="minorEastAsia" w:hAnsi="Times New Roman" w:cs="Times New Roman"/>
              <w:noProof/>
              <w:lang w:eastAsia="ru-RU"/>
            </w:rPr>
          </w:pPr>
          <w:hyperlink w:anchor="_Toc179358369" w:history="1">
            <w:r w:rsidR="00605B8A" w:rsidRPr="00605B8A">
              <w:rPr>
                <w:rStyle w:val="a6"/>
                <w:rFonts w:ascii="Times New Roman" w:eastAsia="Times New Roman" w:hAnsi="Times New Roman" w:cs="Times New Roman"/>
                <w:noProof/>
              </w:rPr>
              <w:t>РАЗДЕЛ 5. ПРЕДЛОЖЕНИЯ ПО СТРОИТЕЛЬСТВУ, РЕКОНСТРУКЦИИ, ТЕХНИЧЕСКОМУ ПЕРЕВООРУЖЕНИЮ И (ИЛИ) МОДЕРНИЗАЦИИ ИСТОЧНИКОВ ТЕПЛОВОЙ ЭНЕРГИИ</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_Toc179358369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38</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370" w:history="1">
            <w:r w:rsidR="00605B8A" w:rsidRPr="00605B8A">
              <w:rPr>
                <w:rStyle w:val="a6"/>
                <w:rFonts w:ascii="Times New Roman" w:eastAsia="Times New Roman" w:hAnsi="Times New Roman" w:cs="Times New Roman"/>
                <w:noProof/>
              </w:rPr>
              <w:t>Часть 1.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_Toc179358370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38</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371" w:history="1">
            <w:r w:rsidR="00605B8A" w:rsidRPr="00605B8A">
              <w:rPr>
                <w:rStyle w:val="a6"/>
                <w:rFonts w:ascii="Times New Roman" w:eastAsia="Times New Roman" w:hAnsi="Times New Roman" w:cs="Times New Roman"/>
                <w:noProof/>
              </w:rPr>
              <w:t>Часть 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_Toc179358371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38</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372" w:history="1">
            <w:r w:rsidR="00605B8A" w:rsidRPr="00605B8A">
              <w:rPr>
                <w:rStyle w:val="a6"/>
                <w:rFonts w:ascii="Times New Roman" w:eastAsia="Times New Roman" w:hAnsi="Times New Roman" w:cs="Times New Roman"/>
                <w:noProof/>
              </w:rPr>
              <w:t>Часть 3.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_Toc179358372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39</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373" w:history="1">
            <w:r w:rsidR="00605B8A" w:rsidRPr="00605B8A">
              <w:rPr>
                <w:rStyle w:val="a6"/>
                <w:rFonts w:ascii="Times New Roman" w:eastAsia="Times New Roman" w:hAnsi="Times New Roman" w:cs="Times New Roman"/>
                <w:noProof/>
              </w:rPr>
              <w:t>Часть 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_Toc179358373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39</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374" w:history="1">
            <w:r w:rsidR="00605B8A" w:rsidRPr="00605B8A">
              <w:rPr>
                <w:rStyle w:val="a6"/>
                <w:rFonts w:ascii="Times New Roman" w:eastAsia="Times New Roman" w:hAnsi="Times New Roman" w:cs="Times New Roman"/>
                <w:noProof/>
              </w:rPr>
              <w:t>Часть 5.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_Toc179358374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39</w:t>
            </w:r>
            <w:r w:rsidRPr="00605B8A">
              <w:rPr>
                <w:rFonts w:ascii="Times New Roman" w:hAnsi="Times New Roman" w:cs="Times New Roman"/>
                <w:noProof/>
                <w:webHidden/>
              </w:rPr>
              <w:fldChar w:fldCharType="end"/>
            </w:r>
          </w:hyperlink>
        </w:p>
        <w:p w:rsidR="00605B8A" w:rsidRPr="00605B8A" w:rsidRDefault="00871AF2">
          <w:pPr>
            <w:pStyle w:val="22"/>
            <w:tabs>
              <w:tab w:val="left" w:pos="1100"/>
              <w:tab w:val="right" w:leader="dot" w:pos="9345"/>
            </w:tabs>
            <w:rPr>
              <w:rFonts w:ascii="Times New Roman" w:eastAsiaTheme="minorEastAsia" w:hAnsi="Times New Roman" w:cs="Times New Roman"/>
              <w:noProof/>
              <w:lang w:eastAsia="ru-RU"/>
            </w:rPr>
          </w:pPr>
          <w:hyperlink w:anchor="_Toc179358375" w:history="1">
            <w:r w:rsidR="00605B8A" w:rsidRPr="00605B8A">
              <w:rPr>
                <w:rStyle w:val="a6"/>
                <w:rFonts w:ascii="Times New Roman" w:eastAsia="Times New Roman" w:hAnsi="Times New Roman" w:cs="Times New Roman"/>
                <w:noProof/>
              </w:rPr>
              <w:t>Часть</w:t>
            </w:r>
            <w:r w:rsidR="00605B8A" w:rsidRPr="00605B8A">
              <w:rPr>
                <w:rFonts w:ascii="Times New Roman" w:eastAsiaTheme="minorEastAsia" w:hAnsi="Times New Roman" w:cs="Times New Roman"/>
                <w:noProof/>
                <w:lang w:eastAsia="ru-RU"/>
              </w:rPr>
              <w:tab/>
            </w:r>
            <w:r w:rsidR="00605B8A" w:rsidRPr="00605B8A">
              <w:rPr>
                <w:rStyle w:val="a6"/>
                <w:rFonts w:ascii="Times New Roman" w:eastAsia="Times New Roman" w:hAnsi="Times New Roman" w:cs="Times New Roman"/>
                <w:noProof/>
              </w:rPr>
              <w:t>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_Toc179358375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39</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376" w:history="1">
            <w:r w:rsidR="00605B8A" w:rsidRPr="00605B8A">
              <w:rPr>
                <w:rStyle w:val="a6"/>
                <w:rFonts w:ascii="Times New Roman" w:eastAsia="Times New Roman" w:hAnsi="Times New Roman" w:cs="Times New Roman"/>
                <w:noProof/>
              </w:rPr>
              <w:t>Часть 7. 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_Toc179358376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39</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377" w:history="1">
            <w:r w:rsidR="00605B8A" w:rsidRPr="00605B8A">
              <w:rPr>
                <w:rStyle w:val="a6"/>
                <w:rFonts w:ascii="Times New Roman" w:eastAsia="Times New Roman" w:hAnsi="Times New Roman" w:cs="Times New Roman"/>
                <w:noProof/>
              </w:rPr>
              <w:t>Часть 8.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_Toc179358377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39</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378" w:history="1">
            <w:r w:rsidR="00605B8A" w:rsidRPr="00605B8A">
              <w:rPr>
                <w:rStyle w:val="a6"/>
                <w:rFonts w:ascii="Times New Roman" w:eastAsia="Times New Roman" w:hAnsi="Times New Roman" w:cs="Times New Roman"/>
                <w:noProof/>
              </w:rPr>
              <w:t>Часть 9.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_Toc179358378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40</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379" w:history="1">
            <w:r w:rsidR="00605B8A" w:rsidRPr="00605B8A">
              <w:rPr>
                <w:rStyle w:val="a6"/>
                <w:rFonts w:ascii="Times New Roman" w:eastAsia="Times New Roman" w:hAnsi="Times New Roman" w:cs="Times New Roman"/>
                <w:noProof/>
              </w:rPr>
              <w:t>Часть 10.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_Toc179358379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41</w:t>
            </w:r>
            <w:r w:rsidRPr="00605B8A">
              <w:rPr>
                <w:rFonts w:ascii="Times New Roman" w:hAnsi="Times New Roman" w:cs="Times New Roman"/>
                <w:noProof/>
                <w:webHidden/>
              </w:rPr>
              <w:fldChar w:fldCharType="end"/>
            </w:r>
          </w:hyperlink>
        </w:p>
        <w:p w:rsidR="00605B8A" w:rsidRPr="00605B8A" w:rsidRDefault="00871AF2">
          <w:pPr>
            <w:pStyle w:val="14"/>
            <w:tabs>
              <w:tab w:val="right" w:leader="dot" w:pos="9345"/>
            </w:tabs>
            <w:rPr>
              <w:rFonts w:ascii="Times New Roman" w:eastAsiaTheme="minorEastAsia" w:hAnsi="Times New Roman" w:cs="Times New Roman"/>
              <w:noProof/>
              <w:lang w:eastAsia="ru-RU"/>
            </w:rPr>
          </w:pPr>
          <w:hyperlink w:anchor="_Toc179358380" w:history="1">
            <w:r w:rsidR="00605B8A" w:rsidRPr="00605B8A">
              <w:rPr>
                <w:rStyle w:val="a6"/>
                <w:rFonts w:ascii="Times New Roman" w:eastAsia="Times New Roman" w:hAnsi="Times New Roman" w:cs="Times New Roman"/>
                <w:noProof/>
              </w:rPr>
              <w:t>РАЗДЕЛ 6. ПРЕДЛОЖЕНИЯ ПО СТРОИТЕЛЬСТВУ, РЕКОНСТРУКЦИИ И (ИЛИ) МОДЕРНИЗАЦИИ ТЕПЛОВЫХ СЕТЕЙ</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_Toc179358380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42</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381" w:history="1">
            <w:r w:rsidR="00605B8A" w:rsidRPr="00605B8A">
              <w:rPr>
                <w:rStyle w:val="a6"/>
                <w:rFonts w:ascii="Times New Roman" w:eastAsia="Times New Roman" w:hAnsi="Times New Roman" w:cs="Times New Roman"/>
                <w:noProof/>
              </w:rPr>
              <w:t>Часть 1.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_Toc179358381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42</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382" w:history="1">
            <w:r w:rsidR="00605B8A" w:rsidRPr="00605B8A">
              <w:rPr>
                <w:rStyle w:val="a6"/>
                <w:rFonts w:ascii="Times New Roman" w:eastAsia="Times New Roman" w:hAnsi="Times New Roman" w:cs="Times New Roman"/>
                <w:noProof/>
              </w:rPr>
              <w:t>Часть 2. 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_Toc179358382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42</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383" w:history="1">
            <w:r w:rsidR="00605B8A" w:rsidRPr="00605B8A">
              <w:rPr>
                <w:rStyle w:val="a6"/>
                <w:rFonts w:ascii="Times New Roman" w:eastAsia="Times New Roman" w:hAnsi="Times New Roman" w:cs="Times New Roman"/>
                <w:noProof/>
              </w:rPr>
              <w:t>Часть 3.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_Toc179358383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42</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384" w:history="1">
            <w:r w:rsidR="00605B8A" w:rsidRPr="00605B8A">
              <w:rPr>
                <w:rStyle w:val="a6"/>
                <w:rFonts w:ascii="Times New Roman" w:eastAsia="Times New Roman" w:hAnsi="Times New Roman" w:cs="Times New Roman"/>
                <w:noProof/>
              </w:rPr>
              <w:t>Часть 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котельной</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_Toc179358384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42</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385" w:history="1">
            <w:r w:rsidR="00605B8A" w:rsidRPr="00605B8A">
              <w:rPr>
                <w:rStyle w:val="a6"/>
                <w:rFonts w:ascii="Times New Roman" w:eastAsia="Times New Roman" w:hAnsi="Times New Roman" w:cs="Times New Roman"/>
                <w:noProof/>
              </w:rPr>
              <w:t>Часть 5. Предложения по строительству, реконструкции и (или) модернизации тепловых сетей для обеспечения нормативной надежности теплоснабжения потребителей</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_Toc179358385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43</w:t>
            </w:r>
            <w:r w:rsidRPr="00605B8A">
              <w:rPr>
                <w:rFonts w:ascii="Times New Roman" w:hAnsi="Times New Roman" w:cs="Times New Roman"/>
                <w:noProof/>
                <w:webHidden/>
              </w:rPr>
              <w:fldChar w:fldCharType="end"/>
            </w:r>
          </w:hyperlink>
        </w:p>
        <w:p w:rsidR="00605B8A" w:rsidRPr="00605B8A" w:rsidRDefault="00871AF2">
          <w:pPr>
            <w:pStyle w:val="14"/>
            <w:tabs>
              <w:tab w:val="right" w:leader="dot" w:pos="9345"/>
            </w:tabs>
            <w:rPr>
              <w:rFonts w:ascii="Times New Roman" w:eastAsiaTheme="minorEastAsia" w:hAnsi="Times New Roman" w:cs="Times New Roman"/>
              <w:noProof/>
              <w:lang w:eastAsia="ru-RU"/>
            </w:rPr>
          </w:pPr>
          <w:hyperlink w:anchor="_Toc179358386" w:history="1">
            <w:r w:rsidR="00605B8A" w:rsidRPr="00605B8A">
              <w:rPr>
                <w:rStyle w:val="a6"/>
                <w:rFonts w:ascii="Times New Roman" w:eastAsia="Times New Roman" w:hAnsi="Times New Roman" w:cs="Times New Roman"/>
                <w:noProof/>
              </w:rPr>
              <w:t>РАЗДЕЛ 7. ПРЕДЛОЖЕНИЯ ПО ПЕРЕВОДУ ОТКРЫТЫХ СИСТЕМ ТЕПЛОСНАБЖЕНИЯ (ГОРЯЧЕГО ВОДОСНАБЖЕНИЯ) В ЗАКРЫТЫЕ СИСТЕМЫ ГОРЯЧЕГО ВОДОСНАБЖЕНИЯ</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_Toc179358386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55</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387" w:history="1">
            <w:r w:rsidR="00605B8A" w:rsidRPr="00605B8A">
              <w:rPr>
                <w:rStyle w:val="a6"/>
                <w:rFonts w:ascii="Times New Roman" w:eastAsia="Times New Roman" w:hAnsi="Times New Roman" w:cs="Times New Roman"/>
                <w:noProof/>
              </w:rPr>
              <w:t>Часть 1.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_Toc179358387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55</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388" w:history="1">
            <w:r w:rsidR="00605B8A" w:rsidRPr="00605B8A">
              <w:rPr>
                <w:rStyle w:val="a6"/>
                <w:rFonts w:ascii="Times New Roman" w:eastAsia="Times New Roman" w:hAnsi="Times New Roman" w:cs="Times New Roman"/>
                <w:noProof/>
              </w:rPr>
              <w:t>Часть 2.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_Toc179358388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55</w:t>
            </w:r>
            <w:r w:rsidRPr="00605B8A">
              <w:rPr>
                <w:rFonts w:ascii="Times New Roman" w:hAnsi="Times New Roman" w:cs="Times New Roman"/>
                <w:noProof/>
                <w:webHidden/>
              </w:rPr>
              <w:fldChar w:fldCharType="end"/>
            </w:r>
          </w:hyperlink>
        </w:p>
        <w:p w:rsidR="00605B8A" w:rsidRPr="00605B8A" w:rsidRDefault="00871AF2">
          <w:pPr>
            <w:pStyle w:val="14"/>
            <w:tabs>
              <w:tab w:val="right" w:leader="dot" w:pos="9345"/>
            </w:tabs>
            <w:rPr>
              <w:rFonts w:ascii="Times New Roman" w:eastAsiaTheme="minorEastAsia" w:hAnsi="Times New Roman" w:cs="Times New Roman"/>
              <w:noProof/>
              <w:lang w:eastAsia="ru-RU"/>
            </w:rPr>
          </w:pPr>
          <w:hyperlink w:anchor="_Toc179358389" w:history="1">
            <w:r w:rsidR="00605B8A" w:rsidRPr="00605B8A">
              <w:rPr>
                <w:rStyle w:val="a6"/>
                <w:rFonts w:ascii="Times New Roman" w:eastAsia="Times New Roman" w:hAnsi="Times New Roman" w:cs="Times New Roman"/>
                <w:noProof/>
              </w:rPr>
              <w:t>РАЗДЕЛ 8. ПЕРСПЕКТИВНЫЕ ТОПЛИВНЫЕ БАЛАНСЫ</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_Toc179358389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56</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390" w:history="1">
            <w:r w:rsidR="00605B8A" w:rsidRPr="00605B8A">
              <w:rPr>
                <w:rStyle w:val="a6"/>
                <w:rFonts w:ascii="Times New Roman" w:eastAsia="Times New Roman" w:hAnsi="Times New Roman" w:cs="Times New Roman"/>
                <w:noProof/>
              </w:rPr>
              <w:t>Часть 1. Перспективные топливные балансы для каждого источника тепловой энергии по видам основного, резервного и аварийного топлива на каждом этапе</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_Toc179358390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56</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391" w:history="1">
            <w:r w:rsidR="00605B8A" w:rsidRPr="00605B8A">
              <w:rPr>
                <w:rStyle w:val="a6"/>
                <w:rFonts w:ascii="Times New Roman" w:eastAsia="Times New Roman" w:hAnsi="Times New Roman" w:cs="Times New Roman"/>
                <w:noProof/>
              </w:rPr>
              <w:t>Часть 2. Потребляемые источником тепловой энергии виды топлива, включая местные виды топлива, а также используемые возобновляемые источники энергии</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_Toc179358391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58</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392" w:history="1">
            <w:r w:rsidR="00605B8A" w:rsidRPr="00605B8A">
              <w:rPr>
                <w:rStyle w:val="a6"/>
                <w:rFonts w:ascii="Times New Roman" w:eastAsia="Times New Roman" w:hAnsi="Times New Roman" w:cs="Times New Roman"/>
                <w:noProof/>
              </w:rPr>
              <w:t>Часть 3.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_Toc179358392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58</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393" w:history="1">
            <w:r w:rsidR="00605B8A" w:rsidRPr="00605B8A">
              <w:rPr>
                <w:rStyle w:val="a6"/>
                <w:rFonts w:ascii="Times New Roman" w:eastAsia="Times New Roman" w:hAnsi="Times New Roman" w:cs="Times New Roman"/>
                <w:noProof/>
              </w:rPr>
              <w:t>Часть 4.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_Toc179358393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60</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394" w:history="1">
            <w:r w:rsidR="00605B8A" w:rsidRPr="00605B8A">
              <w:rPr>
                <w:rStyle w:val="a6"/>
                <w:rFonts w:ascii="Times New Roman" w:eastAsia="Times New Roman" w:hAnsi="Times New Roman" w:cs="Times New Roman"/>
                <w:noProof/>
              </w:rPr>
              <w:t>Часть 5. Приоритетное направление развития топливного баланса поселения, городского округа</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_Toc179358394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60</w:t>
            </w:r>
            <w:r w:rsidRPr="00605B8A">
              <w:rPr>
                <w:rFonts w:ascii="Times New Roman" w:hAnsi="Times New Roman" w:cs="Times New Roman"/>
                <w:noProof/>
                <w:webHidden/>
              </w:rPr>
              <w:fldChar w:fldCharType="end"/>
            </w:r>
          </w:hyperlink>
        </w:p>
        <w:p w:rsidR="00605B8A" w:rsidRPr="00605B8A" w:rsidRDefault="00871AF2">
          <w:pPr>
            <w:pStyle w:val="14"/>
            <w:tabs>
              <w:tab w:val="right" w:leader="dot" w:pos="9345"/>
            </w:tabs>
            <w:rPr>
              <w:rFonts w:ascii="Times New Roman" w:eastAsiaTheme="minorEastAsia" w:hAnsi="Times New Roman" w:cs="Times New Roman"/>
              <w:noProof/>
              <w:lang w:eastAsia="ru-RU"/>
            </w:rPr>
          </w:pPr>
          <w:hyperlink w:anchor="_Toc179358395" w:history="1">
            <w:r w:rsidR="00605B8A" w:rsidRPr="00605B8A">
              <w:rPr>
                <w:rStyle w:val="a6"/>
                <w:rFonts w:ascii="Times New Roman" w:eastAsia="Times New Roman" w:hAnsi="Times New Roman" w:cs="Times New Roman"/>
                <w:noProof/>
              </w:rPr>
              <w:t>РАЗДЕЛ 9. ИНВЕСТИЦИИ В СТРОИТЕЛЬСТВО, РЕКОНСТРУКЦИЮ, ТЕХНИЧЕСКОЕ ПЕРЕВООРУЖЕНИЕ И (ИЛИ) МОДЕРНИЗАЦИЮ</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_Toc179358395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60</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396" w:history="1">
            <w:r w:rsidR="00605B8A" w:rsidRPr="00605B8A">
              <w:rPr>
                <w:rStyle w:val="a6"/>
                <w:rFonts w:ascii="Times New Roman" w:eastAsia="Times New Roman" w:hAnsi="Times New Roman" w:cs="Times New Roman"/>
                <w:noProof/>
              </w:rPr>
              <w:t>Часть 1.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_Toc179358396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60</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397" w:history="1">
            <w:r w:rsidR="00605B8A" w:rsidRPr="00605B8A">
              <w:rPr>
                <w:rStyle w:val="a6"/>
                <w:rFonts w:ascii="Times New Roman" w:eastAsia="Times New Roman" w:hAnsi="Times New Roman" w:cs="Times New Roman"/>
                <w:noProof/>
              </w:rPr>
              <w:t>Часть 2.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_Toc179358397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60</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398" w:history="1">
            <w:r w:rsidR="00605B8A" w:rsidRPr="00605B8A">
              <w:rPr>
                <w:rStyle w:val="a6"/>
                <w:rFonts w:ascii="Times New Roman" w:eastAsia="Times New Roman" w:hAnsi="Times New Roman" w:cs="Times New Roman"/>
                <w:noProof/>
              </w:rPr>
              <w:t>Часть 3. Предложения по величине инвестиций в строительство, реконструкцию, техническое перевооружение и (или) в связи с изменениями температурного графика и гидравлического режима работы системы теплоснабжения на каждом этапе</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_Toc179358398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63</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399" w:history="1">
            <w:r w:rsidR="00605B8A" w:rsidRPr="00605B8A">
              <w:rPr>
                <w:rStyle w:val="a6"/>
                <w:rFonts w:ascii="Times New Roman" w:eastAsia="Times New Roman" w:hAnsi="Times New Roman" w:cs="Times New Roman"/>
                <w:noProof/>
              </w:rPr>
              <w:t>Часть 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_Toc179358399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63</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400" w:history="1">
            <w:r w:rsidR="00605B8A" w:rsidRPr="00605B8A">
              <w:rPr>
                <w:rStyle w:val="a6"/>
                <w:rFonts w:ascii="Times New Roman" w:eastAsia="Times New Roman" w:hAnsi="Times New Roman" w:cs="Times New Roman"/>
                <w:noProof/>
              </w:rPr>
              <w:t>Часть 5. Оценка эффективности инвестиций по отдельным предложениям</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_Toc179358400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63</w:t>
            </w:r>
            <w:r w:rsidRPr="00605B8A">
              <w:rPr>
                <w:rFonts w:ascii="Times New Roman" w:hAnsi="Times New Roman" w:cs="Times New Roman"/>
                <w:noProof/>
                <w:webHidden/>
              </w:rPr>
              <w:fldChar w:fldCharType="end"/>
            </w:r>
          </w:hyperlink>
        </w:p>
        <w:p w:rsidR="00605B8A" w:rsidRPr="00605B8A" w:rsidRDefault="00871AF2">
          <w:pPr>
            <w:pStyle w:val="22"/>
            <w:tabs>
              <w:tab w:val="left" w:pos="1100"/>
              <w:tab w:val="right" w:leader="dot" w:pos="9345"/>
            </w:tabs>
            <w:rPr>
              <w:rFonts w:ascii="Times New Roman" w:eastAsiaTheme="minorEastAsia" w:hAnsi="Times New Roman" w:cs="Times New Roman"/>
              <w:noProof/>
              <w:lang w:eastAsia="ru-RU"/>
            </w:rPr>
          </w:pPr>
          <w:hyperlink w:anchor="_Toc179358401" w:history="1">
            <w:r w:rsidR="00605B8A" w:rsidRPr="00605B8A">
              <w:rPr>
                <w:rStyle w:val="a6"/>
                <w:rFonts w:ascii="Times New Roman" w:eastAsia="Times New Roman" w:hAnsi="Times New Roman" w:cs="Times New Roman"/>
                <w:noProof/>
              </w:rPr>
              <w:t>Часть</w:t>
            </w:r>
            <w:r w:rsidR="00605B8A" w:rsidRPr="00605B8A">
              <w:rPr>
                <w:rFonts w:ascii="Times New Roman" w:eastAsiaTheme="minorEastAsia" w:hAnsi="Times New Roman" w:cs="Times New Roman"/>
                <w:noProof/>
                <w:lang w:eastAsia="ru-RU"/>
              </w:rPr>
              <w:tab/>
            </w:r>
            <w:r w:rsidR="00605B8A" w:rsidRPr="00605B8A">
              <w:rPr>
                <w:rStyle w:val="a6"/>
                <w:rFonts w:ascii="Times New Roman" w:eastAsia="Times New Roman" w:hAnsi="Times New Roman" w:cs="Times New Roman"/>
                <w:noProof/>
              </w:rPr>
              <w:t>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_Toc179358401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63</w:t>
            </w:r>
            <w:r w:rsidRPr="00605B8A">
              <w:rPr>
                <w:rFonts w:ascii="Times New Roman" w:hAnsi="Times New Roman" w:cs="Times New Roman"/>
                <w:noProof/>
                <w:webHidden/>
              </w:rPr>
              <w:fldChar w:fldCharType="end"/>
            </w:r>
          </w:hyperlink>
        </w:p>
        <w:p w:rsidR="00605B8A" w:rsidRPr="00605B8A" w:rsidRDefault="00871AF2">
          <w:pPr>
            <w:pStyle w:val="14"/>
            <w:tabs>
              <w:tab w:val="right" w:leader="dot" w:pos="9345"/>
            </w:tabs>
            <w:rPr>
              <w:rFonts w:ascii="Times New Roman" w:eastAsiaTheme="minorEastAsia" w:hAnsi="Times New Roman" w:cs="Times New Roman"/>
              <w:noProof/>
              <w:lang w:eastAsia="ru-RU"/>
            </w:rPr>
          </w:pPr>
          <w:hyperlink w:anchor="_Toc179358402" w:history="1">
            <w:r w:rsidR="00605B8A" w:rsidRPr="00605B8A">
              <w:rPr>
                <w:rStyle w:val="a6"/>
                <w:rFonts w:ascii="Times New Roman" w:eastAsia="Times New Roman" w:hAnsi="Times New Roman" w:cs="Times New Roman"/>
                <w:noProof/>
              </w:rPr>
              <w:t>РАЗДЕЛ 10. РЕШЕНИЕ О ПРИСВОЕНИИ СТАТУСА ЕДИНОЙ ТЕПЛОСНАБЖАЮЩЕЙ ОРГАНИЗАЦИИ (ОРГАНИЗАЦИЯМ)</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_Toc179358402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63</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403" w:history="1">
            <w:r w:rsidR="00605B8A" w:rsidRPr="00605B8A">
              <w:rPr>
                <w:rStyle w:val="a6"/>
                <w:rFonts w:ascii="Times New Roman" w:eastAsia="Times New Roman" w:hAnsi="Times New Roman" w:cs="Times New Roman"/>
                <w:noProof/>
              </w:rPr>
              <w:t>Часть 1. Решение о присвоении статуса единой теплоснабжающей организации (организациям)</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_Toc179358403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63</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404" w:history="1">
            <w:r w:rsidR="00605B8A" w:rsidRPr="00605B8A">
              <w:rPr>
                <w:rStyle w:val="a6"/>
                <w:rFonts w:ascii="Times New Roman" w:eastAsia="Times New Roman" w:hAnsi="Times New Roman" w:cs="Times New Roman"/>
                <w:noProof/>
              </w:rPr>
              <w:t>Часть 2. Реестр зон деятельности единой теплоснабжающей организации (организаций)</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_Toc179358404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64</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405" w:history="1">
            <w:r w:rsidR="00605B8A" w:rsidRPr="00605B8A">
              <w:rPr>
                <w:rStyle w:val="a6"/>
                <w:rFonts w:ascii="Times New Roman" w:eastAsia="Times New Roman" w:hAnsi="Times New Roman" w:cs="Times New Roman"/>
                <w:noProof/>
              </w:rPr>
              <w:t>Часть 3. Основания, в том числе критерии, в соответствии с которыми теплоснабжающая организация определена единой теплоснабжающей организацией</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_Toc179358405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66</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406" w:history="1">
            <w:r w:rsidR="00605B8A" w:rsidRPr="00605B8A">
              <w:rPr>
                <w:rStyle w:val="a6"/>
                <w:rFonts w:ascii="Times New Roman" w:eastAsia="Times New Roman" w:hAnsi="Times New Roman" w:cs="Times New Roman"/>
                <w:noProof/>
              </w:rPr>
              <w:t>Часть 4. Информация о поданных теплоснабжающими организациями заявках на присвоение статуса единой теплоснабжающей организации</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_Toc179358406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70</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407" w:history="1">
            <w:r w:rsidR="00605B8A" w:rsidRPr="00605B8A">
              <w:rPr>
                <w:rStyle w:val="a6"/>
                <w:rFonts w:ascii="Times New Roman" w:eastAsia="Times New Roman" w:hAnsi="Times New Roman" w:cs="Times New Roman"/>
                <w:noProof/>
              </w:rPr>
              <w:t>Часть 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_Toc179358407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70</w:t>
            </w:r>
            <w:r w:rsidRPr="00605B8A">
              <w:rPr>
                <w:rFonts w:ascii="Times New Roman" w:hAnsi="Times New Roman" w:cs="Times New Roman"/>
                <w:noProof/>
                <w:webHidden/>
              </w:rPr>
              <w:fldChar w:fldCharType="end"/>
            </w:r>
          </w:hyperlink>
        </w:p>
        <w:p w:rsidR="00605B8A" w:rsidRPr="00605B8A" w:rsidRDefault="00871AF2">
          <w:pPr>
            <w:pStyle w:val="14"/>
            <w:tabs>
              <w:tab w:val="right" w:leader="dot" w:pos="9345"/>
            </w:tabs>
            <w:rPr>
              <w:rFonts w:ascii="Times New Roman" w:eastAsiaTheme="minorEastAsia" w:hAnsi="Times New Roman" w:cs="Times New Roman"/>
              <w:noProof/>
              <w:lang w:eastAsia="ru-RU"/>
            </w:rPr>
          </w:pPr>
          <w:hyperlink w:anchor="_Toc179358408" w:history="1">
            <w:r w:rsidR="00605B8A" w:rsidRPr="00605B8A">
              <w:rPr>
                <w:rStyle w:val="a6"/>
                <w:rFonts w:ascii="Times New Roman" w:eastAsia="Times New Roman" w:hAnsi="Times New Roman" w:cs="Times New Roman"/>
                <w:noProof/>
              </w:rPr>
              <w:t>РАЗДЕЛ 11. РЕШЕНИЯ О РАСПРЕДЕЛЕНИИ ТЕПЛОВОЙ НАГРУЗКИ МЕЖДУ ИСТОЧНИКАМИ ТЕПЛОВОЙ ЭНЕРГИИ</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_Toc179358408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70</w:t>
            </w:r>
            <w:r w:rsidRPr="00605B8A">
              <w:rPr>
                <w:rFonts w:ascii="Times New Roman" w:hAnsi="Times New Roman" w:cs="Times New Roman"/>
                <w:noProof/>
                <w:webHidden/>
              </w:rPr>
              <w:fldChar w:fldCharType="end"/>
            </w:r>
          </w:hyperlink>
        </w:p>
        <w:p w:rsidR="00605B8A" w:rsidRPr="00605B8A" w:rsidRDefault="00871AF2">
          <w:pPr>
            <w:pStyle w:val="14"/>
            <w:tabs>
              <w:tab w:val="right" w:leader="dot" w:pos="9345"/>
            </w:tabs>
            <w:rPr>
              <w:rFonts w:ascii="Times New Roman" w:eastAsiaTheme="minorEastAsia" w:hAnsi="Times New Roman" w:cs="Times New Roman"/>
              <w:noProof/>
              <w:lang w:eastAsia="ru-RU"/>
            </w:rPr>
          </w:pPr>
          <w:hyperlink w:anchor="_Toc179358409" w:history="1">
            <w:r w:rsidR="00605B8A" w:rsidRPr="00605B8A">
              <w:rPr>
                <w:rStyle w:val="a6"/>
                <w:rFonts w:ascii="Times New Roman" w:eastAsia="Times New Roman" w:hAnsi="Times New Roman" w:cs="Times New Roman"/>
                <w:noProof/>
              </w:rPr>
              <w:t>РАЗДЕЛ 12. РЕШЕНИЯ ПО БЕСХОЗЯЙНЫМ ТЕПЛОВЫМ СЕТЯМ</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_Toc179358409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71</w:t>
            </w:r>
            <w:r w:rsidRPr="00605B8A">
              <w:rPr>
                <w:rFonts w:ascii="Times New Roman" w:hAnsi="Times New Roman" w:cs="Times New Roman"/>
                <w:noProof/>
                <w:webHidden/>
              </w:rPr>
              <w:fldChar w:fldCharType="end"/>
            </w:r>
          </w:hyperlink>
        </w:p>
        <w:p w:rsidR="00605B8A" w:rsidRPr="00605B8A" w:rsidRDefault="00871AF2">
          <w:pPr>
            <w:pStyle w:val="14"/>
            <w:tabs>
              <w:tab w:val="right" w:leader="dot" w:pos="9345"/>
            </w:tabs>
            <w:rPr>
              <w:rFonts w:ascii="Times New Roman" w:eastAsiaTheme="minorEastAsia" w:hAnsi="Times New Roman" w:cs="Times New Roman"/>
              <w:noProof/>
              <w:lang w:eastAsia="ru-RU"/>
            </w:rPr>
          </w:pPr>
          <w:hyperlink w:anchor="_Toc179358410" w:history="1">
            <w:r w:rsidR="00605B8A" w:rsidRPr="00605B8A">
              <w:rPr>
                <w:rStyle w:val="a6"/>
                <w:rFonts w:ascii="Times New Roman" w:eastAsia="Times New Roman" w:hAnsi="Times New Roman" w:cs="Times New Roman"/>
                <w:noProof/>
              </w:rPr>
              <w:t>РАЗДЕЛ 13. СИНХРОНИЗАЦИЯ СХЕМЫ ТЕПЛОСНАБЖЕНИЯ СО СХЕМОЙ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_Toc179358410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71</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411" w:history="1">
            <w:r w:rsidR="00605B8A" w:rsidRPr="00605B8A">
              <w:rPr>
                <w:rStyle w:val="a6"/>
                <w:rFonts w:ascii="Times New Roman" w:eastAsia="Times New Roman" w:hAnsi="Times New Roman" w:cs="Times New Roman"/>
                <w:noProof/>
              </w:rPr>
              <w:t>Часть 1.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_Toc179358411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71</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412" w:history="1">
            <w:r w:rsidR="00605B8A" w:rsidRPr="00605B8A">
              <w:rPr>
                <w:rStyle w:val="a6"/>
                <w:rFonts w:ascii="Times New Roman" w:eastAsia="Times New Roman" w:hAnsi="Times New Roman" w:cs="Times New Roman"/>
                <w:noProof/>
              </w:rPr>
              <w:t>Часть 2. Описание проблем организации газоснабжения источников тепловой энергии</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_Toc179358412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71</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413" w:history="1">
            <w:r w:rsidR="00605B8A" w:rsidRPr="00605B8A">
              <w:rPr>
                <w:rStyle w:val="a6"/>
                <w:rFonts w:ascii="Times New Roman" w:eastAsia="Times New Roman" w:hAnsi="Times New Roman" w:cs="Times New Roman"/>
                <w:noProof/>
              </w:rPr>
              <w:t>Часть 3. 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_Toc179358413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71</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414" w:history="1">
            <w:r w:rsidR="00605B8A" w:rsidRPr="00605B8A">
              <w:rPr>
                <w:rStyle w:val="a6"/>
                <w:rFonts w:ascii="Times New Roman" w:eastAsia="Times New Roman" w:hAnsi="Times New Roman" w:cs="Times New Roman"/>
                <w:noProof/>
              </w:rPr>
              <w:t>Часть 4.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_Toc179358414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71</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415" w:history="1">
            <w:r w:rsidR="00605B8A" w:rsidRPr="00605B8A">
              <w:rPr>
                <w:rStyle w:val="a6"/>
                <w:rFonts w:ascii="Times New Roman" w:eastAsia="Times New Roman" w:hAnsi="Times New Roman" w:cs="Times New Roman"/>
                <w:noProof/>
              </w:rPr>
              <w:t xml:space="preserve">Часть 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w:t>
            </w:r>
            <w:r w:rsidR="00605B8A" w:rsidRPr="00605B8A">
              <w:rPr>
                <w:rStyle w:val="a6"/>
                <w:rFonts w:ascii="Times New Roman" w:eastAsia="Times New Roman" w:hAnsi="Times New Roman" w:cs="Times New Roman"/>
                <w:noProof/>
              </w:rPr>
              <w:lastRenderedPageBreak/>
              <w:t>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_Toc179358415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72</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416" w:history="1">
            <w:r w:rsidR="00605B8A" w:rsidRPr="00605B8A">
              <w:rPr>
                <w:rStyle w:val="a6"/>
                <w:rFonts w:ascii="Times New Roman" w:eastAsia="Times New Roman" w:hAnsi="Times New Roman" w:cs="Times New Roman"/>
                <w:noProof/>
              </w:rPr>
              <w:t>Часть 6. Описание решений (вырабатываемых с учетом положений утвержденной схемы водоснабжения поселения, городского округа, города федерального значения, утвержденной единой схемы водоснабжения и водоотведения Республики Крым) о развитии соответствующей системы водоснабжения в части, относящейся к системам теплоснабжения</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_Toc179358416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72</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417" w:history="1">
            <w:r w:rsidR="00605B8A" w:rsidRPr="00605B8A">
              <w:rPr>
                <w:rStyle w:val="a6"/>
                <w:rFonts w:ascii="Times New Roman" w:eastAsia="Times New Roman" w:hAnsi="Times New Roman" w:cs="Times New Roman"/>
                <w:noProof/>
              </w:rPr>
              <w:t>Часть 7. Предложения по корректировке утвержденной (разработке) схемы водоснабжения поселения, городского округа, города федерального значения,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_Toc179358417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72</w:t>
            </w:r>
            <w:r w:rsidRPr="00605B8A">
              <w:rPr>
                <w:rFonts w:ascii="Times New Roman" w:hAnsi="Times New Roman" w:cs="Times New Roman"/>
                <w:noProof/>
                <w:webHidden/>
              </w:rPr>
              <w:fldChar w:fldCharType="end"/>
            </w:r>
          </w:hyperlink>
        </w:p>
        <w:p w:rsidR="00605B8A" w:rsidRPr="00605B8A" w:rsidRDefault="00871AF2">
          <w:pPr>
            <w:pStyle w:val="14"/>
            <w:tabs>
              <w:tab w:val="right" w:leader="dot" w:pos="9345"/>
            </w:tabs>
            <w:rPr>
              <w:rFonts w:ascii="Times New Roman" w:eastAsiaTheme="minorEastAsia" w:hAnsi="Times New Roman" w:cs="Times New Roman"/>
              <w:noProof/>
              <w:lang w:eastAsia="ru-RU"/>
            </w:rPr>
          </w:pPr>
          <w:hyperlink w:anchor="_Toc179358418" w:history="1">
            <w:r w:rsidR="00605B8A" w:rsidRPr="00605B8A">
              <w:rPr>
                <w:rStyle w:val="a6"/>
                <w:rFonts w:ascii="Times New Roman" w:eastAsia="Times New Roman" w:hAnsi="Times New Roman" w:cs="Times New Roman"/>
                <w:noProof/>
              </w:rPr>
              <w:t>РАЗДЕЛ 14. ИНДИКАТОРЫ РАЗВИТИЯ СИСТЕМ ТЕПЛОСНАБЖЕНИЯ ПОСЕЛЕНИЯ, ГОРОДСКОГО ОКРУГА</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_Toc179358418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73</w:t>
            </w:r>
            <w:r w:rsidRPr="00605B8A">
              <w:rPr>
                <w:rFonts w:ascii="Times New Roman" w:hAnsi="Times New Roman" w:cs="Times New Roman"/>
                <w:noProof/>
                <w:webHidden/>
              </w:rPr>
              <w:fldChar w:fldCharType="end"/>
            </w:r>
          </w:hyperlink>
        </w:p>
        <w:p w:rsidR="00605B8A" w:rsidRPr="00605B8A" w:rsidRDefault="00871AF2">
          <w:pPr>
            <w:pStyle w:val="14"/>
            <w:tabs>
              <w:tab w:val="right" w:leader="dot" w:pos="9345"/>
            </w:tabs>
            <w:rPr>
              <w:rFonts w:ascii="Times New Roman" w:eastAsiaTheme="minorEastAsia" w:hAnsi="Times New Roman" w:cs="Times New Roman"/>
              <w:noProof/>
              <w:lang w:eastAsia="ru-RU"/>
            </w:rPr>
          </w:pPr>
          <w:hyperlink w:anchor="_Toc179358419" w:history="1">
            <w:r w:rsidR="00605B8A" w:rsidRPr="00605B8A">
              <w:rPr>
                <w:rStyle w:val="a6"/>
                <w:rFonts w:ascii="Times New Roman" w:eastAsia="Times New Roman" w:hAnsi="Times New Roman" w:cs="Times New Roman"/>
                <w:noProof/>
              </w:rPr>
              <w:t>РАЗДЕЛ 15. ЦЕНОВЫЕ (ТАРИФНЫЕ) ПОСЛЕДСТВИЯ</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_Toc179358419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80</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420" w:history="1">
            <w:r w:rsidR="00605B8A" w:rsidRPr="00605B8A">
              <w:rPr>
                <w:rStyle w:val="a6"/>
                <w:rFonts w:ascii="Times New Roman" w:eastAsia="Times New Roman" w:hAnsi="Times New Roman" w:cs="Times New Roman"/>
                <w:noProof/>
              </w:rPr>
              <w:t>Часть 1. Тарифно-балансовые расчетные модели теплоснабжения потребителей по каждой системе теплоснабжения</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_Toc179358420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80</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421" w:history="1">
            <w:r w:rsidR="00605B8A" w:rsidRPr="00605B8A">
              <w:rPr>
                <w:rStyle w:val="a6"/>
                <w:rFonts w:ascii="Times New Roman" w:eastAsia="Times New Roman" w:hAnsi="Times New Roman" w:cs="Times New Roman"/>
                <w:noProof/>
              </w:rPr>
              <w:t>Часть 2. Тарифно-балансовые расчетные модели теплоснабжения потребителей по каждой единой теплоснабжающей организации</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_Toc179358421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80</w:t>
            </w:r>
            <w:r w:rsidRPr="00605B8A">
              <w:rPr>
                <w:rFonts w:ascii="Times New Roman" w:hAnsi="Times New Roman" w:cs="Times New Roman"/>
                <w:noProof/>
                <w:webHidden/>
              </w:rPr>
              <w:fldChar w:fldCharType="end"/>
            </w:r>
          </w:hyperlink>
        </w:p>
        <w:p w:rsidR="00605B8A" w:rsidRPr="00605B8A" w:rsidRDefault="00871AF2">
          <w:pPr>
            <w:pStyle w:val="22"/>
            <w:tabs>
              <w:tab w:val="right" w:leader="dot" w:pos="9345"/>
            </w:tabs>
            <w:rPr>
              <w:rFonts w:ascii="Times New Roman" w:eastAsiaTheme="minorEastAsia" w:hAnsi="Times New Roman" w:cs="Times New Roman"/>
              <w:noProof/>
              <w:lang w:eastAsia="ru-RU"/>
            </w:rPr>
          </w:pPr>
          <w:hyperlink w:anchor="_Toc179358422" w:history="1">
            <w:r w:rsidR="00605B8A" w:rsidRPr="00605B8A">
              <w:rPr>
                <w:rStyle w:val="a6"/>
                <w:rFonts w:ascii="Times New Roman" w:eastAsia="Times New Roman" w:hAnsi="Times New Roman" w:cs="Times New Roman"/>
                <w:noProof/>
              </w:rPr>
              <w:t>Часть 3.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605B8A" w:rsidRPr="00605B8A">
              <w:rPr>
                <w:rFonts w:ascii="Times New Roman" w:hAnsi="Times New Roman" w:cs="Times New Roman"/>
                <w:noProof/>
                <w:webHidden/>
              </w:rPr>
              <w:tab/>
            </w:r>
            <w:r w:rsidRPr="00605B8A">
              <w:rPr>
                <w:rFonts w:ascii="Times New Roman" w:hAnsi="Times New Roman" w:cs="Times New Roman"/>
                <w:noProof/>
                <w:webHidden/>
              </w:rPr>
              <w:fldChar w:fldCharType="begin"/>
            </w:r>
            <w:r w:rsidR="00605B8A" w:rsidRPr="00605B8A">
              <w:rPr>
                <w:rFonts w:ascii="Times New Roman" w:hAnsi="Times New Roman" w:cs="Times New Roman"/>
                <w:noProof/>
                <w:webHidden/>
              </w:rPr>
              <w:instrText xml:space="preserve"> PAGEREF _Toc179358422 \h </w:instrText>
            </w:r>
            <w:r w:rsidRPr="00605B8A">
              <w:rPr>
                <w:rFonts w:ascii="Times New Roman" w:hAnsi="Times New Roman" w:cs="Times New Roman"/>
                <w:noProof/>
                <w:webHidden/>
              </w:rPr>
            </w:r>
            <w:r w:rsidRPr="00605B8A">
              <w:rPr>
                <w:rFonts w:ascii="Times New Roman" w:hAnsi="Times New Roman" w:cs="Times New Roman"/>
                <w:noProof/>
                <w:webHidden/>
              </w:rPr>
              <w:fldChar w:fldCharType="separate"/>
            </w:r>
            <w:r w:rsidR="006A3D79">
              <w:rPr>
                <w:rFonts w:ascii="Times New Roman" w:hAnsi="Times New Roman" w:cs="Times New Roman"/>
                <w:noProof/>
                <w:webHidden/>
              </w:rPr>
              <w:t>80</w:t>
            </w:r>
            <w:r w:rsidRPr="00605B8A">
              <w:rPr>
                <w:rFonts w:ascii="Times New Roman" w:hAnsi="Times New Roman" w:cs="Times New Roman"/>
                <w:noProof/>
                <w:webHidden/>
              </w:rPr>
              <w:fldChar w:fldCharType="end"/>
            </w:r>
          </w:hyperlink>
        </w:p>
        <w:p w:rsidR="0095518F" w:rsidRDefault="00871AF2">
          <w:r w:rsidRPr="00605B8A">
            <w:rPr>
              <w:rFonts w:cs="Times New Roman"/>
              <w:b/>
              <w:bCs/>
              <w:sz w:val="22"/>
            </w:rPr>
            <w:fldChar w:fldCharType="end"/>
          </w:r>
        </w:p>
      </w:sdtContent>
    </w:sdt>
    <w:p w:rsidR="008122DA" w:rsidRPr="0095518F" w:rsidRDefault="008122DA">
      <w:pPr>
        <w:rPr>
          <w:rFonts w:cs="Times New Roman"/>
          <w:b/>
          <w:lang w:val="en-US"/>
        </w:rPr>
      </w:pPr>
    </w:p>
    <w:p w:rsidR="00987321" w:rsidRDefault="00987321">
      <w:pPr>
        <w:sectPr w:rsidR="00987321" w:rsidSect="0095518F">
          <w:footerReference w:type="default" r:id="rId8"/>
          <w:pgSz w:w="11906" w:h="16838"/>
          <w:pgMar w:top="1134" w:right="850" w:bottom="1134" w:left="1701" w:header="708" w:footer="708" w:gutter="0"/>
          <w:cols w:space="708"/>
          <w:titlePg/>
          <w:docGrid w:linePitch="360"/>
        </w:sectPr>
      </w:pPr>
    </w:p>
    <w:p w:rsidR="0095518F" w:rsidRPr="007E00E2" w:rsidRDefault="00871AF2" w:rsidP="0095518F">
      <w:pPr>
        <w:pStyle w:val="1"/>
        <w:spacing w:before="64"/>
        <w:ind w:left="0" w:firstLine="0"/>
        <w:jc w:val="both"/>
        <w:rPr>
          <w:rFonts w:eastAsia="Times New Roman"/>
          <w:sz w:val="28"/>
          <w:szCs w:val="28"/>
        </w:rPr>
      </w:pPr>
      <w:hyperlink w:anchor="bookmark1" w:history="1">
        <w:bookmarkStart w:id="1" w:name="_Toc179358351"/>
        <w:r w:rsidR="00196A5C" w:rsidRPr="007E00E2">
          <w:rPr>
            <w:rFonts w:eastAsia="Times New Roman"/>
            <w:sz w:val="28"/>
            <w:szCs w:val="28"/>
          </w:rPr>
          <w:t xml:space="preserve">РАЗДЕЛ </w:t>
        </w:r>
        <w:r w:rsidR="00196A5C">
          <w:rPr>
            <w:rFonts w:eastAsia="Times New Roman"/>
            <w:sz w:val="28"/>
            <w:szCs w:val="28"/>
          </w:rPr>
          <w:t>1</w:t>
        </w:r>
        <w:r w:rsidR="00196A5C" w:rsidRPr="007E00E2">
          <w:rPr>
            <w:rFonts w:eastAsia="Times New Roman"/>
            <w:sz w:val="28"/>
            <w:szCs w:val="28"/>
          </w:rPr>
          <w:t>. ПОКАЗАТЕЛИ СУЩЕСТВУЮЩЕГО И ПЕРСПЕКТИВНОГО СПРОСА НА</w:t>
        </w:r>
      </w:hyperlink>
      <w:hyperlink w:anchor="bookmark1" w:history="1">
        <w:r w:rsidR="00196A5C" w:rsidRPr="007E00E2">
          <w:rPr>
            <w:rFonts w:eastAsia="Times New Roman"/>
            <w:sz w:val="28"/>
            <w:szCs w:val="28"/>
          </w:rPr>
          <w:t>ТЕПЛОВУЮ ЭНЕРГИЮ (МОЩНОСТЬ) И ТЕПЛОНОСИТЕЛЬ В  УСТАНОВЛЕННЫХ</w:t>
        </w:r>
      </w:hyperlink>
      <w:hyperlink w:anchor="bookmark1" w:history="1">
        <w:r w:rsidR="00196A5C" w:rsidRPr="007E00E2">
          <w:rPr>
            <w:rFonts w:eastAsia="Times New Roman"/>
            <w:sz w:val="28"/>
            <w:szCs w:val="28"/>
          </w:rPr>
          <w:t>ГРАНИЦАХ ТЕРРИТОРИИ ПОСЕЛЕНИЯ, ГОРОДСКОГО ОКРУГА</w:t>
        </w:r>
      </w:hyperlink>
      <w:r w:rsidR="00196A5C" w:rsidRPr="007E00E2">
        <w:rPr>
          <w:rFonts w:eastAsia="Times New Roman"/>
          <w:sz w:val="28"/>
          <w:szCs w:val="28"/>
        </w:rPr>
        <w:t>, ГОРОДА ФЕДЕРАЛЬНОГО ЗНАЧЕНИЯ</w:t>
      </w:r>
      <w:bookmarkEnd w:id="1"/>
    </w:p>
    <w:p w:rsidR="0095518F" w:rsidRPr="007E00E2" w:rsidRDefault="0095518F" w:rsidP="0095518F">
      <w:pPr>
        <w:rPr>
          <w:lang w:eastAsia="ru-RU"/>
        </w:rPr>
      </w:pPr>
    </w:p>
    <w:p w:rsidR="0095518F" w:rsidRPr="007E00E2" w:rsidRDefault="0095518F" w:rsidP="0095518F">
      <w:pPr>
        <w:spacing w:line="200" w:lineRule="exact"/>
        <w:rPr>
          <w:sz w:val="20"/>
          <w:szCs w:val="20"/>
        </w:rPr>
      </w:pPr>
    </w:p>
    <w:p w:rsidR="0095518F" w:rsidRPr="00556AE5" w:rsidRDefault="00196A5C" w:rsidP="0095518F">
      <w:pPr>
        <w:pStyle w:val="af"/>
        <w:spacing w:line="288" w:lineRule="auto"/>
        <w:ind w:right="115"/>
        <w:jc w:val="both"/>
      </w:pPr>
      <w:r w:rsidRPr="007E00E2">
        <w:rPr>
          <w:spacing w:val="-2"/>
        </w:rPr>
        <w:t>О</w:t>
      </w:r>
      <w:r w:rsidRPr="007E00E2">
        <w:t>пре</w:t>
      </w:r>
      <w:r w:rsidRPr="007E00E2">
        <w:rPr>
          <w:spacing w:val="1"/>
        </w:rPr>
        <w:t>де</w:t>
      </w:r>
      <w:r w:rsidRPr="007E00E2">
        <w:t>л</w:t>
      </w:r>
      <w:r w:rsidRPr="007E00E2">
        <w:rPr>
          <w:spacing w:val="1"/>
        </w:rPr>
        <w:t>е</w:t>
      </w:r>
      <w:r w:rsidRPr="007E00E2">
        <w:t>н</w:t>
      </w:r>
      <w:r w:rsidRPr="007E00E2">
        <w:rPr>
          <w:spacing w:val="-1"/>
        </w:rPr>
        <w:t>и</w:t>
      </w:r>
      <w:r w:rsidRPr="007E00E2">
        <w:t>е по</w:t>
      </w:r>
      <w:r w:rsidRPr="007E00E2">
        <w:rPr>
          <w:spacing w:val="-1"/>
        </w:rPr>
        <w:t>к</w:t>
      </w:r>
      <w:r w:rsidRPr="007E00E2">
        <w:rPr>
          <w:spacing w:val="-3"/>
        </w:rPr>
        <w:t>а</w:t>
      </w:r>
      <w:r w:rsidRPr="007E00E2">
        <w:t>з</w:t>
      </w:r>
      <w:r w:rsidRPr="007E00E2">
        <w:rPr>
          <w:spacing w:val="1"/>
        </w:rPr>
        <w:t>а</w:t>
      </w:r>
      <w:r w:rsidRPr="007E00E2">
        <w:rPr>
          <w:spacing w:val="-1"/>
        </w:rPr>
        <w:t>т</w:t>
      </w:r>
      <w:r w:rsidRPr="007E00E2">
        <w:rPr>
          <w:spacing w:val="1"/>
        </w:rPr>
        <w:t>е</w:t>
      </w:r>
      <w:r w:rsidRPr="007E00E2">
        <w:rPr>
          <w:spacing w:val="-4"/>
        </w:rPr>
        <w:t>л</w:t>
      </w:r>
      <w:r w:rsidRPr="007E00E2">
        <w:rPr>
          <w:spacing w:val="1"/>
        </w:rPr>
        <w:t>е</w:t>
      </w:r>
      <w:r w:rsidRPr="007E00E2">
        <w:t>йпер</w:t>
      </w:r>
      <w:r w:rsidRPr="007E00E2">
        <w:rPr>
          <w:spacing w:val="1"/>
        </w:rPr>
        <w:t>с</w:t>
      </w:r>
      <w:r w:rsidRPr="007E00E2">
        <w:t>пек</w:t>
      </w:r>
      <w:r w:rsidRPr="007E00E2">
        <w:rPr>
          <w:spacing w:val="-2"/>
        </w:rPr>
        <w:t>т</w:t>
      </w:r>
      <w:r w:rsidRPr="007E00E2">
        <w:t>и</w:t>
      </w:r>
      <w:r w:rsidRPr="007E00E2">
        <w:rPr>
          <w:spacing w:val="-2"/>
        </w:rPr>
        <w:t>в</w:t>
      </w:r>
      <w:r w:rsidRPr="007E00E2">
        <w:t>ного</w:t>
      </w:r>
      <w:r w:rsidRPr="007E00E2">
        <w:rPr>
          <w:spacing w:val="1"/>
        </w:rPr>
        <w:t>с</w:t>
      </w:r>
      <w:r w:rsidRPr="007E00E2">
        <w:t xml:space="preserve">проса на </w:t>
      </w:r>
      <w:r w:rsidRPr="007E00E2">
        <w:rPr>
          <w:spacing w:val="-1"/>
        </w:rPr>
        <w:t>т</w:t>
      </w:r>
      <w:r w:rsidRPr="007E00E2">
        <w:rPr>
          <w:spacing w:val="1"/>
        </w:rPr>
        <w:t>е</w:t>
      </w:r>
      <w:r w:rsidRPr="007E00E2">
        <w:t>пло</w:t>
      </w:r>
      <w:r w:rsidRPr="007E00E2">
        <w:rPr>
          <w:spacing w:val="-2"/>
        </w:rPr>
        <w:t>в</w:t>
      </w:r>
      <w:r w:rsidRPr="007E00E2">
        <w:rPr>
          <w:spacing w:val="-8"/>
        </w:rPr>
        <w:t>у</w:t>
      </w:r>
      <w:r w:rsidRPr="007E00E2">
        <w:t>ю энер</w:t>
      </w:r>
      <w:r w:rsidRPr="007E00E2">
        <w:rPr>
          <w:spacing w:val="1"/>
        </w:rPr>
        <w:t>г</w:t>
      </w:r>
      <w:r w:rsidRPr="007E00E2">
        <w:t>ию (мощ</w:t>
      </w:r>
      <w:r w:rsidRPr="007E00E2">
        <w:rPr>
          <w:spacing w:val="-1"/>
        </w:rPr>
        <w:t>н</w:t>
      </w:r>
      <w:r w:rsidRPr="007E00E2">
        <w:t>о</w:t>
      </w:r>
      <w:r w:rsidRPr="007E00E2">
        <w:rPr>
          <w:spacing w:val="1"/>
        </w:rPr>
        <w:t>с</w:t>
      </w:r>
      <w:r w:rsidRPr="007E00E2">
        <w:rPr>
          <w:spacing w:val="-1"/>
        </w:rPr>
        <w:t>т</w:t>
      </w:r>
      <w:r w:rsidRPr="007E00E2">
        <w:rPr>
          <w:spacing w:val="-2"/>
        </w:rPr>
        <w:t>ь</w:t>
      </w:r>
      <w:r w:rsidRPr="007E00E2">
        <w:t xml:space="preserve">)и </w:t>
      </w:r>
      <w:r w:rsidRPr="007E00E2">
        <w:rPr>
          <w:spacing w:val="-1"/>
        </w:rPr>
        <w:t>т</w:t>
      </w:r>
      <w:r w:rsidRPr="007E00E2">
        <w:rPr>
          <w:spacing w:val="1"/>
        </w:rPr>
        <w:t>е</w:t>
      </w:r>
      <w:r w:rsidRPr="007E00E2">
        <w:t>плоноси</w:t>
      </w:r>
      <w:r w:rsidRPr="007E00E2">
        <w:rPr>
          <w:spacing w:val="-2"/>
        </w:rPr>
        <w:t>т</w:t>
      </w:r>
      <w:r w:rsidRPr="007E00E2">
        <w:rPr>
          <w:spacing w:val="1"/>
        </w:rPr>
        <w:t>е</w:t>
      </w:r>
      <w:r w:rsidRPr="007E00E2">
        <w:t>льв</w:t>
      </w:r>
      <w:r w:rsidRPr="007E00E2">
        <w:rPr>
          <w:spacing w:val="-8"/>
        </w:rPr>
        <w:t>у</w:t>
      </w:r>
      <w:r w:rsidRPr="007E00E2">
        <w:rPr>
          <w:spacing w:val="1"/>
        </w:rPr>
        <w:t>с</w:t>
      </w:r>
      <w:r w:rsidRPr="007E00E2">
        <w:rPr>
          <w:spacing w:val="-1"/>
        </w:rPr>
        <w:t>т</w:t>
      </w:r>
      <w:r w:rsidRPr="007E00E2">
        <w:rPr>
          <w:spacing w:val="1"/>
        </w:rPr>
        <w:t>а</w:t>
      </w:r>
      <w:r w:rsidRPr="007E00E2">
        <w:t>но</w:t>
      </w:r>
      <w:r w:rsidRPr="007E00E2">
        <w:rPr>
          <w:spacing w:val="-2"/>
        </w:rPr>
        <w:t>в</w:t>
      </w:r>
      <w:r w:rsidRPr="007E00E2">
        <w:t>л</w:t>
      </w:r>
      <w:r w:rsidRPr="007E00E2">
        <w:rPr>
          <w:spacing w:val="1"/>
        </w:rPr>
        <w:t>е</w:t>
      </w:r>
      <w:r w:rsidRPr="007E00E2">
        <w:t>н</w:t>
      </w:r>
      <w:r w:rsidRPr="007E00E2">
        <w:rPr>
          <w:spacing w:val="2"/>
        </w:rPr>
        <w:t>н</w:t>
      </w:r>
      <w:r w:rsidRPr="007E00E2">
        <w:rPr>
          <w:spacing w:val="-2"/>
        </w:rPr>
        <w:t>ы</w:t>
      </w:r>
      <w:r w:rsidRPr="007E00E2">
        <w:t>х</w:t>
      </w:r>
      <w:r w:rsidRPr="007E00E2">
        <w:rPr>
          <w:spacing w:val="1"/>
        </w:rPr>
        <w:t>г</w:t>
      </w:r>
      <w:r w:rsidRPr="007E00E2">
        <w:t>р</w:t>
      </w:r>
      <w:r w:rsidRPr="007E00E2">
        <w:rPr>
          <w:spacing w:val="1"/>
        </w:rPr>
        <w:t>а</w:t>
      </w:r>
      <w:r w:rsidRPr="007E00E2">
        <w:t>н</w:t>
      </w:r>
      <w:r w:rsidRPr="007E00E2">
        <w:rPr>
          <w:spacing w:val="-1"/>
        </w:rPr>
        <w:t>и</w:t>
      </w:r>
      <w:r w:rsidRPr="007E00E2">
        <w:t>цах</w:t>
      </w:r>
      <w:r w:rsidRPr="007E00E2">
        <w:rPr>
          <w:spacing w:val="-1"/>
        </w:rPr>
        <w:t>т</w:t>
      </w:r>
      <w:r w:rsidRPr="007E00E2">
        <w:rPr>
          <w:spacing w:val="1"/>
        </w:rPr>
        <w:t>е</w:t>
      </w:r>
      <w:r w:rsidRPr="007E00E2">
        <w:t>рри</w:t>
      </w:r>
      <w:r w:rsidRPr="007E00E2">
        <w:rPr>
          <w:spacing w:val="-2"/>
        </w:rPr>
        <w:t>т</w:t>
      </w:r>
      <w:r w:rsidRPr="007E00E2">
        <w:t>ориипос</w:t>
      </w:r>
      <w:r w:rsidRPr="007E00E2">
        <w:rPr>
          <w:spacing w:val="1"/>
        </w:rPr>
        <w:t>е</w:t>
      </w:r>
      <w:r w:rsidRPr="007E00E2">
        <w:t>л</w:t>
      </w:r>
      <w:r w:rsidRPr="007E00E2">
        <w:rPr>
          <w:spacing w:val="1"/>
        </w:rPr>
        <w:t>е</w:t>
      </w:r>
      <w:r w:rsidRPr="007E00E2">
        <w:t>н</w:t>
      </w:r>
      <w:r w:rsidRPr="007E00E2">
        <w:rPr>
          <w:spacing w:val="-1"/>
        </w:rPr>
        <w:t>и</w:t>
      </w:r>
      <w:r w:rsidRPr="007E00E2">
        <w:rPr>
          <w:spacing w:val="1"/>
        </w:rPr>
        <w:t>я</w:t>
      </w:r>
      <w:r w:rsidRPr="007E00E2">
        <w:t>,</w:t>
      </w:r>
      <w:r w:rsidRPr="007E00E2">
        <w:rPr>
          <w:spacing w:val="5"/>
        </w:rPr>
        <w:t>г</w:t>
      </w:r>
      <w:r w:rsidRPr="007E00E2">
        <w:t>оро</w:t>
      </w:r>
      <w:r w:rsidRPr="007E00E2">
        <w:rPr>
          <w:spacing w:val="1"/>
        </w:rPr>
        <w:t>дс</w:t>
      </w:r>
      <w:r w:rsidRPr="007E00E2">
        <w:t>когоокр</w:t>
      </w:r>
      <w:r w:rsidRPr="007E00E2">
        <w:rPr>
          <w:spacing w:val="-9"/>
        </w:rPr>
        <w:t>у</w:t>
      </w:r>
      <w:r w:rsidRPr="007E00E2">
        <w:rPr>
          <w:spacing w:val="1"/>
        </w:rPr>
        <w:t>г</w:t>
      </w:r>
      <w:r w:rsidRPr="007E00E2">
        <w:t>а о</w:t>
      </w:r>
      <w:r w:rsidRPr="007E00E2">
        <w:rPr>
          <w:spacing w:val="5"/>
        </w:rPr>
        <w:t>с</w:t>
      </w:r>
      <w:r w:rsidRPr="007E00E2">
        <w:rPr>
          <w:spacing w:val="-8"/>
        </w:rPr>
        <w:t>у</w:t>
      </w:r>
      <w:r w:rsidRPr="007E00E2">
        <w:rPr>
          <w:spacing w:val="-1"/>
        </w:rPr>
        <w:t>щ</w:t>
      </w:r>
      <w:r w:rsidRPr="007E00E2">
        <w:rPr>
          <w:spacing w:val="1"/>
        </w:rPr>
        <w:t>ес</w:t>
      </w:r>
      <w:r w:rsidRPr="007E00E2">
        <w:rPr>
          <w:spacing w:val="-1"/>
        </w:rPr>
        <w:t>т</w:t>
      </w:r>
      <w:r w:rsidRPr="007E00E2">
        <w:rPr>
          <w:spacing w:val="-2"/>
        </w:rPr>
        <w:t>в</w:t>
      </w:r>
      <w:r w:rsidRPr="007E00E2">
        <w:t>л</w:t>
      </w:r>
      <w:r w:rsidRPr="007E00E2">
        <w:rPr>
          <w:spacing w:val="1"/>
        </w:rPr>
        <w:t>яе</w:t>
      </w:r>
      <w:r w:rsidRPr="007E00E2">
        <w:rPr>
          <w:spacing w:val="-1"/>
        </w:rPr>
        <w:t>т</w:t>
      </w:r>
      <w:r w:rsidRPr="007E00E2">
        <w:rPr>
          <w:spacing w:val="1"/>
        </w:rPr>
        <w:t>с</w:t>
      </w:r>
      <w:r w:rsidRPr="007E00E2">
        <w:t>яво</w:t>
      </w:r>
      <w:r w:rsidRPr="007E00E2">
        <w:rPr>
          <w:spacing w:val="-1"/>
        </w:rPr>
        <w:t>т</w:t>
      </w:r>
      <w:r w:rsidRPr="007E00E2">
        <w:t>но</w:t>
      </w:r>
      <w:r w:rsidRPr="007E00E2">
        <w:rPr>
          <w:spacing w:val="-2"/>
        </w:rPr>
        <w:t>ш</w:t>
      </w:r>
      <w:r w:rsidRPr="007E00E2">
        <w:rPr>
          <w:spacing w:val="1"/>
        </w:rPr>
        <w:t>е</w:t>
      </w:r>
      <w:r w:rsidRPr="007E00E2">
        <w:t>н</w:t>
      </w:r>
      <w:r w:rsidRPr="007E00E2">
        <w:rPr>
          <w:spacing w:val="-1"/>
        </w:rPr>
        <w:t>и</w:t>
      </w:r>
      <w:r w:rsidRPr="007E00E2">
        <w:t>ио</w:t>
      </w:r>
      <w:r w:rsidRPr="007E00E2">
        <w:rPr>
          <w:spacing w:val="1"/>
        </w:rPr>
        <w:t>б</w:t>
      </w:r>
      <w:r w:rsidRPr="007E00E2">
        <w:t>ъ</w:t>
      </w:r>
      <w:r w:rsidRPr="007E00E2">
        <w:rPr>
          <w:spacing w:val="1"/>
        </w:rPr>
        <w:t>е</w:t>
      </w:r>
      <w:r w:rsidRPr="007E00E2">
        <w:t>к</w:t>
      </w:r>
      <w:r w:rsidRPr="007E00E2">
        <w:rPr>
          <w:spacing w:val="-2"/>
        </w:rPr>
        <w:t>т</w:t>
      </w:r>
      <w:r w:rsidRPr="007E00E2">
        <w:t>овкап</w:t>
      </w:r>
      <w:r w:rsidRPr="007E00E2">
        <w:rPr>
          <w:spacing w:val="-1"/>
        </w:rPr>
        <w:t>ит</w:t>
      </w:r>
      <w:r w:rsidRPr="007E00E2">
        <w:rPr>
          <w:spacing w:val="1"/>
        </w:rPr>
        <w:t>а</w:t>
      </w:r>
      <w:r w:rsidRPr="007E00E2">
        <w:t>л</w:t>
      </w:r>
      <w:r w:rsidRPr="007E00E2">
        <w:rPr>
          <w:spacing w:val="-2"/>
        </w:rPr>
        <w:t>ь</w:t>
      </w:r>
      <w:r w:rsidRPr="007E00E2">
        <w:t>ного</w:t>
      </w:r>
      <w:r w:rsidRPr="007E00E2">
        <w:rPr>
          <w:spacing w:val="1"/>
        </w:rPr>
        <w:t>с</w:t>
      </w:r>
      <w:r w:rsidRPr="007E00E2">
        <w:rPr>
          <w:spacing w:val="-1"/>
        </w:rPr>
        <w:t>т</w:t>
      </w:r>
      <w:r w:rsidRPr="007E00E2">
        <w:t>рои</w:t>
      </w:r>
      <w:r w:rsidRPr="007E00E2">
        <w:rPr>
          <w:spacing w:val="-2"/>
        </w:rPr>
        <w:t>т</w:t>
      </w:r>
      <w:r w:rsidRPr="007E00E2">
        <w:rPr>
          <w:spacing w:val="1"/>
        </w:rPr>
        <w:t>е</w:t>
      </w:r>
      <w:r w:rsidRPr="007E00E2">
        <w:t>л</w:t>
      </w:r>
      <w:r w:rsidRPr="007E00E2">
        <w:rPr>
          <w:spacing w:val="-2"/>
        </w:rPr>
        <w:t>ь</w:t>
      </w:r>
      <w:r w:rsidRPr="007E00E2">
        <w:rPr>
          <w:spacing w:val="1"/>
        </w:rPr>
        <w:t>с</w:t>
      </w:r>
      <w:r w:rsidRPr="007E00E2">
        <w:rPr>
          <w:spacing w:val="-1"/>
        </w:rPr>
        <w:t>т</w:t>
      </w:r>
      <w:r w:rsidRPr="007E00E2">
        <w:rPr>
          <w:spacing w:val="-2"/>
        </w:rPr>
        <w:t>в</w:t>
      </w:r>
      <w:r w:rsidRPr="007E00E2">
        <w:rPr>
          <w:spacing w:val="1"/>
        </w:rPr>
        <w:t>а</w:t>
      </w:r>
      <w:r w:rsidRPr="007E00E2">
        <w:t>,р</w:t>
      </w:r>
      <w:r w:rsidRPr="007E00E2">
        <w:rPr>
          <w:spacing w:val="1"/>
        </w:rPr>
        <w:t>ас</w:t>
      </w:r>
      <w:r w:rsidRPr="007E00E2">
        <w:t>пол</w:t>
      </w:r>
      <w:r w:rsidRPr="007E00E2">
        <w:rPr>
          <w:spacing w:val="-5"/>
        </w:rPr>
        <w:t>о</w:t>
      </w:r>
      <w:r w:rsidRPr="007E00E2">
        <w:rPr>
          <w:spacing w:val="-2"/>
        </w:rPr>
        <w:t>ж</w:t>
      </w:r>
      <w:r w:rsidRPr="007E00E2">
        <w:rPr>
          <w:spacing w:val="1"/>
        </w:rPr>
        <w:t>е</w:t>
      </w:r>
      <w:r w:rsidRPr="007E00E2">
        <w:t>н</w:t>
      </w:r>
      <w:r w:rsidRPr="007E00E2">
        <w:rPr>
          <w:spacing w:val="-1"/>
        </w:rPr>
        <w:t>н</w:t>
      </w:r>
      <w:r w:rsidRPr="007E00E2">
        <w:rPr>
          <w:spacing w:val="-2"/>
        </w:rPr>
        <w:t>ы</w:t>
      </w:r>
      <w:r w:rsidRPr="007E00E2">
        <w:t>хкмом</w:t>
      </w:r>
      <w:r w:rsidRPr="007E00E2">
        <w:rPr>
          <w:spacing w:val="1"/>
        </w:rPr>
        <w:t>е</w:t>
      </w:r>
      <w:r w:rsidRPr="007E00E2">
        <w:t>н</w:t>
      </w:r>
      <w:r w:rsidRPr="007E00E2">
        <w:rPr>
          <w:spacing w:val="2"/>
        </w:rPr>
        <w:t>т</w:t>
      </w:r>
      <w:r w:rsidRPr="007E00E2">
        <w:t>у на</w:t>
      </w:r>
      <w:r w:rsidRPr="007E00E2">
        <w:rPr>
          <w:spacing w:val="-1"/>
        </w:rPr>
        <w:t>ч</w:t>
      </w:r>
      <w:r w:rsidRPr="007E00E2">
        <w:rPr>
          <w:spacing w:val="1"/>
        </w:rPr>
        <w:t>а</w:t>
      </w:r>
      <w:r w:rsidRPr="007E00E2">
        <w:t>лар</w:t>
      </w:r>
      <w:r w:rsidRPr="007E00E2">
        <w:rPr>
          <w:spacing w:val="-3"/>
        </w:rPr>
        <w:t>а</w:t>
      </w:r>
      <w:r w:rsidRPr="007E00E2">
        <w:t>зр</w:t>
      </w:r>
      <w:r w:rsidRPr="007E00E2">
        <w:rPr>
          <w:spacing w:val="-3"/>
        </w:rPr>
        <w:t>а</w:t>
      </w:r>
      <w:r w:rsidRPr="007E00E2">
        <w:rPr>
          <w:spacing w:val="1"/>
        </w:rPr>
        <w:t>б</w:t>
      </w:r>
      <w:r w:rsidRPr="007E00E2">
        <w:t>о</w:t>
      </w:r>
      <w:r w:rsidRPr="007E00E2">
        <w:rPr>
          <w:spacing w:val="-1"/>
        </w:rPr>
        <w:t>т</w:t>
      </w:r>
      <w:r w:rsidRPr="007E00E2">
        <w:t>ки</w:t>
      </w:r>
      <w:r w:rsidRPr="007E00E2">
        <w:rPr>
          <w:spacing w:val="1"/>
        </w:rPr>
        <w:t>с</w:t>
      </w:r>
      <w:r w:rsidRPr="007E00E2">
        <w:t>х</w:t>
      </w:r>
      <w:r w:rsidRPr="007E00E2">
        <w:rPr>
          <w:spacing w:val="1"/>
        </w:rPr>
        <w:t>е</w:t>
      </w:r>
      <w:r w:rsidRPr="007E00E2">
        <w:t>мы</w:t>
      </w:r>
      <w:r w:rsidRPr="007E00E2">
        <w:rPr>
          <w:spacing w:val="-1"/>
        </w:rPr>
        <w:t>т</w:t>
      </w:r>
      <w:r w:rsidRPr="007E00E2">
        <w:rPr>
          <w:spacing w:val="1"/>
        </w:rPr>
        <w:t>е</w:t>
      </w:r>
      <w:r w:rsidRPr="007E00E2">
        <w:t>плос</w:t>
      </w:r>
      <w:r w:rsidRPr="007E00E2">
        <w:rPr>
          <w:spacing w:val="-5"/>
        </w:rPr>
        <w:t>н</w:t>
      </w:r>
      <w:r w:rsidRPr="007E00E2">
        <w:rPr>
          <w:spacing w:val="1"/>
        </w:rPr>
        <w:t>аб</w:t>
      </w:r>
      <w:r w:rsidRPr="007E00E2">
        <w:rPr>
          <w:spacing w:val="-2"/>
        </w:rPr>
        <w:t>ж</w:t>
      </w:r>
      <w:r w:rsidRPr="007E00E2">
        <w:rPr>
          <w:spacing w:val="-3"/>
        </w:rPr>
        <w:t>е</w:t>
      </w:r>
      <w:r w:rsidRPr="007E00E2">
        <w:t>н</w:t>
      </w:r>
      <w:r w:rsidRPr="007E00E2">
        <w:rPr>
          <w:spacing w:val="-1"/>
        </w:rPr>
        <w:t>и</w:t>
      </w:r>
      <w:r w:rsidRPr="007E00E2">
        <w:rPr>
          <w:spacing w:val="1"/>
        </w:rPr>
        <w:t>я</w:t>
      </w:r>
      <w:r w:rsidRPr="007E00E2">
        <w:t>,ипре</w:t>
      </w:r>
      <w:r w:rsidRPr="007E00E2">
        <w:rPr>
          <w:spacing w:val="1"/>
        </w:rPr>
        <w:t>д</w:t>
      </w:r>
      <w:r w:rsidRPr="007E00E2">
        <w:t>по</w:t>
      </w:r>
      <w:r w:rsidRPr="007E00E2">
        <w:rPr>
          <w:spacing w:val="-5"/>
        </w:rPr>
        <w:t>л</w:t>
      </w:r>
      <w:r w:rsidRPr="007E00E2">
        <w:rPr>
          <w:spacing w:val="1"/>
        </w:rPr>
        <w:t>аг</w:t>
      </w:r>
      <w:r w:rsidRPr="007E00E2">
        <w:rPr>
          <w:spacing w:val="-3"/>
        </w:rPr>
        <w:t>а</w:t>
      </w:r>
      <w:r w:rsidRPr="007E00E2">
        <w:rPr>
          <w:spacing w:val="1"/>
        </w:rPr>
        <w:t>е</w:t>
      </w:r>
      <w:r w:rsidRPr="007E00E2">
        <w:t>м</w:t>
      </w:r>
      <w:r w:rsidRPr="007E00E2">
        <w:rPr>
          <w:spacing w:val="-2"/>
        </w:rPr>
        <w:t>ы</w:t>
      </w:r>
      <w:r w:rsidRPr="007E00E2">
        <w:t>хк</w:t>
      </w:r>
      <w:r w:rsidRPr="007E00E2">
        <w:rPr>
          <w:spacing w:val="1"/>
        </w:rPr>
        <w:t>с</w:t>
      </w:r>
      <w:r w:rsidRPr="007E00E2">
        <w:rPr>
          <w:spacing w:val="-1"/>
        </w:rPr>
        <w:t>т</w:t>
      </w:r>
      <w:r w:rsidRPr="007E00E2">
        <w:t>рои</w:t>
      </w:r>
      <w:r w:rsidRPr="007E00E2">
        <w:rPr>
          <w:spacing w:val="-2"/>
        </w:rPr>
        <w:t>т</w:t>
      </w:r>
      <w:r w:rsidRPr="007E00E2">
        <w:rPr>
          <w:spacing w:val="1"/>
        </w:rPr>
        <w:t>е</w:t>
      </w:r>
      <w:r w:rsidRPr="007E00E2">
        <w:t>л</w:t>
      </w:r>
      <w:r w:rsidRPr="007E00E2">
        <w:rPr>
          <w:spacing w:val="-2"/>
        </w:rPr>
        <w:t>ь</w:t>
      </w:r>
      <w:r w:rsidRPr="007E00E2">
        <w:rPr>
          <w:spacing w:val="1"/>
        </w:rPr>
        <w:t>с</w:t>
      </w:r>
      <w:r w:rsidRPr="007E00E2">
        <w:rPr>
          <w:spacing w:val="-1"/>
        </w:rPr>
        <w:t>т</w:t>
      </w:r>
      <w:r w:rsidRPr="007E00E2">
        <w:rPr>
          <w:spacing w:val="-2"/>
        </w:rPr>
        <w:t>в</w:t>
      </w:r>
      <w:r w:rsidRPr="007E00E2">
        <w:t>ув</w:t>
      </w:r>
      <w:r w:rsidRPr="007E00E2">
        <w:rPr>
          <w:spacing w:val="-5"/>
        </w:rPr>
        <w:t>у</w:t>
      </w:r>
      <w:r w:rsidRPr="007E00E2">
        <w:rPr>
          <w:spacing w:val="1"/>
        </w:rPr>
        <w:t>с</w:t>
      </w:r>
      <w:r w:rsidRPr="007E00E2">
        <w:rPr>
          <w:spacing w:val="-1"/>
        </w:rPr>
        <w:t>т</w:t>
      </w:r>
      <w:r w:rsidRPr="007E00E2">
        <w:rPr>
          <w:spacing w:val="1"/>
        </w:rPr>
        <w:t>а</w:t>
      </w:r>
      <w:r w:rsidRPr="007E00E2">
        <w:t>но</w:t>
      </w:r>
      <w:r w:rsidRPr="007E00E2">
        <w:rPr>
          <w:spacing w:val="-2"/>
        </w:rPr>
        <w:t>в</w:t>
      </w:r>
      <w:r w:rsidRPr="007E00E2">
        <w:t>л</w:t>
      </w:r>
      <w:r w:rsidRPr="007E00E2">
        <w:rPr>
          <w:spacing w:val="1"/>
        </w:rPr>
        <w:t>е</w:t>
      </w:r>
      <w:r w:rsidRPr="007E00E2">
        <w:t>н</w:t>
      </w:r>
      <w:r w:rsidRPr="007E00E2">
        <w:rPr>
          <w:spacing w:val="-1"/>
        </w:rPr>
        <w:t>н</w:t>
      </w:r>
      <w:r w:rsidRPr="007E00E2">
        <w:rPr>
          <w:spacing w:val="-2"/>
        </w:rPr>
        <w:t>ы</w:t>
      </w:r>
      <w:r w:rsidRPr="007E00E2">
        <w:t xml:space="preserve">х </w:t>
      </w:r>
      <w:r w:rsidRPr="007E00E2">
        <w:rPr>
          <w:spacing w:val="1"/>
        </w:rPr>
        <w:t>г</w:t>
      </w:r>
      <w:r w:rsidRPr="007E00E2">
        <w:t>р</w:t>
      </w:r>
      <w:r w:rsidRPr="007E00E2">
        <w:rPr>
          <w:spacing w:val="1"/>
        </w:rPr>
        <w:t>а</w:t>
      </w:r>
      <w:r w:rsidRPr="007E00E2">
        <w:t>н</w:t>
      </w:r>
      <w:r w:rsidRPr="007E00E2">
        <w:rPr>
          <w:spacing w:val="-1"/>
        </w:rPr>
        <w:t>и</w:t>
      </w:r>
      <w:r w:rsidRPr="007E00E2">
        <w:t>цах</w:t>
      </w:r>
      <w:r w:rsidRPr="007E00E2">
        <w:rPr>
          <w:spacing w:val="-1"/>
        </w:rPr>
        <w:t>т</w:t>
      </w:r>
      <w:r w:rsidRPr="007E00E2">
        <w:rPr>
          <w:spacing w:val="1"/>
        </w:rPr>
        <w:t>е</w:t>
      </w:r>
      <w:r w:rsidRPr="007E00E2">
        <w:t>рри</w:t>
      </w:r>
      <w:r w:rsidRPr="007E00E2">
        <w:rPr>
          <w:spacing w:val="-2"/>
        </w:rPr>
        <w:t>т</w:t>
      </w:r>
      <w:r w:rsidRPr="007E00E2">
        <w:t>ориипо</w:t>
      </w:r>
      <w:r w:rsidRPr="007E00E2">
        <w:rPr>
          <w:spacing w:val="-3"/>
        </w:rPr>
        <w:t>с</w:t>
      </w:r>
      <w:r w:rsidRPr="007E00E2">
        <w:rPr>
          <w:spacing w:val="1"/>
        </w:rPr>
        <w:t>е</w:t>
      </w:r>
      <w:r w:rsidRPr="007E00E2">
        <w:t>л</w:t>
      </w:r>
      <w:r w:rsidRPr="007E00E2">
        <w:rPr>
          <w:spacing w:val="1"/>
        </w:rPr>
        <w:t>е</w:t>
      </w:r>
      <w:r w:rsidRPr="007E00E2">
        <w:t>н</w:t>
      </w:r>
      <w:r w:rsidRPr="007E00E2">
        <w:rPr>
          <w:spacing w:val="-1"/>
        </w:rPr>
        <w:t>и</w:t>
      </w:r>
      <w:r w:rsidRPr="007E00E2">
        <w:rPr>
          <w:spacing w:val="1"/>
        </w:rPr>
        <w:t>я</w:t>
      </w:r>
      <w:r w:rsidRPr="007E00E2">
        <w:t>,</w:t>
      </w:r>
      <w:r w:rsidRPr="007E00E2">
        <w:rPr>
          <w:spacing w:val="1"/>
        </w:rPr>
        <w:t>г</w:t>
      </w:r>
      <w:r w:rsidRPr="007E00E2">
        <w:t>оро</w:t>
      </w:r>
      <w:r w:rsidRPr="007E00E2">
        <w:rPr>
          <w:spacing w:val="-3"/>
        </w:rPr>
        <w:t>дс</w:t>
      </w:r>
      <w:r w:rsidRPr="007E00E2">
        <w:t>когоок</w:t>
      </w:r>
      <w:r w:rsidRPr="007E00E2">
        <w:rPr>
          <w:spacing w:val="3"/>
        </w:rPr>
        <w:t>р</w:t>
      </w:r>
      <w:r w:rsidRPr="007E00E2">
        <w:rPr>
          <w:spacing w:val="-8"/>
        </w:rPr>
        <w:t>у</w:t>
      </w:r>
      <w:r w:rsidRPr="007E00E2">
        <w:rPr>
          <w:spacing w:val="1"/>
        </w:rPr>
        <w:t>га</w:t>
      </w:r>
      <w:r w:rsidRPr="007E00E2">
        <w:t>,вцел</w:t>
      </w:r>
      <w:r w:rsidRPr="007E00E2">
        <w:rPr>
          <w:spacing w:val="1"/>
        </w:rPr>
        <w:t>я</w:t>
      </w:r>
      <w:r w:rsidRPr="007E00E2">
        <w:t>хопр</w:t>
      </w:r>
      <w:r w:rsidRPr="007E00E2">
        <w:rPr>
          <w:spacing w:val="6"/>
        </w:rPr>
        <w:t>е</w:t>
      </w:r>
      <w:r w:rsidRPr="007E00E2">
        <w:rPr>
          <w:spacing w:val="-3"/>
        </w:rPr>
        <w:t>д</w:t>
      </w:r>
      <w:r w:rsidRPr="007E00E2">
        <w:rPr>
          <w:spacing w:val="1"/>
        </w:rPr>
        <w:t>е</w:t>
      </w:r>
      <w:r w:rsidRPr="007E00E2">
        <w:t>л</w:t>
      </w:r>
      <w:r w:rsidRPr="007E00E2">
        <w:rPr>
          <w:spacing w:val="1"/>
        </w:rPr>
        <w:t>е</w:t>
      </w:r>
      <w:r w:rsidRPr="007E00E2">
        <w:t>н</w:t>
      </w:r>
      <w:r w:rsidRPr="007E00E2">
        <w:rPr>
          <w:spacing w:val="-1"/>
        </w:rPr>
        <w:t>и</w:t>
      </w:r>
      <w:r w:rsidRPr="007E00E2">
        <w:t>япо</w:t>
      </w:r>
      <w:r w:rsidRPr="007E00E2">
        <w:rPr>
          <w:spacing w:val="-2"/>
        </w:rPr>
        <w:t>т</w:t>
      </w:r>
      <w:r w:rsidRPr="007E00E2">
        <w:t>р</w:t>
      </w:r>
      <w:r w:rsidRPr="007E00E2">
        <w:rPr>
          <w:spacing w:val="-3"/>
        </w:rPr>
        <w:t>е</w:t>
      </w:r>
      <w:r w:rsidRPr="007E00E2">
        <w:rPr>
          <w:spacing w:val="1"/>
        </w:rPr>
        <w:t>б</w:t>
      </w:r>
      <w:r w:rsidRPr="007E00E2">
        <w:t>нос</w:t>
      </w:r>
      <w:r w:rsidRPr="007E00E2">
        <w:rPr>
          <w:spacing w:val="-1"/>
        </w:rPr>
        <w:t>т</w:t>
      </w:r>
      <w:r w:rsidRPr="007E00E2">
        <w:t>и</w:t>
      </w:r>
      <w:r w:rsidRPr="00556AE5">
        <w:rPr>
          <w:spacing w:val="-8"/>
        </w:rPr>
        <w:t>у</w:t>
      </w:r>
      <w:r w:rsidRPr="00556AE5">
        <w:t>каз</w:t>
      </w:r>
      <w:r w:rsidRPr="00556AE5">
        <w:rPr>
          <w:spacing w:val="1"/>
        </w:rPr>
        <w:t>а</w:t>
      </w:r>
      <w:r w:rsidRPr="00556AE5">
        <w:t>н</w:t>
      </w:r>
      <w:r w:rsidRPr="00556AE5">
        <w:rPr>
          <w:spacing w:val="-1"/>
        </w:rPr>
        <w:t>н</w:t>
      </w:r>
      <w:r w:rsidRPr="00556AE5">
        <w:rPr>
          <w:spacing w:val="-2"/>
        </w:rPr>
        <w:t>ы</w:t>
      </w:r>
      <w:r w:rsidRPr="00556AE5">
        <w:t>х о</w:t>
      </w:r>
      <w:r w:rsidRPr="00556AE5">
        <w:rPr>
          <w:spacing w:val="1"/>
        </w:rPr>
        <w:t>б</w:t>
      </w:r>
      <w:r w:rsidRPr="00556AE5">
        <w:t>ъ</w:t>
      </w:r>
      <w:r w:rsidRPr="00556AE5">
        <w:rPr>
          <w:spacing w:val="1"/>
        </w:rPr>
        <w:t>е</w:t>
      </w:r>
      <w:r w:rsidRPr="00556AE5">
        <w:t>к</w:t>
      </w:r>
      <w:r w:rsidRPr="00556AE5">
        <w:rPr>
          <w:spacing w:val="-2"/>
        </w:rPr>
        <w:t>т</w:t>
      </w:r>
      <w:r w:rsidRPr="00556AE5">
        <w:t>овв</w:t>
      </w:r>
      <w:r w:rsidRPr="00556AE5">
        <w:rPr>
          <w:spacing w:val="-1"/>
        </w:rPr>
        <w:t>т</w:t>
      </w:r>
      <w:r w:rsidRPr="00556AE5">
        <w:rPr>
          <w:spacing w:val="1"/>
        </w:rPr>
        <w:t>е</w:t>
      </w:r>
      <w:r w:rsidRPr="00556AE5">
        <w:t>пло</w:t>
      </w:r>
      <w:r w:rsidRPr="00556AE5">
        <w:rPr>
          <w:spacing w:val="-2"/>
        </w:rPr>
        <w:t>в</w:t>
      </w:r>
      <w:r w:rsidRPr="00556AE5">
        <w:t>ой эн</w:t>
      </w:r>
      <w:r w:rsidRPr="00556AE5">
        <w:rPr>
          <w:spacing w:val="1"/>
        </w:rPr>
        <w:t>е</w:t>
      </w:r>
      <w:r w:rsidRPr="00556AE5">
        <w:t>р</w:t>
      </w:r>
      <w:r w:rsidRPr="00556AE5">
        <w:rPr>
          <w:spacing w:val="1"/>
        </w:rPr>
        <w:t>г</w:t>
      </w:r>
      <w:r w:rsidRPr="00556AE5">
        <w:t>ии(мощ</w:t>
      </w:r>
      <w:r w:rsidRPr="00556AE5">
        <w:rPr>
          <w:spacing w:val="-1"/>
        </w:rPr>
        <w:t>н</w:t>
      </w:r>
      <w:r w:rsidRPr="00556AE5">
        <w:t>о</w:t>
      </w:r>
      <w:r w:rsidRPr="00556AE5">
        <w:rPr>
          <w:spacing w:val="1"/>
        </w:rPr>
        <w:t>с</w:t>
      </w:r>
      <w:r w:rsidRPr="00556AE5">
        <w:rPr>
          <w:spacing w:val="-1"/>
        </w:rPr>
        <w:t>т</w:t>
      </w:r>
      <w:r w:rsidRPr="00556AE5">
        <w:t>и) и</w:t>
      </w:r>
      <w:r w:rsidRPr="00556AE5">
        <w:rPr>
          <w:spacing w:val="-1"/>
        </w:rPr>
        <w:t xml:space="preserve"> т</w:t>
      </w:r>
      <w:r w:rsidRPr="00556AE5">
        <w:rPr>
          <w:spacing w:val="1"/>
        </w:rPr>
        <w:t>е</w:t>
      </w:r>
      <w:r w:rsidRPr="00556AE5">
        <w:t>плоноси</w:t>
      </w:r>
      <w:r w:rsidRPr="00556AE5">
        <w:rPr>
          <w:spacing w:val="-2"/>
        </w:rPr>
        <w:t>т</w:t>
      </w:r>
      <w:r w:rsidRPr="00556AE5">
        <w:rPr>
          <w:spacing w:val="1"/>
        </w:rPr>
        <w:t>е</w:t>
      </w:r>
      <w:r w:rsidRPr="00556AE5">
        <w:t>ля</w:t>
      </w:r>
      <w:r w:rsidRPr="00556AE5">
        <w:rPr>
          <w:spacing w:val="1"/>
        </w:rPr>
        <w:t xml:space="preserve"> д</w:t>
      </w:r>
      <w:r w:rsidRPr="00556AE5">
        <w:rPr>
          <w:spacing w:val="-4"/>
        </w:rPr>
        <w:t>л</w:t>
      </w:r>
      <w:r w:rsidRPr="00556AE5">
        <w:t>яо</w:t>
      </w:r>
      <w:r w:rsidRPr="00556AE5">
        <w:rPr>
          <w:spacing w:val="-1"/>
        </w:rPr>
        <w:t>т</w:t>
      </w:r>
      <w:r w:rsidRPr="00556AE5">
        <w:t>кр</w:t>
      </w:r>
      <w:r w:rsidRPr="00556AE5">
        <w:rPr>
          <w:spacing w:val="-2"/>
        </w:rPr>
        <w:t>ы</w:t>
      </w:r>
      <w:r w:rsidRPr="00556AE5">
        <w:rPr>
          <w:spacing w:val="-1"/>
        </w:rPr>
        <w:t>т</w:t>
      </w:r>
      <w:r w:rsidRPr="00556AE5">
        <w:rPr>
          <w:spacing w:val="-2"/>
        </w:rPr>
        <w:t>ы</w:t>
      </w:r>
      <w:r w:rsidRPr="00556AE5">
        <w:t xml:space="preserve">х </w:t>
      </w:r>
      <w:r w:rsidRPr="00556AE5">
        <w:rPr>
          <w:spacing w:val="1"/>
        </w:rPr>
        <w:t>с</w:t>
      </w:r>
      <w:r w:rsidRPr="00556AE5">
        <w:t>ис</w:t>
      </w:r>
      <w:r w:rsidRPr="00556AE5">
        <w:rPr>
          <w:spacing w:val="-1"/>
        </w:rPr>
        <w:t>т</w:t>
      </w:r>
      <w:r w:rsidRPr="00556AE5">
        <w:rPr>
          <w:spacing w:val="-3"/>
        </w:rPr>
        <w:t>е</w:t>
      </w:r>
      <w:r w:rsidRPr="00556AE5">
        <w:t xml:space="preserve">м </w:t>
      </w:r>
      <w:r w:rsidRPr="00556AE5">
        <w:rPr>
          <w:spacing w:val="-1"/>
        </w:rPr>
        <w:t>т</w:t>
      </w:r>
      <w:r w:rsidRPr="00556AE5">
        <w:rPr>
          <w:spacing w:val="1"/>
        </w:rPr>
        <w:t>е</w:t>
      </w:r>
      <w:r w:rsidRPr="00556AE5">
        <w:t>плосна</w:t>
      </w:r>
      <w:r w:rsidRPr="00556AE5">
        <w:rPr>
          <w:spacing w:val="1"/>
        </w:rPr>
        <w:t>б</w:t>
      </w:r>
      <w:r w:rsidRPr="00556AE5">
        <w:rPr>
          <w:spacing w:val="-2"/>
        </w:rPr>
        <w:t>ж</w:t>
      </w:r>
      <w:r w:rsidRPr="00556AE5">
        <w:rPr>
          <w:spacing w:val="1"/>
        </w:rPr>
        <w:t>е</w:t>
      </w:r>
      <w:r w:rsidRPr="00556AE5">
        <w:t>н</w:t>
      </w:r>
      <w:r w:rsidRPr="00556AE5">
        <w:rPr>
          <w:spacing w:val="-5"/>
        </w:rPr>
        <w:t>и</w:t>
      </w:r>
      <w:r>
        <w:t xml:space="preserve">я </w:t>
      </w:r>
      <w:r w:rsidRPr="00556AE5">
        <w:t>нацелио</w:t>
      </w:r>
      <w:r w:rsidRPr="00556AE5">
        <w:rPr>
          <w:spacing w:val="-1"/>
        </w:rPr>
        <w:t>т</w:t>
      </w:r>
      <w:r w:rsidRPr="00556AE5">
        <w:t>оплен</w:t>
      </w:r>
      <w:r w:rsidRPr="00556AE5">
        <w:rPr>
          <w:spacing w:val="-1"/>
        </w:rPr>
        <w:t>и</w:t>
      </w:r>
      <w:r w:rsidRPr="00556AE5">
        <w:rPr>
          <w:spacing w:val="1"/>
        </w:rPr>
        <w:t>я</w:t>
      </w:r>
      <w:r w:rsidRPr="00556AE5">
        <w:t>,</w:t>
      </w:r>
      <w:r w:rsidRPr="00556AE5">
        <w:rPr>
          <w:spacing w:val="-6"/>
        </w:rPr>
        <w:t>в</w:t>
      </w:r>
      <w:r w:rsidRPr="00556AE5">
        <w:rPr>
          <w:spacing w:val="1"/>
        </w:rPr>
        <w:t>е</w:t>
      </w:r>
      <w:r w:rsidRPr="00556AE5">
        <w:t>н</w:t>
      </w:r>
      <w:r w:rsidRPr="00556AE5">
        <w:rPr>
          <w:spacing w:val="-2"/>
        </w:rPr>
        <w:t>т</w:t>
      </w:r>
      <w:r w:rsidRPr="00556AE5">
        <w:t>ил</w:t>
      </w:r>
      <w:r w:rsidRPr="00556AE5">
        <w:rPr>
          <w:spacing w:val="1"/>
        </w:rPr>
        <w:t>я</w:t>
      </w:r>
      <w:r w:rsidRPr="00556AE5">
        <w:t>ц</w:t>
      </w:r>
      <w:r w:rsidRPr="00556AE5">
        <w:rPr>
          <w:spacing w:val="-1"/>
        </w:rPr>
        <w:t>и</w:t>
      </w:r>
      <w:r w:rsidRPr="00556AE5">
        <w:t>и,</w:t>
      </w:r>
      <w:r w:rsidRPr="00556AE5">
        <w:rPr>
          <w:spacing w:val="1"/>
        </w:rPr>
        <w:t>г</w:t>
      </w:r>
      <w:r w:rsidRPr="00556AE5">
        <w:t>ор</w:t>
      </w:r>
      <w:r w:rsidRPr="00556AE5">
        <w:rPr>
          <w:spacing w:val="1"/>
        </w:rPr>
        <w:t>я</w:t>
      </w:r>
      <w:r w:rsidRPr="00556AE5">
        <w:rPr>
          <w:spacing w:val="-1"/>
        </w:rPr>
        <w:t>ч</w:t>
      </w:r>
      <w:r w:rsidRPr="00556AE5">
        <w:rPr>
          <w:spacing w:val="-3"/>
        </w:rPr>
        <w:t>е</w:t>
      </w:r>
      <w:r w:rsidRPr="00556AE5">
        <w:rPr>
          <w:spacing w:val="1"/>
        </w:rPr>
        <w:t>г</w:t>
      </w:r>
      <w:r w:rsidRPr="00556AE5">
        <w:t>о</w:t>
      </w:r>
      <w:r w:rsidRPr="00556AE5">
        <w:rPr>
          <w:spacing w:val="-2"/>
        </w:rPr>
        <w:t>в</w:t>
      </w:r>
      <w:r w:rsidRPr="00556AE5">
        <w:t>о</w:t>
      </w:r>
      <w:r w:rsidRPr="00556AE5">
        <w:rPr>
          <w:spacing w:val="1"/>
        </w:rPr>
        <w:t>д</w:t>
      </w:r>
      <w:r w:rsidRPr="00556AE5">
        <w:t>о</w:t>
      </w:r>
      <w:r w:rsidRPr="00556AE5">
        <w:rPr>
          <w:spacing w:val="1"/>
        </w:rPr>
        <w:t>с</w:t>
      </w:r>
      <w:r w:rsidRPr="00556AE5">
        <w:rPr>
          <w:spacing w:val="-5"/>
        </w:rPr>
        <w:t>н</w:t>
      </w:r>
      <w:r w:rsidRPr="00556AE5">
        <w:rPr>
          <w:spacing w:val="1"/>
        </w:rPr>
        <w:t>аб</w:t>
      </w:r>
      <w:r w:rsidRPr="00556AE5">
        <w:rPr>
          <w:spacing w:val="-2"/>
        </w:rPr>
        <w:t>ж</w:t>
      </w:r>
      <w:r w:rsidRPr="00556AE5">
        <w:rPr>
          <w:spacing w:val="1"/>
        </w:rPr>
        <w:t>е</w:t>
      </w:r>
      <w:r w:rsidRPr="00556AE5">
        <w:t>н</w:t>
      </w:r>
      <w:r w:rsidRPr="00556AE5">
        <w:rPr>
          <w:spacing w:val="-1"/>
        </w:rPr>
        <w:t>и</w:t>
      </w:r>
      <w:r w:rsidRPr="00556AE5">
        <w:t>яи</w:t>
      </w:r>
      <w:r w:rsidRPr="00556AE5">
        <w:rPr>
          <w:spacing w:val="-1"/>
        </w:rPr>
        <w:t>т</w:t>
      </w:r>
      <w:r w:rsidRPr="00556AE5">
        <w:rPr>
          <w:spacing w:val="1"/>
        </w:rPr>
        <w:t>е</w:t>
      </w:r>
      <w:r w:rsidRPr="00556AE5">
        <w:t>хноло</w:t>
      </w:r>
      <w:r w:rsidRPr="00556AE5">
        <w:rPr>
          <w:spacing w:val="1"/>
        </w:rPr>
        <w:t>г</w:t>
      </w:r>
      <w:r w:rsidRPr="00556AE5">
        <w:t>и</w:t>
      </w:r>
      <w:r w:rsidRPr="00556AE5">
        <w:rPr>
          <w:spacing w:val="-2"/>
        </w:rPr>
        <w:t>ч</w:t>
      </w:r>
      <w:r w:rsidRPr="00556AE5">
        <w:rPr>
          <w:spacing w:val="1"/>
        </w:rPr>
        <w:t>ес</w:t>
      </w:r>
      <w:r w:rsidRPr="00556AE5">
        <w:t>к</w:t>
      </w:r>
      <w:r w:rsidRPr="00556AE5">
        <w:rPr>
          <w:spacing w:val="-6"/>
        </w:rPr>
        <w:t>и</w:t>
      </w:r>
      <w:r w:rsidRPr="00556AE5">
        <w:t xml:space="preserve">е </w:t>
      </w:r>
      <w:r w:rsidRPr="00556AE5">
        <w:rPr>
          <w:spacing w:val="3"/>
        </w:rPr>
        <w:t>н</w:t>
      </w:r>
      <w:r w:rsidRPr="00556AE5">
        <w:rPr>
          <w:spacing w:val="-5"/>
        </w:rPr>
        <w:t>у</w:t>
      </w:r>
      <w:r w:rsidRPr="00556AE5">
        <w:rPr>
          <w:spacing w:val="-2"/>
        </w:rPr>
        <w:t>ж</w:t>
      </w:r>
      <w:r w:rsidRPr="00556AE5">
        <w:rPr>
          <w:spacing w:val="1"/>
        </w:rPr>
        <w:t>д</w:t>
      </w:r>
      <w:r w:rsidRPr="00556AE5">
        <w:rPr>
          <w:spacing w:val="-2"/>
        </w:rPr>
        <w:t>ы</w:t>
      </w:r>
      <w:r w:rsidRPr="00556AE5">
        <w:t>.</w:t>
      </w:r>
    </w:p>
    <w:p w:rsidR="0095518F" w:rsidRPr="00556AE5" w:rsidRDefault="00196A5C" w:rsidP="0095518F">
      <w:pPr>
        <w:pStyle w:val="af"/>
        <w:spacing w:line="275" w:lineRule="exact"/>
        <w:ind w:left="824" w:firstLine="0"/>
      </w:pPr>
      <w:r w:rsidRPr="00556AE5">
        <w:rPr>
          <w:spacing w:val="-5"/>
        </w:rPr>
        <w:t>В</w:t>
      </w:r>
      <w:r w:rsidRPr="00556AE5">
        <w:rPr>
          <w:spacing w:val="1"/>
        </w:rPr>
        <w:t>с</w:t>
      </w:r>
      <w:r w:rsidRPr="00556AE5">
        <w:t>е</w:t>
      </w:r>
      <w:r w:rsidRPr="00556AE5">
        <w:rPr>
          <w:spacing w:val="-2"/>
        </w:rPr>
        <w:t>в</w:t>
      </w:r>
      <w:r w:rsidRPr="00556AE5">
        <w:t>и</w:t>
      </w:r>
      <w:r w:rsidRPr="00556AE5">
        <w:rPr>
          <w:spacing w:val="1"/>
        </w:rPr>
        <w:t>д</w:t>
      </w:r>
      <w:r w:rsidRPr="00556AE5">
        <w:t>ы</w:t>
      </w:r>
      <w:r w:rsidRPr="00556AE5">
        <w:rPr>
          <w:spacing w:val="-1"/>
        </w:rPr>
        <w:t>т</w:t>
      </w:r>
      <w:r w:rsidRPr="00556AE5">
        <w:rPr>
          <w:spacing w:val="1"/>
        </w:rPr>
        <w:t>е</w:t>
      </w:r>
      <w:r w:rsidRPr="00556AE5">
        <w:t>плопо</w:t>
      </w:r>
      <w:r w:rsidRPr="00556AE5">
        <w:rPr>
          <w:spacing w:val="-2"/>
        </w:rPr>
        <w:t>т</w:t>
      </w:r>
      <w:r w:rsidRPr="00556AE5">
        <w:t>р</w:t>
      </w:r>
      <w:r w:rsidRPr="00556AE5">
        <w:rPr>
          <w:spacing w:val="1"/>
        </w:rPr>
        <w:t>еб</w:t>
      </w:r>
      <w:r w:rsidRPr="00556AE5">
        <w:t>л</w:t>
      </w:r>
      <w:r w:rsidRPr="00556AE5">
        <w:rPr>
          <w:spacing w:val="1"/>
        </w:rPr>
        <w:t>е</w:t>
      </w:r>
      <w:r w:rsidRPr="00556AE5">
        <w:t>н</w:t>
      </w:r>
      <w:r w:rsidRPr="00556AE5">
        <w:rPr>
          <w:spacing w:val="-1"/>
        </w:rPr>
        <w:t>и</w:t>
      </w:r>
      <w:r w:rsidRPr="00556AE5">
        <w:t>я</w:t>
      </w:r>
      <w:r w:rsidRPr="00556AE5">
        <w:rPr>
          <w:spacing w:val="-8"/>
        </w:rPr>
        <w:t>у</w:t>
      </w:r>
      <w:r w:rsidRPr="00556AE5">
        <w:rPr>
          <w:spacing w:val="-1"/>
        </w:rPr>
        <w:t>ч</w:t>
      </w:r>
      <w:r w:rsidRPr="00556AE5">
        <w:rPr>
          <w:spacing w:val="3"/>
        </w:rPr>
        <w:t>и</w:t>
      </w:r>
      <w:r w:rsidRPr="00556AE5">
        <w:rPr>
          <w:spacing w:val="-1"/>
        </w:rPr>
        <w:t>т</w:t>
      </w:r>
      <w:r w:rsidRPr="00556AE5">
        <w:rPr>
          <w:spacing w:val="-2"/>
        </w:rPr>
        <w:t>ыв</w:t>
      </w:r>
      <w:r w:rsidRPr="00556AE5">
        <w:rPr>
          <w:spacing w:val="5"/>
        </w:rPr>
        <w:t>а</w:t>
      </w:r>
      <w:r w:rsidRPr="00556AE5">
        <w:t>ю</w:t>
      </w:r>
      <w:r w:rsidRPr="00556AE5">
        <w:rPr>
          <w:spacing w:val="-1"/>
        </w:rPr>
        <w:t>т</w:t>
      </w:r>
      <w:r w:rsidRPr="00556AE5">
        <w:rPr>
          <w:spacing w:val="1"/>
        </w:rPr>
        <w:t>с</w:t>
      </w:r>
      <w:r w:rsidRPr="00556AE5">
        <w:t>яипрогнозир</w:t>
      </w:r>
      <w:r w:rsidRPr="00556AE5">
        <w:rPr>
          <w:spacing w:val="-9"/>
        </w:rPr>
        <w:t>у</w:t>
      </w:r>
      <w:r w:rsidRPr="00556AE5">
        <w:rPr>
          <w:spacing w:val="4"/>
        </w:rPr>
        <w:t>ю</w:t>
      </w:r>
      <w:r w:rsidRPr="00556AE5">
        <w:rPr>
          <w:spacing w:val="-1"/>
        </w:rPr>
        <w:t>т</w:t>
      </w:r>
      <w:r w:rsidRPr="00556AE5">
        <w:rPr>
          <w:spacing w:val="1"/>
        </w:rPr>
        <w:t>с</w:t>
      </w:r>
      <w:r w:rsidRPr="00556AE5">
        <w:t>я</w:t>
      </w:r>
      <w:r w:rsidRPr="00556AE5">
        <w:rPr>
          <w:spacing w:val="1"/>
        </w:rPr>
        <w:t>д</w:t>
      </w:r>
      <w:r w:rsidRPr="00556AE5">
        <w:t>ля</w:t>
      </w:r>
      <w:r w:rsidRPr="00556AE5">
        <w:rPr>
          <w:spacing w:val="1"/>
        </w:rPr>
        <w:t>д</w:t>
      </w:r>
      <w:r w:rsidRPr="00556AE5">
        <w:rPr>
          <w:spacing w:val="-2"/>
        </w:rPr>
        <w:t>в</w:t>
      </w:r>
      <w:r w:rsidRPr="00556AE5">
        <w:rPr>
          <w:spacing w:val="-8"/>
        </w:rPr>
        <w:t>у</w:t>
      </w:r>
      <w:r w:rsidRPr="00556AE5">
        <w:t>хо</w:t>
      </w:r>
      <w:r w:rsidRPr="00556AE5">
        <w:rPr>
          <w:spacing w:val="1"/>
        </w:rPr>
        <w:t>с</w:t>
      </w:r>
      <w:r w:rsidRPr="00556AE5">
        <w:rPr>
          <w:spacing w:val="3"/>
        </w:rPr>
        <w:t>н</w:t>
      </w:r>
      <w:r w:rsidRPr="00556AE5">
        <w:t>о</w:t>
      </w:r>
      <w:r w:rsidRPr="00556AE5">
        <w:rPr>
          <w:spacing w:val="-2"/>
        </w:rPr>
        <w:t>в</w:t>
      </w:r>
      <w:r w:rsidRPr="00556AE5">
        <w:t>н</w:t>
      </w:r>
      <w:r w:rsidRPr="00556AE5">
        <w:rPr>
          <w:spacing w:val="-2"/>
        </w:rPr>
        <w:t>ы</w:t>
      </w:r>
      <w:r w:rsidRPr="00556AE5">
        <w:t>х</w:t>
      </w:r>
      <w:r w:rsidRPr="00556AE5">
        <w:rPr>
          <w:spacing w:val="-2"/>
        </w:rPr>
        <w:t>в</w:t>
      </w:r>
      <w:r w:rsidRPr="00556AE5">
        <w:t>и</w:t>
      </w:r>
      <w:r w:rsidRPr="00556AE5">
        <w:rPr>
          <w:spacing w:val="1"/>
        </w:rPr>
        <w:t>д</w:t>
      </w:r>
      <w:r w:rsidRPr="00556AE5">
        <w:t>ов</w:t>
      </w:r>
    </w:p>
    <w:p w:rsidR="0095518F" w:rsidRPr="00556AE5" w:rsidRDefault="00196A5C" w:rsidP="0095518F">
      <w:pPr>
        <w:pStyle w:val="af"/>
        <w:spacing w:before="56"/>
        <w:ind w:firstLine="0"/>
      </w:pPr>
      <w:r w:rsidRPr="00556AE5">
        <w:rPr>
          <w:spacing w:val="-1"/>
        </w:rPr>
        <w:t>т</w:t>
      </w:r>
      <w:r w:rsidRPr="00556AE5">
        <w:rPr>
          <w:spacing w:val="1"/>
        </w:rPr>
        <w:t>е</w:t>
      </w:r>
      <w:r w:rsidRPr="00556AE5">
        <w:t>плоноси</w:t>
      </w:r>
      <w:r w:rsidRPr="00556AE5">
        <w:rPr>
          <w:spacing w:val="-2"/>
        </w:rPr>
        <w:t>т</w:t>
      </w:r>
      <w:r w:rsidRPr="00556AE5">
        <w:rPr>
          <w:spacing w:val="1"/>
        </w:rPr>
        <w:t>е</w:t>
      </w:r>
      <w:r w:rsidRPr="00556AE5">
        <w:t>ля(</w:t>
      </w:r>
      <w:r w:rsidRPr="00556AE5">
        <w:rPr>
          <w:spacing w:val="1"/>
        </w:rPr>
        <w:t>г</w:t>
      </w:r>
      <w:r w:rsidRPr="00556AE5">
        <w:t>о</w:t>
      </w:r>
      <w:r w:rsidRPr="00556AE5">
        <w:rPr>
          <w:spacing w:val="-5"/>
        </w:rPr>
        <w:t>р</w:t>
      </w:r>
      <w:r w:rsidRPr="00556AE5">
        <w:rPr>
          <w:spacing w:val="1"/>
        </w:rPr>
        <w:t>я</w:t>
      </w:r>
      <w:r w:rsidRPr="00556AE5">
        <w:rPr>
          <w:spacing w:val="-1"/>
        </w:rPr>
        <w:t>ч</w:t>
      </w:r>
      <w:r w:rsidRPr="00556AE5">
        <w:rPr>
          <w:spacing w:val="1"/>
        </w:rPr>
        <w:t>а</w:t>
      </w:r>
      <w:r w:rsidRPr="00556AE5">
        <w:t>я</w:t>
      </w:r>
      <w:r w:rsidRPr="00556AE5">
        <w:rPr>
          <w:spacing w:val="-2"/>
        </w:rPr>
        <w:t>в</w:t>
      </w:r>
      <w:r w:rsidRPr="00556AE5">
        <w:t>о</w:t>
      </w:r>
      <w:r w:rsidRPr="00556AE5">
        <w:rPr>
          <w:spacing w:val="-3"/>
        </w:rPr>
        <w:t>д</w:t>
      </w:r>
      <w:r w:rsidRPr="00556AE5">
        <w:t xml:space="preserve">аи </w:t>
      </w:r>
      <w:r w:rsidRPr="00556AE5">
        <w:rPr>
          <w:spacing w:val="-1"/>
        </w:rPr>
        <w:t>п</w:t>
      </w:r>
      <w:r w:rsidRPr="00556AE5">
        <w:rPr>
          <w:spacing w:val="1"/>
        </w:rPr>
        <w:t>а</w:t>
      </w:r>
      <w:r w:rsidRPr="00556AE5">
        <w:t>р).</w:t>
      </w:r>
    </w:p>
    <w:p w:rsidR="0095518F" w:rsidRPr="00556AE5" w:rsidRDefault="00196A5C" w:rsidP="0095518F">
      <w:pPr>
        <w:pStyle w:val="af"/>
        <w:spacing w:before="56" w:line="288" w:lineRule="auto"/>
        <w:ind w:right="108"/>
        <w:jc w:val="both"/>
      </w:pPr>
      <w:r w:rsidRPr="00556AE5">
        <w:t>Дляр</w:t>
      </w:r>
      <w:r w:rsidRPr="00556AE5">
        <w:rPr>
          <w:spacing w:val="1"/>
        </w:rPr>
        <w:t>а</w:t>
      </w:r>
      <w:r w:rsidRPr="00556AE5">
        <w:t>зр</w:t>
      </w:r>
      <w:r w:rsidRPr="00556AE5">
        <w:rPr>
          <w:spacing w:val="-3"/>
        </w:rPr>
        <w:t>а</w:t>
      </w:r>
      <w:r w:rsidRPr="00556AE5">
        <w:rPr>
          <w:spacing w:val="1"/>
        </w:rPr>
        <w:t>б</w:t>
      </w:r>
      <w:r w:rsidRPr="00556AE5">
        <w:t>о</w:t>
      </w:r>
      <w:r w:rsidRPr="00556AE5">
        <w:rPr>
          <w:spacing w:val="-1"/>
        </w:rPr>
        <w:t>т</w:t>
      </w:r>
      <w:r w:rsidRPr="00556AE5">
        <w:t>кина</w:t>
      </w:r>
      <w:r w:rsidRPr="00556AE5">
        <w:rPr>
          <w:spacing w:val="1"/>
        </w:rPr>
        <w:t>с</w:t>
      </w:r>
      <w:r w:rsidRPr="00556AE5">
        <w:rPr>
          <w:spacing w:val="-1"/>
        </w:rPr>
        <w:t>т</w:t>
      </w:r>
      <w:r w:rsidRPr="00556AE5">
        <w:t>о</w:t>
      </w:r>
      <w:r w:rsidRPr="00556AE5">
        <w:rPr>
          <w:spacing w:val="1"/>
        </w:rPr>
        <w:t>я</w:t>
      </w:r>
      <w:r w:rsidRPr="00556AE5">
        <w:rPr>
          <w:spacing w:val="-1"/>
        </w:rPr>
        <w:t>щ</w:t>
      </w:r>
      <w:r w:rsidRPr="00556AE5">
        <w:rPr>
          <w:spacing w:val="1"/>
        </w:rPr>
        <w:t>ег</w:t>
      </w:r>
      <w:r w:rsidRPr="00556AE5">
        <w:t>ор</w:t>
      </w:r>
      <w:r w:rsidRPr="00556AE5">
        <w:rPr>
          <w:spacing w:val="1"/>
        </w:rPr>
        <w:t>а</w:t>
      </w:r>
      <w:r w:rsidRPr="00556AE5">
        <w:rPr>
          <w:spacing w:val="-3"/>
        </w:rPr>
        <w:t>з</w:t>
      </w:r>
      <w:r w:rsidRPr="00556AE5">
        <w:rPr>
          <w:spacing w:val="1"/>
        </w:rPr>
        <w:t>де</w:t>
      </w:r>
      <w:r w:rsidRPr="00556AE5">
        <w:rPr>
          <w:spacing w:val="-4"/>
        </w:rPr>
        <w:t>л</w:t>
      </w:r>
      <w:r w:rsidRPr="00556AE5">
        <w:t>аиспол</w:t>
      </w:r>
      <w:r w:rsidRPr="00556AE5">
        <w:rPr>
          <w:spacing w:val="-2"/>
        </w:rPr>
        <w:t>ь</w:t>
      </w:r>
      <w:r w:rsidRPr="00556AE5">
        <w:rPr>
          <w:spacing w:val="5"/>
        </w:rPr>
        <w:t>з</w:t>
      </w:r>
      <w:r w:rsidRPr="00556AE5">
        <w:rPr>
          <w:spacing w:val="-8"/>
        </w:rPr>
        <w:t>у</w:t>
      </w:r>
      <w:r w:rsidRPr="00556AE5">
        <w:rPr>
          <w:spacing w:val="1"/>
        </w:rPr>
        <w:t>е</w:t>
      </w:r>
      <w:r w:rsidRPr="00556AE5">
        <w:rPr>
          <w:spacing w:val="-1"/>
        </w:rPr>
        <w:t>т</w:t>
      </w:r>
      <w:r w:rsidRPr="00556AE5">
        <w:rPr>
          <w:spacing w:val="1"/>
        </w:rPr>
        <w:t>с</w:t>
      </w:r>
      <w:r w:rsidRPr="00556AE5">
        <w:t>яи</w:t>
      </w:r>
      <w:r w:rsidRPr="00556AE5">
        <w:rPr>
          <w:spacing w:val="-1"/>
        </w:rPr>
        <w:t>н</w:t>
      </w:r>
      <w:r w:rsidRPr="00556AE5">
        <w:t>форм</w:t>
      </w:r>
      <w:r w:rsidRPr="00556AE5">
        <w:rPr>
          <w:spacing w:val="1"/>
        </w:rPr>
        <w:t>а</w:t>
      </w:r>
      <w:r w:rsidRPr="00556AE5">
        <w:t>ц</w:t>
      </w:r>
      <w:r w:rsidRPr="00556AE5">
        <w:rPr>
          <w:spacing w:val="-1"/>
        </w:rPr>
        <w:t>и</w:t>
      </w:r>
      <w:r w:rsidRPr="00556AE5">
        <w:t>яоб</w:t>
      </w:r>
      <w:r w:rsidRPr="00556AE5">
        <w:rPr>
          <w:spacing w:val="-5"/>
        </w:rPr>
        <w:t>у</w:t>
      </w:r>
      <w:r w:rsidRPr="00556AE5">
        <w:rPr>
          <w:spacing w:val="-1"/>
        </w:rPr>
        <w:t>т</w:t>
      </w:r>
      <w:r w:rsidRPr="00556AE5">
        <w:rPr>
          <w:spacing w:val="-2"/>
        </w:rPr>
        <w:t>в</w:t>
      </w:r>
      <w:r w:rsidRPr="00556AE5">
        <w:rPr>
          <w:spacing w:val="1"/>
        </w:rPr>
        <w:t>е</w:t>
      </w:r>
      <w:r w:rsidRPr="00556AE5">
        <w:t>р</w:t>
      </w:r>
      <w:r w:rsidRPr="00556AE5">
        <w:rPr>
          <w:spacing w:val="-2"/>
        </w:rPr>
        <w:t>ж</w:t>
      </w:r>
      <w:r w:rsidRPr="00556AE5">
        <w:rPr>
          <w:spacing w:val="1"/>
        </w:rPr>
        <w:t>де</w:t>
      </w:r>
      <w:r w:rsidRPr="00556AE5">
        <w:t>н</w:t>
      </w:r>
      <w:r w:rsidRPr="00556AE5">
        <w:rPr>
          <w:spacing w:val="-1"/>
        </w:rPr>
        <w:t>н</w:t>
      </w:r>
      <w:r w:rsidRPr="00556AE5">
        <w:rPr>
          <w:spacing w:val="2"/>
        </w:rPr>
        <w:t>ы</w:t>
      </w:r>
      <w:r w:rsidRPr="00556AE5">
        <w:t>х</w:t>
      </w:r>
      <w:r w:rsidRPr="00556AE5">
        <w:rPr>
          <w:spacing w:val="1"/>
        </w:rPr>
        <w:t>г</w:t>
      </w:r>
      <w:r w:rsidRPr="00556AE5">
        <w:t>р</w:t>
      </w:r>
      <w:r w:rsidRPr="00556AE5">
        <w:rPr>
          <w:spacing w:val="1"/>
        </w:rPr>
        <w:t>а</w:t>
      </w:r>
      <w:r w:rsidRPr="00556AE5">
        <w:t>н</w:t>
      </w:r>
      <w:r w:rsidRPr="00556AE5">
        <w:rPr>
          <w:spacing w:val="-1"/>
        </w:rPr>
        <w:t>и</w:t>
      </w:r>
      <w:r w:rsidRPr="00556AE5">
        <w:t>цах ка</w:t>
      </w:r>
      <w:r w:rsidRPr="00556AE5">
        <w:rPr>
          <w:spacing w:val="1"/>
        </w:rPr>
        <w:t>дас</w:t>
      </w:r>
      <w:r w:rsidRPr="00556AE5">
        <w:rPr>
          <w:spacing w:val="-1"/>
        </w:rPr>
        <w:t>т</w:t>
      </w:r>
      <w:r w:rsidRPr="00556AE5">
        <w:t>ро</w:t>
      </w:r>
      <w:r w:rsidRPr="00556AE5">
        <w:rPr>
          <w:spacing w:val="-2"/>
        </w:rPr>
        <w:t>в</w:t>
      </w:r>
      <w:r w:rsidRPr="00556AE5">
        <w:t>о</w:t>
      </w:r>
      <w:r w:rsidRPr="00556AE5">
        <w:rPr>
          <w:spacing w:val="1"/>
        </w:rPr>
        <w:t>г</w:t>
      </w:r>
      <w:r w:rsidRPr="00556AE5">
        <w:t>о</w:t>
      </w:r>
      <w:r w:rsidRPr="00556AE5">
        <w:rPr>
          <w:spacing w:val="-3"/>
        </w:rPr>
        <w:t>д</w:t>
      </w:r>
      <w:r w:rsidRPr="00556AE5">
        <w:rPr>
          <w:spacing w:val="1"/>
        </w:rPr>
        <w:t>е</w:t>
      </w:r>
      <w:r w:rsidRPr="00556AE5">
        <w:t>л</w:t>
      </w:r>
      <w:r w:rsidRPr="00556AE5">
        <w:rPr>
          <w:spacing w:val="1"/>
        </w:rPr>
        <w:t>е</w:t>
      </w:r>
      <w:r w:rsidRPr="00556AE5">
        <w:t>н</w:t>
      </w:r>
      <w:r w:rsidRPr="00556AE5">
        <w:rPr>
          <w:spacing w:val="-1"/>
        </w:rPr>
        <w:t>и</w:t>
      </w:r>
      <w:r w:rsidRPr="00556AE5">
        <w:t>я</w:t>
      </w:r>
      <w:r w:rsidRPr="00556AE5">
        <w:rPr>
          <w:spacing w:val="-1"/>
        </w:rPr>
        <w:t>т</w:t>
      </w:r>
      <w:r w:rsidRPr="00556AE5">
        <w:rPr>
          <w:spacing w:val="1"/>
        </w:rPr>
        <w:t>е</w:t>
      </w:r>
      <w:r w:rsidRPr="00556AE5">
        <w:t>рри</w:t>
      </w:r>
      <w:r w:rsidRPr="00556AE5">
        <w:rPr>
          <w:spacing w:val="-2"/>
        </w:rPr>
        <w:t>т</w:t>
      </w:r>
      <w:r w:rsidRPr="00556AE5">
        <w:t>ориипос</w:t>
      </w:r>
      <w:r w:rsidRPr="00556AE5">
        <w:rPr>
          <w:spacing w:val="1"/>
        </w:rPr>
        <w:t>е</w:t>
      </w:r>
      <w:r w:rsidRPr="00556AE5">
        <w:t>л</w:t>
      </w:r>
      <w:r w:rsidRPr="00556AE5">
        <w:rPr>
          <w:spacing w:val="1"/>
        </w:rPr>
        <w:t>е</w:t>
      </w:r>
      <w:r w:rsidRPr="00556AE5">
        <w:t>н</w:t>
      </w:r>
      <w:r w:rsidRPr="00556AE5">
        <w:rPr>
          <w:spacing w:val="-1"/>
        </w:rPr>
        <w:t>и</w:t>
      </w:r>
      <w:r w:rsidRPr="00556AE5">
        <w:rPr>
          <w:spacing w:val="1"/>
        </w:rPr>
        <w:t>я</w:t>
      </w:r>
      <w:r w:rsidRPr="00556AE5">
        <w:t>,</w:t>
      </w:r>
      <w:r w:rsidRPr="00556AE5">
        <w:rPr>
          <w:spacing w:val="1"/>
        </w:rPr>
        <w:t>г</w:t>
      </w:r>
      <w:r w:rsidRPr="00556AE5">
        <w:t>ор</w:t>
      </w:r>
      <w:r w:rsidRPr="00556AE5">
        <w:rPr>
          <w:spacing w:val="-5"/>
        </w:rPr>
        <w:t>о</w:t>
      </w:r>
      <w:r w:rsidRPr="00556AE5">
        <w:rPr>
          <w:spacing w:val="1"/>
        </w:rPr>
        <w:t>дс</w:t>
      </w:r>
      <w:r w:rsidRPr="00556AE5">
        <w:t>к</w:t>
      </w:r>
      <w:r w:rsidRPr="00556AE5">
        <w:rPr>
          <w:spacing w:val="-5"/>
        </w:rPr>
        <w:t>о</w:t>
      </w:r>
      <w:r w:rsidRPr="00556AE5">
        <w:rPr>
          <w:spacing w:val="1"/>
        </w:rPr>
        <w:t>г</w:t>
      </w:r>
      <w:r w:rsidRPr="00556AE5">
        <w:t>оок</w:t>
      </w:r>
      <w:r w:rsidRPr="00556AE5">
        <w:rPr>
          <w:spacing w:val="3"/>
        </w:rPr>
        <w:t>р</w:t>
      </w:r>
      <w:r w:rsidRPr="00556AE5">
        <w:rPr>
          <w:spacing w:val="-8"/>
        </w:rPr>
        <w:t>у</w:t>
      </w:r>
      <w:r w:rsidRPr="00556AE5">
        <w:rPr>
          <w:spacing w:val="1"/>
        </w:rPr>
        <w:t>га</w:t>
      </w:r>
      <w:r w:rsidRPr="00556AE5">
        <w:t>,в</w:t>
      </w:r>
      <w:r w:rsidRPr="00556AE5">
        <w:rPr>
          <w:spacing w:val="-1"/>
        </w:rPr>
        <w:t>т</w:t>
      </w:r>
      <w:r w:rsidRPr="00556AE5">
        <w:t>ом</w:t>
      </w:r>
      <w:r w:rsidRPr="00556AE5">
        <w:rPr>
          <w:spacing w:val="-1"/>
        </w:rPr>
        <w:t>ч</w:t>
      </w:r>
      <w:r w:rsidRPr="00556AE5">
        <w:t>ислео</w:t>
      </w:r>
      <w:r w:rsidRPr="00556AE5">
        <w:rPr>
          <w:spacing w:val="1"/>
        </w:rPr>
        <w:t>г</w:t>
      </w:r>
      <w:r w:rsidRPr="00556AE5">
        <w:t>р</w:t>
      </w:r>
      <w:r w:rsidRPr="00556AE5">
        <w:rPr>
          <w:spacing w:val="1"/>
        </w:rPr>
        <w:t>а</w:t>
      </w:r>
      <w:r w:rsidRPr="00556AE5">
        <w:t>н</w:t>
      </w:r>
      <w:r w:rsidRPr="00556AE5">
        <w:rPr>
          <w:spacing w:val="-1"/>
        </w:rPr>
        <w:t>и</w:t>
      </w:r>
      <w:r w:rsidRPr="00556AE5">
        <w:t>ц</w:t>
      </w:r>
      <w:r w:rsidRPr="00556AE5">
        <w:rPr>
          <w:spacing w:val="-3"/>
        </w:rPr>
        <w:t>а</w:t>
      </w:r>
      <w:r w:rsidRPr="00556AE5">
        <w:t xml:space="preserve">х </w:t>
      </w:r>
      <w:r w:rsidRPr="00556AE5">
        <w:rPr>
          <w:spacing w:val="3"/>
        </w:rPr>
        <w:t>м</w:t>
      </w:r>
      <w:r w:rsidRPr="00556AE5">
        <w:rPr>
          <w:spacing w:val="-8"/>
        </w:rPr>
        <w:t>у</w:t>
      </w:r>
      <w:r w:rsidRPr="00556AE5">
        <w:t>н</w:t>
      </w:r>
      <w:r w:rsidRPr="00556AE5">
        <w:rPr>
          <w:spacing w:val="-1"/>
        </w:rPr>
        <w:t>и</w:t>
      </w:r>
      <w:r w:rsidRPr="00556AE5">
        <w:t>ц</w:t>
      </w:r>
      <w:r w:rsidRPr="00556AE5">
        <w:rPr>
          <w:spacing w:val="2"/>
        </w:rPr>
        <w:t>и</w:t>
      </w:r>
      <w:r w:rsidRPr="00556AE5">
        <w:t>пал</w:t>
      </w:r>
      <w:r w:rsidRPr="00556AE5">
        <w:rPr>
          <w:spacing w:val="-2"/>
        </w:rPr>
        <w:t>ь</w:t>
      </w:r>
      <w:r w:rsidRPr="00556AE5">
        <w:t>н</w:t>
      </w:r>
      <w:r w:rsidRPr="00556AE5">
        <w:rPr>
          <w:spacing w:val="-1"/>
        </w:rPr>
        <w:t>ы</w:t>
      </w:r>
      <w:r w:rsidRPr="00556AE5">
        <w:t>хо</w:t>
      </w:r>
      <w:r w:rsidRPr="00556AE5">
        <w:rPr>
          <w:spacing w:val="1"/>
        </w:rPr>
        <w:t>б</w:t>
      </w:r>
      <w:r w:rsidRPr="00556AE5">
        <w:t>р</w:t>
      </w:r>
      <w:r w:rsidRPr="00556AE5">
        <w:rPr>
          <w:spacing w:val="1"/>
        </w:rPr>
        <w:t>а</w:t>
      </w:r>
      <w:r w:rsidRPr="00556AE5">
        <w:t>зо</w:t>
      </w:r>
      <w:r w:rsidRPr="00556AE5">
        <w:rPr>
          <w:spacing w:val="-2"/>
        </w:rPr>
        <w:t>в</w:t>
      </w:r>
      <w:r w:rsidRPr="00556AE5">
        <w:rPr>
          <w:spacing w:val="1"/>
        </w:rPr>
        <w:t>а</w:t>
      </w:r>
      <w:r w:rsidRPr="00556AE5">
        <w:t>н</w:t>
      </w:r>
      <w:r w:rsidRPr="00556AE5">
        <w:rPr>
          <w:spacing w:val="-1"/>
        </w:rPr>
        <w:t>и</w:t>
      </w:r>
      <w:r w:rsidRPr="00556AE5">
        <w:t>й,на</w:t>
      </w:r>
      <w:r w:rsidRPr="00556AE5">
        <w:rPr>
          <w:spacing w:val="1"/>
        </w:rPr>
        <w:t>се</w:t>
      </w:r>
      <w:r w:rsidRPr="00556AE5">
        <w:rPr>
          <w:spacing w:val="-4"/>
        </w:rPr>
        <w:t>л</w:t>
      </w:r>
      <w:r w:rsidRPr="00556AE5">
        <w:rPr>
          <w:spacing w:val="1"/>
        </w:rPr>
        <w:t>е</w:t>
      </w:r>
      <w:r w:rsidRPr="00556AE5">
        <w:rPr>
          <w:spacing w:val="-5"/>
        </w:rPr>
        <w:t>н</w:t>
      </w:r>
      <w:r w:rsidRPr="00556AE5">
        <w:t>н</w:t>
      </w:r>
      <w:r w:rsidRPr="00556AE5">
        <w:rPr>
          <w:spacing w:val="-2"/>
        </w:rPr>
        <w:t>ы</w:t>
      </w:r>
      <w:r w:rsidRPr="00556AE5">
        <w:t>х</w:t>
      </w:r>
      <w:r w:rsidRPr="00556AE5">
        <w:rPr>
          <w:spacing w:val="3"/>
        </w:rPr>
        <w:t>п</w:t>
      </w:r>
      <w:r w:rsidRPr="00556AE5">
        <w:rPr>
          <w:spacing w:val="-5"/>
        </w:rPr>
        <w:t>у</w:t>
      </w:r>
      <w:r w:rsidRPr="00556AE5">
        <w:t>н</w:t>
      </w:r>
      <w:r w:rsidRPr="00556AE5">
        <w:rPr>
          <w:spacing w:val="-1"/>
        </w:rPr>
        <w:t>кт</w:t>
      </w:r>
      <w:r w:rsidRPr="00556AE5">
        <w:t>о</w:t>
      </w:r>
      <w:r w:rsidRPr="00556AE5">
        <w:rPr>
          <w:spacing w:val="-2"/>
        </w:rPr>
        <w:t>в</w:t>
      </w:r>
      <w:r w:rsidRPr="00556AE5">
        <w:t>,зонсо</w:t>
      </w:r>
      <w:r w:rsidRPr="00556AE5">
        <w:rPr>
          <w:spacing w:val="1"/>
        </w:rPr>
        <w:t>с</w:t>
      </w:r>
      <w:r w:rsidRPr="00556AE5">
        <w:t>о</w:t>
      </w:r>
      <w:r w:rsidRPr="00556AE5">
        <w:rPr>
          <w:spacing w:val="1"/>
        </w:rPr>
        <w:t>б</w:t>
      </w:r>
      <w:r w:rsidRPr="00556AE5">
        <w:rPr>
          <w:spacing w:val="-2"/>
        </w:rPr>
        <w:t>ы</w:t>
      </w:r>
      <w:r w:rsidRPr="00556AE5">
        <w:t>ми</w:t>
      </w:r>
      <w:r w:rsidRPr="00556AE5">
        <w:rPr>
          <w:spacing w:val="-8"/>
        </w:rPr>
        <w:t>у</w:t>
      </w:r>
      <w:r w:rsidRPr="00556AE5">
        <w:rPr>
          <w:spacing w:val="1"/>
        </w:rPr>
        <w:t>с</w:t>
      </w:r>
      <w:r w:rsidRPr="00556AE5">
        <w:t>ло</w:t>
      </w:r>
      <w:r w:rsidRPr="00556AE5">
        <w:rPr>
          <w:spacing w:val="-1"/>
        </w:rPr>
        <w:t>в</w:t>
      </w:r>
      <w:r w:rsidRPr="00556AE5">
        <w:t>иямииспол</w:t>
      </w:r>
      <w:r w:rsidRPr="00556AE5">
        <w:rPr>
          <w:spacing w:val="-2"/>
        </w:rPr>
        <w:t>ь</w:t>
      </w:r>
      <w:r w:rsidRPr="00556AE5">
        <w:t>зо</w:t>
      </w:r>
      <w:r w:rsidRPr="00556AE5">
        <w:rPr>
          <w:spacing w:val="-2"/>
        </w:rPr>
        <w:t>в</w:t>
      </w:r>
      <w:r w:rsidRPr="00556AE5">
        <w:rPr>
          <w:spacing w:val="1"/>
        </w:rPr>
        <w:t>а</w:t>
      </w:r>
      <w:r w:rsidRPr="00556AE5">
        <w:t>н</w:t>
      </w:r>
      <w:r w:rsidRPr="00556AE5">
        <w:rPr>
          <w:spacing w:val="-1"/>
        </w:rPr>
        <w:t>и</w:t>
      </w:r>
      <w:r w:rsidRPr="00556AE5">
        <w:t xml:space="preserve">я </w:t>
      </w:r>
      <w:r w:rsidRPr="00556AE5">
        <w:rPr>
          <w:spacing w:val="-1"/>
        </w:rPr>
        <w:t>т</w:t>
      </w:r>
      <w:r w:rsidRPr="00556AE5">
        <w:rPr>
          <w:spacing w:val="1"/>
        </w:rPr>
        <w:t>е</w:t>
      </w:r>
      <w:r w:rsidRPr="00556AE5">
        <w:t>рри</w:t>
      </w:r>
      <w:r w:rsidRPr="00556AE5">
        <w:rPr>
          <w:spacing w:val="-2"/>
        </w:rPr>
        <w:t>т</w:t>
      </w:r>
      <w:r w:rsidRPr="00556AE5">
        <w:t>орийиз</w:t>
      </w:r>
      <w:r w:rsidRPr="00556AE5">
        <w:rPr>
          <w:spacing w:val="1"/>
        </w:rPr>
        <w:t>е</w:t>
      </w:r>
      <w:r w:rsidRPr="00556AE5">
        <w:t>м</w:t>
      </w:r>
      <w:r w:rsidRPr="00556AE5">
        <w:rPr>
          <w:spacing w:val="1"/>
        </w:rPr>
        <w:t>е</w:t>
      </w:r>
      <w:r w:rsidRPr="00556AE5">
        <w:t>л</w:t>
      </w:r>
      <w:r w:rsidRPr="00556AE5">
        <w:rPr>
          <w:spacing w:val="-2"/>
        </w:rPr>
        <w:t>ь</w:t>
      </w:r>
      <w:r w:rsidRPr="00556AE5">
        <w:t>н</w:t>
      </w:r>
      <w:r w:rsidRPr="00556AE5">
        <w:rPr>
          <w:spacing w:val="-2"/>
        </w:rPr>
        <w:t>ы</w:t>
      </w:r>
      <w:r w:rsidRPr="00556AE5">
        <w:t>х</w:t>
      </w:r>
      <w:r w:rsidRPr="00556AE5">
        <w:rPr>
          <w:spacing w:val="-5"/>
        </w:rPr>
        <w:t>у</w:t>
      </w:r>
      <w:r w:rsidRPr="00556AE5">
        <w:rPr>
          <w:spacing w:val="-1"/>
        </w:rPr>
        <w:t>ч</w:t>
      </w:r>
      <w:r w:rsidRPr="00556AE5">
        <w:rPr>
          <w:spacing w:val="1"/>
        </w:rPr>
        <w:t>ас</w:t>
      </w:r>
      <w:r w:rsidRPr="00556AE5">
        <w:rPr>
          <w:spacing w:val="-1"/>
        </w:rPr>
        <w:t>т</w:t>
      </w:r>
      <w:r w:rsidRPr="00556AE5">
        <w:t>ко</w:t>
      </w:r>
      <w:r w:rsidRPr="00556AE5">
        <w:rPr>
          <w:spacing w:val="-2"/>
        </w:rPr>
        <w:t>в</w:t>
      </w:r>
      <w:r w:rsidRPr="00556AE5">
        <w:t>,</w:t>
      </w:r>
      <w:r w:rsidRPr="00556AE5">
        <w:rPr>
          <w:spacing w:val="3"/>
        </w:rPr>
        <w:t>к</w:t>
      </w:r>
      <w:r w:rsidRPr="00556AE5">
        <w:t>он</w:t>
      </w:r>
      <w:r w:rsidRPr="00556AE5">
        <w:rPr>
          <w:spacing w:val="2"/>
        </w:rPr>
        <w:t>т</w:t>
      </w:r>
      <w:r w:rsidRPr="00556AE5">
        <w:rPr>
          <w:spacing w:val="-8"/>
        </w:rPr>
        <w:t>у</w:t>
      </w:r>
      <w:r w:rsidRPr="00556AE5">
        <w:rPr>
          <w:spacing w:val="3"/>
        </w:rPr>
        <w:t>р</w:t>
      </w:r>
      <w:r w:rsidRPr="00556AE5">
        <w:t>ыз</w:t>
      </w:r>
      <w:r w:rsidRPr="00556AE5">
        <w:rPr>
          <w:spacing w:val="1"/>
        </w:rPr>
        <w:t>да</w:t>
      </w:r>
      <w:r w:rsidRPr="00556AE5">
        <w:t>н</w:t>
      </w:r>
      <w:r w:rsidRPr="00556AE5">
        <w:rPr>
          <w:spacing w:val="-1"/>
        </w:rPr>
        <w:t>и</w:t>
      </w:r>
      <w:r w:rsidRPr="00556AE5">
        <w:t>й,</w:t>
      </w:r>
      <w:r w:rsidRPr="00556AE5">
        <w:rPr>
          <w:spacing w:val="1"/>
        </w:rPr>
        <w:t>с</w:t>
      </w:r>
      <w:r w:rsidRPr="00556AE5">
        <w:t>оо</w:t>
      </w:r>
      <w:r w:rsidRPr="00556AE5">
        <w:rPr>
          <w:spacing w:val="3"/>
        </w:rPr>
        <w:t>р</w:t>
      </w:r>
      <w:r w:rsidRPr="00556AE5">
        <w:rPr>
          <w:spacing w:val="-5"/>
        </w:rPr>
        <w:t>у</w:t>
      </w:r>
      <w:r w:rsidRPr="00556AE5">
        <w:rPr>
          <w:spacing w:val="-2"/>
        </w:rPr>
        <w:t>ж</w:t>
      </w:r>
      <w:r w:rsidRPr="00556AE5">
        <w:rPr>
          <w:spacing w:val="1"/>
        </w:rPr>
        <w:t>е</w:t>
      </w:r>
      <w:r w:rsidRPr="00556AE5">
        <w:t>н</w:t>
      </w:r>
      <w:r w:rsidRPr="00556AE5">
        <w:rPr>
          <w:spacing w:val="-1"/>
        </w:rPr>
        <w:t>и</w:t>
      </w:r>
      <w:r w:rsidRPr="00556AE5">
        <w:t>й,о</w:t>
      </w:r>
      <w:r w:rsidRPr="00556AE5">
        <w:rPr>
          <w:spacing w:val="1"/>
        </w:rPr>
        <w:t>б</w:t>
      </w:r>
      <w:r w:rsidRPr="00556AE5">
        <w:t>ъ</w:t>
      </w:r>
      <w:r w:rsidRPr="00556AE5">
        <w:rPr>
          <w:spacing w:val="1"/>
        </w:rPr>
        <w:t>е</w:t>
      </w:r>
      <w:r w:rsidRPr="00556AE5">
        <w:t>к</w:t>
      </w:r>
      <w:r w:rsidRPr="00556AE5">
        <w:rPr>
          <w:spacing w:val="-2"/>
        </w:rPr>
        <w:t>т</w:t>
      </w:r>
      <w:r w:rsidRPr="00556AE5">
        <w:t>овнез</w:t>
      </w:r>
      <w:r w:rsidRPr="00556AE5">
        <w:rPr>
          <w:spacing w:val="1"/>
        </w:rPr>
        <w:t>а</w:t>
      </w:r>
      <w:r w:rsidRPr="00556AE5">
        <w:rPr>
          <w:spacing w:val="-2"/>
        </w:rPr>
        <w:t>в</w:t>
      </w:r>
      <w:r w:rsidRPr="00556AE5">
        <w:rPr>
          <w:spacing w:val="1"/>
        </w:rPr>
        <w:t>е</w:t>
      </w:r>
      <w:r w:rsidRPr="00556AE5">
        <w:t>р</w:t>
      </w:r>
      <w:r w:rsidRPr="00556AE5">
        <w:rPr>
          <w:spacing w:val="-1"/>
        </w:rPr>
        <w:t>ш</w:t>
      </w:r>
      <w:r w:rsidRPr="00556AE5">
        <w:rPr>
          <w:spacing w:val="1"/>
        </w:rPr>
        <w:t>е</w:t>
      </w:r>
      <w:r w:rsidRPr="00556AE5">
        <w:t>н</w:t>
      </w:r>
      <w:r w:rsidRPr="00556AE5">
        <w:rPr>
          <w:spacing w:val="-1"/>
        </w:rPr>
        <w:t>н</w:t>
      </w:r>
      <w:r w:rsidRPr="00556AE5">
        <w:t>о</w:t>
      </w:r>
      <w:r w:rsidRPr="00556AE5">
        <w:rPr>
          <w:spacing w:val="1"/>
        </w:rPr>
        <w:t>г</w:t>
      </w:r>
      <w:r w:rsidRPr="00556AE5">
        <w:t xml:space="preserve">о </w:t>
      </w:r>
      <w:r w:rsidRPr="00556AE5">
        <w:rPr>
          <w:spacing w:val="1"/>
        </w:rPr>
        <w:t>с</w:t>
      </w:r>
      <w:r w:rsidRPr="00556AE5">
        <w:rPr>
          <w:spacing w:val="-1"/>
        </w:rPr>
        <w:t>т</w:t>
      </w:r>
      <w:r w:rsidRPr="00556AE5">
        <w:t>рои</w:t>
      </w:r>
      <w:r w:rsidRPr="00556AE5">
        <w:rPr>
          <w:spacing w:val="-2"/>
        </w:rPr>
        <w:t>т</w:t>
      </w:r>
      <w:r w:rsidRPr="00556AE5">
        <w:rPr>
          <w:spacing w:val="1"/>
        </w:rPr>
        <w:t>е</w:t>
      </w:r>
      <w:r w:rsidRPr="00556AE5">
        <w:t>л</w:t>
      </w:r>
      <w:r w:rsidRPr="00556AE5">
        <w:rPr>
          <w:spacing w:val="-2"/>
        </w:rPr>
        <w:t>ь</w:t>
      </w:r>
      <w:r w:rsidRPr="00556AE5">
        <w:rPr>
          <w:spacing w:val="1"/>
        </w:rPr>
        <w:t>с</w:t>
      </w:r>
      <w:r w:rsidRPr="00556AE5">
        <w:rPr>
          <w:spacing w:val="-1"/>
        </w:rPr>
        <w:t>т</w:t>
      </w:r>
      <w:r w:rsidRPr="00556AE5">
        <w:rPr>
          <w:spacing w:val="-2"/>
        </w:rPr>
        <w:t>в</w:t>
      </w:r>
      <w:r w:rsidRPr="00556AE5">
        <w:t>аназ</w:t>
      </w:r>
      <w:r w:rsidRPr="00556AE5">
        <w:rPr>
          <w:spacing w:val="1"/>
        </w:rPr>
        <w:t>е</w:t>
      </w:r>
      <w:r w:rsidRPr="00556AE5">
        <w:rPr>
          <w:spacing w:val="-4"/>
        </w:rPr>
        <w:t>м</w:t>
      </w:r>
      <w:r w:rsidRPr="00556AE5">
        <w:rPr>
          <w:spacing w:val="1"/>
        </w:rPr>
        <w:t>е</w:t>
      </w:r>
      <w:r w:rsidRPr="00556AE5">
        <w:t>л</w:t>
      </w:r>
      <w:r w:rsidRPr="00556AE5">
        <w:rPr>
          <w:spacing w:val="-2"/>
        </w:rPr>
        <w:t>ь</w:t>
      </w:r>
      <w:r w:rsidRPr="00556AE5">
        <w:t>н</w:t>
      </w:r>
      <w:r w:rsidRPr="00556AE5">
        <w:rPr>
          <w:spacing w:val="-2"/>
        </w:rPr>
        <w:t>ы</w:t>
      </w:r>
      <w:r w:rsidRPr="00556AE5">
        <w:t xml:space="preserve">х </w:t>
      </w:r>
      <w:r w:rsidRPr="00556AE5">
        <w:rPr>
          <w:spacing w:val="-8"/>
        </w:rPr>
        <w:t>у</w:t>
      </w:r>
      <w:r w:rsidRPr="00556AE5">
        <w:rPr>
          <w:spacing w:val="-1"/>
        </w:rPr>
        <w:t>ч</w:t>
      </w:r>
      <w:r w:rsidRPr="00556AE5">
        <w:rPr>
          <w:spacing w:val="1"/>
        </w:rPr>
        <w:t>ас</w:t>
      </w:r>
      <w:r w:rsidRPr="00556AE5">
        <w:rPr>
          <w:spacing w:val="-1"/>
        </w:rPr>
        <w:t>т</w:t>
      </w:r>
      <w:r w:rsidRPr="00556AE5">
        <w:t>ках,номера</w:t>
      </w:r>
      <w:r w:rsidRPr="00556AE5">
        <w:rPr>
          <w:spacing w:val="-3"/>
        </w:rPr>
        <w:t xml:space="preserve"> е</w:t>
      </w:r>
      <w:r w:rsidRPr="00556AE5">
        <w:rPr>
          <w:spacing w:val="1"/>
        </w:rPr>
        <w:t>д</w:t>
      </w:r>
      <w:r w:rsidRPr="00556AE5">
        <w:t>и</w:t>
      </w:r>
      <w:r w:rsidRPr="00556AE5">
        <w:rPr>
          <w:spacing w:val="-1"/>
        </w:rPr>
        <w:t>н</w:t>
      </w:r>
      <w:r w:rsidRPr="00556AE5">
        <w:t>ицка</w:t>
      </w:r>
      <w:r w:rsidRPr="00556AE5">
        <w:rPr>
          <w:spacing w:val="1"/>
        </w:rPr>
        <w:t>д</w:t>
      </w:r>
      <w:r w:rsidRPr="00556AE5">
        <w:rPr>
          <w:spacing w:val="-3"/>
        </w:rPr>
        <w:t>а</w:t>
      </w:r>
      <w:r w:rsidRPr="00556AE5">
        <w:rPr>
          <w:spacing w:val="1"/>
        </w:rPr>
        <w:t>с</w:t>
      </w:r>
      <w:r w:rsidRPr="00556AE5">
        <w:rPr>
          <w:spacing w:val="-1"/>
        </w:rPr>
        <w:t>т</w:t>
      </w:r>
      <w:r w:rsidRPr="00556AE5">
        <w:t>ро</w:t>
      </w:r>
      <w:r w:rsidRPr="00556AE5">
        <w:rPr>
          <w:spacing w:val="-2"/>
        </w:rPr>
        <w:t>в</w:t>
      </w:r>
      <w:r w:rsidRPr="00556AE5">
        <w:t>о</w:t>
      </w:r>
      <w:r w:rsidRPr="00556AE5">
        <w:rPr>
          <w:spacing w:val="1"/>
        </w:rPr>
        <w:t>г</w:t>
      </w:r>
      <w:r w:rsidRPr="00556AE5">
        <w:t>о</w:t>
      </w:r>
      <w:r w:rsidRPr="00556AE5">
        <w:rPr>
          <w:spacing w:val="1"/>
        </w:rPr>
        <w:t>д</w:t>
      </w:r>
      <w:r w:rsidRPr="00556AE5">
        <w:rPr>
          <w:spacing w:val="-3"/>
        </w:rPr>
        <w:t>е</w:t>
      </w:r>
      <w:r w:rsidRPr="00556AE5">
        <w:t>л</w:t>
      </w:r>
      <w:r w:rsidRPr="00556AE5">
        <w:rPr>
          <w:spacing w:val="1"/>
        </w:rPr>
        <w:t>е</w:t>
      </w:r>
      <w:r w:rsidRPr="00556AE5">
        <w:t>н</w:t>
      </w:r>
      <w:r w:rsidRPr="00556AE5">
        <w:rPr>
          <w:spacing w:val="-1"/>
        </w:rPr>
        <w:t>и</w:t>
      </w:r>
      <w:r w:rsidRPr="00556AE5">
        <w:rPr>
          <w:spacing w:val="1"/>
        </w:rPr>
        <w:t>я</w:t>
      </w:r>
      <w:r w:rsidRPr="00556AE5">
        <w:t>,</w:t>
      </w:r>
      <w:r w:rsidRPr="00556AE5">
        <w:rPr>
          <w:spacing w:val="-5"/>
        </w:rPr>
        <w:t xml:space="preserve"> к</w:t>
      </w:r>
      <w:r w:rsidRPr="00556AE5">
        <w:rPr>
          <w:spacing w:val="1"/>
        </w:rPr>
        <w:t>ад</w:t>
      </w:r>
      <w:r w:rsidRPr="00556AE5">
        <w:rPr>
          <w:spacing w:val="-3"/>
        </w:rPr>
        <w:t>а</w:t>
      </w:r>
      <w:r w:rsidRPr="00556AE5">
        <w:rPr>
          <w:spacing w:val="1"/>
        </w:rPr>
        <w:t>с</w:t>
      </w:r>
      <w:r w:rsidRPr="00556AE5">
        <w:rPr>
          <w:spacing w:val="-1"/>
        </w:rPr>
        <w:t>т</w:t>
      </w:r>
      <w:r w:rsidRPr="00556AE5">
        <w:t>ро</w:t>
      </w:r>
      <w:r w:rsidRPr="00556AE5">
        <w:rPr>
          <w:spacing w:val="-2"/>
        </w:rPr>
        <w:t>вы</w:t>
      </w:r>
      <w:r w:rsidRPr="00556AE5">
        <w:t>еномера з</w:t>
      </w:r>
      <w:r w:rsidRPr="00556AE5">
        <w:rPr>
          <w:spacing w:val="1"/>
        </w:rPr>
        <w:t>е</w:t>
      </w:r>
      <w:r w:rsidRPr="00556AE5">
        <w:t>м</w:t>
      </w:r>
      <w:r w:rsidRPr="00556AE5">
        <w:rPr>
          <w:spacing w:val="1"/>
        </w:rPr>
        <w:t>е</w:t>
      </w:r>
      <w:r w:rsidRPr="00556AE5">
        <w:t>л</w:t>
      </w:r>
      <w:r w:rsidRPr="00556AE5">
        <w:rPr>
          <w:spacing w:val="-1"/>
        </w:rPr>
        <w:t>ь</w:t>
      </w:r>
      <w:r w:rsidRPr="00556AE5">
        <w:t>н</w:t>
      </w:r>
      <w:r w:rsidRPr="00556AE5">
        <w:rPr>
          <w:spacing w:val="-2"/>
        </w:rPr>
        <w:t>ы</w:t>
      </w:r>
      <w:r w:rsidRPr="00556AE5">
        <w:t>х</w:t>
      </w:r>
      <w:r w:rsidRPr="00556AE5">
        <w:rPr>
          <w:spacing w:val="-8"/>
        </w:rPr>
        <w:t>у</w:t>
      </w:r>
      <w:r w:rsidRPr="00556AE5">
        <w:rPr>
          <w:spacing w:val="-1"/>
        </w:rPr>
        <w:t>ч</w:t>
      </w:r>
      <w:r w:rsidRPr="00556AE5">
        <w:rPr>
          <w:spacing w:val="1"/>
        </w:rPr>
        <w:t>ас</w:t>
      </w:r>
      <w:r w:rsidRPr="00556AE5">
        <w:rPr>
          <w:spacing w:val="-1"/>
        </w:rPr>
        <w:t>т</w:t>
      </w:r>
      <w:r w:rsidRPr="00556AE5">
        <w:t>ко</w:t>
      </w:r>
      <w:r w:rsidRPr="00556AE5">
        <w:rPr>
          <w:spacing w:val="-2"/>
        </w:rPr>
        <w:t>в</w:t>
      </w:r>
      <w:r w:rsidRPr="00556AE5">
        <w:t>,з</w:t>
      </w:r>
      <w:r w:rsidRPr="00556AE5">
        <w:rPr>
          <w:spacing w:val="1"/>
        </w:rPr>
        <w:t>да</w:t>
      </w:r>
      <w:r w:rsidRPr="00556AE5">
        <w:t>н</w:t>
      </w:r>
      <w:r w:rsidRPr="00556AE5">
        <w:rPr>
          <w:spacing w:val="-1"/>
        </w:rPr>
        <w:t>и</w:t>
      </w:r>
      <w:r w:rsidRPr="00556AE5">
        <w:t>й,</w:t>
      </w:r>
      <w:r w:rsidRPr="00556AE5">
        <w:rPr>
          <w:spacing w:val="1"/>
        </w:rPr>
        <w:t>с</w:t>
      </w:r>
      <w:r w:rsidRPr="00556AE5">
        <w:t>оо</w:t>
      </w:r>
      <w:r w:rsidRPr="00556AE5">
        <w:rPr>
          <w:spacing w:val="3"/>
        </w:rPr>
        <w:t>р</w:t>
      </w:r>
      <w:r w:rsidRPr="00556AE5">
        <w:rPr>
          <w:spacing w:val="-8"/>
        </w:rPr>
        <w:t>у</w:t>
      </w:r>
      <w:r w:rsidRPr="00556AE5">
        <w:rPr>
          <w:spacing w:val="-2"/>
        </w:rPr>
        <w:t>ж</w:t>
      </w:r>
      <w:r w:rsidRPr="00556AE5">
        <w:rPr>
          <w:spacing w:val="1"/>
        </w:rPr>
        <w:t>е</w:t>
      </w:r>
      <w:r w:rsidRPr="00556AE5">
        <w:rPr>
          <w:spacing w:val="3"/>
        </w:rPr>
        <w:t>н</w:t>
      </w:r>
      <w:r w:rsidRPr="00556AE5">
        <w:t>и</w:t>
      </w:r>
      <w:r w:rsidRPr="00556AE5">
        <w:rPr>
          <w:spacing w:val="-1"/>
        </w:rPr>
        <w:t>й</w:t>
      </w:r>
      <w:r w:rsidRPr="00556AE5">
        <w:t>,</w:t>
      </w:r>
      <w:r w:rsidRPr="00556AE5">
        <w:rPr>
          <w:spacing w:val="1"/>
        </w:rPr>
        <w:t>да</w:t>
      </w:r>
      <w:r w:rsidRPr="00556AE5">
        <w:t>н</w:t>
      </w:r>
      <w:r w:rsidRPr="00556AE5">
        <w:rPr>
          <w:spacing w:val="-1"/>
        </w:rPr>
        <w:t>н</w:t>
      </w:r>
      <w:r w:rsidRPr="00556AE5">
        <w:rPr>
          <w:spacing w:val="-2"/>
        </w:rPr>
        <w:t>ы</w:t>
      </w:r>
      <w:r w:rsidRPr="00556AE5">
        <w:t>ео</w:t>
      </w:r>
      <w:r w:rsidRPr="00556AE5">
        <w:rPr>
          <w:spacing w:val="-1"/>
        </w:rPr>
        <w:t>т</w:t>
      </w:r>
      <w:r w:rsidRPr="00556AE5">
        <w:rPr>
          <w:spacing w:val="1"/>
        </w:rPr>
        <w:t>е</w:t>
      </w:r>
      <w:r w:rsidRPr="00556AE5">
        <w:t>рри</w:t>
      </w:r>
      <w:r w:rsidRPr="00556AE5">
        <w:rPr>
          <w:spacing w:val="-2"/>
        </w:rPr>
        <w:t>т</w:t>
      </w:r>
      <w:r w:rsidRPr="00556AE5">
        <w:t>ориал</w:t>
      </w:r>
      <w:r w:rsidRPr="00556AE5">
        <w:rPr>
          <w:spacing w:val="-2"/>
        </w:rPr>
        <w:t>ь</w:t>
      </w:r>
      <w:r w:rsidRPr="00556AE5">
        <w:t>ном</w:t>
      </w:r>
      <w:r w:rsidRPr="00556AE5">
        <w:rPr>
          <w:spacing w:val="1"/>
        </w:rPr>
        <w:t>де</w:t>
      </w:r>
      <w:r w:rsidRPr="00556AE5">
        <w:rPr>
          <w:spacing w:val="-4"/>
        </w:rPr>
        <w:t>л</w:t>
      </w:r>
      <w:r w:rsidRPr="00556AE5">
        <w:rPr>
          <w:spacing w:val="1"/>
        </w:rPr>
        <w:t>е</w:t>
      </w:r>
      <w:r w:rsidRPr="00556AE5">
        <w:t>н</w:t>
      </w:r>
      <w:r w:rsidRPr="00556AE5">
        <w:rPr>
          <w:spacing w:val="-1"/>
        </w:rPr>
        <w:t>и</w:t>
      </w:r>
      <w:r w:rsidRPr="00556AE5">
        <w:t>и,</w:t>
      </w:r>
      <w:r w:rsidRPr="00556AE5">
        <w:rPr>
          <w:spacing w:val="-8"/>
        </w:rPr>
        <w:t>у</w:t>
      </w:r>
      <w:r w:rsidRPr="00556AE5">
        <w:rPr>
          <w:spacing w:val="1"/>
        </w:rPr>
        <w:t>с</w:t>
      </w:r>
      <w:r w:rsidRPr="00556AE5">
        <w:rPr>
          <w:spacing w:val="-1"/>
        </w:rPr>
        <w:t>т</w:t>
      </w:r>
      <w:r w:rsidRPr="00556AE5">
        <w:rPr>
          <w:spacing w:val="1"/>
        </w:rPr>
        <w:t>а</w:t>
      </w:r>
      <w:r w:rsidRPr="00556AE5">
        <w:t>но</w:t>
      </w:r>
      <w:r w:rsidRPr="00556AE5">
        <w:rPr>
          <w:spacing w:val="-2"/>
        </w:rPr>
        <w:t>в</w:t>
      </w:r>
      <w:r w:rsidRPr="00556AE5">
        <w:t>л</w:t>
      </w:r>
      <w:r w:rsidRPr="00556AE5">
        <w:rPr>
          <w:spacing w:val="1"/>
        </w:rPr>
        <w:t>е</w:t>
      </w:r>
      <w:r w:rsidRPr="00556AE5">
        <w:t>н</w:t>
      </w:r>
      <w:r w:rsidRPr="00556AE5">
        <w:rPr>
          <w:spacing w:val="-1"/>
        </w:rPr>
        <w:t>н</w:t>
      </w:r>
      <w:r w:rsidRPr="00556AE5">
        <w:rPr>
          <w:spacing w:val="-2"/>
        </w:rPr>
        <w:t>ы</w:t>
      </w:r>
      <w:r w:rsidRPr="00556AE5">
        <w:t xml:space="preserve">ев </w:t>
      </w:r>
      <w:r w:rsidRPr="00556AE5">
        <w:rPr>
          <w:spacing w:val="-5"/>
        </w:rPr>
        <w:t>у</w:t>
      </w:r>
      <w:r w:rsidRPr="00556AE5">
        <w:rPr>
          <w:spacing w:val="2"/>
        </w:rPr>
        <w:t>т</w:t>
      </w:r>
      <w:r w:rsidRPr="00556AE5">
        <w:rPr>
          <w:spacing w:val="-2"/>
        </w:rPr>
        <w:t>в</w:t>
      </w:r>
      <w:r w:rsidRPr="00556AE5">
        <w:rPr>
          <w:spacing w:val="1"/>
        </w:rPr>
        <w:t>е</w:t>
      </w:r>
      <w:r w:rsidRPr="00556AE5">
        <w:t>р</w:t>
      </w:r>
      <w:r w:rsidRPr="00556AE5">
        <w:rPr>
          <w:spacing w:val="-2"/>
        </w:rPr>
        <w:t>ж</w:t>
      </w:r>
      <w:r w:rsidRPr="00556AE5">
        <w:rPr>
          <w:spacing w:val="1"/>
        </w:rPr>
        <w:t>де</w:t>
      </w:r>
      <w:r w:rsidRPr="00556AE5">
        <w:t>н</w:t>
      </w:r>
      <w:r w:rsidRPr="00556AE5">
        <w:rPr>
          <w:spacing w:val="-1"/>
        </w:rPr>
        <w:t>н</w:t>
      </w:r>
      <w:r w:rsidRPr="00556AE5">
        <w:t>ом</w:t>
      </w:r>
      <w:r w:rsidRPr="00556AE5">
        <w:rPr>
          <w:spacing w:val="1"/>
        </w:rPr>
        <w:t>ге</w:t>
      </w:r>
      <w:r w:rsidRPr="00556AE5">
        <w:rPr>
          <w:spacing w:val="-5"/>
        </w:rPr>
        <w:t>н</w:t>
      </w:r>
      <w:r w:rsidRPr="00556AE5">
        <w:rPr>
          <w:spacing w:val="1"/>
        </w:rPr>
        <w:t>е</w:t>
      </w:r>
      <w:r w:rsidRPr="00556AE5">
        <w:t>р</w:t>
      </w:r>
      <w:r w:rsidRPr="00556AE5">
        <w:rPr>
          <w:spacing w:val="1"/>
        </w:rPr>
        <w:t>а</w:t>
      </w:r>
      <w:r w:rsidRPr="00556AE5">
        <w:t>л</w:t>
      </w:r>
      <w:r w:rsidRPr="00556AE5">
        <w:rPr>
          <w:spacing w:val="-2"/>
        </w:rPr>
        <w:t>ь</w:t>
      </w:r>
      <w:r w:rsidRPr="00556AE5">
        <w:t>номпла</w:t>
      </w:r>
      <w:r w:rsidRPr="00556AE5">
        <w:rPr>
          <w:spacing w:val="-5"/>
        </w:rPr>
        <w:t>н</w:t>
      </w:r>
      <w:r w:rsidRPr="00556AE5">
        <w:t>епо</w:t>
      </w:r>
      <w:r w:rsidRPr="00556AE5">
        <w:rPr>
          <w:spacing w:val="-3"/>
        </w:rPr>
        <w:t>с</w:t>
      </w:r>
      <w:r w:rsidRPr="00556AE5">
        <w:rPr>
          <w:spacing w:val="1"/>
        </w:rPr>
        <w:t>е</w:t>
      </w:r>
      <w:r w:rsidRPr="00556AE5">
        <w:t>л</w:t>
      </w:r>
      <w:r w:rsidRPr="00556AE5">
        <w:rPr>
          <w:spacing w:val="1"/>
        </w:rPr>
        <w:t>е</w:t>
      </w:r>
      <w:r w:rsidRPr="00556AE5">
        <w:t>н</w:t>
      </w:r>
      <w:r w:rsidRPr="00556AE5">
        <w:rPr>
          <w:spacing w:val="-1"/>
        </w:rPr>
        <w:t>и</w:t>
      </w:r>
      <w:r w:rsidRPr="00556AE5">
        <w:rPr>
          <w:spacing w:val="1"/>
        </w:rPr>
        <w:t>я</w:t>
      </w:r>
      <w:r w:rsidRPr="00556AE5">
        <w:t>,</w:t>
      </w:r>
      <w:r w:rsidRPr="00556AE5">
        <w:rPr>
          <w:spacing w:val="1"/>
        </w:rPr>
        <w:t>г</w:t>
      </w:r>
      <w:r w:rsidRPr="00556AE5">
        <w:t>оро</w:t>
      </w:r>
      <w:r w:rsidRPr="00556AE5">
        <w:rPr>
          <w:spacing w:val="-3"/>
        </w:rPr>
        <w:t>д</w:t>
      </w:r>
      <w:r w:rsidRPr="00556AE5">
        <w:rPr>
          <w:spacing w:val="1"/>
        </w:rPr>
        <w:t>с</w:t>
      </w:r>
      <w:r w:rsidRPr="00556AE5">
        <w:t>когоокр</w:t>
      </w:r>
      <w:r w:rsidRPr="00556AE5">
        <w:rPr>
          <w:spacing w:val="-9"/>
        </w:rPr>
        <w:t>у</w:t>
      </w:r>
      <w:r w:rsidRPr="00556AE5">
        <w:rPr>
          <w:spacing w:val="1"/>
        </w:rPr>
        <w:t>г</w:t>
      </w:r>
      <w:r w:rsidRPr="00556AE5">
        <w:t>а(</w:t>
      </w:r>
      <w:r w:rsidRPr="00556AE5">
        <w:rPr>
          <w:spacing w:val="1"/>
        </w:rPr>
        <w:t>да</w:t>
      </w:r>
      <w:r w:rsidRPr="00556AE5">
        <w:rPr>
          <w:spacing w:val="-4"/>
        </w:rPr>
        <w:t>л</w:t>
      </w:r>
      <w:r w:rsidRPr="00556AE5">
        <w:rPr>
          <w:spacing w:val="1"/>
        </w:rPr>
        <w:t>е</w:t>
      </w:r>
      <w:r w:rsidRPr="00556AE5">
        <w:t>е-</w:t>
      </w:r>
      <w:r w:rsidRPr="00556AE5">
        <w:rPr>
          <w:spacing w:val="1"/>
        </w:rPr>
        <w:t>ге</w:t>
      </w:r>
      <w:r w:rsidRPr="00556AE5">
        <w:rPr>
          <w:spacing w:val="-5"/>
        </w:rPr>
        <w:t>н</w:t>
      </w:r>
      <w:r w:rsidRPr="00556AE5">
        <w:rPr>
          <w:spacing w:val="1"/>
        </w:rPr>
        <w:t>е</w:t>
      </w:r>
      <w:r w:rsidRPr="00556AE5">
        <w:t>р</w:t>
      </w:r>
      <w:r w:rsidRPr="00556AE5">
        <w:rPr>
          <w:spacing w:val="1"/>
        </w:rPr>
        <w:t>а</w:t>
      </w:r>
      <w:r w:rsidRPr="00556AE5">
        <w:t>л</w:t>
      </w:r>
      <w:r w:rsidRPr="00556AE5">
        <w:rPr>
          <w:spacing w:val="-2"/>
        </w:rPr>
        <w:t>ь</w:t>
      </w:r>
      <w:r w:rsidRPr="00556AE5">
        <w:t>н</w:t>
      </w:r>
      <w:r w:rsidRPr="00556AE5">
        <w:rPr>
          <w:spacing w:val="-2"/>
        </w:rPr>
        <w:t>ы</w:t>
      </w:r>
      <w:r w:rsidRPr="00556AE5">
        <w:t xml:space="preserve">йплан),с </w:t>
      </w:r>
      <w:r w:rsidRPr="00556AE5">
        <w:rPr>
          <w:spacing w:val="1"/>
        </w:rPr>
        <w:t>де</w:t>
      </w:r>
      <w:r w:rsidRPr="00556AE5">
        <w:rPr>
          <w:spacing w:val="-1"/>
        </w:rPr>
        <w:t>т</w:t>
      </w:r>
      <w:r w:rsidRPr="00556AE5">
        <w:rPr>
          <w:spacing w:val="1"/>
        </w:rPr>
        <w:t>а</w:t>
      </w:r>
      <w:r w:rsidRPr="00556AE5">
        <w:t>ли</w:t>
      </w:r>
      <w:r w:rsidRPr="00556AE5">
        <w:rPr>
          <w:spacing w:val="-3"/>
        </w:rPr>
        <w:t>з</w:t>
      </w:r>
      <w:r w:rsidRPr="00556AE5">
        <w:rPr>
          <w:spacing w:val="1"/>
        </w:rPr>
        <w:t>а</w:t>
      </w:r>
      <w:r w:rsidRPr="00556AE5">
        <w:t>ц</w:t>
      </w:r>
      <w:r w:rsidRPr="00556AE5">
        <w:rPr>
          <w:spacing w:val="-1"/>
        </w:rPr>
        <w:t>и</w:t>
      </w:r>
      <w:r w:rsidRPr="00556AE5">
        <w:rPr>
          <w:spacing w:val="1"/>
        </w:rPr>
        <w:t>е</w:t>
      </w:r>
      <w:r w:rsidRPr="00556AE5">
        <w:t>йпопроек</w:t>
      </w:r>
      <w:r w:rsidRPr="00556AE5">
        <w:rPr>
          <w:spacing w:val="-2"/>
        </w:rPr>
        <w:t>т</w:t>
      </w:r>
      <w:r w:rsidRPr="00556AE5">
        <w:rPr>
          <w:spacing w:val="1"/>
        </w:rPr>
        <w:t>а</w:t>
      </w:r>
      <w:r w:rsidRPr="00556AE5">
        <w:t>мп</w:t>
      </w:r>
      <w:r w:rsidRPr="00556AE5">
        <w:rPr>
          <w:spacing w:val="-5"/>
        </w:rPr>
        <w:t>л</w:t>
      </w:r>
      <w:r w:rsidRPr="00556AE5">
        <w:rPr>
          <w:spacing w:val="1"/>
        </w:rPr>
        <w:t>а</w:t>
      </w:r>
      <w:r w:rsidRPr="00556AE5">
        <w:t>н</w:t>
      </w:r>
      <w:r w:rsidRPr="00556AE5">
        <w:rPr>
          <w:spacing w:val="-1"/>
        </w:rPr>
        <w:t>и</w:t>
      </w:r>
      <w:r w:rsidRPr="00556AE5">
        <w:t>ро</w:t>
      </w:r>
      <w:r w:rsidRPr="00556AE5">
        <w:rPr>
          <w:spacing w:val="-2"/>
        </w:rPr>
        <w:t>в</w:t>
      </w:r>
      <w:r w:rsidRPr="00556AE5">
        <w:t>оким</w:t>
      </w:r>
      <w:r w:rsidRPr="00556AE5">
        <w:rPr>
          <w:spacing w:val="1"/>
        </w:rPr>
        <w:t>е</w:t>
      </w:r>
      <w:r w:rsidRPr="00556AE5">
        <w:rPr>
          <w:spacing w:val="-2"/>
        </w:rPr>
        <w:t>ж</w:t>
      </w:r>
      <w:r w:rsidRPr="00556AE5">
        <w:rPr>
          <w:spacing w:val="1"/>
        </w:rPr>
        <w:t>е</w:t>
      </w:r>
      <w:r w:rsidRPr="00556AE5">
        <w:rPr>
          <w:spacing w:val="-2"/>
        </w:rPr>
        <w:t>в</w:t>
      </w:r>
      <w:r w:rsidRPr="00556AE5">
        <w:rPr>
          <w:spacing w:val="1"/>
        </w:rPr>
        <w:t>а</w:t>
      </w:r>
      <w:r w:rsidRPr="00556AE5">
        <w:t>н</w:t>
      </w:r>
      <w:r w:rsidRPr="00556AE5">
        <w:rPr>
          <w:spacing w:val="-1"/>
        </w:rPr>
        <w:t>и</w:t>
      </w:r>
      <w:r w:rsidRPr="00556AE5">
        <w:t>я</w:t>
      </w:r>
      <w:r w:rsidRPr="00556AE5">
        <w:rPr>
          <w:spacing w:val="-1"/>
        </w:rPr>
        <w:t>т</w:t>
      </w:r>
      <w:r w:rsidRPr="00556AE5">
        <w:rPr>
          <w:spacing w:val="1"/>
        </w:rPr>
        <w:t>е</w:t>
      </w:r>
      <w:r w:rsidRPr="00556AE5">
        <w:t>рри</w:t>
      </w:r>
      <w:r w:rsidRPr="00556AE5">
        <w:rPr>
          <w:spacing w:val="-2"/>
        </w:rPr>
        <w:t>т</w:t>
      </w:r>
      <w:r w:rsidRPr="00556AE5">
        <w:t>ори</w:t>
      </w:r>
      <w:r w:rsidRPr="00556AE5">
        <w:rPr>
          <w:spacing w:val="-1"/>
        </w:rPr>
        <w:t>и</w:t>
      </w:r>
      <w:r w:rsidRPr="00556AE5">
        <w:t>,</w:t>
      </w:r>
      <w:r w:rsidRPr="00556AE5">
        <w:rPr>
          <w:spacing w:val="-8"/>
        </w:rPr>
        <w:t>у</w:t>
      </w:r>
      <w:r w:rsidRPr="00556AE5">
        <w:rPr>
          <w:spacing w:val="2"/>
        </w:rPr>
        <w:t>т</w:t>
      </w:r>
      <w:r w:rsidRPr="00556AE5">
        <w:rPr>
          <w:spacing w:val="-2"/>
        </w:rPr>
        <w:t>в</w:t>
      </w:r>
      <w:r w:rsidRPr="00556AE5">
        <w:rPr>
          <w:spacing w:val="1"/>
        </w:rPr>
        <w:t>е</w:t>
      </w:r>
      <w:r w:rsidRPr="00556AE5">
        <w:t>р</w:t>
      </w:r>
      <w:r w:rsidRPr="00556AE5">
        <w:rPr>
          <w:spacing w:val="-2"/>
        </w:rPr>
        <w:t>ж</w:t>
      </w:r>
      <w:r w:rsidRPr="00556AE5">
        <w:rPr>
          <w:spacing w:val="1"/>
        </w:rPr>
        <w:t>де</w:t>
      </w:r>
      <w:r w:rsidRPr="00556AE5">
        <w:t>н</w:t>
      </w:r>
      <w:r w:rsidRPr="00556AE5">
        <w:rPr>
          <w:spacing w:val="-1"/>
        </w:rPr>
        <w:t>н</w:t>
      </w:r>
      <w:r w:rsidRPr="00556AE5">
        <w:rPr>
          <w:spacing w:val="-2"/>
        </w:rPr>
        <w:t>ы</w:t>
      </w:r>
      <w:r w:rsidRPr="00556AE5">
        <w:t>хвпроек</w:t>
      </w:r>
      <w:r w:rsidRPr="00556AE5">
        <w:rPr>
          <w:spacing w:val="-2"/>
        </w:rPr>
        <w:t>т</w:t>
      </w:r>
      <w:r w:rsidRPr="00556AE5">
        <w:rPr>
          <w:spacing w:val="10"/>
        </w:rPr>
        <w:t>а</w:t>
      </w:r>
      <w:r w:rsidRPr="00556AE5">
        <w:t>х р</w:t>
      </w:r>
      <w:r w:rsidRPr="00556AE5">
        <w:rPr>
          <w:spacing w:val="1"/>
        </w:rPr>
        <w:t>еа</w:t>
      </w:r>
      <w:r w:rsidRPr="00556AE5">
        <w:t>лиз</w:t>
      </w:r>
      <w:r w:rsidRPr="00556AE5">
        <w:rPr>
          <w:spacing w:val="1"/>
        </w:rPr>
        <w:t>а</w:t>
      </w:r>
      <w:r w:rsidRPr="00556AE5">
        <w:t>ц</w:t>
      </w:r>
      <w:r w:rsidRPr="00556AE5">
        <w:rPr>
          <w:spacing w:val="-1"/>
        </w:rPr>
        <w:t>и</w:t>
      </w:r>
      <w:r w:rsidRPr="00556AE5">
        <w:t xml:space="preserve">и </w:t>
      </w:r>
      <w:r w:rsidRPr="00556AE5">
        <w:rPr>
          <w:spacing w:val="-3"/>
        </w:rPr>
        <w:t>г</w:t>
      </w:r>
      <w:r w:rsidRPr="00556AE5">
        <w:rPr>
          <w:spacing w:val="1"/>
        </w:rPr>
        <w:t>е</w:t>
      </w:r>
      <w:r w:rsidRPr="00556AE5">
        <w:t>нер</w:t>
      </w:r>
      <w:r w:rsidRPr="00556AE5">
        <w:rPr>
          <w:spacing w:val="1"/>
        </w:rPr>
        <w:t>а</w:t>
      </w:r>
      <w:r w:rsidRPr="00556AE5">
        <w:t>л</w:t>
      </w:r>
      <w:r w:rsidRPr="00556AE5">
        <w:rPr>
          <w:spacing w:val="-2"/>
        </w:rPr>
        <w:t>ь</w:t>
      </w:r>
      <w:r w:rsidRPr="00556AE5">
        <w:t>ного п</w:t>
      </w:r>
      <w:r w:rsidRPr="00556AE5">
        <w:rPr>
          <w:spacing w:val="-5"/>
        </w:rPr>
        <w:t>л</w:t>
      </w:r>
      <w:r w:rsidRPr="00556AE5">
        <w:rPr>
          <w:spacing w:val="1"/>
        </w:rPr>
        <w:t>а</w:t>
      </w:r>
      <w:r w:rsidRPr="00556AE5">
        <w:t>на.</w:t>
      </w:r>
    </w:p>
    <w:p w:rsidR="0095518F" w:rsidRPr="00556AE5" w:rsidRDefault="00196A5C" w:rsidP="0095518F">
      <w:pPr>
        <w:pStyle w:val="af"/>
        <w:spacing w:before="3"/>
        <w:ind w:left="824" w:firstLine="0"/>
      </w:pPr>
      <w:r w:rsidRPr="00556AE5">
        <w:rPr>
          <w:spacing w:val="1"/>
        </w:rPr>
        <w:t>Та</w:t>
      </w:r>
      <w:r w:rsidRPr="00556AE5">
        <w:t>к</w:t>
      </w:r>
      <w:r w:rsidRPr="00556AE5">
        <w:rPr>
          <w:spacing w:val="-3"/>
        </w:rPr>
        <w:t>ж</w:t>
      </w:r>
      <w:r w:rsidRPr="00556AE5">
        <w:t>е</w:t>
      </w:r>
      <w:r w:rsidRPr="00556AE5">
        <w:rPr>
          <w:spacing w:val="1"/>
        </w:rPr>
        <w:t xml:space="preserve"> д</w:t>
      </w:r>
      <w:r w:rsidRPr="00556AE5">
        <w:t>ля</w:t>
      </w:r>
      <w:r w:rsidRPr="00556AE5">
        <w:rPr>
          <w:spacing w:val="-5"/>
        </w:rPr>
        <w:t>р</w:t>
      </w:r>
      <w:r w:rsidRPr="00556AE5">
        <w:rPr>
          <w:spacing w:val="1"/>
        </w:rPr>
        <w:t>а</w:t>
      </w:r>
      <w:r w:rsidRPr="00556AE5">
        <w:t>зр</w:t>
      </w:r>
      <w:r w:rsidRPr="00556AE5">
        <w:rPr>
          <w:spacing w:val="-3"/>
        </w:rPr>
        <w:t>а</w:t>
      </w:r>
      <w:r w:rsidRPr="00556AE5">
        <w:rPr>
          <w:spacing w:val="1"/>
        </w:rPr>
        <w:t>б</w:t>
      </w:r>
      <w:r w:rsidRPr="00556AE5">
        <w:t>о</w:t>
      </w:r>
      <w:r w:rsidRPr="00556AE5">
        <w:rPr>
          <w:spacing w:val="-1"/>
        </w:rPr>
        <w:t>т</w:t>
      </w:r>
      <w:r w:rsidRPr="00556AE5">
        <w:t>ки</w:t>
      </w:r>
      <w:r w:rsidRPr="00556AE5">
        <w:rPr>
          <w:spacing w:val="1"/>
        </w:rPr>
        <w:t>с</w:t>
      </w:r>
      <w:r w:rsidRPr="00556AE5">
        <w:t>х</w:t>
      </w:r>
      <w:r w:rsidRPr="00556AE5">
        <w:rPr>
          <w:spacing w:val="1"/>
        </w:rPr>
        <w:t>е</w:t>
      </w:r>
      <w:r w:rsidRPr="00556AE5">
        <w:t>мы</w:t>
      </w:r>
      <w:r w:rsidRPr="00556AE5">
        <w:rPr>
          <w:spacing w:val="-1"/>
        </w:rPr>
        <w:t>т</w:t>
      </w:r>
      <w:r w:rsidRPr="00556AE5">
        <w:rPr>
          <w:spacing w:val="1"/>
        </w:rPr>
        <w:t>е</w:t>
      </w:r>
      <w:r w:rsidRPr="00556AE5">
        <w:t>плос</w:t>
      </w:r>
      <w:r w:rsidRPr="00556AE5">
        <w:rPr>
          <w:spacing w:val="-5"/>
        </w:rPr>
        <w:t>н</w:t>
      </w:r>
      <w:r w:rsidRPr="00556AE5">
        <w:rPr>
          <w:spacing w:val="1"/>
        </w:rPr>
        <w:t>а</w:t>
      </w:r>
      <w:r w:rsidRPr="00556AE5">
        <w:rPr>
          <w:spacing w:val="-3"/>
        </w:rPr>
        <w:t>б</w:t>
      </w:r>
      <w:r w:rsidRPr="00556AE5">
        <w:rPr>
          <w:spacing w:val="-2"/>
        </w:rPr>
        <w:t>ж</w:t>
      </w:r>
      <w:r w:rsidRPr="00556AE5">
        <w:rPr>
          <w:spacing w:val="1"/>
        </w:rPr>
        <w:t>е</w:t>
      </w:r>
      <w:r w:rsidRPr="00556AE5">
        <w:t>н</w:t>
      </w:r>
      <w:r w:rsidRPr="00556AE5">
        <w:rPr>
          <w:spacing w:val="-1"/>
        </w:rPr>
        <w:t>и</w:t>
      </w:r>
      <w:r w:rsidRPr="00556AE5">
        <w:t>яиспол</w:t>
      </w:r>
      <w:r w:rsidRPr="00556AE5">
        <w:rPr>
          <w:spacing w:val="-2"/>
        </w:rPr>
        <w:t>ь</w:t>
      </w:r>
      <w:r w:rsidRPr="00556AE5">
        <w:t>зо</w:t>
      </w:r>
      <w:r w:rsidRPr="00556AE5">
        <w:rPr>
          <w:spacing w:val="-2"/>
        </w:rPr>
        <w:t>в</w:t>
      </w:r>
      <w:r w:rsidRPr="00556AE5">
        <w:rPr>
          <w:spacing w:val="1"/>
        </w:rPr>
        <w:t>а</w:t>
      </w:r>
      <w:r w:rsidRPr="00556AE5">
        <w:t>л</w:t>
      </w:r>
      <w:r w:rsidRPr="00556AE5">
        <w:rPr>
          <w:spacing w:val="1"/>
        </w:rPr>
        <w:t>ас</w:t>
      </w:r>
      <w:r w:rsidRPr="00556AE5">
        <w:t>ь</w:t>
      </w:r>
      <w:r w:rsidRPr="00556AE5">
        <w:rPr>
          <w:spacing w:val="1"/>
        </w:rPr>
        <w:t>с</w:t>
      </w:r>
      <w:r w:rsidRPr="00556AE5">
        <w:rPr>
          <w:spacing w:val="-4"/>
        </w:rPr>
        <w:t>л</w:t>
      </w:r>
      <w:r w:rsidRPr="00556AE5">
        <w:rPr>
          <w:spacing w:val="1"/>
        </w:rPr>
        <w:t>ед</w:t>
      </w:r>
      <w:r w:rsidRPr="00556AE5">
        <w:rPr>
          <w:spacing w:val="-8"/>
        </w:rPr>
        <w:t>у</w:t>
      </w:r>
      <w:r w:rsidRPr="00556AE5">
        <w:t>ю</w:t>
      </w:r>
      <w:r w:rsidRPr="00556AE5">
        <w:rPr>
          <w:spacing w:val="-1"/>
        </w:rPr>
        <w:t>щ</w:t>
      </w:r>
      <w:r w:rsidRPr="00556AE5">
        <w:rPr>
          <w:spacing w:val="1"/>
        </w:rPr>
        <w:t>а</w:t>
      </w:r>
      <w:r w:rsidRPr="00556AE5">
        <w:t>яи</w:t>
      </w:r>
      <w:r w:rsidRPr="00556AE5">
        <w:rPr>
          <w:spacing w:val="-1"/>
        </w:rPr>
        <w:t>н</w:t>
      </w:r>
      <w:r w:rsidRPr="00556AE5">
        <w:t>форм</w:t>
      </w:r>
      <w:r w:rsidRPr="00556AE5">
        <w:rPr>
          <w:spacing w:val="1"/>
        </w:rPr>
        <w:t>а</w:t>
      </w:r>
      <w:r w:rsidRPr="00556AE5">
        <w:t>ц</w:t>
      </w:r>
      <w:r w:rsidRPr="00556AE5">
        <w:rPr>
          <w:spacing w:val="-1"/>
        </w:rPr>
        <w:t>и</w:t>
      </w:r>
      <w:r w:rsidRPr="00556AE5">
        <w:rPr>
          <w:spacing w:val="1"/>
        </w:rPr>
        <w:t>я</w:t>
      </w:r>
      <w:r w:rsidRPr="00556AE5">
        <w:t>:</w:t>
      </w:r>
    </w:p>
    <w:p w:rsidR="0095518F" w:rsidRPr="00556AE5" w:rsidRDefault="00196A5C" w:rsidP="00196A5C">
      <w:pPr>
        <w:pStyle w:val="af"/>
        <w:widowControl/>
        <w:numPr>
          <w:ilvl w:val="0"/>
          <w:numId w:val="1"/>
        </w:numPr>
        <w:tabs>
          <w:tab w:val="left" w:pos="1544"/>
        </w:tabs>
        <w:autoSpaceDE/>
        <w:autoSpaceDN/>
        <w:adjustRightInd/>
        <w:spacing w:before="58"/>
        <w:ind w:left="1545"/>
      </w:pPr>
      <w:r w:rsidRPr="00556AE5">
        <w:t>поя</w:t>
      </w:r>
      <w:r w:rsidRPr="00556AE5">
        <w:rPr>
          <w:spacing w:val="1"/>
        </w:rPr>
        <w:t>с</w:t>
      </w:r>
      <w:r w:rsidRPr="00556AE5">
        <w:t>н</w:t>
      </w:r>
      <w:r w:rsidRPr="00556AE5">
        <w:rPr>
          <w:spacing w:val="-1"/>
        </w:rPr>
        <w:t>ит</w:t>
      </w:r>
      <w:r w:rsidRPr="00556AE5">
        <w:rPr>
          <w:spacing w:val="1"/>
        </w:rPr>
        <w:t>е</w:t>
      </w:r>
      <w:r w:rsidRPr="00556AE5">
        <w:t>л</w:t>
      </w:r>
      <w:r w:rsidRPr="00556AE5">
        <w:rPr>
          <w:spacing w:val="-2"/>
        </w:rPr>
        <w:t>ь</w:t>
      </w:r>
      <w:r w:rsidRPr="00556AE5">
        <w:t>ная</w:t>
      </w:r>
      <w:r w:rsidRPr="00556AE5">
        <w:rPr>
          <w:spacing w:val="-3"/>
        </w:rPr>
        <w:t>з</w:t>
      </w:r>
      <w:r w:rsidRPr="00556AE5">
        <w:rPr>
          <w:spacing w:val="1"/>
        </w:rPr>
        <w:t>а</w:t>
      </w:r>
      <w:r w:rsidRPr="00556AE5">
        <w:t>п</w:t>
      </w:r>
      <w:r w:rsidRPr="00556AE5">
        <w:rPr>
          <w:spacing w:val="-1"/>
        </w:rPr>
        <w:t>и</w:t>
      </w:r>
      <w:r w:rsidRPr="00556AE5">
        <w:rPr>
          <w:spacing w:val="1"/>
        </w:rPr>
        <w:t>с</w:t>
      </w:r>
      <w:r w:rsidRPr="00556AE5">
        <w:t xml:space="preserve">ка к </w:t>
      </w:r>
      <w:r w:rsidRPr="00556AE5">
        <w:rPr>
          <w:spacing w:val="-9"/>
        </w:rPr>
        <w:t>у</w:t>
      </w:r>
      <w:r w:rsidRPr="00556AE5">
        <w:rPr>
          <w:spacing w:val="2"/>
        </w:rPr>
        <w:t>т</w:t>
      </w:r>
      <w:r w:rsidRPr="00556AE5">
        <w:rPr>
          <w:spacing w:val="-2"/>
        </w:rPr>
        <w:t>в</w:t>
      </w:r>
      <w:r w:rsidRPr="00556AE5">
        <w:rPr>
          <w:spacing w:val="1"/>
        </w:rPr>
        <w:t>е</w:t>
      </w:r>
      <w:r w:rsidRPr="00556AE5">
        <w:t>р</w:t>
      </w:r>
      <w:r w:rsidRPr="00556AE5">
        <w:rPr>
          <w:spacing w:val="-2"/>
        </w:rPr>
        <w:t>ж</w:t>
      </w:r>
      <w:r w:rsidRPr="00556AE5">
        <w:rPr>
          <w:spacing w:val="1"/>
        </w:rPr>
        <w:t>де</w:t>
      </w:r>
      <w:r w:rsidRPr="00556AE5">
        <w:t>н</w:t>
      </w:r>
      <w:r w:rsidRPr="00556AE5">
        <w:rPr>
          <w:spacing w:val="-1"/>
        </w:rPr>
        <w:t>н</w:t>
      </w:r>
      <w:r w:rsidRPr="00556AE5">
        <w:t>ому</w:t>
      </w:r>
      <w:r w:rsidRPr="00556AE5">
        <w:rPr>
          <w:spacing w:val="1"/>
        </w:rPr>
        <w:t>ге</w:t>
      </w:r>
      <w:r w:rsidRPr="00556AE5">
        <w:t>нер</w:t>
      </w:r>
      <w:r w:rsidRPr="00556AE5">
        <w:rPr>
          <w:spacing w:val="1"/>
        </w:rPr>
        <w:t>а</w:t>
      </w:r>
      <w:r w:rsidRPr="00556AE5">
        <w:t>л</w:t>
      </w:r>
      <w:r w:rsidRPr="00556AE5">
        <w:rPr>
          <w:spacing w:val="-2"/>
        </w:rPr>
        <w:t>ь</w:t>
      </w:r>
      <w:r w:rsidRPr="00556AE5">
        <w:t>но</w:t>
      </w:r>
      <w:r w:rsidRPr="00556AE5">
        <w:rPr>
          <w:spacing w:val="3"/>
        </w:rPr>
        <w:t>м</w:t>
      </w:r>
      <w:r w:rsidRPr="00556AE5">
        <w:t>упла</w:t>
      </w:r>
      <w:r w:rsidRPr="00556AE5">
        <w:rPr>
          <w:spacing w:val="3"/>
        </w:rPr>
        <w:t>н</w:t>
      </w:r>
      <w:r w:rsidRPr="00556AE5">
        <w:rPr>
          <w:spacing w:val="-8"/>
        </w:rPr>
        <w:t>у</w:t>
      </w:r>
      <w:r w:rsidRPr="00556AE5">
        <w:t>;</w:t>
      </w:r>
    </w:p>
    <w:p w:rsidR="0095518F" w:rsidRPr="00556AE5" w:rsidRDefault="00196A5C" w:rsidP="00196A5C">
      <w:pPr>
        <w:pStyle w:val="af"/>
        <w:widowControl/>
        <w:numPr>
          <w:ilvl w:val="0"/>
          <w:numId w:val="1"/>
        </w:numPr>
        <w:tabs>
          <w:tab w:val="left" w:pos="1544"/>
        </w:tabs>
        <w:autoSpaceDE/>
        <w:autoSpaceDN/>
        <w:adjustRightInd/>
        <w:spacing w:before="54" w:line="281" w:lineRule="auto"/>
        <w:ind w:left="1545" w:right="118"/>
        <w:jc w:val="both"/>
      </w:pPr>
      <w:r w:rsidRPr="00556AE5">
        <w:t>опор</w:t>
      </w:r>
      <w:r w:rsidRPr="00556AE5">
        <w:rPr>
          <w:spacing w:val="-1"/>
        </w:rPr>
        <w:t>н</w:t>
      </w:r>
      <w:r w:rsidRPr="00556AE5">
        <w:rPr>
          <w:spacing w:val="-2"/>
        </w:rPr>
        <w:t>ы</w:t>
      </w:r>
      <w:r w:rsidRPr="00556AE5">
        <w:t>йплан(кар</w:t>
      </w:r>
      <w:r w:rsidRPr="00556AE5">
        <w:rPr>
          <w:spacing w:val="-1"/>
        </w:rPr>
        <w:t>т</w:t>
      </w:r>
      <w:r w:rsidRPr="00556AE5">
        <w:rPr>
          <w:spacing w:val="1"/>
        </w:rPr>
        <w:t>а</w:t>
      </w:r>
      <w:r w:rsidRPr="00556AE5">
        <w:t>)</w:t>
      </w:r>
      <w:r w:rsidRPr="00556AE5">
        <w:rPr>
          <w:spacing w:val="-1"/>
        </w:rPr>
        <w:t>т</w:t>
      </w:r>
      <w:r w:rsidRPr="00556AE5">
        <w:rPr>
          <w:spacing w:val="1"/>
        </w:rPr>
        <w:t>е</w:t>
      </w:r>
      <w:r w:rsidRPr="00556AE5">
        <w:t>рри</w:t>
      </w:r>
      <w:r w:rsidRPr="00556AE5">
        <w:rPr>
          <w:spacing w:val="-2"/>
        </w:rPr>
        <w:t>т</w:t>
      </w:r>
      <w:r w:rsidRPr="00556AE5">
        <w:t>ориипос</w:t>
      </w:r>
      <w:r w:rsidRPr="00556AE5">
        <w:rPr>
          <w:spacing w:val="1"/>
        </w:rPr>
        <w:t>е</w:t>
      </w:r>
      <w:r w:rsidRPr="00556AE5">
        <w:t>л</w:t>
      </w:r>
      <w:r w:rsidRPr="00556AE5">
        <w:rPr>
          <w:spacing w:val="1"/>
        </w:rPr>
        <w:t>е</w:t>
      </w:r>
      <w:r w:rsidRPr="00556AE5">
        <w:t>н</w:t>
      </w:r>
      <w:r w:rsidRPr="00556AE5">
        <w:rPr>
          <w:spacing w:val="-1"/>
        </w:rPr>
        <w:t>и</w:t>
      </w:r>
      <w:r w:rsidRPr="00556AE5">
        <w:rPr>
          <w:spacing w:val="1"/>
        </w:rPr>
        <w:t>я</w:t>
      </w:r>
      <w:r w:rsidRPr="00556AE5">
        <w:t>,</w:t>
      </w:r>
      <w:r w:rsidRPr="00556AE5">
        <w:rPr>
          <w:spacing w:val="1"/>
        </w:rPr>
        <w:t>г</w:t>
      </w:r>
      <w:r w:rsidRPr="00556AE5">
        <w:t>оро</w:t>
      </w:r>
      <w:r w:rsidRPr="00556AE5">
        <w:rPr>
          <w:spacing w:val="-3"/>
        </w:rPr>
        <w:t>д</w:t>
      </w:r>
      <w:r w:rsidRPr="00556AE5">
        <w:rPr>
          <w:spacing w:val="1"/>
        </w:rPr>
        <w:t>с</w:t>
      </w:r>
      <w:r w:rsidRPr="00556AE5">
        <w:t>когоокр</w:t>
      </w:r>
      <w:r w:rsidRPr="00556AE5">
        <w:rPr>
          <w:spacing w:val="-9"/>
        </w:rPr>
        <w:t>у</w:t>
      </w:r>
      <w:r w:rsidRPr="00556AE5">
        <w:rPr>
          <w:spacing w:val="1"/>
        </w:rPr>
        <w:t>га</w:t>
      </w:r>
      <w:r w:rsidRPr="00556AE5">
        <w:t>,</w:t>
      </w:r>
      <w:r w:rsidRPr="00556AE5">
        <w:rPr>
          <w:spacing w:val="-2"/>
        </w:rPr>
        <w:t>в</w:t>
      </w:r>
      <w:r w:rsidRPr="00556AE5">
        <w:t>хо</w:t>
      </w:r>
      <w:r w:rsidRPr="00556AE5">
        <w:rPr>
          <w:spacing w:val="1"/>
        </w:rPr>
        <w:t>дя</w:t>
      </w:r>
      <w:r w:rsidRPr="00556AE5">
        <w:rPr>
          <w:spacing w:val="-1"/>
        </w:rPr>
        <w:t>щ</w:t>
      </w:r>
      <w:r w:rsidRPr="00556AE5">
        <w:rPr>
          <w:spacing w:val="1"/>
        </w:rPr>
        <w:t>а</w:t>
      </w:r>
      <w:r w:rsidRPr="00556AE5">
        <w:t>яв</w:t>
      </w:r>
      <w:r w:rsidRPr="00556AE5">
        <w:rPr>
          <w:spacing w:val="1"/>
        </w:rPr>
        <w:t>с</w:t>
      </w:r>
      <w:r w:rsidRPr="00556AE5">
        <w:rPr>
          <w:spacing w:val="-5"/>
        </w:rPr>
        <w:t>о</w:t>
      </w:r>
      <w:r w:rsidRPr="00556AE5">
        <w:rPr>
          <w:spacing w:val="1"/>
        </w:rPr>
        <w:t>с</w:t>
      </w:r>
      <w:r w:rsidRPr="00556AE5">
        <w:rPr>
          <w:spacing w:val="-1"/>
        </w:rPr>
        <w:t>т</w:t>
      </w:r>
      <w:r w:rsidRPr="00556AE5">
        <w:rPr>
          <w:spacing w:val="1"/>
        </w:rPr>
        <w:t>а</w:t>
      </w:r>
      <w:r w:rsidRPr="00556AE5">
        <w:t xml:space="preserve">в </w:t>
      </w:r>
      <w:r w:rsidRPr="00556AE5">
        <w:rPr>
          <w:spacing w:val="1"/>
        </w:rPr>
        <w:t>ге</w:t>
      </w:r>
      <w:r w:rsidRPr="00556AE5">
        <w:t>нер</w:t>
      </w:r>
      <w:r w:rsidRPr="00556AE5">
        <w:rPr>
          <w:spacing w:val="1"/>
        </w:rPr>
        <w:t>а</w:t>
      </w:r>
      <w:r w:rsidRPr="00556AE5">
        <w:t>л</w:t>
      </w:r>
      <w:r w:rsidRPr="00556AE5">
        <w:rPr>
          <w:spacing w:val="-2"/>
        </w:rPr>
        <w:t>ь</w:t>
      </w:r>
      <w:r w:rsidRPr="00556AE5">
        <w:t>ного п</w:t>
      </w:r>
      <w:r w:rsidRPr="00556AE5">
        <w:rPr>
          <w:spacing w:val="-5"/>
        </w:rPr>
        <w:t>л</w:t>
      </w:r>
      <w:r w:rsidRPr="00556AE5">
        <w:rPr>
          <w:spacing w:val="1"/>
        </w:rPr>
        <w:t>а</w:t>
      </w:r>
      <w:r w:rsidRPr="00556AE5">
        <w:t>на;</w:t>
      </w:r>
    </w:p>
    <w:p w:rsidR="0095518F" w:rsidRPr="00556AE5" w:rsidRDefault="00196A5C" w:rsidP="00196A5C">
      <w:pPr>
        <w:pStyle w:val="af"/>
        <w:widowControl/>
        <w:numPr>
          <w:ilvl w:val="0"/>
          <w:numId w:val="1"/>
        </w:numPr>
        <w:tabs>
          <w:tab w:val="left" w:pos="1544"/>
        </w:tabs>
        <w:autoSpaceDE/>
        <w:autoSpaceDN/>
        <w:adjustRightInd/>
        <w:spacing w:before="13" w:line="281" w:lineRule="auto"/>
        <w:ind w:left="1545" w:right="116"/>
        <w:jc w:val="both"/>
      </w:pPr>
      <w:r w:rsidRPr="00556AE5">
        <w:t>планы(кар</w:t>
      </w:r>
      <w:r w:rsidRPr="00556AE5">
        <w:rPr>
          <w:spacing w:val="-1"/>
        </w:rPr>
        <w:t>т</w:t>
      </w:r>
      <w:r w:rsidRPr="00556AE5">
        <w:rPr>
          <w:spacing w:val="-2"/>
        </w:rPr>
        <w:t>ы</w:t>
      </w:r>
      <w:r w:rsidRPr="00556AE5">
        <w:t>)р</w:t>
      </w:r>
      <w:r w:rsidRPr="00556AE5">
        <w:rPr>
          <w:spacing w:val="1"/>
        </w:rPr>
        <w:t>а</w:t>
      </w:r>
      <w:r w:rsidRPr="00556AE5">
        <w:t>з</w:t>
      </w:r>
      <w:r w:rsidRPr="00556AE5">
        <w:rPr>
          <w:spacing w:val="-2"/>
        </w:rPr>
        <w:t>в</w:t>
      </w:r>
      <w:r w:rsidRPr="00556AE5">
        <w:t>и</w:t>
      </w:r>
      <w:r w:rsidRPr="00556AE5">
        <w:rPr>
          <w:spacing w:val="-2"/>
        </w:rPr>
        <w:t>т</w:t>
      </w:r>
      <w:r w:rsidRPr="00556AE5">
        <w:t>ия</w:t>
      </w:r>
      <w:r w:rsidRPr="00556AE5">
        <w:rPr>
          <w:spacing w:val="-1"/>
        </w:rPr>
        <w:t>т</w:t>
      </w:r>
      <w:r w:rsidRPr="00556AE5">
        <w:rPr>
          <w:spacing w:val="1"/>
        </w:rPr>
        <w:t>е</w:t>
      </w:r>
      <w:r w:rsidRPr="00556AE5">
        <w:t>рри</w:t>
      </w:r>
      <w:r w:rsidRPr="00556AE5">
        <w:rPr>
          <w:spacing w:val="-2"/>
        </w:rPr>
        <w:t>т</w:t>
      </w:r>
      <w:r w:rsidRPr="00556AE5">
        <w:t>ории</w:t>
      </w:r>
      <w:r w:rsidRPr="00556AE5">
        <w:rPr>
          <w:spacing w:val="3"/>
        </w:rPr>
        <w:t>п</w:t>
      </w:r>
      <w:r w:rsidRPr="00556AE5">
        <w:t>о</w:t>
      </w:r>
      <w:r w:rsidRPr="00556AE5">
        <w:rPr>
          <w:spacing w:val="1"/>
        </w:rPr>
        <w:t>се</w:t>
      </w:r>
      <w:r w:rsidRPr="00556AE5">
        <w:t>л</w:t>
      </w:r>
      <w:r w:rsidRPr="00556AE5">
        <w:rPr>
          <w:spacing w:val="1"/>
        </w:rPr>
        <w:t>е</w:t>
      </w:r>
      <w:r w:rsidRPr="00556AE5">
        <w:t>н</w:t>
      </w:r>
      <w:r w:rsidRPr="00556AE5">
        <w:rPr>
          <w:spacing w:val="-1"/>
        </w:rPr>
        <w:t>и</w:t>
      </w:r>
      <w:r w:rsidRPr="00556AE5">
        <w:rPr>
          <w:spacing w:val="1"/>
        </w:rPr>
        <w:t>я</w:t>
      </w:r>
      <w:r w:rsidRPr="00556AE5">
        <w:t>,</w:t>
      </w:r>
      <w:r w:rsidRPr="00556AE5">
        <w:rPr>
          <w:spacing w:val="1"/>
        </w:rPr>
        <w:t>г</w:t>
      </w:r>
      <w:r w:rsidRPr="00556AE5">
        <w:t>оро</w:t>
      </w:r>
      <w:r w:rsidRPr="00556AE5">
        <w:rPr>
          <w:spacing w:val="1"/>
        </w:rPr>
        <w:t>дс</w:t>
      </w:r>
      <w:r w:rsidRPr="00556AE5">
        <w:t>к</w:t>
      </w:r>
      <w:r w:rsidRPr="00556AE5">
        <w:rPr>
          <w:spacing w:val="-5"/>
        </w:rPr>
        <w:t>о</w:t>
      </w:r>
      <w:r w:rsidRPr="00556AE5">
        <w:rPr>
          <w:spacing w:val="1"/>
        </w:rPr>
        <w:t>г</w:t>
      </w:r>
      <w:r w:rsidRPr="00556AE5">
        <w:t>оок</w:t>
      </w:r>
      <w:r w:rsidRPr="00556AE5">
        <w:rPr>
          <w:spacing w:val="3"/>
        </w:rPr>
        <w:t>р</w:t>
      </w:r>
      <w:r w:rsidRPr="00556AE5">
        <w:rPr>
          <w:spacing w:val="-8"/>
        </w:rPr>
        <w:t>у</w:t>
      </w:r>
      <w:r w:rsidRPr="00556AE5">
        <w:rPr>
          <w:spacing w:val="1"/>
        </w:rPr>
        <w:t>г</w:t>
      </w:r>
      <w:r w:rsidRPr="00556AE5">
        <w:t>апоо</w:t>
      </w:r>
      <w:r w:rsidRPr="00556AE5">
        <w:rPr>
          <w:spacing w:val="-1"/>
        </w:rPr>
        <w:t>ч</w:t>
      </w:r>
      <w:r w:rsidRPr="00556AE5">
        <w:rPr>
          <w:spacing w:val="1"/>
        </w:rPr>
        <w:t>е</w:t>
      </w:r>
      <w:r w:rsidRPr="00556AE5">
        <w:t>р</w:t>
      </w:r>
      <w:r w:rsidRPr="00556AE5">
        <w:rPr>
          <w:spacing w:val="1"/>
        </w:rPr>
        <w:t>едя</w:t>
      </w:r>
      <w:r w:rsidRPr="00556AE5">
        <w:t xml:space="preserve">м </w:t>
      </w:r>
      <w:r w:rsidRPr="00556AE5">
        <w:rPr>
          <w:spacing w:val="1"/>
        </w:rPr>
        <w:t>с</w:t>
      </w:r>
      <w:r w:rsidRPr="00556AE5">
        <w:rPr>
          <w:spacing w:val="-1"/>
        </w:rPr>
        <w:t>т</w:t>
      </w:r>
      <w:r w:rsidRPr="00556AE5">
        <w:t>рои</w:t>
      </w:r>
      <w:r w:rsidRPr="00556AE5">
        <w:rPr>
          <w:spacing w:val="-2"/>
        </w:rPr>
        <w:t>т</w:t>
      </w:r>
      <w:r w:rsidRPr="00556AE5">
        <w:rPr>
          <w:spacing w:val="1"/>
        </w:rPr>
        <w:t>е</w:t>
      </w:r>
      <w:r w:rsidRPr="00556AE5">
        <w:t>л</w:t>
      </w:r>
      <w:r w:rsidRPr="00556AE5">
        <w:rPr>
          <w:spacing w:val="-2"/>
        </w:rPr>
        <w:t>ь</w:t>
      </w:r>
      <w:r w:rsidRPr="00556AE5">
        <w:rPr>
          <w:spacing w:val="1"/>
        </w:rPr>
        <w:t>с</w:t>
      </w:r>
      <w:r w:rsidRPr="00556AE5">
        <w:rPr>
          <w:spacing w:val="-1"/>
        </w:rPr>
        <w:t>т</w:t>
      </w:r>
      <w:r w:rsidRPr="00556AE5">
        <w:rPr>
          <w:spacing w:val="-2"/>
        </w:rPr>
        <w:t>в</w:t>
      </w:r>
      <w:r w:rsidRPr="00556AE5">
        <w:rPr>
          <w:spacing w:val="1"/>
        </w:rPr>
        <w:t>а</w:t>
      </w:r>
      <w:r w:rsidRPr="00556AE5">
        <w:t>;</w:t>
      </w:r>
    </w:p>
    <w:p w:rsidR="0095518F" w:rsidRPr="00556AE5" w:rsidRDefault="00196A5C" w:rsidP="00196A5C">
      <w:pPr>
        <w:pStyle w:val="af"/>
        <w:widowControl/>
        <w:numPr>
          <w:ilvl w:val="0"/>
          <w:numId w:val="1"/>
        </w:numPr>
        <w:tabs>
          <w:tab w:val="left" w:pos="1544"/>
          <w:tab w:val="left" w:pos="2020"/>
        </w:tabs>
        <w:autoSpaceDE/>
        <w:autoSpaceDN/>
        <w:adjustRightInd/>
        <w:spacing w:before="13" w:line="286" w:lineRule="auto"/>
        <w:ind w:left="1545" w:right="112"/>
        <w:jc w:val="both"/>
      </w:pPr>
      <w:r w:rsidRPr="00556AE5">
        <w:rPr>
          <w:spacing w:val="1"/>
        </w:rPr>
        <w:t>ба</w:t>
      </w:r>
      <w:r w:rsidRPr="00556AE5">
        <w:t>зы</w:t>
      </w:r>
      <w:r w:rsidRPr="00556AE5">
        <w:rPr>
          <w:spacing w:val="1"/>
        </w:rPr>
        <w:t>да</w:t>
      </w:r>
      <w:r w:rsidRPr="00556AE5">
        <w:t>н</w:t>
      </w:r>
      <w:r w:rsidRPr="00556AE5">
        <w:rPr>
          <w:spacing w:val="-1"/>
        </w:rPr>
        <w:t>н</w:t>
      </w:r>
      <w:r w:rsidRPr="00556AE5">
        <w:rPr>
          <w:spacing w:val="-2"/>
        </w:rPr>
        <w:t>ы</w:t>
      </w:r>
      <w:r w:rsidRPr="00556AE5">
        <w:t>х</w:t>
      </w:r>
      <w:r w:rsidRPr="00556AE5">
        <w:rPr>
          <w:spacing w:val="-1"/>
        </w:rPr>
        <w:t>т</w:t>
      </w:r>
      <w:r w:rsidRPr="00556AE5">
        <w:rPr>
          <w:spacing w:val="1"/>
        </w:rPr>
        <w:t>е</w:t>
      </w:r>
      <w:r w:rsidRPr="00556AE5">
        <w:t>плос</w:t>
      </w:r>
      <w:r w:rsidRPr="00556AE5">
        <w:rPr>
          <w:spacing w:val="-5"/>
        </w:rPr>
        <w:t>н</w:t>
      </w:r>
      <w:r w:rsidRPr="00556AE5">
        <w:rPr>
          <w:spacing w:val="1"/>
        </w:rPr>
        <w:t>аб</w:t>
      </w:r>
      <w:r w:rsidRPr="00556AE5">
        <w:rPr>
          <w:spacing w:val="-2"/>
        </w:rPr>
        <w:t>ж</w:t>
      </w:r>
      <w:r w:rsidRPr="00556AE5">
        <w:rPr>
          <w:spacing w:val="1"/>
        </w:rPr>
        <w:t>а</w:t>
      </w:r>
      <w:r w:rsidRPr="00556AE5">
        <w:t>ю</w:t>
      </w:r>
      <w:r w:rsidRPr="00556AE5">
        <w:rPr>
          <w:spacing w:val="-1"/>
        </w:rPr>
        <w:t>щ</w:t>
      </w:r>
      <w:r w:rsidRPr="00556AE5">
        <w:t>ихо</w:t>
      </w:r>
      <w:r w:rsidRPr="00556AE5">
        <w:rPr>
          <w:spacing w:val="-5"/>
        </w:rPr>
        <w:t>р</w:t>
      </w:r>
      <w:r w:rsidRPr="00556AE5">
        <w:rPr>
          <w:spacing w:val="1"/>
        </w:rPr>
        <w:t>га</w:t>
      </w:r>
      <w:r w:rsidRPr="00556AE5">
        <w:t>н</w:t>
      </w:r>
      <w:r w:rsidRPr="00556AE5">
        <w:rPr>
          <w:spacing w:val="-1"/>
        </w:rPr>
        <w:t>и</w:t>
      </w:r>
      <w:r w:rsidRPr="00556AE5">
        <w:t>з</w:t>
      </w:r>
      <w:r w:rsidRPr="00556AE5">
        <w:rPr>
          <w:spacing w:val="1"/>
        </w:rPr>
        <w:t>а</w:t>
      </w:r>
      <w:r w:rsidRPr="00556AE5">
        <w:t>ц</w:t>
      </w:r>
      <w:r w:rsidRPr="00556AE5">
        <w:rPr>
          <w:spacing w:val="-1"/>
        </w:rPr>
        <w:t>и</w:t>
      </w:r>
      <w:r w:rsidRPr="00556AE5">
        <w:t>й,</w:t>
      </w:r>
      <w:r w:rsidRPr="00556AE5">
        <w:rPr>
          <w:spacing w:val="1"/>
        </w:rPr>
        <w:t>де</w:t>
      </w:r>
      <w:r w:rsidRPr="00556AE5">
        <w:t>йс</w:t>
      </w:r>
      <w:r w:rsidRPr="00556AE5">
        <w:rPr>
          <w:spacing w:val="-1"/>
        </w:rPr>
        <w:t>т</w:t>
      </w:r>
      <w:r w:rsidRPr="00556AE5">
        <w:rPr>
          <w:spacing w:val="-2"/>
        </w:rPr>
        <w:t>в</w:t>
      </w:r>
      <w:r w:rsidRPr="00556AE5">
        <w:rPr>
          <w:spacing w:val="-8"/>
        </w:rPr>
        <w:t>у</w:t>
      </w:r>
      <w:r w:rsidRPr="00556AE5">
        <w:t>ю</w:t>
      </w:r>
      <w:r w:rsidRPr="00556AE5">
        <w:rPr>
          <w:spacing w:val="-1"/>
        </w:rPr>
        <w:t>щ</w:t>
      </w:r>
      <w:r w:rsidRPr="00556AE5">
        <w:t>ихна</w:t>
      </w:r>
      <w:r w:rsidRPr="00556AE5">
        <w:rPr>
          <w:spacing w:val="-1"/>
        </w:rPr>
        <w:t>т</w:t>
      </w:r>
      <w:r w:rsidRPr="00556AE5">
        <w:rPr>
          <w:spacing w:val="1"/>
        </w:rPr>
        <w:t>е</w:t>
      </w:r>
      <w:r w:rsidRPr="00556AE5">
        <w:t>рри</w:t>
      </w:r>
      <w:r w:rsidRPr="00556AE5">
        <w:rPr>
          <w:spacing w:val="-2"/>
        </w:rPr>
        <w:t>т</w:t>
      </w:r>
      <w:r w:rsidRPr="00556AE5">
        <w:t>о</w:t>
      </w:r>
      <w:r w:rsidRPr="00556AE5">
        <w:rPr>
          <w:spacing w:val="8"/>
        </w:rPr>
        <w:t>р</w:t>
      </w:r>
      <w:r w:rsidRPr="00556AE5">
        <w:rPr>
          <w:spacing w:val="-1"/>
        </w:rPr>
        <w:t xml:space="preserve">ии </w:t>
      </w:r>
      <w:r w:rsidRPr="00556AE5">
        <w:t>пос</w:t>
      </w:r>
      <w:r w:rsidRPr="00556AE5">
        <w:rPr>
          <w:spacing w:val="1"/>
        </w:rPr>
        <w:t>е</w:t>
      </w:r>
      <w:r w:rsidRPr="00556AE5">
        <w:t>л</w:t>
      </w:r>
      <w:r w:rsidRPr="00556AE5">
        <w:rPr>
          <w:spacing w:val="1"/>
        </w:rPr>
        <w:t>е</w:t>
      </w:r>
      <w:r w:rsidRPr="00556AE5">
        <w:t>н</w:t>
      </w:r>
      <w:r w:rsidRPr="00556AE5">
        <w:rPr>
          <w:spacing w:val="-1"/>
        </w:rPr>
        <w:t>и</w:t>
      </w:r>
      <w:r w:rsidRPr="00556AE5">
        <w:rPr>
          <w:spacing w:val="1"/>
        </w:rPr>
        <w:t>я</w:t>
      </w:r>
      <w:r w:rsidRPr="00556AE5">
        <w:t>,</w:t>
      </w:r>
      <w:r w:rsidRPr="00556AE5">
        <w:rPr>
          <w:spacing w:val="1"/>
        </w:rPr>
        <w:t>г</w:t>
      </w:r>
      <w:r w:rsidRPr="00556AE5">
        <w:t>оро</w:t>
      </w:r>
      <w:r w:rsidRPr="00556AE5">
        <w:rPr>
          <w:spacing w:val="-3"/>
        </w:rPr>
        <w:t>д</w:t>
      </w:r>
      <w:r w:rsidRPr="00556AE5">
        <w:rPr>
          <w:spacing w:val="1"/>
        </w:rPr>
        <w:t>с</w:t>
      </w:r>
      <w:r w:rsidRPr="00556AE5">
        <w:t>когоокр</w:t>
      </w:r>
      <w:r w:rsidRPr="00556AE5">
        <w:rPr>
          <w:spacing w:val="-9"/>
        </w:rPr>
        <w:t>у</w:t>
      </w:r>
      <w:r w:rsidRPr="00556AE5">
        <w:rPr>
          <w:spacing w:val="1"/>
        </w:rPr>
        <w:t>га</w:t>
      </w:r>
      <w:r w:rsidRPr="00556AE5">
        <w:t>,обо</w:t>
      </w:r>
      <w:r w:rsidRPr="00556AE5">
        <w:rPr>
          <w:spacing w:val="-3"/>
        </w:rPr>
        <w:t>б</w:t>
      </w:r>
      <w:r w:rsidRPr="00556AE5">
        <w:t>ъ</w:t>
      </w:r>
      <w:r w:rsidRPr="00556AE5">
        <w:rPr>
          <w:spacing w:val="1"/>
        </w:rPr>
        <w:t>е</w:t>
      </w:r>
      <w:r w:rsidRPr="00556AE5">
        <w:t>к</w:t>
      </w:r>
      <w:r w:rsidRPr="00556AE5">
        <w:rPr>
          <w:spacing w:val="-2"/>
        </w:rPr>
        <w:t>т</w:t>
      </w:r>
      <w:r w:rsidRPr="00556AE5">
        <w:rPr>
          <w:spacing w:val="1"/>
        </w:rPr>
        <w:t>а</w:t>
      </w:r>
      <w:r w:rsidRPr="00556AE5">
        <w:t>х,пр</w:t>
      </w:r>
      <w:r w:rsidRPr="00556AE5">
        <w:rPr>
          <w:spacing w:val="-1"/>
        </w:rPr>
        <w:t>и</w:t>
      </w:r>
      <w:r w:rsidRPr="00556AE5">
        <w:rPr>
          <w:spacing w:val="1"/>
        </w:rPr>
        <w:t>с</w:t>
      </w:r>
      <w:r w:rsidRPr="00556AE5">
        <w:t>о</w:t>
      </w:r>
      <w:r w:rsidRPr="00556AE5">
        <w:rPr>
          <w:spacing w:val="-3"/>
        </w:rPr>
        <w:t>е</w:t>
      </w:r>
      <w:r w:rsidRPr="00556AE5">
        <w:rPr>
          <w:spacing w:val="1"/>
        </w:rPr>
        <w:t>д</w:t>
      </w:r>
      <w:r w:rsidRPr="00556AE5">
        <w:t>и</w:t>
      </w:r>
      <w:r w:rsidRPr="00556AE5">
        <w:rPr>
          <w:spacing w:val="-1"/>
        </w:rPr>
        <w:t>н</w:t>
      </w:r>
      <w:r w:rsidRPr="00556AE5">
        <w:rPr>
          <w:spacing w:val="1"/>
        </w:rPr>
        <w:t>е</w:t>
      </w:r>
      <w:r w:rsidRPr="00556AE5">
        <w:t>н</w:t>
      </w:r>
      <w:r w:rsidRPr="00556AE5">
        <w:rPr>
          <w:spacing w:val="-1"/>
        </w:rPr>
        <w:t>н</w:t>
      </w:r>
      <w:r w:rsidRPr="00556AE5">
        <w:rPr>
          <w:spacing w:val="-2"/>
        </w:rPr>
        <w:t>ы</w:t>
      </w:r>
      <w:r w:rsidRPr="00556AE5">
        <w:t>хкколлек</w:t>
      </w:r>
      <w:r w:rsidRPr="00556AE5">
        <w:rPr>
          <w:spacing w:val="-2"/>
        </w:rPr>
        <w:t>т</w:t>
      </w:r>
      <w:r w:rsidRPr="00556AE5">
        <w:t>о</w:t>
      </w:r>
      <w:r w:rsidRPr="00556AE5">
        <w:rPr>
          <w:spacing w:val="-5"/>
        </w:rPr>
        <w:t>р</w:t>
      </w:r>
      <w:r w:rsidRPr="00556AE5">
        <w:rPr>
          <w:spacing w:val="1"/>
        </w:rPr>
        <w:t>а</w:t>
      </w:r>
      <w:r w:rsidRPr="00556AE5">
        <w:t xml:space="preserve">ми </w:t>
      </w:r>
      <w:r w:rsidRPr="00556AE5">
        <w:rPr>
          <w:spacing w:val="-1"/>
        </w:rPr>
        <w:t>т</w:t>
      </w:r>
      <w:r w:rsidRPr="00556AE5">
        <w:rPr>
          <w:spacing w:val="1"/>
        </w:rPr>
        <w:t>е</w:t>
      </w:r>
      <w:r w:rsidRPr="00556AE5">
        <w:t>пло</w:t>
      </w:r>
      <w:r w:rsidRPr="00556AE5">
        <w:rPr>
          <w:spacing w:val="-2"/>
        </w:rPr>
        <w:t>вы</w:t>
      </w:r>
      <w:r w:rsidRPr="00556AE5">
        <w:t>м</w:t>
      </w:r>
      <w:r w:rsidRPr="00556AE5">
        <w:rPr>
          <w:spacing w:val="1"/>
        </w:rPr>
        <w:t>се</w:t>
      </w:r>
      <w:r w:rsidRPr="00556AE5">
        <w:rPr>
          <w:spacing w:val="-1"/>
        </w:rPr>
        <w:t>т</w:t>
      </w:r>
      <w:r w:rsidRPr="00556AE5">
        <w:rPr>
          <w:spacing w:val="1"/>
        </w:rPr>
        <w:t>я</w:t>
      </w:r>
      <w:r w:rsidRPr="00556AE5">
        <w:t>м,</w:t>
      </w:r>
      <w:r w:rsidRPr="00556AE5">
        <w:rPr>
          <w:spacing w:val="-2"/>
        </w:rPr>
        <w:t>в</w:t>
      </w:r>
      <w:r w:rsidRPr="00556AE5">
        <w:t>хо</w:t>
      </w:r>
      <w:r w:rsidRPr="00556AE5">
        <w:rPr>
          <w:spacing w:val="1"/>
        </w:rPr>
        <w:t>дя</w:t>
      </w:r>
      <w:r w:rsidRPr="00556AE5">
        <w:rPr>
          <w:spacing w:val="-1"/>
        </w:rPr>
        <w:t>щ</w:t>
      </w:r>
      <w:r w:rsidRPr="00556AE5">
        <w:t>имвзо</w:t>
      </w:r>
      <w:r w:rsidRPr="00556AE5">
        <w:rPr>
          <w:spacing w:val="3"/>
        </w:rPr>
        <w:t>н</w:t>
      </w:r>
      <w:r w:rsidRPr="00556AE5">
        <w:t>уо</w:t>
      </w:r>
      <w:r w:rsidRPr="00556AE5">
        <w:rPr>
          <w:spacing w:val="2"/>
        </w:rPr>
        <w:t>т</w:t>
      </w:r>
      <w:r w:rsidRPr="00556AE5">
        <w:rPr>
          <w:spacing w:val="-2"/>
        </w:rPr>
        <w:t>в</w:t>
      </w:r>
      <w:r w:rsidRPr="00556AE5">
        <w:rPr>
          <w:spacing w:val="1"/>
        </w:rPr>
        <w:t>е</w:t>
      </w:r>
      <w:r w:rsidRPr="00556AE5">
        <w:rPr>
          <w:spacing w:val="-1"/>
        </w:rPr>
        <w:t>т</w:t>
      </w:r>
      <w:r w:rsidRPr="00556AE5">
        <w:rPr>
          <w:spacing w:val="1"/>
        </w:rPr>
        <w:t>с</w:t>
      </w:r>
      <w:r w:rsidRPr="00556AE5">
        <w:rPr>
          <w:spacing w:val="-1"/>
        </w:rPr>
        <w:t>т</w:t>
      </w:r>
      <w:r w:rsidRPr="00556AE5">
        <w:rPr>
          <w:spacing w:val="-2"/>
        </w:rPr>
        <w:t>в</w:t>
      </w:r>
      <w:r w:rsidRPr="00556AE5">
        <w:rPr>
          <w:spacing w:val="1"/>
        </w:rPr>
        <w:t>е</w:t>
      </w:r>
      <w:r w:rsidRPr="00556AE5">
        <w:t>н</w:t>
      </w:r>
      <w:r w:rsidRPr="00556AE5">
        <w:rPr>
          <w:spacing w:val="-1"/>
        </w:rPr>
        <w:t>н</w:t>
      </w:r>
      <w:r w:rsidRPr="00556AE5">
        <w:t>о</w:t>
      </w:r>
      <w:r w:rsidRPr="00556AE5">
        <w:rPr>
          <w:spacing w:val="1"/>
        </w:rPr>
        <w:t>с</w:t>
      </w:r>
      <w:r w:rsidRPr="00556AE5">
        <w:rPr>
          <w:spacing w:val="-1"/>
        </w:rPr>
        <w:t>т</w:t>
      </w:r>
      <w:r w:rsidRPr="00556AE5">
        <w:t>и</w:t>
      </w:r>
      <w:r w:rsidRPr="00556AE5">
        <w:rPr>
          <w:spacing w:val="-1"/>
        </w:rPr>
        <w:t>т</w:t>
      </w:r>
      <w:r w:rsidRPr="00556AE5">
        <w:rPr>
          <w:spacing w:val="1"/>
        </w:rPr>
        <w:t>е</w:t>
      </w:r>
      <w:r w:rsidRPr="00556AE5">
        <w:t>плосна</w:t>
      </w:r>
      <w:r w:rsidRPr="00556AE5">
        <w:rPr>
          <w:spacing w:val="1"/>
        </w:rPr>
        <w:t>б</w:t>
      </w:r>
      <w:r w:rsidRPr="00556AE5">
        <w:rPr>
          <w:spacing w:val="-2"/>
        </w:rPr>
        <w:t>ж</w:t>
      </w:r>
      <w:r w:rsidRPr="00556AE5">
        <w:rPr>
          <w:spacing w:val="1"/>
        </w:rPr>
        <w:t>а</w:t>
      </w:r>
      <w:r w:rsidRPr="00556AE5">
        <w:t>ю</w:t>
      </w:r>
      <w:r w:rsidRPr="00556AE5">
        <w:rPr>
          <w:spacing w:val="-1"/>
        </w:rPr>
        <w:t>щ</w:t>
      </w:r>
      <w:r w:rsidRPr="00556AE5">
        <w:t>ихком</w:t>
      </w:r>
      <w:r w:rsidRPr="00556AE5">
        <w:rPr>
          <w:spacing w:val="-1"/>
        </w:rPr>
        <w:t>п</w:t>
      </w:r>
      <w:r w:rsidRPr="00556AE5">
        <w:rPr>
          <w:spacing w:val="1"/>
        </w:rPr>
        <w:t>а</w:t>
      </w:r>
      <w:r w:rsidRPr="00556AE5">
        <w:rPr>
          <w:spacing w:val="-5"/>
        </w:rPr>
        <w:t>н</w:t>
      </w:r>
      <w:r w:rsidRPr="00556AE5">
        <w:t>и</w:t>
      </w:r>
      <w:r w:rsidRPr="00556AE5">
        <w:rPr>
          <w:spacing w:val="-1"/>
        </w:rPr>
        <w:t>й</w:t>
      </w:r>
      <w:r w:rsidRPr="00556AE5">
        <w:t>,и их</w:t>
      </w:r>
      <w:r w:rsidRPr="00556AE5">
        <w:tab/>
      </w:r>
      <w:r w:rsidRPr="00556AE5">
        <w:rPr>
          <w:spacing w:val="-1"/>
        </w:rPr>
        <w:t>т</w:t>
      </w:r>
      <w:r w:rsidRPr="00556AE5">
        <w:rPr>
          <w:spacing w:val="1"/>
        </w:rPr>
        <w:t>е</w:t>
      </w:r>
      <w:r w:rsidRPr="00556AE5">
        <w:t>пло</w:t>
      </w:r>
      <w:r w:rsidRPr="00556AE5">
        <w:rPr>
          <w:spacing w:val="-2"/>
        </w:rPr>
        <w:t>в</w:t>
      </w:r>
      <w:r w:rsidRPr="00556AE5">
        <w:t>ойна</w:t>
      </w:r>
      <w:r w:rsidRPr="00556AE5">
        <w:rPr>
          <w:spacing w:val="1"/>
        </w:rPr>
        <w:t>г</w:t>
      </w:r>
      <w:r w:rsidRPr="00556AE5">
        <w:rPr>
          <w:spacing w:val="3"/>
        </w:rPr>
        <w:t>р</w:t>
      </w:r>
      <w:r w:rsidRPr="00556AE5">
        <w:rPr>
          <w:spacing w:val="-8"/>
        </w:rPr>
        <w:t>у</w:t>
      </w:r>
      <w:r w:rsidRPr="00556AE5">
        <w:t>зкив</w:t>
      </w:r>
      <w:r w:rsidRPr="00556AE5">
        <w:rPr>
          <w:spacing w:val="1"/>
        </w:rPr>
        <w:t>г</w:t>
      </w:r>
      <w:r w:rsidRPr="00556AE5">
        <w:t>ор</w:t>
      </w:r>
      <w:r w:rsidRPr="00556AE5">
        <w:rPr>
          <w:spacing w:val="1"/>
        </w:rPr>
        <w:t>я</w:t>
      </w:r>
      <w:r w:rsidRPr="00556AE5">
        <w:rPr>
          <w:spacing w:val="-1"/>
        </w:rPr>
        <w:t>ч</w:t>
      </w:r>
      <w:r w:rsidRPr="00556AE5">
        <w:rPr>
          <w:spacing w:val="1"/>
        </w:rPr>
        <w:t>е</w:t>
      </w:r>
      <w:r w:rsidRPr="00556AE5">
        <w:t>й</w:t>
      </w:r>
      <w:r w:rsidRPr="00556AE5">
        <w:rPr>
          <w:spacing w:val="-2"/>
        </w:rPr>
        <w:t>в</w:t>
      </w:r>
      <w:r w:rsidRPr="00556AE5">
        <w:t>о</w:t>
      </w:r>
      <w:r w:rsidRPr="00556AE5">
        <w:rPr>
          <w:spacing w:val="1"/>
        </w:rPr>
        <w:t>де</w:t>
      </w:r>
      <w:r w:rsidRPr="00556AE5">
        <w:t>,з</w:t>
      </w:r>
      <w:r w:rsidRPr="00556AE5">
        <w:rPr>
          <w:spacing w:val="1"/>
        </w:rPr>
        <w:t>а</w:t>
      </w:r>
      <w:r w:rsidRPr="00556AE5">
        <w:t>фиксиро</w:t>
      </w:r>
      <w:r w:rsidRPr="00556AE5">
        <w:rPr>
          <w:spacing w:val="-2"/>
        </w:rPr>
        <w:t>в</w:t>
      </w:r>
      <w:r w:rsidRPr="00556AE5">
        <w:rPr>
          <w:spacing w:val="1"/>
        </w:rPr>
        <w:t>а</w:t>
      </w:r>
      <w:r w:rsidRPr="00556AE5">
        <w:t>н</w:t>
      </w:r>
      <w:r w:rsidRPr="00556AE5">
        <w:rPr>
          <w:spacing w:val="-1"/>
        </w:rPr>
        <w:t>н</w:t>
      </w:r>
      <w:r w:rsidRPr="00556AE5">
        <w:t>ойв</w:t>
      </w:r>
      <w:r w:rsidRPr="00556AE5">
        <w:rPr>
          <w:spacing w:val="1"/>
        </w:rPr>
        <w:t>д</w:t>
      </w:r>
      <w:r w:rsidRPr="00556AE5">
        <w:rPr>
          <w:spacing w:val="-5"/>
        </w:rPr>
        <w:t>о</w:t>
      </w:r>
      <w:r w:rsidRPr="00556AE5">
        <w:rPr>
          <w:spacing w:val="1"/>
        </w:rPr>
        <w:t>г</w:t>
      </w:r>
      <w:r w:rsidRPr="00556AE5">
        <w:t>о</w:t>
      </w:r>
      <w:r w:rsidRPr="00556AE5">
        <w:rPr>
          <w:spacing w:val="-2"/>
        </w:rPr>
        <w:t>в</w:t>
      </w:r>
      <w:r w:rsidRPr="00556AE5">
        <w:t xml:space="preserve">орео </w:t>
      </w:r>
      <w:r w:rsidRPr="00556AE5">
        <w:rPr>
          <w:spacing w:val="-1"/>
        </w:rPr>
        <w:t>т</w:t>
      </w:r>
      <w:r w:rsidRPr="00556AE5">
        <w:rPr>
          <w:spacing w:val="1"/>
        </w:rPr>
        <w:t>е</w:t>
      </w:r>
      <w:r w:rsidRPr="00556AE5">
        <w:t>плосна</w:t>
      </w:r>
      <w:r w:rsidRPr="00556AE5">
        <w:rPr>
          <w:spacing w:val="1"/>
        </w:rPr>
        <w:t>б</w:t>
      </w:r>
      <w:r w:rsidRPr="00556AE5">
        <w:rPr>
          <w:spacing w:val="-2"/>
        </w:rPr>
        <w:t>ж</w:t>
      </w:r>
      <w:r w:rsidRPr="00556AE5">
        <w:rPr>
          <w:spacing w:val="1"/>
        </w:rPr>
        <w:t>е</w:t>
      </w:r>
      <w:r w:rsidRPr="00556AE5">
        <w:t>н</w:t>
      </w:r>
      <w:r w:rsidRPr="00556AE5">
        <w:rPr>
          <w:spacing w:val="-1"/>
        </w:rPr>
        <w:t>и</w:t>
      </w:r>
      <w:r w:rsidRPr="00556AE5">
        <w:t>ис</w:t>
      </w:r>
      <w:r w:rsidRPr="00556AE5">
        <w:rPr>
          <w:spacing w:val="-3"/>
        </w:rPr>
        <w:t>е</w:t>
      </w:r>
      <w:r w:rsidRPr="00556AE5">
        <w:t>е</w:t>
      </w:r>
      <w:r w:rsidRPr="00556AE5">
        <w:rPr>
          <w:spacing w:val="-5"/>
        </w:rPr>
        <w:t>р</w:t>
      </w:r>
      <w:r w:rsidRPr="00556AE5">
        <w:rPr>
          <w:spacing w:val="1"/>
        </w:rPr>
        <w:t>а</w:t>
      </w:r>
      <w:r w:rsidRPr="00556AE5">
        <w:t>з</w:t>
      </w:r>
      <w:r w:rsidRPr="00556AE5">
        <w:rPr>
          <w:spacing w:val="-3"/>
        </w:rPr>
        <w:t>д</w:t>
      </w:r>
      <w:r w:rsidRPr="00556AE5">
        <w:rPr>
          <w:spacing w:val="1"/>
        </w:rPr>
        <w:t>е</w:t>
      </w:r>
      <w:r w:rsidRPr="00556AE5">
        <w:t>л</w:t>
      </w:r>
      <w:r w:rsidRPr="00556AE5">
        <w:rPr>
          <w:spacing w:val="1"/>
        </w:rPr>
        <w:t>е</w:t>
      </w:r>
      <w:r w:rsidRPr="00556AE5">
        <w:t>н</w:t>
      </w:r>
      <w:r w:rsidRPr="00556AE5">
        <w:rPr>
          <w:spacing w:val="-1"/>
        </w:rPr>
        <w:t>и</w:t>
      </w:r>
      <w:r w:rsidRPr="00556AE5">
        <w:rPr>
          <w:spacing w:val="1"/>
        </w:rPr>
        <w:t>е</w:t>
      </w:r>
      <w:r w:rsidRPr="00556AE5">
        <w:t>мна</w:t>
      </w:r>
      <w:r w:rsidRPr="00556AE5">
        <w:rPr>
          <w:spacing w:val="-1"/>
        </w:rPr>
        <w:t>т</w:t>
      </w:r>
      <w:r w:rsidRPr="00556AE5">
        <w:rPr>
          <w:spacing w:val="6"/>
        </w:rPr>
        <w:t>е</w:t>
      </w:r>
      <w:r w:rsidRPr="00556AE5">
        <w:t>пло</w:t>
      </w:r>
      <w:r w:rsidRPr="00556AE5">
        <w:rPr>
          <w:spacing w:val="2"/>
        </w:rPr>
        <w:t>в</w:t>
      </w:r>
      <w:r w:rsidRPr="00556AE5">
        <w:rPr>
          <w:spacing w:val="-8"/>
        </w:rPr>
        <w:t>у</w:t>
      </w:r>
      <w:r w:rsidRPr="00556AE5">
        <w:t>юна</w:t>
      </w:r>
      <w:r w:rsidRPr="00556AE5">
        <w:rPr>
          <w:spacing w:val="1"/>
        </w:rPr>
        <w:t>г</w:t>
      </w:r>
      <w:r w:rsidRPr="00556AE5">
        <w:rPr>
          <w:spacing w:val="3"/>
        </w:rPr>
        <w:t>р</w:t>
      </w:r>
      <w:r w:rsidRPr="00556AE5">
        <w:rPr>
          <w:spacing w:val="-8"/>
        </w:rPr>
        <w:t>у</w:t>
      </w:r>
      <w:r w:rsidRPr="00556AE5">
        <w:t>з</w:t>
      </w:r>
      <w:r w:rsidRPr="00556AE5">
        <w:rPr>
          <w:spacing w:val="3"/>
        </w:rPr>
        <w:t>к</w:t>
      </w:r>
      <w:r w:rsidRPr="00556AE5">
        <w:t>у</w:t>
      </w:r>
      <w:r w:rsidRPr="00556AE5">
        <w:rPr>
          <w:spacing w:val="3"/>
        </w:rPr>
        <w:t>о</w:t>
      </w:r>
      <w:r w:rsidRPr="00556AE5">
        <w:rPr>
          <w:spacing w:val="-1"/>
        </w:rPr>
        <w:t>т</w:t>
      </w:r>
      <w:r w:rsidRPr="00556AE5">
        <w:t>оплен</w:t>
      </w:r>
      <w:r w:rsidRPr="00556AE5">
        <w:rPr>
          <w:spacing w:val="-1"/>
        </w:rPr>
        <w:t>и</w:t>
      </w:r>
      <w:r w:rsidRPr="00556AE5">
        <w:rPr>
          <w:spacing w:val="1"/>
        </w:rPr>
        <w:t>я</w:t>
      </w:r>
      <w:r w:rsidRPr="00556AE5">
        <w:t>,</w:t>
      </w:r>
      <w:r w:rsidRPr="00556AE5">
        <w:rPr>
          <w:spacing w:val="-2"/>
        </w:rPr>
        <w:t>в</w:t>
      </w:r>
      <w:r w:rsidRPr="00556AE5">
        <w:rPr>
          <w:spacing w:val="1"/>
        </w:rPr>
        <w:t>е</w:t>
      </w:r>
      <w:r w:rsidRPr="00556AE5">
        <w:t>н</w:t>
      </w:r>
      <w:r w:rsidRPr="00556AE5">
        <w:rPr>
          <w:spacing w:val="-2"/>
        </w:rPr>
        <w:t>т</w:t>
      </w:r>
      <w:r w:rsidRPr="00556AE5">
        <w:t>ил</w:t>
      </w:r>
      <w:r w:rsidRPr="00556AE5">
        <w:rPr>
          <w:spacing w:val="1"/>
        </w:rPr>
        <w:t>я</w:t>
      </w:r>
      <w:r w:rsidRPr="00556AE5">
        <w:t>ц</w:t>
      </w:r>
      <w:r w:rsidRPr="00556AE5">
        <w:rPr>
          <w:spacing w:val="-1"/>
        </w:rPr>
        <w:t>и</w:t>
      </w:r>
      <w:r w:rsidRPr="00556AE5">
        <w:t xml:space="preserve">и, </w:t>
      </w:r>
      <w:r w:rsidRPr="00556AE5">
        <w:rPr>
          <w:spacing w:val="1"/>
        </w:rPr>
        <w:t>г</w:t>
      </w:r>
      <w:r w:rsidRPr="00556AE5">
        <w:t>ор</w:t>
      </w:r>
      <w:r w:rsidRPr="00556AE5">
        <w:rPr>
          <w:spacing w:val="1"/>
        </w:rPr>
        <w:t>я</w:t>
      </w:r>
      <w:r w:rsidRPr="00556AE5">
        <w:rPr>
          <w:spacing w:val="-1"/>
        </w:rPr>
        <w:t>ч</w:t>
      </w:r>
      <w:r w:rsidRPr="00556AE5">
        <w:rPr>
          <w:spacing w:val="1"/>
        </w:rPr>
        <w:t>ег</w:t>
      </w:r>
      <w:r w:rsidRPr="00556AE5">
        <w:t xml:space="preserve">о </w:t>
      </w:r>
      <w:r w:rsidRPr="00556AE5">
        <w:rPr>
          <w:spacing w:val="-2"/>
        </w:rPr>
        <w:t>в</w:t>
      </w:r>
      <w:r w:rsidRPr="00556AE5">
        <w:rPr>
          <w:spacing w:val="-5"/>
        </w:rPr>
        <w:t>о</w:t>
      </w:r>
      <w:r w:rsidRPr="00556AE5">
        <w:rPr>
          <w:spacing w:val="1"/>
        </w:rPr>
        <w:t>д</w:t>
      </w:r>
      <w:r w:rsidRPr="00556AE5">
        <w:t>о</w:t>
      </w:r>
      <w:r w:rsidRPr="00556AE5">
        <w:rPr>
          <w:spacing w:val="1"/>
        </w:rPr>
        <w:t>с</w:t>
      </w:r>
      <w:r w:rsidRPr="00556AE5">
        <w:t>н</w:t>
      </w:r>
      <w:r w:rsidRPr="00556AE5">
        <w:rPr>
          <w:spacing w:val="-3"/>
        </w:rPr>
        <w:t>а</w:t>
      </w:r>
      <w:r w:rsidRPr="00556AE5">
        <w:rPr>
          <w:spacing w:val="1"/>
        </w:rPr>
        <w:t>б</w:t>
      </w:r>
      <w:r w:rsidRPr="00556AE5">
        <w:rPr>
          <w:spacing w:val="-2"/>
        </w:rPr>
        <w:t>ж</w:t>
      </w:r>
      <w:r w:rsidRPr="00556AE5">
        <w:rPr>
          <w:spacing w:val="1"/>
        </w:rPr>
        <w:t>е</w:t>
      </w:r>
      <w:r w:rsidRPr="00556AE5">
        <w:t>н</w:t>
      </w:r>
      <w:r w:rsidRPr="00556AE5">
        <w:rPr>
          <w:spacing w:val="-1"/>
        </w:rPr>
        <w:t>и</w:t>
      </w:r>
      <w:r w:rsidRPr="00556AE5">
        <w:t xml:space="preserve">яи </w:t>
      </w:r>
      <w:r w:rsidRPr="00556AE5">
        <w:rPr>
          <w:spacing w:val="-2"/>
        </w:rPr>
        <w:t>т</w:t>
      </w:r>
      <w:r w:rsidRPr="00556AE5">
        <w:rPr>
          <w:spacing w:val="1"/>
        </w:rPr>
        <w:t>е</w:t>
      </w:r>
      <w:r w:rsidRPr="00556AE5">
        <w:t>хноло</w:t>
      </w:r>
      <w:r w:rsidRPr="00556AE5">
        <w:rPr>
          <w:spacing w:val="1"/>
        </w:rPr>
        <w:t>г</w:t>
      </w:r>
      <w:r w:rsidRPr="00556AE5">
        <w:t>и</w:t>
      </w:r>
      <w:r w:rsidRPr="00556AE5">
        <w:rPr>
          <w:spacing w:val="-1"/>
        </w:rPr>
        <w:t>и</w:t>
      </w:r>
      <w:r w:rsidRPr="00556AE5">
        <w:t>.</w:t>
      </w:r>
    </w:p>
    <w:p w:rsidR="00494367" w:rsidRDefault="00494367">
      <w:pPr>
        <w:spacing w:after="160" w:line="259" w:lineRule="auto"/>
      </w:pPr>
      <w:r>
        <w:lastRenderedPageBreak/>
        <w:br w:type="page"/>
      </w:r>
    </w:p>
    <w:p w:rsidR="0095518F" w:rsidRPr="00983C52" w:rsidRDefault="00871AF2" w:rsidP="0095518F">
      <w:pPr>
        <w:pStyle w:val="2"/>
        <w:spacing w:before="69"/>
        <w:ind w:left="0" w:firstLine="0"/>
        <w:rPr>
          <w:rFonts w:eastAsia="Times New Roman"/>
          <w:sz w:val="24"/>
          <w:szCs w:val="24"/>
        </w:rPr>
      </w:pPr>
      <w:hyperlink w:anchor="bookmark2" w:history="1">
        <w:bookmarkStart w:id="2" w:name="_Toc30146942"/>
        <w:bookmarkStart w:id="3" w:name="_Toc35951401"/>
        <w:bookmarkStart w:id="4" w:name="_Toc179358352"/>
        <w:r w:rsidR="00196A5C" w:rsidRPr="00983C52">
          <w:rPr>
            <w:rFonts w:eastAsia="Times New Roman"/>
            <w:sz w:val="24"/>
            <w:szCs w:val="24"/>
          </w:rPr>
          <w:t xml:space="preserve">Часть </w:t>
        </w:r>
        <w:r w:rsidR="00196A5C">
          <w:rPr>
            <w:rFonts w:eastAsia="Times New Roman"/>
            <w:sz w:val="24"/>
            <w:szCs w:val="24"/>
          </w:rPr>
          <w:t>1</w:t>
        </w:r>
        <w:r w:rsidR="00196A5C" w:rsidRPr="00983C52">
          <w:rPr>
            <w:rFonts w:eastAsia="Times New Roman"/>
            <w:sz w:val="24"/>
            <w:szCs w:val="24"/>
          </w:rPr>
          <w:t>. Величины существующей отапливаемой площади строительных фондов и приросты</w:t>
        </w:r>
      </w:hyperlink>
      <w:hyperlink w:anchor="bookmark2" w:history="1">
        <w:r w:rsidR="00196A5C" w:rsidRPr="00983C52">
          <w:rPr>
            <w:rFonts w:eastAsia="Times New Roman"/>
            <w:sz w:val="24"/>
            <w:szCs w:val="24"/>
          </w:rPr>
          <w:t>отапливаемой площади строительных фондов по расчетным элементам территориального</w:t>
        </w:r>
      </w:hyperlink>
      <w:hyperlink w:anchor="bookmark2" w:history="1">
        <w:r w:rsidR="00196A5C" w:rsidRPr="00983C52">
          <w:rPr>
            <w:rFonts w:eastAsia="Times New Roman"/>
            <w:sz w:val="24"/>
            <w:szCs w:val="24"/>
          </w:rPr>
          <w:t>деления с разделением объектов строительства на многоквартирные дома, индивидуальные</w:t>
        </w:r>
      </w:hyperlink>
      <w:hyperlink w:anchor="bookmark2" w:history="1">
        <w:r w:rsidR="00196A5C" w:rsidRPr="00983C52">
          <w:rPr>
            <w:rFonts w:eastAsia="Times New Roman"/>
            <w:sz w:val="24"/>
            <w:szCs w:val="24"/>
          </w:rPr>
          <w:t>жилые дома, общественные здания и производственные здания промышленных предприятий</w:t>
        </w:r>
      </w:hyperlink>
      <w:hyperlink w:anchor="bookmark2" w:history="1">
        <w:r w:rsidR="00196A5C" w:rsidRPr="00983C52">
          <w:rPr>
            <w:rFonts w:eastAsia="Times New Roman"/>
            <w:sz w:val="24"/>
            <w:szCs w:val="24"/>
          </w:rPr>
          <w:t>по этапам - на каждый год первого 5-летнего периода и на последующие 5-летние периоды</w:t>
        </w:r>
        <w:bookmarkEnd w:id="2"/>
        <w:bookmarkEnd w:id="3"/>
        <w:bookmarkEnd w:id="4"/>
      </w:hyperlink>
    </w:p>
    <w:p w:rsidR="0095518F" w:rsidRDefault="0095518F" w:rsidP="0095518F"/>
    <w:p w:rsidR="0095518F" w:rsidRDefault="00871AF2" w:rsidP="0095518F">
      <w:pPr>
        <w:pStyle w:val="a0"/>
        <w:ind w:firstLine="567"/>
        <w:rPr>
          <w:rFonts w:cs="Times New Roman"/>
        </w:rPr>
      </w:pPr>
      <w:hyperlink w:anchor="bookmark2" w:history="1">
        <w:r w:rsidR="00196A5C" w:rsidRPr="00840D76">
          <w:rPr>
            <w:rFonts w:eastAsia="Times New Roman"/>
            <w:szCs w:val="24"/>
          </w:rPr>
          <w:t>Данных о величине существующей отапливаемой площади строительных фондов</w:t>
        </w:r>
      </w:hyperlink>
      <w:hyperlink w:anchor="bookmark2" w:history="1">
        <w:r w:rsidR="00196A5C" w:rsidRPr="00840D76">
          <w:rPr>
            <w:rFonts w:eastAsia="Times New Roman"/>
            <w:szCs w:val="24"/>
          </w:rPr>
          <w:t xml:space="preserve"> с разделением объектов строительства на многоквартирные дома, индивидуальные</w:t>
        </w:r>
      </w:hyperlink>
      <w:hyperlink w:anchor="bookmark2" w:history="1">
        <w:r w:rsidR="00196A5C" w:rsidRPr="00840D76">
          <w:rPr>
            <w:rFonts w:eastAsia="Times New Roman"/>
            <w:szCs w:val="24"/>
          </w:rPr>
          <w:t>жилые дома, общественные здания и производственные здания промышленных предприятий</w:t>
        </w:r>
      </w:hyperlink>
      <w:r w:rsidR="00196A5C" w:rsidRPr="00840D76">
        <w:rPr>
          <w:rFonts w:eastAsia="Times New Roman"/>
          <w:szCs w:val="24"/>
        </w:rPr>
        <w:t>, отсутствуют.</w:t>
      </w:r>
    </w:p>
    <w:p w:rsidR="0095518F" w:rsidRPr="00502659" w:rsidRDefault="0095518F" w:rsidP="0095518F">
      <w:pPr>
        <w:pStyle w:val="a0"/>
      </w:pPr>
    </w:p>
    <w:p w:rsidR="00987321" w:rsidRDefault="00987321">
      <w:pPr>
        <w:sectPr w:rsidR="00987321">
          <w:pgSz w:w="11906" w:h="16838"/>
          <w:pgMar w:top="1134" w:right="850" w:bottom="1134" w:left="1701" w:header="708" w:footer="708" w:gutter="0"/>
          <w:cols w:space="708"/>
          <w:docGrid w:linePitch="360"/>
        </w:sectPr>
      </w:pPr>
    </w:p>
    <w:p w:rsidR="0095518F" w:rsidRDefault="00871AF2" w:rsidP="0095518F">
      <w:pPr>
        <w:pStyle w:val="2"/>
        <w:spacing w:before="69"/>
        <w:ind w:left="0" w:firstLine="0"/>
        <w:rPr>
          <w:rFonts w:eastAsia="Times New Roman"/>
          <w:sz w:val="24"/>
          <w:szCs w:val="24"/>
        </w:rPr>
      </w:pPr>
      <w:hyperlink w:anchor="bookmark3" w:history="1">
        <w:bookmarkStart w:id="5" w:name="_Toc30146943"/>
        <w:bookmarkStart w:id="6" w:name="_Toc35951402"/>
        <w:bookmarkStart w:id="7" w:name="_Toc179358353"/>
        <w:r w:rsidR="00196A5C" w:rsidRPr="00983C52">
          <w:rPr>
            <w:rFonts w:eastAsia="Times New Roman"/>
            <w:sz w:val="24"/>
            <w:szCs w:val="24"/>
          </w:rPr>
          <w:t xml:space="preserve">Часть </w:t>
        </w:r>
        <w:r w:rsidR="00196A5C">
          <w:rPr>
            <w:rFonts w:eastAsia="Times New Roman"/>
            <w:sz w:val="24"/>
            <w:szCs w:val="24"/>
          </w:rPr>
          <w:t>2</w:t>
        </w:r>
        <w:r w:rsidR="00196A5C" w:rsidRPr="00983C52">
          <w:rPr>
            <w:rFonts w:eastAsia="Times New Roman"/>
            <w:sz w:val="24"/>
            <w:szCs w:val="24"/>
          </w:rPr>
          <w:t>. Существующие и перспективные объемы потребления тепловой энергии (мощности)</w:t>
        </w:r>
      </w:hyperlink>
      <w:hyperlink w:anchor="bookmark3" w:history="1">
        <w:r w:rsidR="00196A5C" w:rsidRPr="00983C52">
          <w:rPr>
            <w:rFonts w:eastAsia="Times New Roman"/>
            <w:sz w:val="24"/>
            <w:szCs w:val="24"/>
          </w:rPr>
          <w:t>и теплоносителя с разделением по видам теплопотребления в каждом расчетном элементе</w:t>
        </w:r>
      </w:hyperlink>
      <w:hyperlink w:anchor="bookmark3" w:history="1">
        <w:r w:rsidR="00196A5C" w:rsidRPr="00983C52">
          <w:rPr>
            <w:rFonts w:eastAsia="Times New Roman"/>
            <w:sz w:val="24"/>
            <w:szCs w:val="24"/>
          </w:rPr>
          <w:t>территориального деления на каждом этапе</w:t>
        </w:r>
        <w:bookmarkEnd w:id="5"/>
        <w:bookmarkEnd w:id="6"/>
        <w:bookmarkEnd w:id="7"/>
      </w:hyperlink>
    </w:p>
    <w:p w:rsidR="00987321" w:rsidRDefault="00196A5C">
      <w:pPr>
        <w:spacing w:before="400" w:after="200"/>
      </w:pPr>
      <w:r>
        <w:rPr>
          <w:b/>
        </w:rPr>
        <w:t>Таблица 1.2.1 - Существующие и перспективное потребление тепловой энергии(мощности) и теплоносителя с разделением по видам, Гкал/ч</w:t>
      </w:r>
    </w:p>
    <w:tbl>
      <w:tblPr>
        <w:tblStyle w:val="a9"/>
        <w:tblW w:w="5000" w:type="pct"/>
        <w:jc w:val="center"/>
        <w:tblLook w:val="04A0"/>
      </w:tblPr>
      <w:tblGrid>
        <w:gridCol w:w="2048"/>
        <w:gridCol w:w="2049"/>
        <w:gridCol w:w="1115"/>
        <w:gridCol w:w="1115"/>
        <w:gridCol w:w="1115"/>
        <w:gridCol w:w="1115"/>
        <w:gridCol w:w="1115"/>
        <w:gridCol w:w="1115"/>
        <w:gridCol w:w="1115"/>
        <w:gridCol w:w="1005"/>
        <w:gridCol w:w="1780"/>
      </w:tblGrid>
      <w:tr w:rsidR="00987321" w:rsidTr="00EA5E39">
        <w:trPr>
          <w:tblHeader/>
          <w:jc w:val="center"/>
        </w:trPr>
        <w:tc>
          <w:tcPr>
            <w:tcW w:w="2310"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Источник тепловой энергии</w:t>
            </w:r>
          </w:p>
        </w:tc>
        <w:tc>
          <w:tcPr>
            <w:tcW w:w="2310"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Показатель</w:t>
            </w:r>
          </w:p>
        </w:tc>
        <w:tc>
          <w:tcPr>
            <w:tcW w:w="2310"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2023</w:t>
            </w:r>
          </w:p>
        </w:tc>
        <w:tc>
          <w:tcPr>
            <w:tcW w:w="2310"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2024</w:t>
            </w:r>
          </w:p>
        </w:tc>
        <w:tc>
          <w:tcPr>
            <w:tcW w:w="2310"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2025</w:t>
            </w:r>
          </w:p>
        </w:tc>
        <w:tc>
          <w:tcPr>
            <w:tcW w:w="2310"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2026</w:t>
            </w:r>
          </w:p>
        </w:tc>
        <w:tc>
          <w:tcPr>
            <w:tcW w:w="2310"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2027</w:t>
            </w:r>
          </w:p>
        </w:tc>
        <w:tc>
          <w:tcPr>
            <w:tcW w:w="2310"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2028</w:t>
            </w:r>
          </w:p>
        </w:tc>
        <w:tc>
          <w:tcPr>
            <w:tcW w:w="2310"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2029-2030</w:t>
            </w:r>
          </w:p>
        </w:tc>
        <w:tc>
          <w:tcPr>
            <w:tcW w:w="2310"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2023-2030</w:t>
            </w:r>
          </w:p>
        </w:tc>
        <w:tc>
          <w:tcPr>
            <w:tcW w:w="2310"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Расчетный прирост теплоносителя т/ч</w:t>
            </w:r>
          </w:p>
        </w:tc>
      </w:tr>
      <w:tr w:rsidR="00987321">
        <w:trPr>
          <w:jc w:val="center"/>
        </w:trPr>
        <w:tc>
          <w:tcPr>
            <w:tcW w:w="2310" w:type="pct"/>
            <w:gridSpan w:val="11"/>
            <w:shd w:val="clear" w:color="auto" w:fill="DBE5F1"/>
            <w:tcMar>
              <w:top w:w="40" w:type="dxa"/>
              <w:left w:w="200" w:type="dxa"/>
              <w:bottom w:w="40" w:type="dxa"/>
              <w:right w:w="200" w:type="dxa"/>
            </w:tcMar>
            <w:vAlign w:val="center"/>
          </w:tcPr>
          <w:p w:rsidR="00987321" w:rsidRDefault="00196A5C">
            <w:pPr>
              <w:jc w:val="center"/>
            </w:pPr>
            <w:r>
              <w:rPr>
                <w:rFonts w:eastAsia="Times New Roman" w:cs="Times New Roman"/>
              </w:rPr>
              <w:t>АО «Ресурс»</w:t>
            </w:r>
          </w:p>
        </w:tc>
      </w:tr>
      <w:tr w:rsidR="00987321">
        <w:trPr>
          <w:jc w:val="center"/>
        </w:trPr>
        <w:tc>
          <w:tcPr>
            <w:tcW w:w="2310" w:type="pct"/>
            <w:vMerge w:val="restart"/>
            <w:shd w:val="clear" w:color="auto" w:fill="FFFFFF"/>
            <w:tcMar>
              <w:top w:w="40" w:type="dxa"/>
              <w:left w:w="200" w:type="dxa"/>
              <w:bottom w:w="40" w:type="dxa"/>
              <w:right w:w="200" w:type="dxa"/>
            </w:tcMar>
            <w:vAlign w:val="center"/>
          </w:tcPr>
          <w:p w:rsidR="00987321" w:rsidRDefault="00196A5C">
            <w:r>
              <w:rPr>
                <w:rFonts w:eastAsia="Times New Roman" w:cs="Times New Roman"/>
              </w:rPr>
              <w:t>Котельная «Технопарк»</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Отопление</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11,3783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11,3783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11,3783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11,3283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11,3283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11,3283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11,3283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-0,0500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ГВС</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Вентиляция</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Пар</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Итого</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11,3783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11,3783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11,3783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11,3283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11,3283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11,3283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11,3283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-0,0500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val="restart"/>
            <w:shd w:val="clear" w:color="auto" w:fill="FFFFFF"/>
            <w:tcMar>
              <w:top w:w="40" w:type="dxa"/>
              <w:left w:w="200" w:type="dxa"/>
              <w:bottom w:w="40" w:type="dxa"/>
              <w:right w:w="200" w:type="dxa"/>
            </w:tcMar>
            <w:vAlign w:val="center"/>
          </w:tcPr>
          <w:p w:rsidR="00987321" w:rsidRDefault="00196A5C">
            <w:r>
              <w:rPr>
                <w:rFonts w:eastAsia="Times New Roman" w:cs="Times New Roman"/>
              </w:rPr>
              <w:t>Котельная «Квартальная»</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Отопление</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15,1763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15,1763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15,1763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15,1763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15,1763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15,1763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15,1763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ГВС</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Вентиляция</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Пар</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Итого</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15,1763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15,1763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15,1763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15,1763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15,1763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15,1763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15,1763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val="restart"/>
            <w:shd w:val="clear" w:color="auto" w:fill="FFFFFF"/>
            <w:tcMar>
              <w:top w:w="40" w:type="dxa"/>
              <w:left w:w="200" w:type="dxa"/>
              <w:bottom w:w="40" w:type="dxa"/>
              <w:right w:w="200" w:type="dxa"/>
            </w:tcMar>
            <w:vAlign w:val="center"/>
          </w:tcPr>
          <w:p w:rsidR="00987321" w:rsidRDefault="00196A5C">
            <w:r>
              <w:rPr>
                <w:rFonts w:eastAsia="Times New Roman" w:cs="Times New Roman"/>
              </w:rPr>
              <w:t>Котельная «Больничного городка»</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Отопление</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2,3653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2,3653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2,3653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2,3653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2,3653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2,3653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2,3653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ГВС</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Вентиляция</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Пар</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Итого</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2,3653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2,3653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2,3653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2,3653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2,3653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2,3653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2,3653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val="restart"/>
            <w:shd w:val="clear" w:color="auto" w:fill="FFFFFF"/>
            <w:tcMar>
              <w:top w:w="40" w:type="dxa"/>
              <w:left w:w="200" w:type="dxa"/>
              <w:bottom w:w="40" w:type="dxa"/>
              <w:right w:w="200" w:type="dxa"/>
            </w:tcMar>
            <w:vAlign w:val="center"/>
          </w:tcPr>
          <w:p w:rsidR="00987321" w:rsidRDefault="00196A5C">
            <w:r>
              <w:rPr>
                <w:rFonts w:eastAsia="Times New Roman" w:cs="Times New Roman"/>
              </w:rPr>
              <w:t xml:space="preserve">Котельная </w:t>
            </w:r>
            <w:r>
              <w:rPr>
                <w:rFonts w:eastAsia="Times New Roman" w:cs="Times New Roman"/>
              </w:rPr>
              <w:lastRenderedPageBreak/>
              <w:t>«Школы интернат»</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lastRenderedPageBreak/>
              <w:t>Отопление</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1,5346</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1,5346</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1,5346</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1,5346</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1,5346</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1,5346</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1,5346</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ГВС</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Вентиляция</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Пар</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Итого</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1,5346</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1,5346</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1,5346</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1,5346</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1,5346</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1,5346</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1,5346</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val="restart"/>
            <w:shd w:val="clear" w:color="auto" w:fill="FFFFFF"/>
            <w:tcMar>
              <w:top w:w="40" w:type="dxa"/>
              <w:left w:w="200" w:type="dxa"/>
              <w:bottom w:w="40" w:type="dxa"/>
              <w:right w:w="200" w:type="dxa"/>
            </w:tcMar>
            <w:vAlign w:val="center"/>
          </w:tcPr>
          <w:p w:rsidR="00987321" w:rsidRDefault="00196A5C">
            <w:r>
              <w:rPr>
                <w:rFonts w:eastAsia="Times New Roman" w:cs="Times New Roman"/>
              </w:rPr>
              <w:t>Котельная «Школа № 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Отопление</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ГВС</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Вентиляция</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Пар</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Итого</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val="restart"/>
            <w:shd w:val="clear" w:color="auto" w:fill="FFFFFF"/>
            <w:tcMar>
              <w:top w:w="40" w:type="dxa"/>
              <w:left w:w="200" w:type="dxa"/>
              <w:bottom w:w="40" w:type="dxa"/>
              <w:right w:w="200" w:type="dxa"/>
            </w:tcMar>
            <w:vAlign w:val="center"/>
          </w:tcPr>
          <w:p w:rsidR="00987321" w:rsidRDefault="00196A5C">
            <w:r>
              <w:rPr>
                <w:rFonts w:eastAsia="Times New Roman" w:cs="Times New Roman"/>
              </w:rPr>
              <w:t>Котельная ул. Победы</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Отопление</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1,1490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1,1490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1,4451</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1,4451</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1,4451</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1,4451</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1,4451</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0,2961</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ГВС</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Вентиляция</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Пар</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Итого</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1,1490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1,1490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1,4451</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1,4451</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1,4451</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1,4451</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1,4451</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0,2961</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val="restart"/>
            <w:shd w:val="clear" w:color="auto" w:fill="FFFFFF"/>
            <w:tcMar>
              <w:top w:w="40" w:type="dxa"/>
              <w:left w:w="200" w:type="dxa"/>
              <w:bottom w:w="40" w:type="dxa"/>
              <w:right w:w="200" w:type="dxa"/>
            </w:tcMar>
            <w:vAlign w:val="center"/>
          </w:tcPr>
          <w:p w:rsidR="00987321" w:rsidRDefault="00196A5C">
            <w:r>
              <w:rPr>
                <w:rFonts w:eastAsia="Times New Roman" w:cs="Times New Roman"/>
              </w:rPr>
              <w:t>Котельная «ДТЮ»</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Отопление</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0,2961</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0,2961</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0,2961</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-0,2961</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ГВС</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Вентиляция</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Пар</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Итого</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0,2961</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0,2961</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0,2961</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-0,2961</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gridSpan w:val="11"/>
            <w:shd w:val="clear" w:color="auto" w:fill="DBE5F1"/>
            <w:tcMar>
              <w:top w:w="40" w:type="dxa"/>
              <w:left w:w="200" w:type="dxa"/>
              <w:bottom w:w="40" w:type="dxa"/>
              <w:right w:w="200" w:type="dxa"/>
            </w:tcMar>
            <w:vAlign w:val="center"/>
          </w:tcPr>
          <w:p w:rsidR="00987321" w:rsidRDefault="00196A5C">
            <w:pPr>
              <w:jc w:val="center"/>
            </w:pPr>
            <w:r>
              <w:rPr>
                <w:rFonts w:eastAsia="Times New Roman" w:cs="Times New Roman"/>
              </w:rPr>
              <w:t>ООО «ТеплоРесурс»</w:t>
            </w:r>
          </w:p>
        </w:tc>
      </w:tr>
      <w:tr w:rsidR="00987321">
        <w:trPr>
          <w:jc w:val="center"/>
        </w:trPr>
        <w:tc>
          <w:tcPr>
            <w:tcW w:w="2310" w:type="pct"/>
            <w:vMerge w:val="restart"/>
            <w:shd w:val="clear" w:color="auto" w:fill="FFFFFF"/>
            <w:tcMar>
              <w:top w:w="40" w:type="dxa"/>
              <w:left w:w="200" w:type="dxa"/>
              <w:bottom w:w="40" w:type="dxa"/>
              <w:right w:w="200" w:type="dxa"/>
            </w:tcMar>
            <w:vAlign w:val="center"/>
          </w:tcPr>
          <w:p w:rsidR="00987321" w:rsidRDefault="00196A5C">
            <w:r>
              <w:rPr>
                <w:rFonts w:eastAsia="Times New Roman" w:cs="Times New Roman"/>
              </w:rPr>
              <w:t>Котельная ул. Луначарского</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Отопление</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0,5290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0,5290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0,5290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0,5290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0,5290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0,5290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0,5290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ГВС</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Вентиляция</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Пар</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Итого</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0,5290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0,5290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0,5290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0,5290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0,5290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0,5290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0,5290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gridSpan w:val="2"/>
            <w:shd w:val="clear" w:color="auto" w:fill="F2F2F2"/>
            <w:tcMar>
              <w:top w:w="40" w:type="dxa"/>
              <w:left w:w="200" w:type="dxa"/>
              <w:bottom w:w="40" w:type="dxa"/>
              <w:right w:w="200" w:type="dxa"/>
            </w:tcMar>
            <w:vAlign w:val="center"/>
          </w:tcPr>
          <w:p w:rsidR="00987321" w:rsidRDefault="00196A5C">
            <w:pPr>
              <w:jc w:val="right"/>
            </w:pPr>
            <w:r>
              <w:rPr>
                <w:rFonts w:eastAsia="Times New Roman" w:cs="Times New Roman"/>
              </w:rPr>
              <w:t>Всего по МО:</w:t>
            </w:r>
          </w:p>
        </w:tc>
        <w:tc>
          <w:tcPr>
            <w:tcW w:w="2310" w:type="pct"/>
            <w:shd w:val="clear" w:color="auto" w:fill="F2F2F2"/>
            <w:tcMar>
              <w:top w:w="40" w:type="dxa"/>
              <w:left w:w="200" w:type="dxa"/>
              <w:bottom w:w="40" w:type="dxa"/>
              <w:right w:w="200" w:type="dxa"/>
            </w:tcMar>
            <w:vAlign w:val="center"/>
          </w:tcPr>
          <w:p w:rsidR="00987321" w:rsidRDefault="00196A5C">
            <w:pPr>
              <w:jc w:val="center"/>
            </w:pPr>
            <w:r>
              <w:rPr>
                <w:rFonts w:eastAsia="Times New Roman" w:cs="Times New Roman"/>
              </w:rPr>
              <w:t>32,4286</w:t>
            </w:r>
          </w:p>
        </w:tc>
        <w:tc>
          <w:tcPr>
            <w:tcW w:w="2310" w:type="pct"/>
            <w:shd w:val="clear" w:color="auto" w:fill="F2F2F2"/>
            <w:tcMar>
              <w:top w:w="40" w:type="dxa"/>
              <w:left w:w="200" w:type="dxa"/>
              <w:bottom w:w="40" w:type="dxa"/>
              <w:right w:w="200" w:type="dxa"/>
            </w:tcMar>
            <w:vAlign w:val="center"/>
          </w:tcPr>
          <w:p w:rsidR="00987321" w:rsidRDefault="00196A5C">
            <w:pPr>
              <w:jc w:val="center"/>
            </w:pPr>
            <w:r>
              <w:rPr>
                <w:rFonts w:eastAsia="Times New Roman" w:cs="Times New Roman"/>
              </w:rPr>
              <w:t>32,4286</w:t>
            </w:r>
          </w:p>
        </w:tc>
        <w:tc>
          <w:tcPr>
            <w:tcW w:w="2310" w:type="pct"/>
            <w:shd w:val="clear" w:color="auto" w:fill="F2F2F2"/>
            <w:tcMar>
              <w:top w:w="40" w:type="dxa"/>
              <w:left w:w="200" w:type="dxa"/>
              <w:bottom w:w="40" w:type="dxa"/>
              <w:right w:w="200" w:type="dxa"/>
            </w:tcMar>
            <w:vAlign w:val="center"/>
          </w:tcPr>
          <w:p w:rsidR="00987321" w:rsidRDefault="00196A5C">
            <w:pPr>
              <w:jc w:val="center"/>
            </w:pPr>
            <w:r>
              <w:rPr>
                <w:rFonts w:eastAsia="Times New Roman" w:cs="Times New Roman"/>
              </w:rPr>
              <w:t>32,7247</w:t>
            </w:r>
          </w:p>
        </w:tc>
        <w:tc>
          <w:tcPr>
            <w:tcW w:w="2310" w:type="pct"/>
            <w:shd w:val="clear" w:color="auto" w:fill="F2F2F2"/>
            <w:tcMar>
              <w:top w:w="40" w:type="dxa"/>
              <w:left w:w="200" w:type="dxa"/>
              <w:bottom w:w="40" w:type="dxa"/>
              <w:right w:w="200" w:type="dxa"/>
            </w:tcMar>
            <w:vAlign w:val="center"/>
          </w:tcPr>
          <w:p w:rsidR="00987321" w:rsidRDefault="00196A5C">
            <w:pPr>
              <w:jc w:val="center"/>
            </w:pPr>
            <w:r>
              <w:rPr>
                <w:rFonts w:eastAsia="Times New Roman" w:cs="Times New Roman"/>
              </w:rPr>
              <w:t>32,3786</w:t>
            </w:r>
          </w:p>
        </w:tc>
        <w:tc>
          <w:tcPr>
            <w:tcW w:w="2310" w:type="pct"/>
            <w:shd w:val="clear" w:color="auto" w:fill="F2F2F2"/>
            <w:tcMar>
              <w:top w:w="40" w:type="dxa"/>
              <w:left w:w="200" w:type="dxa"/>
              <w:bottom w:w="40" w:type="dxa"/>
              <w:right w:w="200" w:type="dxa"/>
            </w:tcMar>
            <w:vAlign w:val="center"/>
          </w:tcPr>
          <w:p w:rsidR="00987321" w:rsidRDefault="00196A5C">
            <w:pPr>
              <w:jc w:val="center"/>
            </w:pPr>
            <w:r>
              <w:rPr>
                <w:rFonts w:eastAsia="Times New Roman" w:cs="Times New Roman"/>
              </w:rPr>
              <w:t>32,3786</w:t>
            </w:r>
          </w:p>
        </w:tc>
        <w:tc>
          <w:tcPr>
            <w:tcW w:w="2310" w:type="pct"/>
            <w:shd w:val="clear" w:color="auto" w:fill="F2F2F2"/>
            <w:tcMar>
              <w:top w:w="40" w:type="dxa"/>
              <w:left w:w="200" w:type="dxa"/>
              <w:bottom w:w="40" w:type="dxa"/>
              <w:right w:w="200" w:type="dxa"/>
            </w:tcMar>
            <w:vAlign w:val="center"/>
          </w:tcPr>
          <w:p w:rsidR="00987321" w:rsidRDefault="00196A5C">
            <w:pPr>
              <w:jc w:val="center"/>
            </w:pPr>
            <w:r>
              <w:rPr>
                <w:rFonts w:eastAsia="Times New Roman" w:cs="Times New Roman"/>
              </w:rPr>
              <w:t>32,3786</w:t>
            </w:r>
          </w:p>
        </w:tc>
        <w:tc>
          <w:tcPr>
            <w:tcW w:w="2310" w:type="pct"/>
            <w:shd w:val="clear" w:color="auto" w:fill="F2F2F2"/>
            <w:tcMar>
              <w:top w:w="40" w:type="dxa"/>
              <w:left w:w="200" w:type="dxa"/>
              <w:bottom w:w="40" w:type="dxa"/>
              <w:right w:w="200" w:type="dxa"/>
            </w:tcMar>
            <w:vAlign w:val="center"/>
          </w:tcPr>
          <w:p w:rsidR="00987321" w:rsidRDefault="00196A5C">
            <w:pPr>
              <w:jc w:val="center"/>
            </w:pPr>
            <w:r>
              <w:rPr>
                <w:rFonts w:eastAsia="Times New Roman" w:cs="Times New Roman"/>
              </w:rPr>
              <w:t>32,3786</w:t>
            </w:r>
          </w:p>
        </w:tc>
        <w:tc>
          <w:tcPr>
            <w:tcW w:w="2310" w:type="pct"/>
            <w:shd w:val="clear" w:color="auto" w:fill="F2F2F2"/>
            <w:tcMar>
              <w:top w:w="40" w:type="dxa"/>
              <w:left w:w="200" w:type="dxa"/>
              <w:bottom w:w="40" w:type="dxa"/>
              <w:right w:w="200" w:type="dxa"/>
            </w:tcMar>
            <w:vAlign w:val="center"/>
          </w:tcPr>
          <w:p w:rsidR="00987321" w:rsidRDefault="00196A5C">
            <w:pPr>
              <w:jc w:val="center"/>
            </w:pPr>
            <w:r>
              <w:rPr>
                <w:rFonts w:eastAsia="Times New Roman" w:cs="Times New Roman"/>
              </w:rPr>
              <w:t>-0,0500</w:t>
            </w:r>
          </w:p>
        </w:tc>
        <w:tc>
          <w:tcPr>
            <w:tcW w:w="2310" w:type="pct"/>
            <w:shd w:val="clear" w:color="auto" w:fill="F2F2F2"/>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bl>
    <w:p w:rsidR="0095518F" w:rsidRPr="00526BA9" w:rsidRDefault="0095518F" w:rsidP="0095518F">
      <w:pPr>
        <w:pStyle w:val="a0"/>
        <w:rPr>
          <w:lang w:val="en-US"/>
        </w:rPr>
      </w:pPr>
    </w:p>
    <w:p w:rsidR="00987321" w:rsidRDefault="00987321">
      <w:pPr>
        <w:sectPr w:rsidR="00987321">
          <w:pgSz w:w="16838" w:h="11906" w:orient="landscape"/>
          <w:pgMar w:top="1134" w:right="850" w:bottom="1134" w:left="1701" w:header="708" w:footer="708" w:gutter="0"/>
          <w:cols w:space="708"/>
          <w:docGrid w:linePitch="360"/>
        </w:sectPr>
      </w:pPr>
    </w:p>
    <w:p w:rsidR="0095518F" w:rsidRPr="00983C52" w:rsidRDefault="00871AF2" w:rsidP="0095518F">
      <w:pPr>
        <w:pStyle w:val="2"/>
        <w:spacing w:before="69"/>
        <w:ind w:left="0" w:firstLine="0"/>
        <w:rPr>
          <w:rFonts w:eastAsia="Times New Roman"/>
          <w:sz w:val="24"/>
          <w:szCs w:val="24"/>
        </w:rPr>
      </w:pPr>
      <w:hyperlink w:anchor="bookmark4" w:history="1">
        <w:bookmarkStart w:id="8" w:name="_Toc30146944"/>
        <w:bookmarkStart w:id="9" w:name="_Toc35951403"/>
        <w:bookmarkStart w:id="10" w:name="_Toc179358354"/>
        <w:r w:rsidR="00196A5C" w:rsidRPr="00983C52">
          <w:rPr>
            <w:rFonts w:eastAsia="Times New Roman"/>
            <w:sz w:val="24"/>
            <w:szCs w:val="24"/>
          </w:rPr>
          <w:t xml:space="preserve">Часть </w:t>
        </w:r>
        <w:r w:rsidR="00196A5C" w:rsidRPr="0095518F">
          <w:rPr>
            <w:rFonts w:eastAsia="Times New Roman"/>
            <w:sz w:val="24"/>
            <w:szCs w:val="24"/>
          </w:rPr>
          <w:t>3</w:t>
        </w:r>
        <w:r w:rsidR="00196A5C" w:rsidRPr="00983C52">
          <w:rPr>
            <w:rFonts w:eastAsia="Times New Roman"/>
            <w:sz w:val="24"/>
            <w:szCs w:val="24"/>
          </w:rPr>
          <w:t>. Существующие и перспективные объемы потребления тепловой энергии (мощности)</w:t>
        </w:r>
      </w:hyperlink>
      <w:hyperlink w:anchor="bookmark4" w:history="1">
        <w:r w:rsidR="00196A5C" w:rsidRPr="00983C52">
          <w:rPr>
            <w:rFonts w:eastAsia="Times New Roman"/>
            <w:sz w:val="24"/>
            <w:szCs w:val="24"/>
          </w:rPr>
          <w:t>и теплоносителя объектами, расположенными в производственных зонах, на каждом этапе</w:t>
        </w:r>
        <w:bookmarkEnd w:id="8"/>
        <w:bookmarkEnd w:id="9"/>
        <w:bookmarkEnd w:id="10"/>
      </w:hyperlink>
    </w:p>
    <w:p w:rsidR="0095518F" w:rsidRDefault="0095518F" w:rsidP="0095518F">
      <w:pPr>
        <w:pStyle w:val="af"/>
        <w:spacing w:line="288" w:lineRule="auto"/>
        <w:ind w:right="125"/>
        <w:jc w:val="both"/>
      </w:pPr>
    </w:p>
    <w:p w:rsidR="0095518F" w:rsidRPr="00556AE5" w:rsidRDefault="00196A5C" w:rsidP="0095518F">
      <w:pPr>
        <w:pStyle w:val="af"/>
        <w:ind w:left="0"/>
        <w:jc w:val="both"/>
      </w:pPr>
      <w:r w:rsidRPr="00556AE5">
        <w:t>Вхо</w:t>
      </w:r>
      <w:r w:rsidRPr="00556AE5">
        <w:rPr>
          <w:spacing w:val="1"/>
        </w:rPr>
        <w:t>д</w:t>
      </w:r>
      <w:r w:rsidRPr="00556AE5">
        <w:t>епро</w:t>
      </w:r>
      <w:r w:rsidRPr="00556AE5">
        <w:rPr>
          <w:spacing w:val="-2"/>
        </w:rPr>
        <w:t>в</w:t>
      </w:r>
      <w:r w:rsidRPr="00556AE5">
        <w:rPr>
          <w:spacing w:val="1"/>
        </w:rPr>
        <w:t>е</w:t>
      </w:r>
      <w:r w:rsidRPr="00556AE5">
        <w:rPr>
          <w:spacing w:val="-3"/>
        </w:rPr>
        <w:t>д</w:t>
      </w:r>
      <w:r w:rsidRPr="00556AE5">
        <w:rPr>
          <w:spacing w:val="1"/>
        </w:rPr>
        <w:t>е</w:t>
      </w:r>
      <w:r w:rsidRPr="00556AE5">
        <w:t>н</w:t>
      </w:r>
      <w:r w:rsidRPr="00556AE5">
        <w:rPr>
          <w:spacing w:val="-1"/>
        </w:rPr>
        <w:t>н</w:t>
      </w:r>
      <w:r w:rsidRPr="00556AE5">
        <w:t>о</w:t>
      </w:r>
      <w:r w:rsidRPr="00556AE5">
        <w:rPr>
          <w:spacing w:val="1"/>
        </w:rPr>
        <w:t>г</w:t>
      </w:r>
      <w:r w:rsidRPr="00556AE5">
        <w:t>о</w:t>
      </w:r>
      <w:r w:rsidRPr="00556AE5">
        <w:rPr>
          <w:spacing w:val="1"/>
        </w:rPr>
        <w:t>а</w:t>
      </w:r>
      <w:r w:rsidRPr="00556AE5">
        <w:t>нали</w:t>
      </w:r>
      <w:r w:rsidRPr="00556AE5">
        <w:rPr>
          <w:spacing w:val="-3"/>
        </w:rPr>
        <w:t>з</w:t>
      </w:r>
      <w:r w:rsidRPr="00556AE5">
        <w:t>а</w:t>
      </w:r>
      <w:r w:rsidRPr="00556AE5">
        <w:rPr>
          <w:spacing w:val="-8"/>
        </w:rPr>
        <w:t>у</w:t>
      </w:r>
      <w:r w:rsidRPr="00556AE5">
        <w:rPr>
          <w:spacing w:val="1"/>
        </w:rPr>
        <w:t>с</w:t>
      </w:r>
      <w:r w:rsidRPr="00556AE5">
        <w:rPr>
          <w:spacing w:val="-1"/>
        </w:rPr>
        <w:t>т</w:t>
      </w:r>
      <w:r w:rsidRPr="00556AE5">
        <w:rPr>
          <w:spacing w:val="1"/>
        </w:rPr>
        <w:t>а</w:t>
      </w:r>
      <w:r w:rsidRPr="00556AE5">
        <w:t>но</w:t>
      </w:r>
      <w:r w:rsidRPr="00556AE5">
        <w:rPr>
          <w:spacing w:val="-2"/>
        </w:rPr>
        <w:t>в</w:t>
      </w:r>
      <w:r w:rsidRPr="00556AE5">
        <w:t>л</w:t>
      </w:r>
      <w:r w:rsidRPr="00556AE5">
        <w:rPr>
          <w:spacing w:val="1"/>
        </w:rPr>
        <w:t>е</w:t>
      </w:r>
      <w:r w:rsidRPr="00556AE5">
        <w:t>но,</w:t>
      </w:r>
      <w:r w:rsidRPr="00556AE5">
        <w:rPr>
          <w:spacing w:val="-1"/>
        </w:rPr>
        <w:t>чт</w:t>
      </w:r>
      <w:r w:rsidRPr="00556AE5">
        <w:t>о на</w:t>
      </w:r>
      <w:r w:rsidRPr="00556AE5">
        <w:rPr>
          <w:spacing w:val="1"/>
        </w:rPr>
        <w:t>б</w:t>
      </w:r>
      <w:r w:rsidRPr="00556AE5">
        <w:t>ли</w:t>
      </w:r>
      <w:r w:rsidRPr="00556AE5">
        <w:rPr>
          <w:spacing w:val="-2"/>
        </w:rPr>
        <w:t>ж</w:t>
      </w:r>
      <w:r w:rsidRPr="00556AE5">
        <w:rPr>
          <w:spacing w:val="1"/>
        </w:rPr>
        <w:t>а</w:t>
      </w:r>
      <w:r w:rsidRPr="00556AE5">
        <w:t>й</w:t>
      </w:r>
      <w:r w:rsidRPr="00556AE5">
        <w:rPr>
          <w:spacing w:val="2"/>
        </w:rPr>
        <w:t>ш</w:t>
      </w:r>
      <w:r w:rsidRPr="00556AE5">
        <w:rPr>
          <w:spacing w:val="-5"/>
        </w:rPr>
        <w:t>у</w:t>
      </w:r>
      <w:r w:rsidRPr="00556AE5">
        <w:t>ю пер</w:t>
      </w:r>
      <w:r w:rsidRPr="00556AE5">
        <w:rPr>
          <w:spacing w:val="1"/>
        </w:rPr>
        <w:t>с</w:t>
      </w:r>
      <w:r w:rsidRPr="00556AE5">
        <w:t>пек</w:t>
      </w:r>
      <w:r w:rsidRPr="00556AE5">
        <w:rPr>
          <w:spacing w:val="-2"/>
        </w:rPr>
        <w:t>т</w:t>
      </w:r>
      <w:r w:rsidRPr="00556AE5">
        <w:t>и</w:t>
      </w:r>
      <w:r w:rsidRPr="00556AE5">
        <w:rPr>
          <w:spacing w:val="2"/>
        </w:rPr>
        <w:t>в</w:t>
      </w:r>
      <w:r w:rsidRPr="00556AE5">
        <w:t>у</w:t>
      </w:r>
      <w:r w:rsidRPr="00556AE5">
        <w:rPr>
          <w:spacing w:val="1"/>
        </w:rPr>
        <w:t>с</w:t>
      </w:r>
      <w:r w:rsidRPr="00556AE5">
        <w:rPr>
          <w:spacing w:val="-1"/>
        </w:rPr>
        <w:t>т</w:t>
      </w:r>
      <w:r w:rsidRPr="00556AE5">
        <w:rPr>
          <w:spacing w:val="3"/>
        </w:rPr>
        <w:t>р</w:t>
      </w:r>
      <w:r w:rsidRPr="00556AE5">
        <w:t>ои</w:t>
      </w:r>
      <w:r w:rsidRPr="00556AE5">
        <w:rPr>
          <w:spacing w:val="-2"/>
        </w:rPr>
        <w:t>т</w:t>
      </w:r>
      <w:r w:rsidRPr="00556AE5">
        <w:rPr>
          <w:spacing w:val="1"/>
        </w:rPr>
        <w:t>е</w:t>
      </w:r>
      <w:r w:rsidRPr="00556AE5">
        <w:t>л</w:t>
      </w:r>
      <w:r w:rsidRPr="00556AE5">
        <w:rPr>
          <w:spacing w:val="-2"/>
        </w:rPr>
        <w:t>ь</w:t>
      </w:r>
      <w:r w:rsidRPr="00556AE5">
        <w:rPr>
          <w:spacing w:val="1"/>
        </w:rPr>
        <w:t>с</w:t>
      </w:r>
      <w:r w:rsidRPr="00556AE5">
        <w:rPr>
          <w:spacing w:val="-1"/>
        </w:rPr>
        <w:t>т</w:t>
      </w:r>
      <w:r w:rsidRPr="00556AE5">
        <w:rPr>
          <w:spacing w:val="-2"/>
        </w:rPr>
        <w:t>в</w:t>
      </w:r>
      <w:r w:rsidRPr="00556AE5">
        <w:t>о но</w:t>
      </w:r>
      <w:r w:rsidRPr="00556AE5">
        <w:rPr>
          <w:spacing w:val="-2"/>
        </w:rPr>
        <w:t>вы</w:t>
      </w:r>
      <w:r w:rsidRPr="00556AE5">
        <w:t>х пре</w:t>
      </w:r>
      <w:r w:rsidRPr="00556AE5">
        <w:rPr>
          <w:spacing w:val="1"/>
        </w:rPr>
        <w:t>д</w:t>
      </w:r>
      <w:r w:rsidRPr="00556AE5">
        <w:t>пр</w:t>
      </w:r>
      <w:r w:rsidRPr="00556AE5">
        <w:rPr>
          <w:spacing w:val="-1"/>
        </w:rPr>
        <w:t>и</w:t>
      </w:r>
      <w:r w:rsidRPr="00556AE5">
        <w:rPr>
          <w:spacing w:val="1"/>
        </w:rPr>
        <w:t>я</w:t>
      </w:r>
      <w:r w:rsidRPr="00556AE5">
        <w:rPr>
          <w:spacing w:val="-1"/>
        </w:rPr>
        <w:t>т</w:t>
      </w:r>
      <w:r w:rsidRPr="00556AE5">
        <w:t>ийв</w:t>
      </w:r>
      <w:r w:rsidRPr="00556AE5">
        <w:rPr>
          <w:spacing w:val="3"/>
        </w:rPr>
        <w:t>м</w:t>
      </w:r>
      <w:r w:rsidRPr="00556AE5">
        <w:rPr>
          <w:spacing w:val="-5"/>
        </w:rPr>
        <w:t>у</w:t>
      </w:r>
      <w:r w:rsidRPr="00556AE5">
        <w:t>н</w:t>
      </w:r>
      <w:r w:rsidRPr="00556AE5">
        <w:rPr>
          <w:spacing w:val="-1"/>
        </w:rPr>
        <w:t>и</w:t>
      </w:r>
      <w:r w:rsidRPr="00556AE5">
        <w:t>ц</w:t>
      </w:r>
      <w:r w:rsidRPr="00556AE5">
        <w:rPr>
          <w:spacing w:val="-1"/>
        </w:rPr>
        <w:t>и</w:t>
      </w:r>
      <w:r w:rsidRPr="00556AE5">
        <w:t>пал</w:t>
      </w:r>
      <w:r w:rsidRPr="00556AE5">
        <w:rPr>
          <w:spacing w:val="-2"/>
        </w:rPr>
        <w:t>ь</w:t>
      </w:r>
      <w:r w:rsidRPr="00556AE5">
        <w:t xml:space="preserve">ном </w:t>
      </w:r>
      <w:r w:rsidRPr="00556AE5">
        <w:rPr>
          <w:spacing w:val="3"/>
        </w:rPr>
        <w:t>о</w:t>
      </w:r>
      <w:r w:rsidRPr="00556AE5">
        <w:rPr>
          <w:spacing w:val="1"/>
        </w:rPr>
        <w:t>б</w:t>
      </w:r>
      <w:r w:rsidRPr="00556AE5">
        <w:t>р</w:t>
      </w:r>
      <w:r w:rsidRPr="00556AE5">
        <w:rPr>
          <w:spacing w:val="1"/>
        </w:rPr>
        <w:t>а</w:t>
      </w:r>
      <w:r w:rsidRPr="00556AE5">
        <w:t>зо</w:t>
      </w:r>
      <w:r w:rsidRPr="00556AE5">
        <w:rPr>
          <w:spacing w:val="-2"/>
        </w:rPr>
        <w:t>в</w:t>
      </w:r>
      <w:r w:rsidRPr="00556AE5">
        <w:rPr>
          <w:spacing w:val="1"/>
        </w:rPr>
        <w:t>а</w:t>
      </w:r>
      <w:r w:rsidRPr="00556AE5">
        <w:t>н</w:t>
      </w:r>
      <w:r w:rsidRPr="00556AE5">
        <w:rPr>
          <w:spacing w:val="-1"/>
        </w:rPr>
        <w:t>и</w:t>
      </w:r>
      <w:r w:rsidRPr="00556AE5">
        <w:t xml:space="preserve">и </w:t>
      </w:r>
      <w:r w:rsidRPr="00556AE5">
        <w:rPr>
          <w:spacing w:val="-1"/>
        </w:rPr>
        <w:t>н</w:t>
      </w:r>
      <w:r w:rsidRPr="00556AE5">
        <w:t>еплан</w:t>
      </w:r>
      <w:r w:rsidRPr="00556AE5">
        <w:rPr>
          <w:spacing w:val="-1"/>
        </w:rPr>
        <w:t>и</w:t>
      </w:r>
      <w:r w:rsidRPr="00556AE5">
        <w:t>р</w:t>
      </w:r>
      <w:r w:rsidRPr="00556AE5">
        <w:rPr>
          <w:spacing w:val="-8"/>
        </w:rPr>
        <w:t>у</w:t>
      </w:r>
      <w:r w:rsidRPr="00556AE5">
        <w:rPr>
          <w:spacing w:val="1"/>
        </w:rPr>
        <w:t>е</w:t>
      </w:r>
      <w:r w:rsidRPr="00556AE5">
        <w:rPr>
          <w:spacing w:val="3"/>
        </w:rPr>
        <w:t>т</w:t>
      </w:r>
      <w:r w:rsidRPr="00556AE5">
        <w:rPr>
          <w:spacing w:val="1"/>
        </w:rPr>
        <w:t>ся</w:t>
      </w:r>
      <w:r w:rsidRPr="00556AE5">
        <w:t>.</w:t>
      </w:r>
    </w:p>
    <w:p w:rsidR="0095518F" w:rsidRDefault="00196A5C" w:rsidP="0095518F">
      <w:pPr>
        <w:pStyle w:val="af"/>
        <w:spacing w:before="3"/>
        <w:ind w:left="0"/>
        <w:jc w:val="both"/>
      </w:pPr>
      <w:r w:rsidRPr="00556AE5">
        <w:rPr>
          <w:spacing w:val="-6"/>
        </w:rPr>
        <w:t>П</w:t>
      </w:r>
      <w:r w:rsidRPr="00556AE5">
        <w:rPr>
          <w:spacing w:val="1"/>
        </w:rPr>
        <w:t>е</w:t>
      </w:r>
      <w:r w:rsidRPr="00556AE5">
        <w:t>р</w:t>
      </w:r>
      <w:r w:rsidRPr="00556AE5">
        <w:rPr>
          <w:spacing w:val="1"/>
        </w:rPr>
        <w:t>с</w:t>
      </w:r>
      <w:r w:rsidRPr="00556AE5">
        <w:t>пек</w:t>
      </w:r>
      <w:r w:rsidRPr="00556AE5">
        <w:rPr>
          <w:spacing w:val="-2"/>
        </w:rPr>
        <w:t>т</w:t>
      </w:r>
      <w:r w:rsidRPr="00556AE5">
        <w:t>и</w:t>
      </w:r>
      <w:r w:rsidRPr="00556AE5">
        <w:rPr>
          <w:spacing w:val="-2"/>
        </w:rPr>
        <w:t>в</w:t>
      </w:r>
      <w:r w:rsidRPr="00556AE5">
        <w:t>ноер</w:t>
      </w:r>
      <w:r w:rsidRPr="00556AE5">
        <w:rPr>
          <w:spacing w:val="1"/>
        </w:rPr>
        <w:t>а</w:t>
      </w:r>
      <w:r w:rsidRPr="00556AE5">
        <w:t>з</w:t>
      </w:r>
      <w:r w:rsidRPr="00556AE5">
        <w:rPr>
          <w:spacing w:val="-2"/>
        </w:rPr>
        <w:t>в</w:t>
      </w:r>
      <w:r w:rsidRPr="00556AE5">
        <w:t>и</w:t>
      </w:r>
      <w:r w:rsidRPr="00556AE5">
        <w:rPr>
          <w:spacing w:val="-2"/>
        </w:rPr>
        <w:t>т</w:t>
      </w:r>
      <w:r w:rsidRPr="00556AE5">
        <w:t>иепром</w:t>
      </w:r>
      <w:r w:rsidRPr="00556AE5">
        <w:rPr>
          <w:spacing w:val="-2"/>
        </w:rPr>
        <w:t>ы</w:t>
      </w:r>
      <w:r w:rsidRPr="00556AE5">
        <w:rPr>
          <w:spacing w:val="-1"/>
        </w:rPr>
        <w:t>ш</w:t>
      </w:r>
      <w:r w:rsidRPr="00556AE5">
        <w:t>л</w:t>
      </w:r>
      <w:r w:rsidRPr="00556AE5">
        <w:rPr>
          <w:spacing w:val="1"/>
        </w:rPr>
        <w:t>е</w:t>
      </w:r>
      <w:r w:rsidRPr="00556AE5">
        <w:rPr>
          <w:spacing w:val="3"/>
        </w:rPr>
        <w:t>н</w:t>
      </w:r>
      <w:r w:rsidRPr="00556AE5">
        <w:t>нос</w:t>
      </w:r>
      <w:r w:rsidRPr="00556AE5">
        <w:rPr>
          <w:spacing w:val="-1"/>
        </w:rPr>
        <w:t>т</w:t>
      </w:r>
      <w:r w:rsidRPr="00556AE5">
        <w:t>и</w:t>
      </w:r>
      <w:r w:rsidRPr="00556AE5">
        <w:rPr>
          <w:spacing w:val="3"/>
        </w:rPr>
        <w:t xml:space="preserve"> м</w:t>
      </w:r>
      <w:r w:rsidRPr="00556AE5">
        <w:rPr>
          <w:spacing w:val="-8"/>
        </w:rPr>
        <w:t>у</w:t>
      </w:r>
      <w:r w:rsidRPr="00556AE5">
        <w:t>н</w:t>
      </w:r>
      <w:r w:rsidRPr="00556AE5">
        <w:rPr>
          <w:spacing w:val="-1"/>
        </w:rPr>
        <w:t>и</w:t>
      </w:r>
      <w:r w:rsidRPr="00556AE5">
        <w:rPr>
          <w:spacing w:val="3"/>
        </w:rPr>
        <w:t>ц</w:t>
      </w:r>
      <w:r w:rsidRPr="00556AE5">
        <w:t>и</w:t>
      </w:r>
      <w:r w:rsidRPr="00556AE5">
        <w:rPr>
          <w:spacing w:val="-1"/>
        </w:rPr>
        <w:t>п</w:t>
      </w:r>
      <w:r w:rsidRPr="00556AE5">
        <w:rPr>
          <w:spacing w:val="1"/>
        </w:rPr>
        <w:t>а</w:t>
      </w:r>
      <w:r w:rsidRPr="00556AE5">
        <w:t>л</w:t>
      </w:r>
      <w:r w:rsidRPr="00556AE5">
        <w:rPr>
          <w:spacing w:val="-2"/>
        </w:rPr>
        <w:t>ь</w:t>
      </w:r>
      <w:r w:rsidRPr="00556AE5">
        <w:t>ногоо</w:t>
      </w:r>
      <w:r w:rsidRPr="00556AE5">
        <w:rPr>
          <w:spacing w:val="1"/>
        </w:rPr>
        <w:t>б</w:t>
      </w:r>
      <w:r w:rsidRPr="00556AE5">
        <w:t>р</w:t>
      </w:r>
      <w:r w:rsidRPr="00556AE5">
        <w:rPr>
          <w:spacing w:val="1"/>
        </w:rPr>
        <w:t>а</w:t>
      </w:r>
      <w:r w:rsidRPr="00556AE5">
        <w:t>зо</w:t>
      </w:r>
      <w:r w:rsidRPr="00556AE5">
        <w:rPr>
          <w:spacing w:val="-2"/>
        </w:rPr>
        <w:t>в</w:t>
      </w:r>
      <w:r w:rsidRPr="00556AE5">
        <w:rPr>
          <w:spacing w:val="1"/>
        </w:rPr>
        <w:t>а</w:t>
      </w:r>
      <w:r w:rsidRPr="00556AE5">
        <w:t>н</w:t>
      </w:r>
      <w:r w:rsidRPr="00556AE5">
        <w:rPr>
          <w:spacing w:val="-1"/>
        </w:rPr>
        <w:t>и</w:t>
      </w:r>
      <w:r w:rsidRPr="00556AE5">
        <w:t>я</w:t>
      </w:r>
      <w:r w:rsidRPr="00556AE5">
        <w:rPr>
          <w:spacing w:val="1"/>
        </w:rPr>
        <w:t xml:space="preserve"> с</w:t>
      </w:r>
      <w:r w:rsidRPr="00556AE5">
        <w:t>о</w:t>
      </w:r>
      <w:r w:rsidRPr="00556AE5">
        <w:rPr>
          <w:spacing w:val="1"/>
        </w:rPr>
        <w:t>с</w:t>
      </w:r>
      <w:r w:rsidRPr="00556AE5">
        <w:rPr>
          <w:spacing w:val="-1"/>
        </w:rPr>
        <w:t>т</w:t>
      </w:r>
      <w:r w:rsidRPr="00556AE5">
        <w:t>оитв р</w:t>
      </w:r>
      <w:r w:rsidRPr="00556AE5">
        <w:rPr>
          <w:spacing w:val="1"/>
        </w:rPr>
        <w:t>а</w:t>
      </w:r>
      <w:r w:rsidRPr="00556AE5">
        <w:t>з</w:t>
      </w:r>
      <w:r w:rsidRPr="00556AE5">
        <w:rPr>
          <w:spacing w:val="-2"/>
        </w:rPr>
        <w:t>в</w:t>
      </w:r>
      <w:r w:rsidRPr="00556AE5">
        <w:t>и</w:t>
      </w:r>
      <w:r w:rsidRPr="00556AE5">
        <w:rPr>
          <w:spacing w:val="-2"/>
        </w:rPr>
        <w:t>т</w:t>
      </w:r>
      <w:r w:rsidRPr="00556AE5">
        <w:t>и</w:t>
      </w:r>
      <w:r w:rsidRPr="00556AE5">
        <w:rPr>
          <w:spacing w:val="-1"/>
        </w:rPr>
        <w:t>и</w:t>
      </w:r>
      <w:r w:rsidRPr="00556AE5">
        <w:t>,мо</w:t>
      </w:r>
      <w:r w:rsidRPr="00556AE5">
        <w:rPr>
          <w:spacing w:val="1"/>
        </w:rPr>
        <w:t>де</w:t>
      </w:r>
      <w:r w:rsidRPr="00556AE5">
        <w:t>рн</w:t>
      </w:r>
      <w:r w:rsidRPr="00556AE5">
        <w:rPr>
          <w:spacing w:val="-1"/>
        </w:rPr>
        <w:t>и</w:t>
      </w:r>
      <w:r w:rsidRPr="00556AE5">
        <w:t>з</w:t>
      </w:r>
      <w:r w:rsidRPr="00556AE5">
        <w:rPr>
          <w:spacing w:val="1"/>
        </w:rPr>
        <w:t>а</w:t>
      </w:r>
      <w:r w:rsidRPr="00556AE5">
        <w:t>ц</w:t>
      </w:r>
      <w:r w:rsidRPr="00556AE5">
        <w:rPr>
          <w:spacing w:val="-1"/>
        </w:rPr>
        <w:t>и</w:t>
      </w:r>
      <w:r w:rsidRPr="00556AE5">
        <w:t>иир</w:t>
      </w:r>
      <w:r w:rsidRPr="00556AE5">
        <w:rPr>
          <w:spacing w:val="1"/>
        </w:rPr>
        <w:t>е</w:t>
      </w:r>
      <w:r w:rsidRPr="00556AE5">
        <w:t>ко</w:t>
      </w:r>
      <w:r w:rsidRPr="00556AE5">
        <w:rPr>
          <w:spacing w:val="-1"/>
        </w:rPr>
        <w:t>н</w:t>
      </w:r>
      <w:r w:rsidRPr="00556AE5">
        <w:rPr>
          <w:spacing w:val="1"/>
        </w:rPr>
        <w:t>с</w:t>
      </w:r>
      <w:r w:rsidRPr="00556AE5">
        <w:rPr>
          <w:spacing w:val="-1"/>
        </w:rPr>
        <w:t>т</w:t>
      </w:r>
      <w:r w:rsidRPr="00556AE5">
        <w:t>р</w:t>
      </w:r>
      <w:r w:rsidRPr="00556AE5">
        <w:rPr>
          <w:spacing w:val="-5"/>
        </w:rPr>
        <w:t>у</w:t>
      </w:r>
      <w:r w:rsidRPr="00556AE5">
        <w:t>к</w:t>
      </w:r>
      <w:r w:rsidRPr="00556AE5">
        <w:rPr>
          <w:spacing w:val="-1"/>
        </w:rPr>
        <w:t>ц</w:t>
      </w:r>
      <w:r w:rsidRPr="00556AE5">
        <w:t>ии</w:t>
      </w:r>
      <w:r w:rsidRPr="00556AE5">
        <w:rPr>
          <w:spacing w:val="5"/>
        </w:rPr>
        <w:t>с</w:t>
      </w:r>
      <w:r w:rsidRPr="00556AE5">
        <w:rPr>
          <w:spacing w:val="-5"/>
        </w:rPr>
        <w:t>у</w:t>
      </w:r>
      <w:r w:rsidRPr="00556AE5">
        <w:rPr>
          <w:spacing w:val="-1"/>
        </w:rPr>
        <w:t>щ</w:t>
      </w:r>
      <w:r w:rsidRPr="00556AE5">
        <w:rPr>
          <w:spacing w:val="1"/>
        </w:rPr>
        <w:t>ес</w:t>
      </w:r>
      <w:r w:rsidRPr="00556AE5">
        <w:rPr>
          <w:spacing w:val="-1"/>
        </w:rPr>
        <w:t>т</w:t>
      </w:r>
      <w:r w:rsidRPr="00556AE5">
        <w:rPr>
          <w:spacing w:val="2"/>
        </w:rPr>
        <w:t>в</w:t>
      </w:r>
      <w:r w:rsidRPr="00556AE5">
        <w:rPr>
          <w:spacing w:val="-8"/>
        </w:rPr>
        <w:t>у</w:t>
      </w:r>
      <w:r w:rsidRPr="00556AE5">
        <w:rPr>
          <w:spacing w:val="4"/>
        </w:rPr>
        <w:t>ю</w:t>
      </w:r>
      <w:r w:rsidRPr="00556AE5">
        <w:rPr>
          <w:spacing w:val="-1"/>
        </w:rPr>
        <w:t>щ</w:t>
      </w:r>
      <w:r w:rsidRPr="00556AE5">
        <w:t>ихпре</w:t>
      </w:r>
      <w:r w:rsidRPr="00556AE5">
        <w:rPr>
          <w:spacing w:val="1"/>
        </w:rPr>
        <w:t>д</w:t>
      </w:r>
      <w:r w:rsidRPr="00556AE5">
        <w:t>пр</w:t>
      </w:r>
      <w:r w:rsidRPr="00556AE5">
        <w:rPr>
          <w:spacing w:val="-1"/>
        </w:rPr>
        <w:t>и</w:t>
      </w:r>
      <w:r w:rsidRPr="00556AE5">
        <w:rPr>
          <w:spacing w:val="1"/>
        </w:rPr>
        <w:t>я</w:t>
      </w:r>
      <w:r w:rsidRPr="00556AE5">
        <w:rPr>
          <w:spacing w:val="-1"/>
        </w:rPr>
        <w:t>т</w:t>
      </w:r>
      <w:r w:rsidRPr="00556AE5">
        <w:t>и</w:t>
      </w:r>
      <w:r w:rsidRPr="00556AE5">
        <w:rPr>
          <w:spacing w:val="-1"/>
        </w:rPr>
        <w:t>й</w:t>
      </w:r>
      <w:r w:rsidRPr="00556AE5">
        <w:t>,о</w:t>
      </w:r>
      <w:r w:rsidRPr="00556AE5">
        <w:rPr>
          <w:spacing w:val="5"/>
        </w:rPr>
        <w:t>с</w:t>
      </w:r>
      <w:r w:rsidRPr="00556AE5">
        <w:rPr>
          <w:spacing w:val="-8"/>
        </w:rPr>
        <w:t>у</w:t>
      </w:r>
      <w:r w:rsidRPr="00556AE5">
        <w:rPr>
          <w:spacing w:val="-1"/>
        </w:rPr>
        <w:t>щ</w:t>
      </w:r>
      <w:r w:rsidRPr="00556AE5">
        <w:rPr>
          <w:spacing w:val="1"/>
        </w:rPr>
        <w:t>ес</w:t>
      </w:r>
      <w:r w:rsidRPr="00556AE5">
        <w:rPr>
          <w:spacing w:val="-1"/>
        </w:rPr>
        <w:t>т</w:t>
      </w:r>
      <w:r w:rsidRPr="00556AE5">
        <w:rPr>
          <w:spacing w:val="-2"/>
        </w:rPr>
        <w:t>в</w:t>
      </w:r>
      <w:r w:rsidRPr="00556AE5">
        <w:t>л</w:t>
      </w:r>
      <w:r w:rsidRPr="00556AE5">
        <w:rPr>
          <w:spacing w:val="1"/>
        </w:rPr>
        <w:t>я</w:t>
      </w:r>
      <w:r w:rsidRPr="00556AE5">
        <w:t>ю</w:t>
      </w:r>
      <w:r w:rsidRPr="00556AE5">
        <w:rPr>
          <w:spacing w:val="-1"/>
        </w:rPr>
        <w:t>щ</w:t>
      </w:r>
      <w:r w:rsidRPr="00556AE5">
        <w:t xml:space="preserve">их </w:t>
      </w:r>
      <w:r w:rsidRPr="00556AE5">
        <w:rPr>
          <w:spacing w:val="1"/>
        </w:rPr>
        <w:t>дея</w:t>
      </w:r>
      <w:r w:rsidRPr="00556AE5">
        <w:rPr>
          <w:spacing w:val="-1"/>
        </w:rPr>
        <w:t>т</w:t>
      </w:r>
      <w:r w:rsidRPr="00556AE5">
        <w:rPr>
          <w:spacing w:val="1"/>
        </w:rPr>
        <w:t>е</w:t>
      </w:r>
      <w:r w:rsidRPr="00556AE5">
        <w:t>л</w:t>
      </w:r>
      <w:r w:rsidRPr="00556AE5">
        <w:rPr>
          <w:spacing w:val="-2"/>
        </w:rPr>
        <w:t>ь</w:t>
      </w:r>
      <w:r w:rsidRPr="00556AE5">
        <w:t>нос</w:t>
      </w:r>
      <w:r w:rsidRPr="00556AE5">
        <w:rPr>
          <w:spacing w:val="-1"/>
        </w:rPr>
        <w:t>т</w:t>
      </w:r>
      <w:r w:rsidRPr="00556AE5">
        <w:t xml:space="preserve">ьна </w:t>
      </w:r>
      <w:r w:rsidRPr="00556AE5">
        <w:rPr>
          <w:spacing w:val="-1"/>
        </w:rPr>
        <w:t>т</w:t>
      </w:r>
      <w:r w:rsidRPr="00556AE5">
        <w:rPr>
          <w:spacing w:val="1"/>
        </w:rPr>
        <w:t>е</w:t>
      </w:r>
      <w:r w:rsidRPr="00556AE5">
        <w:t>рри</w:t>
      </w:r>
      <w:r w:rsidRPr="00556AE5">
        <w:rPr>
          <w:spacing w:val="-2"/>
        </w:rPr>
        <w:t>т</w:t>
      </w:r>
      <w:r w:rsidRPr="00556AE5">
        <w:t>ориим</w:t>
      </w:r>
      <w:r w:rsidRPr="00556AE5">
        <w:rPr>
          <w:spacing w:val="-8"/>
        </w:rPr>
        <w:t>у</w:t>
      </w:r>
      <w:r w:rsidRPr="00556AE5">
        <w:rPr>
          <w:spacing w:val="3"/>
        </w:rPr>
        <w:t>н</w:t>
      </w:r>
      <w:r w:rsidRPr="00556AE5">
        <w:t>и</w:t>
      </w:r>
      <w:r w:rsidRPr="00556AE5">
        <w:rPr>
          <w:spacing w:val="-1"/>
        </w:rPr>
        <w:t>ц</w:t>
      </w:r>
      <w:r w:rsidRPr="00556AE5">
        <w:t>и</w:t>
      </w:r>
      <w:r w:rsidRPr="00556AE5">
        <w:rPr>
          <w:spacing w:val="-1"/>
        </w:rPr>
        <w:t>п</w:t>
      </w:r>
      <w:r w:rsidRPr="00556AE5">
        <w:rPr>
          <w:spacing w:val="1"/>
        </w:rPr>
        <w:t>а</w:t>
      </w:r>
      <w:r w:rsidRPr="00556AE5">
        <w:t>л</w:t>
      </w:r>
      <w:r w:rsidRPr="00556AE5">
        <w:rPr>
          <w:spacing w:val="-2"/>
        </w:rPr>
        <w:t>ь</w:t>
      </w:r>
      <w:r w:rsidRPr="00556AE5">
        <w:t>ного о</w:t>
      </w:r>
      <w:r w:rsidRPr="00556AE5">
        <w:rPr>
          <w:spacing w:val="1"/>
        </w:rPr>
        <w:t>б</w:t>
      </w:r>
      <w:r w:rsidRPr="00556AE5">
        <w:t>р</w:t>
      </w:r>
      <w:r w:rsidRPr="00556AE5">
        <w:rPr>
          <w:spacing w:val="1"/>
        </w:rPr>
        <w:t>а</w:t>
      </w:r>
      <w:r w:rsidRPr="00556AE5">
        <w:t>зо</w:t>
      </w:r>
      <w:r w:rsidRPr="00556AE5">
        <w:rPr>
          <w:spacing w:val="-2"/>
        </w:rPr>
        <w:t>в</w:t>
      </w:r>
      <w:r w:rsidRPr="00556AE5">
        <w:rPr>
          <w:spacing w:val="1"/>
        </w:rPr>
        <w:t>а</w:t>
      </w:r>
      <w:r w:rsidRPr="00556AE5">
        <w:t>н</w:t>
      </w:r>
      <w:r w:rsidRPr="00556AE5">
        <w:rPr>
          <w:spacing w:val="-1"/>
        </w:rPr>
        <w:t>и</w:t>
      </w:r>
      <w:r w:rsidRPr="00556AE5">
        <w:rPr>
          <w:spacing w:val="1"/>
        </w:rPr>
        <w:t>я</w:t>
      </w:r>
      <w:r w:rsidRPr="00556AE5">
        <w:t>.</w:t>
      </w:r>
    </w:p>
    <w:p w:rsidR="0095518F" w:rsidRPr="00502659" w:rsidRDefault="0095518F" w:rsidP="0095518F">
      <w:pPr>
        <w:pStyle w:val="af"/>
        <w:spacing w:before="3"/>
        <w:ind w:left="0"/>
        <w:jc w:val="both"/>
      </w:pPr>
    </w:p>
    <w:p w:rsidR="0095518F" w:rsidRDefault="00196A5C" w:rsidP="0095518F">
      <w:pPr>
        <w:pStyle w:val="2"/>
        <w:spacing w:before="69"/>
        <w:ind w:left="0" w:firstLine="0"/>
        <w:rPr>
          <w:rFonts w:eastAsia="Times New Roman"/>
          <w:sz w:val="24"/>
          <w:szCs w:val="24"/>
        </w:rPr>
      </w:pPr>
      <w:bookmarkStart w:id="11" w:name="_Toc35951404"/>
      <w:bookmarkStart w:id="12" w:name="_Toc179358355"/>
      <w:r w:rsidRPr="00983C52">
        <w:rPr>
          <w:rFonts w:eastAsia="Times New Roman"/>
          <w:sz w:val="24"/>
          <w:szCs w:val="24"/>
        </w:rPr>
        <w:t xml:space="preserve">Часть </w:t>
      </w:r>
      <w:r>
        <w:rPr>
          <w:rFonts w:eastAsia="Times New Roman"/>
          <w:sz w:val="24"/>
          <w:szCs w:val="24"/>
        </w:rPr>
        <w:t>4</w:t>
      </w:r>
      <w:r w:rsidRPr="00983C52">
        <w:rPr>
          <w:rFonts w:eastAsia="Times New Roman"/>
          <w:sz w:val="24"/>
          <w:szCs w:val="24"/>
        </w:rPr>
        <w:t>.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 городскому округу, городу федерального значения</w:t>
      </w:r>
      <w:bookmarkEnd w:id="11"/>
      <w:bookmarkEnd w:id="12"/>
    </w:p>
    <w:p w:rsidR="00987321" w:rsidRDefault="00196A5C">
      <w:pPr>
        <w:spacing w:before="400" w:after="200"/>
      </w:pPr>
      <w:r>
        <w:rPr>
          <w:b/>
        </w:rPr>
        <w:t>Таблица 1.4.1 - Существующая средневзвешенная плотность тепловой нагрузки</w:t>
      </w:r>
    </w:p>
    <w:tbl>
      <w:tblPr>
        <w:tblStyle w:val="a9"/>
        <w:tblW w:w="5000" w:type="pct"/>
        <w:jc w:val="center"/>
        <w:tblLook w:val="04A0"/>
      </w:tblPr>
      <w:tblGrid>
        <w:gridCol w:w="285"/>
        <w:gridCol w:w="2052"/>
        <w:gridCol w:w="1987"/>
        <w:gridCol w:w="1717"/>
        <w:gridCol w:w="1282"/>
        <w:gridCol w:w="2072"/>
      </w:tblGrid>
      <w:tr w:rsidR="00987321">
        <w:trPr>
          <w:jc w:val="center"/>
        </w:trPr>
        <w:tc>
          <w:tcPr>
            <w:tcW w:w="0" w:type="dxa"/>
            <w:shd w:val="clear" w:color="auto" w:fill="F2F2F2"/>
            <w:tcMar>
              <w:top w:w="120" w:type="dxa"/>
              <w:left w:w="20" w:type="dxa"/>
              <w:bottom w:w="120" w:type="dxa"/>
              <w:right w:w="20" w:type="dxa"/>
            </w:tcMar>
            <w:vAlign w:val="center"/>
          </w:tcPr>
          <w:p w:rsidR="00987321" w:rsidRDefault="00196A5C">
            <w:pPr>
              <w:jc w:val="center"/>
            </w:pPr>
            <w:r>
              <w:rPr>
                <w:rFonts w:eastAsia="Times New Roman" w:cs="Times New Roman"/>
              </w:rPr>
              <w:t>№</w:t>
            </w:r>
          </w:p>
        </w:tc>
        <w:tc>
          <w:tcPr>
            <w:tcW w:w="0" w:type="dxa"/>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Источник тепловой энергии</w:t>
            </w:r>
          </w:p>
        </w:tc>
        <w:tc>
          <w:tcPr>
            <w:tcW w:w="0" w:type="dxa"/>
            <w:shd w:val="clear" w:color="auto" w:fill="F2F2F2"/>
            <w:tcMar>
              <w:top w:w="120" w:type="dxa"/>
              <w:left w:w="20" w:type="dxa"/>
              <w:bottom w:w="120" w:type="dxa"/>
              <w:right w:w="20" w:type="dxa"/>
            </w:tcMar>
            <w:vAlign w:val="center"/>
          </w:tcPr>
          <w:p w:rsidR="00987321" w:rsidRDefault="00196A5C">
            <w:pPr>
              <w:jc w:val="center"/>
            </w:pPr>
            <w:r>
              <w:rPr>
                <w:rFonts w:eastAsia="Times New Roman" w:cs="Times New Roman"/>
              </w:rPr>
              <w:t>Зона территориального деления</w:t>
            </w:r>
          </w:p>
        </w:tc>
        <w:tc>
          <w:tcPr>
            <w:tcW w:w="0" w:type="dxa"/>
            <w:shd w:val="clear" w:color="auto" w:fill="F2F2F2"/>
            <w:tcMar>
              <w:top w:w="120" w:type="dxa"/>
              <w:left w:w="20" w:type="dxa"/>
              <w:bottom w:w="120" w:type="dxa"/>
              <w:right w:w="20" w:type="dxa"/>
            </w:tcMar>
            <w:vAlign w:val="center"/>
          </w:tcPr>
          <w:p w:rsidR="00987321" w:rsidRDefault="00196A5C">
            <w:pPr>
              <w:jc w:val="center"/>
            </w:pPr>
            <w:r>
              <w:rPr>
                <w:rFonts w:eastAsia="Times New Roman" w:cs="Times New Roman"/>
              </w:rPr>
              <w:t>Существующая тепловая нагрузка, Гкал/ч</w:t>
            </w:r>
          </w:p>
        </w:tc>
        <w:tc>
          <w:tcPr>
            <w:tcW w:w="0" w:type="dxa"/>
            <w:shd w:val="clear" w:color="auto" w:fill="F2F2F2"/>
            <w:tcMar>
              <w:top w:w="120" w:type="dxa"/>
              <w:left w:w="20" w:type="dxa"/>
              <w:bottom w:w="120" w:type="dxa"/>
              <w:right w:w="20" w:type="dxa"/>
            </w:tcMar>
            <w:vAlign w:val="center"/>
          </w:tcPr>
          <w:p w:rsidR="00987321" w:rsidRDefault="00196A5C">
            <w:pPr>
              <w:jc w:val="center"/>
            </w:pPr>
            <w:r>
              <w:rPr>
                <w:rFonts w:eastAsia="Times New Roman" w:cs="Times New Roman"/>
              </w:rPr>
              <w:t>Площадь территории S, м²</w:t>
            </w:r>
          </w:p>
        </w:tc>
        <w:tc>
          <w:tcPr>
            <w:tcW w:w="0" w:type="dxa"/>
            <w:shd w:val="clear" w:color="auto" w:fill="F2F2F2"/>
            <w:tcMar>
              <w:top w:w="120" w:type="dxa"/>
              <w:left w:w="20" w:type="dxa"/>
              <w:bottom w:w="120" w:type="dxa"/>
              <w:right w:w="20" w:type="dxa"/>
            </w:tcMar>
            <w:vAlign w:val="center"/>
          </w:tcPr>
          <w:p w:rsidR="00987321" w:rsidRDefault="00196A5C">
            <w:pPr>
              <w:jc w:val="center"/>
            </w:pPr>
            <w:r>
              <w:rPr>
                <w:rFonts w:eastAsia="Times New Roman" w:cs="Times New Roman"/>
              </w:rPr>
              <w:t>Средневзвешенная плотность, Гкал/ч / м²</w:t>
            </w:r>
          </w:p>
        </w:tc>
      </w:tr>
      <w:tr w:rsidR="00987321">
        <w:trPr>
          <w:jc w:val="center"/>
        </w:trPr>
        <w:tc>
          <w:tcPr>
            <w:tcW w:w="0" w:type="dxa"/>
            <w:gridSpan w:val="6"/>
            <w:shd w:val="clear" w:color="auto" w:fill="DBE5F1"/>
            <w:tcMar>
              <w:top w:w="40" w:type="dxa"/>
              <w:left w:w="20" w:type="dxa"/>
              <w:bottom w:w="40" w:type="dxa"/>
              <w:right w:w="20" w:type="dxa"/>
            </w:tcMar>
            <w:vAlign w:val="center"/>
          </w:tcPr>
          <w:p w:rsidR="00987321" w:rsidRDefault="00196A5C">
            <w:pPr>
              <w:jc w:val="center"/>
            </w:pPr>
            <w:r>
              <w:rPr>
                <w:rFonts w:eastAsia="Times New Roman" w:cs="Times New Roman"/>
              </w:rPr>
              <w:t>АО «Ресурс»</w:t>
            </w:r>
          </w:p>
        </w:tc>
      </w:tr>
      <w:tr w:rsidR="00987321">
        <w:trPr>
          <w:jc w:val="center"/>
        </w:trPr>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w:t>
            </w:r>
          </w:p>
        </w:tc>
        <w:tc>
          <w:tcPr>
            <w:tcW w:w="0"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Котельная «Технопарк»</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г. Гаврилов-Ям</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0,0114</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0,0000</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w:t>
            </w:r>
          </w:p>
        </w:tc>
      </w:tr>
      <w:tr w:rsidR="00987321">
        <w:trPr>
          <w:jc w:val="center"/>
        </w:trPr>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w:t>
            </w:r>
          </w:p>
        </w:tc>
        <w:tc>
          <w:tcPr>
            <w:tcW w:w="0"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Котельная «Квартальная»</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г. Гаврилов-Ям</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0,0152</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0,0000</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w:t>
            </w:r>
          </w:p>
        </w:tc>
      </w:tr>
      <w:tr w:rsidR="00987321">
        <w:trPr>
          <w:jc w:val="center"/>
        </w:trPr>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3</w:t>
            </w:r>
          </w:p>
        </w:tc>
        <w:tc>
          <w:tcPr>
            <w:tcW w:w="0"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Котельная «Больничного городка»</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г. Гаврилов-Ям</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0,0024</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0,0000</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w:t>
            </w:r>
          </w:p>
        </w:tc>
      </w:tr>
      <w:tr w:rsidR="00987321">
        <w:trPr>
          <w:jc w:val="center"/>
        </w:trPr>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4</w:t>
            </w:r>
          </w:p>
        </w:tc>
        <w:tc>
          <w:tcPr>
            <w:tcW w:w="0"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Котельная «Школы интернат»</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г. Гаврилов-Ям</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0,0015</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0,0000</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w:t>
            </w:r>
          </w:p>
        </w:tc>
      </w:tr>
      <w:tr w:rsidR="00987321">
        <w:trPr>
          <w:jc w:val="center"/>
        </w:trPr>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5</w:t>
            </w:r>
          </w:p>
        </w:tc>
        <w:tc>
          <w:tcPr>
            <w:tcW w:w="0"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Котельная «Школа № 3»</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г. Гаврилов-Ям</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0,0000</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0,0000</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w:t>
            </w:r>
          </w:p>
        </w:tc>
      </w:tr>
      <w:tr w:rsidR="00987321">
        <w:trPr>
          <w:jc w:val="center"/>
        </w:trPr>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6</w:t>
            </w:r>
          </w:p>
        </w:tc>
        <w:tc>
          <w:tcPr>
            <w:tcW w:w="0"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Котельная ул. Победы</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г. Гаврилов-Ям</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0,0011</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0,0000</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w:t>
            </w:r>
          </w:p>
        </w:tc>
      </w:tr>
      <w:tr w:rsidR="00987321">
        <w:trPr>
          <w:jc w:val="center"/>
        </w:trPr>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7</w:t>
            </w:r>
          </w:p>
        </w:tc>
        <w:tc>
          <w:tcPr>
            <w:tcW w:w="0"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Котельная «ДТЮ»</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г. Гаврилов-Ям</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0,0003</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0,0000</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w:t>
            </w:r>
          </w:p>
        </w:tc>
      </w:tr>
      <w:tr w:rsidR="00987321">
        <w:trPr>
          <w:jc w:val="center"/>
        </w:trPr>
        <w:tc>
          <w:tcPr>
            <w:tcW w:w="0" w:type="dxa"/>
            <w:gridSpan w:val="3"/>
            <w:shd w:val="clear" w:color="auto" w:fill="FBD4B4"/>
            <w:tcMar>
              <w:top w:w="40" w:type="dxa"/>
              <w:left w:w="20" w:type="dxa"/>
              <w:bottom w:w="40" w:type="dxa"/>
              <w:right w:w="20" w:type="dxa"/>
            </w:tcMar>
            <w:vAlign w:val="center"/>
          </w:tcPr>
          <w:p w:rsidR="00987321" w:rsidRDefault="00196A5C">
            <w:pPr>
              <w:jc w:val="center"/>
            </w:pPr>
            <w:r>
              <w:rPr>
                <w:rFonts w:eastAsia="Times New Roman" w:cs="Times New Roman"/>
                <w:b/>
                <w:color w:val="000000"/>
              </w:rPr>
              <w:t>Итого:</w:t>
            </w:r>
          </w:p>
        </w:tc>
        <w:tc>
          <w:tcPr>
            <w:tcW w:w="0" w:type="dxa"/>
            <w:shd w:val="clear" w:color="auto" w:fill="FBD4B4"/>
            <w:tcMar>
              <w:top w:w="40" w:type="dxa"/>
              <w:left w:w="200" w:type="dxa"/>
              <w:bottom w:w="40" w:type="dxa"/>
              <w:right w:w="200" w:type="dxa"/>
            </w:tcMar>
            <w:vAlign w:val="center"/>
          </w:tcPr>
          <w:p w:rsidR="00987321" w:rsidRDefault="00196A5C">
            <w:pPr>
              <w:jc w:val="center"/>
            </w:pPr>
            <w:r>
              <w:rPr>
                <w:rFonts w:eastAsia="Times New Roman" w:cs="Times New Roman"/>
                <w:color w:val="000000"/>
              </w:rPr>
              <w:t>55,1459</w:t>
            </w:r>
          </w:p>
        </w:tc>
        <w:tc>
          <w:tcPr>
            <w:tcW w:w="0" w:type="dxa"/>
            <w:shd w:val="clear" w:color="auto" w:fill="FBD4B4"/>
            <w:tcMar>
              <w:top w:w="40" w:type="dxa"/>
              <w:left w:w="20" w:type="dxa"/>
              <w:bottom w:w="40" w:type="dxa"/>
              <w:right w:w="20" w:type="dxa"/>
            </w:tcMar>
            <w:vAlign w:val="center"/>
          </w:tcPr>
          <w:p w:rsidR="00987321" w:rsidRDefault="00196A5C">
            <w:pPr>
              <w:jc w:val="center"/>
            </w:pPr>
            <w:r>
              <w:rPr>
                <w:rFonts w:eastAsia="Times New Roman" w:cs="Times New Roman"/>
                <w:color w:val="000000"/>
              </w:rPr>
              <w:t>0,0000</w:t>
            </w:r>
          </w:p>
        </w:tc>
        <w:tc>
          <w:tcPr>
            <w:tcW w:w="0" w:type="dxa"/>
            <w:shd w:val="clear" w:color="auto" w:fill="FBD4B4"/>
            <w:tcMar>
              <w:top w:w="40" w:type="dxa"/>
              <w:left w:w="20" w:type="dxa"/>
              <w:bottom w:w="40" w:type="dxa"/>
              <w:right w:w="20" w:type="dxa"/>
            </w:tcMar>
            <w:vAlign w:val="center"/>
          </w:tcPr>
          <w:p w:rsidR="00987321" w:rsidRDefault="00196A5C">
            <w:pPr>
              <w:jc w:val="center"/>
            </w:pPr>
            <w:r>
              <w:rPr>
                <w:rFonts w:eastAsia="Times New Roman" w:cs="Times New Roman"/>
                <w:color w:val="000000"/>
              </w:rPr>
              <w:t>-</w:t>
            </w:r>
          </w:p>
        </w:tc>
      </w:tr>
      <w:tr w:rsidR="00987321">
        <w:trPr>
          <w:jc w:val="center"/>
        </w:trPr>
        <w:tc>
          <w:tcPr>
            <w:tcW w:w="0" w:type="dxa"/>
            <w:gridSpan w:val="6"/>
            <w:shd w:val="clear" w:color="auto" w:fill="DBE5F1"/>
            <w:tcMar>
              <w:top w:w="40" w:type="dxa"/>
              <w:left w:w="20" w:type="dxa"/>
              <w:bottom w:w="40" w:type="dxa"/>
              <w:right w:w="20" w:type="dxa"/>
            </w:tcMar>
            <w:vAlign w:val="center"/>
          </w:tcPr>
          <w:p w:rsidR="00987321" w:rsidRDefault="00196A5C">
            <w:pPr>
              <w:jc w:val="center"/>
            </w:pPr>
            <w:r>
              <w:rPr>
                <w:rFonts w:eastAsia="Times New Roman" w:cs="Times New Roman"/>
              </w:rPr>
              <w:t>ООО «ТеплоРесурс»</w:t>
            </w:r>
          </w:p>
        </w:tc>
      </w:tr>
      <w:tr w:rsidR="00987321">
        <w:trPr>
          <w:jc w:val="center"/>
        </w:trPr>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8</w:t>
            </w:r>
          </w:p>
        </w:tc>
        <w:tc>
          <w:tcPr>
            <w:tcW w:w="0"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Котельная ул. Луначарского</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г. Гаврилов-Ям</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0,0005</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0,0000</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w:t>
            </w:r>
          </w:p>
        </w:tc>
      </w:tr>
      <w:tr w:rsidR="00987321">
        <w:trPr>
          <w:jc w:val="center"/>
        </w:trPr>
        <w:tc>
          <w:tcPr>
            <w:tcW w:w="0" w:type="dxa"/>
            <w:gridSpan w:val="3"/>
            <w:shd w:val="clear" w:color="auto" w:fill="FBD4B4"/>
            <w:tcMar>
              <w:top w:w="40" w:type="dxa"/>
              <w:left w:w="20" w:type="dxa"/>
              <w:bottom w:w="40" w:type="dxa"/>
              <w:right w:w="20" w:type="dxa"/>
            </w:tcMar>
            <w:vAlign w:val="center"/>
          </w:tcPr>
          <w:p w:rsidR="00987321" w:rsidRDefault="00196A5C">
            <w:pPr>
              <w:jc w:val="center"/>
            </w:pPr>
            <w:r>
              <w:rPr>
                <w:rFonts w:eastAsia="Times New Roman" w:cs="Times New Roman"/>
                <w:b/>
                <w:color w:val="000000"/>
              </w:rPr>
              <w:t>Итого:</w:t>
            </w:r>
          </w:p>
        </w:tc>
        <w:tc>
          <w:tcPr>
            <w:tcW w:w="0" w:type="dxa"/>
            <w:shd w:val="clear" w:color="auto" w:fill="FBD4B4"/>
            <w:tcMar>
              <w:top w:w="40" w:type="dxa"/>
              <w:left w:w="200" w:type="dxa"/>
              <w:bottom w:w="40" w:type="dxa"/>
              <w:right w:w="200" w:type="dxa"/>
            </w:tcMar>
            <w:vAlign w:val="center"/>
          </w:tcPr>
          <w:p w:rsidR="00987321" w:rsidRDefault="00196A5C">
            <w:pPr>
              <w:jc w:val="center"/>
            </w:pPr>
            <w:r>
              <w:rPr>
                <w:rFonts w:eastAsia="Times New Roman" w:cs="Times New Roman"/>
                <w:color w:val="000000"/>
              </w:rPr>
              <w:t>0,0000</w:t>
            </w:r>
          </w:p>
        </w:tc>
        <w:tc>
          <w:tcPr>
            <w:tcW w:w="0" w:type="dxa"/>
            <w:shd w:val="clear" w:color="auto" w:fill="FBD4B4"/>
            <w:tcMar>
              <w:top w:w="40" w:type="dxa"/>
              <w:left w:w="20" w:type="dxa"/>
              <w:bottom w:w="40" w:type="dxa"/>
              <w:right w:w="20" w:type="dxa"/>
            </w:tcMar>
            <w:vAlign w:val="center"/>
          </w:tcPr>
          <w:p w:rsidR="00987321" w:rsidRDefault="00196A5C">
            <w:pPr>
              <w:jc w:val="center"/>
            </w:pPr>
            <w:r>
              <w:rPr>
                <w:rFonts w:eastAsia="Times New Roman" w:cs="Times New Roman"/>
                <w:color w:val="000000"/>
              </w:rPr>
              <w:t>0,0000</w:t>
            </w:r>
          </w:p>
        </w:tc>
        <w:tc>
          <w:tcPr>
            <w:tcW w:w="0" w:type="dxa"/>
            <w:shd w:val="clear" w:color="auto" w:fill="FBD4B4"/>
            <w:tcMar>
              <w:top w:w="40" w:type="dxa"/>
              <w:left w:w="20" w:type="dxa"/>
              <w:bottom w:w="40" w:type="dxa"/>
              <w:right w:w="20" w:type="dxa"/>
            </w:tcMar>
            <w:vAlign w:val="center"/>
          </w:tcPr>
          <w:p w:rsidR="00987321" w:rsidRDefault="00196A5C">
            <w:pPr>
              <w:jc w:val="center"/>
            </w:pPr>
            <w:r>
              <w:rPr>
                <w:rFonts w:eastAsia="Times New Roman" w:cs="Times New Roman"/>
                <w:color w:val="000000"/>
              </w:rPr>
              <w:t>-</w:t>
            </w:r>
          </w:p>
        </w:tc>
      </w:tr>
      <w:tr w:rsidR="00987321">
        <w:trPr>
          <w:jc w:val="center"/>
        </w:trPr>
        <w:tc>
          <w:tcPr>
            <w:tcW w:w="0" w:type="dxa"/>
            <w:gridSpan w:val="3"/>
            <w:shd w:val="clear" w:color="auto" w:fill="F2F2F2"/>
            <w:tcMar>
              <w:top w:w="40" w:type="dxa"/>
              <w:left w:w="200" w:type="dxa"/>
              <w:bottom w:w="40" w:type="dxa"/>
              <w:right w:w="200" w:type="dxa"/>
            </w:tcMar>
            <w:vAlign w:val="center"/>
          </w:tcPr>
          <w:p w:rsidR="00987321" w:rsidRDefault="00196A5C">
            <w:pPr>
              <w:jc w:val="right"/>
            </w:pPr>
            <w:r>
              <w:rPr>
                <w:rFonts w:eastAsia="Times New Roman" w:cs="Times New Roman"/>
              </w:rPr>
              <w:t>Итого по МО:</w:t>
            </w:r>
          </w:p>
        </w:tc>
        <w:tc>
          <w:tcPr>
            <w:tcW w:w="0" w:type="dxa"/>
            <w:shd w:val="clear" w:color="auto" w:fill="F2F2F2"/>
            <w:tcMar>
              <w:top w:w="40" w:type="dxa"/>
              <w:left w:w="200" w:type="dxa"/>
              <w:bottom w:w="40" w:type="dxa"/>
              <w:right w:w="200" w:type="dxa"/>
            </w:tcMar>
            <w:vAlign w:val="center"/>
          </w:tcPr>
          <w:p w:rsidR="00987321" w:rsidRDefault="00196A5C">
            <w:pPr>
              <w:jc w:val="center"/>
            </w:pPr>
            <w:r>
              <w:rPr>
                <w:rFonts w:eastAsia="Times New Roman" w:cs="Times New Roman"/>
              </w:rPr>
              <w:t>55,1459</w:t>
            </w:r>
          </w:p>
        </w:tc>
        <w:tc>
          <w:tcPr>
            <w:tcW w:w="0" w:type="dxa"/>
            <w:shd w:val="clear" w:color="auto" w:fill="F2F2F2"/>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0" w:type="dxa"/>
            <w:shd w:val="clear" w:color="auto" w:fill="F2F2F2"/>
            <w:tcMar>
              <w:top w:w="40" w:type="dxa"/>
              <w:left w:w="200" w:type="dxa"/>
              <w:bottom w:w="40" w:type="dxa"/>
              <w:right w:w="200" w:type="dxa"/>
            </w:tcMar>
            <w:vAlign w:val="center"/>
          </w:tcPr>
          <w:p w:rsidR="00987321" w:rsidRDefault="00196A5C">
            <w:pPr>
              <w:jc w:val="center"/>
            </w:pPr>
            <w:r>
              <w:rPr>
                <w:rFonts w:eastAsia="Times New Roman" w:cs="Times New Roman"/>
              </w:rPr>
              <w:t>-</w:t>
            </w:r>
          </w:p>
        </w:tc>
      </w:tr>
    </w:tbl>
    <w:p w:rsidR="00494367" w:rsidRDefault="00494367" w:rsidP="0095518F">
      <w:pPr>
        <w:pStyle w:val="a0"/>
        <w:jc w:val="center"/>
        <w:rPr>
          <w:lang w:val="en-US"/>
        </w:rPr>
      </w:pPr>
    </w:p>
    <w:p w:rsidR="00494367" w:rsidRDefault="00494367" w:rsidP="00494367">
      <w:pPr>
        <w:pStyle w:val="a0"/>
        <w:rPr>
          <w:lang w:val="en-US"/>
        </w:rPr>
      </w:pPr>
      <w:r>
        <w:rPr>
          <w:lang w:val="en-US"/>
        </w:rPr>
        <w:br w:type="page"/>
      </w:r>
    </w:p>
    <w:p w:rsidR="00987321" w:rsidRDefault="00196A5C">
      <w:pPr>
        <w:spacing w:before="400" w:after="200"/>
      </w:pPr>
      <w:r>
        <w:rPr>
          <w:b/>
        </w:rPr>
        <w:lastRenderedPageBreak/>
        <w:t>Таблица 1.4.2 - Перспективная средневзвешенная плотность тепловой нагрузки</w:t>
      </w:r>
    </w:p>
    <w:tbl>
      <w:tblPr>
        <w:tblStyle w:val="a9"/>
        <w:tblW w:w="5000" w:type="pct"/>
        <w:jc w:val="center"/>
        <w:tblLook w:val="04A0"/>
      </w:tblPr>
      <w:tblGrid>
        <w:gridCol w:w="2740"/>
        <w:gridCol w:w="2741"/>
        <w:gridCol w:w="840"/>
        <w:gridCol w:w="840"/>
        <w:gridCol w:w="840"/>
        <w:gridCol w:w="840"/>
        <w:gridCol w:w="914"/>
      </w:tblGrid>
      <w:tr w:rsidR="00987321">
        <w:trPr>
          <w:jc w:val="center"/>
        </w:trPr>
        <w:tc>
          <w:tcPr>
            <w:tcW w:w="2310" w:type="pct"/>
            <w:vMerge w:val="restar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Источник тепловой энергии</w:t>
            </w:r>
          </w:p>
        </w:tc>
        <w:tc>
          <w:tcPr>
            <w:tcW w:w="2310" w:type="pct"/>
            <w:gridSpan w:val="6"/>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Средневзвешенная плотность тепловой нагрузки, Гкал/ч/м2</w:t>
            </w:r>
          </w:p>
        </w:tc>
      </w:tr>
      <w:tr w:rsidR="00987321">
        <w:trPr>
          <w:jc w:val="center"/>
        </w:trPr>
        <w:tc>
          <w:tcPr>
            <w:tcW w:w="2310" w:type="pct"/>
            <w:vMerge/>
          </w:tcPr>
          <w:p w:rsidR="00987321" w:rsidRDefault="00987321"/>
        </w:tc>
        <w:tc>
          <w:tcPr>
            <w:tcW w:w="2310"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2024</w:t>
            </w:r>
          </w:p>
        </w:tc>
        <w:tc>
          <w:tcPr>
            <w:tcW w:w="2310"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2025</w:t>
            </w:r>
          </w:p>
        </w:tc>
        <w:tc>
          <w:tcPr>
            <w:tcW w:w="2310"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2026</w:t>
            </w:r>
          </w:p>
        </w:tc>
        <w:tc>
          <w:tcPr>
            <w:tcW w:w="2310"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2027</w:t>
            </w:r>
          </w:p>
        </w:tc>
        <w:tc>
          <w:tcPr>
            <w:tcW w:w="2310"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2028</w:t>
            </w:r>
          </w:p>
        </w:tc>
        <w:tc>
          <w:tcPr>
            <w:tcW w:w="2310"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2029-2030</w:t>
            </w:r>
          </w:p>
        </w:tc>
      </w:tr>
      <w:tr w:rsidR="00987321">
        <w:trPr>
          <w:jc w:val="center"/>
        </w:trPr>
        <w:tc>
          <w:tcPr>
            <w:tcW w:w="2310" w:type="pct"/>
            <w:gridSpan w:val="7"/>
            <w:shd w:val="clear" w:color="auto" w:fill="DBE5F1"/>
            <w:tcMar>
              <w:top w:w="40" w:type="dxa"/>
              <w:left w:w="200" w:type="dxa"/>
              <w:bottom w:w="40" w:type="dxa"/>
              <w:right w:w="200" w:type="dxa"/>
            </w:tcMar>
            <w:vAlign w:val="center"/>
          </w:tcPr>
          <w:p w:rsidR="00987321" w:rsidRDefault="00196A5C">
            <w:pPr>
              <w:jc w:val="center"/>
            </w:pPr>
            <w:r>
              <w:rPr>
                <w:rFonts w:eastAsia="Times New Roman" w:cs="Times New Roman"/>
              </w:rPr>
              <w:t>АО «Ресурс»</w:t>
            </w:r>
          </w:p>
        </w:tc>
      </w:tr>
      <w:tr w:rsidR="00987321">
        <w:trPr>
          <w:jc w:val="center"/>
        </w:trPr>
        <w:tc>
          <w:tcPr>
            <w:tcW w:w="2310" w:type="pct"/>
            <w:shd w:val="clear" w:color="auto" w:fill="FFFFFF"/>
            <w:tcMar>
              <w:top w:w="40" w:type="dxa"/>
              <w:left w:w="200" w:type="dxa"/>
              <w:bottom w:w="40" w:type="dxa"/>
              <w:right w:w="200" w:type="dxa"/>
            </w:tcMar>
            <w:vAlign w:val="center"/>
          </w:tcPr>
          <w:p w:rsidR="00987321" w:rsidRDefault="00196A5C">
            <w:r>
              <w:rPr>
                <w:rFonts w:eastAsia="Times New Roman" w:cs="Times New Roman"/>
              </w:rPr>
              <w:t>Котельная «Технопарк»</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r>
      <w:tr w:rsidR="00987321">
        <w:trPr>
          <w:jc w:val="center"/>
        </w:trPr>
        <w:tc>
          <w:tcPr>
            <w:tcW w:w="2310" w:type="pct"/>
            <w:shd w:val="clear" w:color="auto" w:fill="FFFFFF"/>
            <w:tcMar>
              <w:top w:w="40" w:type="dxa"/>
              <w:left w:w="200" w:type="dxa"/>
              <w:bottom w:w="40" w:type="dxa"/>
              <w:right w:w="200" w:type="dxa"/>
            </w:tcMar>
            <w:vAlign w:val="center"/>
          </w:tcPr>
          <w:p w:rsidR="00987321" w:rsidRDefault="00196A5C">
            <w:r>
              <w:rPr>
                <w:rFonts w:eastAsia="Times New Roman" w:cs="Times New Roman"/>
              </w:rPr>
              <w:t>Котельная «Квартальная»</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r>
      <w:tr w:rsidR="00987321">
        <w:trPr>
          <w:jc w:val="center"/>
        </w:trPr>
        <w:tc>
          <w:tcPr>
            <w:tcW w:w="2310" w:type="pct"/>
            <w:shd w:val="clear" w:color="auto" w:fill="FFFFFF"/>
            <w:tcMar>
              <w:top w:w="40" w:type="dxa"/>
              <w:left w:w="200" w:type="dxa"/>
              <w:bottom w:w="40" w:type="dxa"/>
              <w:right w:w="200" w:type="dxa"/>
            </w:tcMar>
            <w:vAlign w:val="center"/>
          </w:tcPr>
          <w:p w:rsidR="00987321" w:rsidRDefault="00196A5C">
            <w:r>
              <w:rPr>
                <w:rFonts w:eastAsia="Times New Roman" w:cs="Times New Roman"/>
              </w:rPr>
              <w:t>Котельная «Больничного городка»</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r>
      <w:tr w:rsidR="00987321">
        <w:trPr>
          <w:jc w:val="center"/>
        </w:trPr>
        <w:tc>
          <w:tcPr>
            <w:tcW w:w="2310" w:type="pct"/>
            <w:shd w:val="clear" w:color="auto" w:fill="FFFFFF"/>
            <w:tcMar>
              <w:top w:w="40" w:type="dxa"/>
              <w:left w:w="200" w:type="dxa"/>
              <w:bottom w:w="40" w:type="dxa"/>
              <w:right w:w="200" w:type="dxa"/>
            </w:tcMar>
            <w:vAlign w:val="center"/>
          </w:tcPr>
          <w:p w:rsidR="00987321" w:rsidRDefault="00196A5C">
            <w:r>
              <w:rPr>
                <w:rFonts w:eastAsia="Times New Roman" w:cs="Times New Roman"/>
              </w:rPr>
              <w:t>Котельная «Школы интернат»</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r>
      <w:tr w:rsidR="00987321">
        <w:trPr>
          <w:jc w:val="center"/>
        </w:trPr>
        <w:tc>
          <w:tcPr>
            <w:tcW w:w="2310" w:type="pct"/>
            <w:shd w:val="clear" w:color="auto" w:fill="FFFFFF"/>
            <w:tcMar>
              <w:top w:w="40" w:type="dxa"/>
              <w:left w:w="200" w:type="dxa"/>
              <w:bottom w:w="40" w:type="dxa"/>
              <w:right w:w="200" w:type="dxa"/>
            </w:tcMar>
            <w:vAlign w:val="center"/>
          </w:tcPr>
          <w:p w:rsidR="00987321" w:rsidRDefault="00196A5C">
            <w:r>
              <w:rPr>
                <w:rFonts w:eastAsia="Times New Roman" w:cs="Times New Roman"/>
              </w:rPr>
              <w:t>Котельная «Школа № 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r>
      <w:tr w:rsidR="00987321">
        <w:trPr>
          <w:jc w:val="center"/>
        </w:trPr>
        <w:tc>
          <w:tcPr>
            <w:tcW w:w="2310" w:type="pct"/>
            <w:shd w:val="clear" w:color="auto" w:fill="FFFFFF"/>
            <w:tcMar>
              <w:top w:w="40" w:type="dxa"/>
              <w:left w:w="200" w:type="dxa"/>
              <w:bottom w:w="40" w:type="dxa"/>
              <w:right w:w="200" w:type="dxa"/>
            </w:tcMar>
            <w:vAlign w:val="center"/>
          </w:tcPr>
          <w:p w:rsidR="00987321" w:rsidRDefault="00196A5C">
            <w:r>
              <w:rPr>
                <w:rFonts w:eastAsia="Times New Roman" w:cs="Times New Roman"/>
              </w:rPr>
              <w:t>Котельная ул. Победы</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r>
      <w:tr w:rsidR="00987321">
        <w:trPr>
          <w:jc w:val="center"/>
        </w:trPr>
        <w:tc>
          <w:tcPr>
            <w:tcW w:w="2310" w:type="pct"/>
            <w:shd w:val="clear" w:color="auto" w:fill="FFFFFF"/>
            <w:tcMar>
              <w:top w:w="40" w:type="dxa"/>
              <w:left w:w="200" w:type="dxa"/>
              <w:bottom w:w="40" w:type="dxa"/>
              <w:right w:w="200" w:type="dxa"/>
            </w:tcMar>
            <w:vAlign w:val="center"/>
          </w:tcPr>
          <w:p w:rsidR="00987321" w:rsidRDefault="00196A5C">
            <w:r>
              <w:rPr>
                <w:rFonts w:eastAsia="Times New Roman" w:cs="Times New Roman"/>
              </w:rPr>
              <w:t>Котельная «ДТЮ»</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r>
      <w:tr w:rsidR="00987321">
        <w:trPr>
          <w:jc w:val="center"/>
        </w:trPr>
        <w:tc>
          <w:tcPr>
            <w:tcW w:w="2310" w:type="pct"/>
            <w:shd w:val="clear" w:color="auto" w:fill="FBD4B4"/>
            <w:tcMar>
              <w:top w:w="40" w:type="dxa"/>
              <w:left w:w="200" w:type="dxa"/>
              <w:bottom w:w="40" w:type="dxa"/>
              <w:right w:w="200" w:type="dxa"/>
            </w:tcMar>
            <w:vAlign w:val="center"/>
          </w:tcPr>
          <w:p w:rsidR="00987321" w:rsidRDefault="00196A5C">
            <w:r>
              <w:rPr>
                <w:rFonts w:eastAsia="Times New Roman" w:cs="Times New Roman"/>
                <w:b/>
                <w:color w:val="000000"/>
              </w:rPr>
              <w:t>Итого:</w:t>
            </w:r>
          </w:p>
        </w:tc>
        <w:tc>
          <w:tcPr>
            <w:tcW w:w="2310" w:type="pct"/>
            <w:shd w:val="clear" w:color="auto" w:fill="FBD4B4"/>
            <w:tcMar>
              <w:top w:w="40" w:type="dxa"/>
              <w:left w:w="200" w:type="dxa"/>
              <w:bottom w:w="40" w:type="dxa"/>
              <w:right w:w="200" w:type="dxa"/>
            </w:tcMar>
            <w:vAlign w:val="center"/>
          </w:tcPr>
          <w:p w:rsidR="00987321" w:rsidRDefault="00196A5C">
            <w:pPr>
              <w:jc w:val="center"/>
            </w:pPr>
            <w:r>
              <w:rPr>
                <w:rFonts w:eastAsia="Times New Roman" w:cs="Times New Roman"/>
                <w:color w:val="000000"/>
              </w:rPr>
              <w:t>-</w:t>
            </w:r>
          </w:p>
        </w:tc>
        <w:tc>
          <w:tcPr>
            <w:tcW w:w="2310" w:type="pct"/>
            <w:shd w:val="clear" w:color="auto" w:fill="FBD4B4"/>
            <w:tcMar>
              <w:top w:w="40" w:type="dxa"/>
              <w:left w:w="200" w:type="dxa"/>
              <w:bottom w:w="40" w:type="dxa"/>
              <w:right w:w="200" w:type="dxa"/>
            </w:tcMar>
            <w:vAlign w:val="center"/>
          </w:tcPr>
          <w:p w:rsidR="00987321" w:rsidRDefault="00196A5C">
            <w:pPr>
              <w:jc w:val="center"/>
            </w:pPr>
            <w:r>
              <w:rPr>
                <w:rFonts w:eastAsia="Times New Roman" w:cs="Times New Roman"/>
                <w:color w:val="000000"/>
              </w:rPr>
              <w:t>-</w:t>
            </w:r>
          </w:p>
        </w:tc>
        <w:tc>
          <w:tcPr>
            <w:tcW w:w="2310" w:type="pct"/>
            <w:shd w:val="clear" w:color="auto" w:fill="FBD4B4"/>
            <w:tcMar>
              <w:top w:w="40" w:type="dxa"/>
              <w:left w:w="200" w:type="dxa"/>
              <w:bottom w:w="40" w:type="dxa"/>
              <w:right w:w="200" w:type="dxa"/>
            </w:tcMar>
            <w:vAlign w:val="center"/>
          </w:tcPr>
          <w:p w:rsidR="00987321" w:rsidRDefault="00196A5C">
            <w:pPr>
              <w:jc w:val="center"/>
            </w:pPr>
            <w:r>
              <w:rPr>
                <w:rFonts w:eastAsia="Times New Roman" w:cs="Times New Roman"/>
                <w:color w:val="000000"/>
              </w:rPr>
              <w:t>-</w:t>
            </w:r>
          </w:p>
        </w:tc>
        <w:tc>
          <w:tcPr>
            <w:tcW w:w="2310" w:type="pct"/>
            <w:shd w:val="clear" w:color="auto" w:fill="FBD4B4"/>
            <w:tcMar>
              <w:top w:w="40" w:type="dxa"/>
              <w:left w:w="200" w:type="dxa"/>
              <w:bottom w:w="40" w:type="dxa"/>
              <w:right w:w="200" w:type="dxa"/>
            </w:tcMar>
            <w:vAlign w:val="center"/>
          </w:tcPr>
          <w:p w:rsidR="00987321" w:rsidRDefault="00196A5C">
            <w:pPr>
              <w:jc w:val="center"/>
            </w:pPr>
            <w:r>
              <w:rPr>
                <w:rFonts w:eastAsia="Times New Roman" w:cs="Times New Roman"/>
                <w:color w:val="000000"/>
              </w:rPr>
              <w:t>-</w:t>
            </w:r>
          </w:p>
        </w:tc>
        <w:tc>
          <w:tcPr>
            <w:tcW w:w="2310" w:type="pct"/>
            <w:shd w:val="clear" w:color="auto" w:fill="FBD4B4"/>
            <w:tcMar>
              <w:top w:w="40" w:type="dxa"/>
              <w:left w:w="200" w:type="dxa"/>
              <w:bottom w:w="40" w:type="dxa"/>
              <w:right w:w="200" w:type="dxa"/>
            </w:tcMar>
            <w:vAlign w:val="center"/>
          </w:tcPr>
          <w:p w:rsidR="00987321" w:rsidRDefault="00196A5C">
            <w:pPr>
              <w:jc w:val="center"/>
            </w:pPr>
            <w:r>
              <w:rPr>
                <w:rFonts w:eastAsia="Times New Roman" w:cs="Times New Roman"/>
                <w:color w:val="000000"/>
              </w:rPr>
              <w:t>-</w:t>
            </w:r>
          </w:p>
        </w:tc>
        <w:tc>
          <w:tcPr>
            <w:tcW w:w="2310" w:type="pct"/>
            <w:shd w:val="clear" w:color="auto" w:fill="FBD4B4"/>
            <w:tcMar>
              <w:top w:w="40" w:type="dxa"/>
              <w:left w:w="200" w:type="dxa"/>
              <w:bottom w:w="40" w:type="dxa"/>
              <w:right w:w="200" w:type="dxa"/>
            </w:tcMar>
            <w:vAlign w:val="center"/>
          </w:tcPr>
          <w:p w:rsidR="00987321" w:rsidRDefault="00196A5C">
            <w:pPr>
              <w:jc w:val="center"/>
            </w:pPr>
            <w:r>
              <w:rPr>
                <w:rFonts w:eastAsia="Times New Roman" w:cs="Times New Roman"/>
                <w:color w:val="000000"/>
              </w:rPr>
              <w:t>-</w:t>
            </w:r>
          </w:p>
        </w:tc>
      </w:tr>
      <w:tr w:rsidR="00987321">
        <w:trPr>
          <w:jc w:val="center"/>
        </w:trPr>
        <w:tc>
          <w:tcPr>
            <w:tcW w:w="2310" w:type="pct"/>
            <w:gridSpan w:val="7"/>
            <w:shd w:val="clear" w:color="auto" w:fill="DBE5F1"/>
            <w:tcMar>
              <w:top w:w="40" w:type="dxa"/>
              <w:left w:w="200" w:type="dxa"/>
              <w:bottom w:w="40" w:type="dxa"/>
              <w:right w:w="200" w:type="dxa"/>
            </w:tcMar>
            <w:vAlign w:val="center"/>
          </w:tcPr>
          <w:p w:rsidR="00987321" w:rsidRDefault="00196A5C">
            <w:pPr>
              <w:jc w:val="center"/>
            </w:pPr>
            <w:r>
              <w:rPr>
                <w:rFonts w:eastAsia="Times New Roman" w:cs="Times New Roman"/>
              </w:rPr>
              <w:t>ООО «ТеплоРесурс»</w:t>
            </w:r>
          </w:p>
        </w:tc>
      </w:tr>
      <w:tr w:rsidR="00987321">
        <w:trPr>
          <w:jc w:val="center"/>
        </w:trPr>
        <w:tc>
          <w:tcPr>
            <w:tcW w:w="2310" w:type="pct"/>
            <w:shd w:val="clear" w:color="auto" w:fill="FFFFFF"/>
            <w:tcMar>
              <w:top w:w="40" w:type="dxa"/>
              <w:left w:w="200" w:type="dxa"/>
              <w:bottom w:w="40" w:type="dxa"/>
              <w:right w:w="200" w:type="dxa"/>
            </w:tcMar>
            <w:vAlign w:val="center"/>
          </w:tcPr>
          <w:p w:rsidR="00987321" w:rsidRDefault="00196A5C">
            <w:r>
              <w:rPr>
                <w:rFonts w:eastAsia="Times New Roman" w:cs="Times New Roman"/>
              </w:rPr>
              <w:t>Котельная ул. Луначарского</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r>
      <w:tr w:rsidR="00987321">
        <w:trPr>
          <w:jc w:val="center"/>
        </w:trPr>
        <w:tc>
          <w:tcPr>
            <w:tcW w:w="2310" w:type="pct"/>
            <w:shd w:val="clear" w:color="auto" w:fill="FBD4B4"/>
            <w:tcMar>
              <w:top w:w="40" w:type="dxa"/>
              <w:left w:w="200" w:type="dxa"/>
              <w:bottom w:w="40" w:type="dxa"/>
              <w:right w:w="200" w:type="dxa"/>
            </w:tcMar>
            <w:vAlign w:val="center"/>
          </w:tcPr>
          <w:p w:rsidR="00987321" w:rsidRDefault="00196A5C">
            <w:r>
              <w:rPr>
                <w:rFonts w:eastAsia="Times New Roman" w:cs="Times New Roman"/>
                <w:b/>
                <w:color w:val="000000"/>
              </w:rPr>
              <w:t>Итого:</w:t>
            </w:r>
          </w:p>
        </w:tc>
        <w:tc>
          <w:tcPr>
            <w:tcW w:w="2310" w:type="pct"/>
            <w:shd w:val="clear" w:color="auto" w:fill="FBD4B4"/>
            <w:tcMar>
              <w:top w:w="40" w:type="dxa"/>
              <w:left w:w="200" w:type="dxa"/>
              <w:bottom w:w="40" w:type="dxa"/>
              <w:right w:w="200" w:type="dxa"/>
            </w:tcMar>
            <w:vAlign w:val="center"/>
          </w:tcPr>
          <w:p w:rsidR="00987321" w:rsidRDefault="00196A5C">
            <w:pPr>
              <w:jc w:val="center"/>
            </w:pPr>
            <w:r>
              <w:rPr>
                <w:rFonts w:eastAsia="Times New Roman" w:cs="Times New Roman"/>
                <w:color w:val="000000"/>
              </w:rPr>
              <w:t>-</w:t>
            </w:r>
          </w:p>
        </w:tc>
        <w:tc>
          <w:tcPr>
            <w:tcW w:w="2310" w:type="pct"/>
            <w:shd w:val="clear" w:color="auto" w:fill="FBD4B4"/>
            <w:tcMar>
              <w:top w:w="40" w:type="dxa"/>
              <w:left w:w="200" w:type="dxa"/>
              <w:bottom w:w="40" w:type="dxa"/>
              <w:right w:w="200" w:type="dxa"/>
            </w:tcMar>
            <w:vAlign w:val="center"/>
          </w:tcPr>
          <w:p w:rsidR="00987321" w:rsidRDefault="00196A5C">
            <w:pPr>
              <w:jc w:val="center"/>
            </w:pPr>
            <w:r>
              <w:rPr>
                <w:rFonts w:eastAsia="Times New Roman" w:cs="Times New Roman"/>
                <w:color w:val="000000"/>
              </w:rPr>
              <w:t>-</w:t>
            </w:r>
          </w:p>
        </w:tc>
        <w:tc>
          <w:tcPr>
            <w:tcW w:w="2310" w:type="pct"/>
            <w:shd w:val="clear" w:color="auto" w:fill="FBD4B4"/>
            <w:tcMar>
              <w:top w:w="40" w:type="dxa"/>
              <w:left w:w="200" w:type="dxa"/>
              <w:bottom w:w="40" w:type="dxa"/>
              <w:right w:w="200" w:type="dxa"/>
            </w:tcMar>
            <w:vAlign w:val="center"/>
          </w:tcPr>
          <w:p w:rsidR="00987321" w:rsidRDefault="00196A5C">
            <w:pPr>
              <w:jc w:val="center"/>
            </w:pPr>
            <w:r>
              <w:rPr>
                <w:rFonts w:eastAsia="Times New Roman" w:cs="Times New Roman"/>
                <w:color w:val="000000"/>
              </w:rPr>
              <w:t>-</w:t>
            </w:r>
          </w:p>
        </w:tc>
        <w:tc>
          <w:tcPr>
            <w:tcW w:w="2310" w:type="pct"/>
            <w:shd w:val="clear" w:color="auto" w:fill="FBD4B4"/>
            <w:tcMar>
              <w:top w:w="40" w:type="dxa"/>
              <w:left w:w="200" w:type="dxa"/>
              <w:bottom w:w="40" w:type="dxa"/>
              <w:right w:w="200" w:type="dxa"/>
            </w:tcMar>
            <w:vAlign w:val="center"/>
          </w:tcPr>
          <w:p w:rsidR="00987321" w:rsidRDefault="00196A5C">
            <w:pPr>
              <w:jc w:val="center"/>
            </w:pPr>
            <w:r>
              <w:rPr>
                <w:rFonts w:eastAsia="Times New Roman" w:cs="Times New Roman"/>
                <w:color w:val="000000"/>
              </w:rPr>
              <w:t>-</w:t>
            </w:r>
          </w:p>
        </w:tc>
        <w:tc>
          <w:tcPr>
            <w:tcW w:w="2310" w:type="pct"/>
            <w:shd w:val="clear" w:color="auto" w:fill="FBD4B4"/>
            <w:tcMar>
              <w:top w:w="40" w:type="dxa"/>
              <w:left w:w="200" w:type="dxa"/>
              <w:bottom w:w="40" w:type="dxa"/>
              <w:right w:w="200" w:type="dxa"/>
            </w:tcMar>
            <w:vAlign w:val="center"/>
          </w:tcPr>
          <w:p w:rsidR="00987321" w:rsidRDefault="00196A5C">
            <w:pPr>
              <w:jc w:val="center"/>
            </w:pPr>
            <w:r>
              <w:rPr>
                <w:rFonts w:eastAsia="Times New Roman" w:cs="Times New Roman"/>
                <w:color w:val="000000"/>
              </w:rPr>
              <w:t>-</w:t>
            </w:r>
          </w:p>
        </w:tc>
        <w:tc>
          <w:tcPr>
            <w:tcW w:w="2310" w:type="pct"/>
            <w:shd w:val="clear" w:color="auto" w:fill="FBD4B4"/>
            <w:tcMar>
              <w:top w:w="40" w:type="dxa"/>
              <w:left w:w="200" w:type="dxa"/>
              <w:bottom w:w="40" w:type="dxa"/>
              <w:right w:w="200" w:type="dxa"/>
            </w:tcMar>
            <w:vAlign w:val="center"/>
          </w:tcPr>
          <w:p w:rsidR="00987321" w:rsidRDefault="00196A5C">
            <w:pPr>
              <w:jc w:val="center"/>
            </w:pPr>
            <w:r>
              <w:rPr>
                <w:rFonts w:eastAsia="Times New Roman" w:cs="Times New Roman"/>
                <w:color w:val="000000"/>
              </w:rPr>
              <w:t>-</w:t>
            </w:r>
          </w:p>
        </w:tc>
      </w:tr>
      <w:tr w:rsidR="00987321">
        <w:trPr>
          <w:jc w:val="center"/>
        </w:trPr>
        <w:tc>
          <w:tcPr>
            <w:tcW w:w="2310" w:type="pct"/>
            <w:shd w:val="clear" w:color="auto" w:fill="F2F2F2"/>
            <w:tcMar>
              <w:top w:w="40" w:type="dxa"/>
              <w:left w:w="200" w:type="dxa"/>
              <w:bottom w:w="40" w:type="dxa"/>
              <w:right w:w="200" w:type="dxa"/>
            </w:tcMar>
            <w:vAlign w:val="center"/>
          </w:tcPr>
          <w:p w:rsidR="00987321" w:rsidRDefault="00196A5C">
            <w:pPr>
              <w:jc w:val="right"/>
            </w:pPr>
            <w:r>
              <w:rPr>
                <w:rFonts w:eastAsia="Times New Roman" w:cs="Times New Roman"/>
              </w:rPr>
              <w:t>Итого по МО:</w:t>
            </w:r>
          </w:p>
        </w:tc>
        <w:tc>
          <w:tcPr>
            <w:tcW w:w="2310" w:type="pct"/>
            <w:shd w:val="clear" w:color="auto" w:fill="F2F2F2"/>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2F2F2"/>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2F2F2"/>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2F2F2"/>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2F2F2"/>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2F2F2"/>
            <w:tcMar>
              <w:top w:w="40" w:type="dxa"/>
              <w:left w:w="200" w:type="dxa"/>
              <w:bottom w:w="40" w:type="dxa"/>
              <w:right w:w="200" w:type="dxa"/>
            </w:tcMar>
            <w:vAlign w:val="center"/>
          </w:tcPr>
          <w:p w:rsidR="00987321" w:rsidRDefault="00196A5C">
            <w:pPr>
              <w:jc w:val="center"/>
            </w:pPr>
            <w:r>
              <w:rPr>
                <w:rFonts w:eastAsia="Times New Roman" w:cs="Times New Roman"/>
              </w:rPr>
              <w:t>-</w:t>
            </w:r>
          </w:p>
        </w:tc>
      </w:tr>
    </w:tbl>
    <w:p w:rsidR="0095518F" w:rsidRPr="00923307" w:rsidRDefault="0095518F" w:rsidP="0095518F">
      <w:pPr>
        <w:pStyle w:val="a0"/>
        <w:rPr>
          <w:lang w:val="en-US"/>
        </w:rPr>
      </w:pPr>
    </w:p>
    <w:p w:rsidR="0095518F" w:rsidRPr="00152CBC" w:rsidRDefault="00871AF2" w:rsidP="0095518F">
      <w:pPr>
        <w:pStyle w:val="1"/>
        <w:spacing w:before="64"/>
        <w:ind w:left="0" w:firstLine="0"/>
        <w:jc w:val="both"/>
      </w:pPr>
      <w:hyperlink w:anchor="bookmark5" w:history="1">
        <w:bookmarkStart w:id="13" w:name="_Toc179358356"/>
        <w:r w:rsidR="00196A5C" w:rsidRPr="001D6373">
          <w:rPr>
            <w:rFonts w:eastAsia="Times New Roman"/>
            <w:sz w:val="28"/>
            <w:szCs w:val="28"/>
          </w:rPr>
          <w:t xml:space="preserve">РАЗДЕЛ </w:t>
        </w:r>
        <w:r w:rsidR="00196A5C">
          <w:rPr>
            <w:rFonts w:eastAsia="Times New Roman"/>
            <w:sz w:val="28"/>
            <w:szCs w:val="28"/>
          </w:rPr>
          <w:t>2</w:t>
        </w:r>
        <w:r w:rsidR="00196A5C" w:rsidRPr="001D6373">
          <w:rPr>
            <w:rFonts w:eastAsia="Times New Roman"/>
            <w:sz w:val="28"/>
            <w:szCs w:val="28"/>
          </w:rPr>
          <w:t>. СУЩЕСТВУЮЩИЕ И ПЕРСПЕКТИВНЫЕ БАЛАНСЫ ТЕПЛОВОЙ МОЩНОСТИ</w:t>
        </w:r>
      </w:hyperlink>
      <w:hyperlink w:anchor="bookmark5" w:history="1">
        <w:r w:rsidR="00196A5C" w:rsidRPr="001D6373">
          <w:rPr>
            <w:rFonts w:eastAsia="Times New Roman"/>
            <w:sz w:val="28"/>
            <w:szCs w:val="28"/>
          </w:rPr>
          <w:t>ИСТОЧНИКОВ ТЕПЛОВОЙ ЭНЕРГИИ И ТЕПЛОВОЙ НАГРУЗКИ ПОТРЕБИТЕЛЕЙ</w:t>
        </w:r>
        <w:bookmarkEnd w:id="13"/>
      </w:hyperlink>
    </w:p>
    <w:p w:rsidR="0095518F" w:rsidRPr="00621AE0" w:rsidRDefault="0095518F" w:rsidP="0095518F"/>
    <w:p w:rsidR="0095518F" w:rsidRPr="00494367" w:rsidRDefault="00871AF2" w:rsidP="00494367">
      <w:pPr>
        <w:pStyle w:val="2"/>
        <w:spacing w:before="69"/>
        <w:ind w:left="0" w:firstLine="0"/>
        <w:rPr>
          <w:rFonts w:eastAsia="Times New Roman"/>
          <w:sz w:val="24"/>
          <w:szCs w:val="24"/>
        </w:rPr>
      </w:pPr>
      <w:hyperlink w:anchor="bookmark6" w:history="1">
        <w:bookmarkStart w:id="14" w:name="_Toc179358357"/>
        <w:r w:rsidR="00196A5C" w:rsidRPr="00494367">
          <w:rPr>
            <w:rFonts w:eastAsia="Times New Roman"/>
            <w:sz w:val="24"/>
            <w:szCs w:val="24"/>
          </w:rPr>
          <w:t>Часть 1. Описание существующих и перспективных зон действия систем теплоснабжения и</w:t>
        </w:r>
      </w:hyperlink>
      <w:hyperlink w:anchor="bookmark6" w:history="1">
        <w:r w:rsidR="00196A5C" w:rsidRPr="00494367">
          <w:rPr>
            <w:rFonts w:eastAsia="Times New Roman"/>
            <w:sz w:val="24"/>
            <w:szCs w:val="24"/>
          </w:rPr>
          <w:t>источников тепловой энергии</w:t>
        </w:r>
        <w:bookmarkEnd w:id="14"/>
      </w:hyperlink>
    </w:p>
    <w:p w:rsidR="00987321" w:rsidRDefault="00196A5C">
      <w:pPr>
        <w:spacing w:before="400" w:after="200"/>
      </w:pPr>
      <w:r>
        <w:rPr>
          <w:b/>
        </w:rPr>
        <w:t>Таблица 2.1.1 - Существующие и перспективные зоны действия систем теплоснабжения</w:t>
      </w:r>
    </w:p>
    <w:tbl>
      <w:tblPr>
        <w:tblStyle w:val="a9"/>
        <w:tblW w:w="5000" w:type="pct"/>
        <w:jc w:val="center"/>
        <w:tblLook w:val="04A0"/>
      </w:tblPr>
      <w:tblGrid>
        <w:gridCol w:w="757"/>
        <w:gridCol w:w="4319"/>
        <w:gridCol w:w="4319"/>
      </w:tblGrid>
      <w:tr w:rsidR="00987321" w:rsidTr="00602B14">
        <w:trPr>
          <w:tblHeader/>
          <w:jc w:val="center"/>
        </w:trPr>
        <w:tc>
          <w:tcPr>
            <w:tcW w:w="753" w:type="dxa"/>
            <w:shd w:val="clear" w:color="auto" w:fill="F2F2F2"/>
            <w:tcMar>
              <w:top w:w="120" w:type="dxa"/>
              <w:left w:w="20" w:type="dxa"/>
              <w:bottom w:w="120" w:type="dxa"/>
              <w:right w:w="20" w:type="dxa"/>
            </w:tcMar>
            <w:vAlign w:val="center"/>
          </w:tcPr>
          <w:p w:rsidR="00987321" w:rsidRDefault="00196A5C">
            <w:pPr>
              <w:jc w:val="center"/>
            </w:pPr>
            <w:r>
              <w:rPr>
                <w:rFonts w:eastAsia="Times New Roman" w:cs="Times New Roman"/>
              </w:rPr>
              <w:t>№</w:t>
            </w:r>
          </w:p>
        </w:tc>
        <w:tc>
          <w:tcPr>
            <w:tcW w:w="4296" w:type="dxa"/>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Существующая зона действия источника</w:t>
            </w:r>
          </w:p>
        </w:tc>
        <w:tc>
          <w:tcPr>
            <w:tcW w:w="4296" w:type="dxa"/>
            <w:shd w:val="clear" w:color="auto" w:fill="F2F2F2"/>
            <w:tcMar>
              <w:top w:w="120" w:type="dxa"/>
              <w:left w:w="20" w:type="dxa"/>
              <w:bottom w:w="120" w:type="dxa"/>
              <w:right w:w="20" w:type="dxa"/>
            </w:tcMar>
            <w:vAlign w:val="center"/>
          </w:tcPr>
          <w:p w:rsidR="00987321" w:rsidRDefault="00196A5C">
            <w:pPr>
              <w:jc w:val="center"/>
            </w:pPr>
            <w:r>
              <w:rPr>
                <w:rFonts w:eastAsia="Times New Roman" w:cs="Times New Roman"/>
              </w:rPr>
              <w:t>Перспективная зона действия источника</w:t>
            </w:r>
          </w:p>
        </w:tc>
      </w:tr>
      <w:tr w:rsidR="00987321" w:rsidTr="00602B14">
        <w:trPr>
          <w:jc w:val="center"/>
        </w:trPr>
        <w:tc>
          <w:tcPr>
            <w:tcW w:w="9345" w:type="dxa"/>
            <w:gridSpan w:val="3"/>
            <w:shd w:val="clear" w:color="auto" w:fill="DBE5F1"/>
            <w:tcMar>
              <w:top w:w="40" w:type="dxa"/>
              <w:left w:w="20" w:type="dxa"/>
              <w:bottom w:w="40" w:type="dxa"/>
              <w:right w:w="20" w:type="dxa"/>
            </w:tcMar>
            <w:vAlign w:val="center"/>
          </w:tcPr>
          <w:p w:rsidR="00987321" w:rsidRDefault="00196A5C">
            <w:pPr>
              <w:jc w:val="center"/>
            </w:pPr>
            <w:r>
              <w:rPr>
                <w:rFonts w:eastAsia="Times New Roman" w:cs="Times New Roman"/>
              </w:rPr>
              <w:t>Котельная «Технопарк»</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Кинотеатр</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Кинотеатр</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Клуб</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Клуб</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3</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РОНО</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РОНО</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4</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Гар. РОНО</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Гар. РОНО</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5</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Д/с №10</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Д/с №10</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6</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Д/с №3</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Д/с №3</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7</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Д/я №9</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Д/я №9</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8</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Дом.творч.</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Дом.творч.</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lastRenderedPageBreak/>
              <w:t>9</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Муз.шк.</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Муз.шк.</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10</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Школа №2</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Школа №2</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11</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ПУ-17</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ПУ-17</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12</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Техникум</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Техникум</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13</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-Пенс.фонд</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-Пенс.фонд</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14</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Автовокзал</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Автовокзал</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15</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Агр.пр.банк</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Агр.пр.банк</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16</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М-н Книга</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М-н Книга</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17</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Сбербанк</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Сбербанк</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18</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Адм.р-на</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Адм.р-на</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19</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Вернисаж</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Вернисаж</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20</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Ресторан</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Ресторан</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21</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Ветеран</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Ветеран</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22</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Военкомат</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Военкомат</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23</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Гар.</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Гар.</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24</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Милиция</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Милиция</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25</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Гаражи прокуратуры</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Гаражи прокуратуры</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26</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Казначейство</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Казначейство</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27</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Райисполком</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Райисполком</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28</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Кол.рынок</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Кол.рынок</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29</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Дом престар.</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Дом престар.</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30</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ЗАГС</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ЗАГС</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31</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Кафе Радуга</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Кафе Радуга</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32</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Парикм.</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Парикм.</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33</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Профил</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Профил</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34</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РУС</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РУС</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35</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С/х упр.</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С/х упр.</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36</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ТСЦ</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ТСЦ</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37</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ЭТУС</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ЭТУС</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38</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М-н "Мама Рада"</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М-н "Мама Рада"</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39</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Семаш. Пож.</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Семаш. Пож.</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40</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Судебные приставы</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Судебные приставы</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41</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Семаш. Столовая</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Семаш. Столовая</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42</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4 кв. ж/д</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4 кв. ж/д</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43</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Зубр. 10</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Зубр. 10</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44</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Зубр. 16</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Зубр. 16</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45</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Зубр. 18</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Зубр. 18</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46</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Зубр. 24</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Зубр. 24</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47</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Зубр. 28</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Зубр. 28</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48</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Зубр. 7</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Зубр. 7</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lastRenderedPageBreak/>
              <w:t>49</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Зубр. 9</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Зубр. 9</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50</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Кирова 1</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Кирова 1</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51</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Кирова 2</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Кирова 2</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52</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Кирова 3</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Кирова 3</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53</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Кирова 5</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Кирова 5</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54</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Кирова 7</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Кирова 7</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55</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Кирова 7а</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Кирова 7а</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56</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Кирова 9</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Кирова 9</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57</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Клуб. 12</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Клуб. 12</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58</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Клуб. 8</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Клуб. 8</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59</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Комар. 10</w:t>
            </w:r>
          </w:p>
        </w:tc>
        <w:tc>
          <w:tcPr>
            <w:tcW w:w="4296" w:type="dxa"/>
            <w:shd w:val="clear" w:color="auto" w:fill="FFFFFF"/>
            <w:tcMar>
              <w:top w:w="40" w:type="dxa"/>
              <w:left w:w="20" w:type="dxa"/>
              <w:bottom w:w="40" w:type="dxa"/>
              <w:right w:w="20" w:type="dxa"/>
            </w:tcMar>
            <w:vAlign w:val="center"/>
          </w:tcPr>
          <w:p w:rsidR="00987321" w:rsidRDefault="00987321">
            <w:pPr>
              <w:jc w:val="center"/>
            </w:pP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60</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Комар. 11</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Комар. 11</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61</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Комар. 12</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Комар. 12</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62</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Комар. 13</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Комар. 13</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63</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Комар. 14</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Комар. 14</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64</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Комар. 15</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Комар. 15</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65</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Комар. 16</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Комар. 16</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66</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Комар. 19</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Комар. 19</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67</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Комар. 2</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Комар. 2</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68</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Комар. 20</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Комар. 20</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69</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Комар. 4</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Комар. 4</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70</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Комар. 7</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Комар. 7</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71</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Комар. 8</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Комар. 8</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72</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Комар. 9</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Комар. 9</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73</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Коммун. 1</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Коммун. 1</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74</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Коммун. 2</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Коммун. 2</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75</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Коммун. 3</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Коммун. 3</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76</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Коммун. 4</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Коммун. 4</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77</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Коммун. 5</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Коммун. 5</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78</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Коммун. 6</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Коммун. 6</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79</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Коммун. 7</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Коммун. 7</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80</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Коммун. 8</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Коммун. 8</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81</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Менжин. 43</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Менжин. 43</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82</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Менжин. 44</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Менжин. 44</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83</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Менжин. 45</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Менжин. 45</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84</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Менжин. 46</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Менжин. 46</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85</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Менжин. 48</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Менжин. 48</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86</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Менжин. 48а</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Менжин. 48а</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87</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Менжин. 50</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Менжин. 50</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88</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Менжин. 52</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Менжин. 52</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lastRenderedPageBreak/>
              <w:t>89</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Менжин. 54</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Менжин. 54</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90</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Менжин. 56</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Менжин. 56</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91</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Менжин. 58</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Менжин. 58</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92</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Октябрьск. 2</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Октябрьск. 2</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93</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Патов. 10</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Патов. 10</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94</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Патов. 12</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Патов. 12</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95</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Патов. 13</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Патов. 13</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96</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Пирог. 13</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Пирог. 13</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97</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Пирог. 15</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Пирог. 15</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98</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Пирог. 2</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Пирог. 2</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99</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Пирог. 5</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Пирог. 5</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100</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Пирог. 6</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Пирог. 6</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101</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Семаш. 10</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Семаш. 10</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102</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Семаш. 11</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Семаш. 11</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103</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Семаш. 12</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Семаш. 12</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104</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Семаш. 13</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Семаш. 13</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105</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Семаш. 15</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Семаш. 15</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106</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Семаш. 5</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Семаш. 5</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107</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Семаш. 6</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Семаш. 6</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108</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Семаш. 7</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Семаш. 7</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109</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Семаш. 8</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Семаш. 8</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110</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Семаш. 9</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Семаш. 9</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111</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Совет. 13</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Совет. 13</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112</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Совет. 31</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Совет. 31</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113</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Совет. 5</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Совет. 5</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114</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Чап. ж/д</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Чап. ж/д</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115</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Чап. 22</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Чап. 22</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116</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Чап. 23</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Чап. 23</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117</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Чап. 24</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Чап. 24</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118</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Чап. 25</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Чап. 25</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119</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Чап. 26</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Чап. 26</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120</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Чап. 27</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Чап. 27</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121</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Чап. 31</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Чап. 31</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122</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Шишкина 1</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Шишкина 1</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124</w:t>
            </w:r>
          </w:p>
        </w:tc>
        <w:tc>
          <w:tcPr>
            <w:tcW w:w="4296" w:type="dxa"/>
            <w:shd w:val="clear" w:color="auto" w:fill="FFFFFF"/>
            <w:tcMar>
              <w:top w:w="40" w:type="dxa"/>
              <w:left w:w="200" w:type="dxa"/>
              <w:bottom w:w="40" w:type="dxa"/>
              <w:right w:w="200" w:type="dxa"/>
            </w:tcMar>
            <w:vAlign w:val="center"/>
          </w:tcPr>
          <w:p w:rsidR="00987321" w:rsidRDefault="00987321">
            <w:pPr>
              <w:jc w:val="center"/>
            </w:pP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Кирова 16</w:t>
            </w:r>
          </w:p>
        </w:tc>
      </w:tr>
      <w:tr w:rsidR="00987321" w:rsidTr="00602B14">
        <w:trPr>
          <w:jc w:val="center"/>
        </w:trPr>
        <w:tc>
          <w:tcPr>
            <w:tcW w:w="9345" w:type="dxa"/>
            <w:gridSpan w:val="3"/>
            <w:shd w:val="clear" w:color="auto" w:fill="DBE5F1"/>
            <w:tcMar>
              <w:top w:w="40" w:type="dxa"/>
              <w:left w:w="20" w:type="dxa"/>
              <w:bottom w:w="40" w:type="dxa"/>
              <w:right w:w="20" w:type="dxa"/>
            </w:tcMar>
            <w:vAlign w:val="center"/>
          </w:tcPr>
          <w:p w:rsidR="00987321" w:rsidRDefault="00196A5C">
            <w:pPr>
              <w:jc w:val="center"/>
            </w:pPr>
            <w:r>
              <w:rPr>
                <w:rFonts w:eastAsia="Times New Roman" w:cs="Times New Roman"/>
              </w:rPr>
              <w:t>Котельная «Квартальная»</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125</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-Д/К №2</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-Д/К №2</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126</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-Д/С №6</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-Д/С №6</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127</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-Ленок</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-Ленок</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128</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-Д/С Кораблик</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-Д/С Кораблик</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lastRenderedPageBreak/>
              <w:t>129</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-Д/С Малыш</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-Д/С Малыш</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130</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-Д/С Солнышко</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-Д/С Солнышко</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131</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-Столовая</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-Столовая</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132</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-РГАТУ</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-РГАТУ</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133</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-Школа №1</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-Школа №1</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134</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-Школа №6</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-Школа №6</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135</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-Баня</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-Баня</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136</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-Спринт-1</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-Спринт-1</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137</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-Спринт-2</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-Спринт-2</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138</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-Теплица</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-Теплица</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139</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-Универсам</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-Универсам</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140</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-ЖКО</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-ЖКО</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141</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Кв. Котельная</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Кв. Котельная</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142</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Магазин</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Магазин</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143</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Жил. Сервис</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Жил. Сервис</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144</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М-н "Виктория"</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М-н "Виктория"</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145</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Общежит.маш.зав</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Общежит.маш.зав</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146</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-Общежитие</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-Общежитие</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147</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Кирова 15-2</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Кирова 15-2</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148</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Кирова 15-1</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Кирова 15-1</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149</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Коммун. 10</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Коммун. 10</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150</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Коммун. 9</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Коммун. 9</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151</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Менжин. 55</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Менжин. 55</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152</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Менжин. 57</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Менжин. 57</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153</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Менжин. 59</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Менжин. 59</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154</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Менжин. 62</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Менжин. 62</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155</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Менжин. 64</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Менжин. 64</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156</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Молодеж. 1-1</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Молодеж. 1-1</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157</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Молодеж. 1-2</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Молодеж. 1-2</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158</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Молодеж. 3-2</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Молодеж. 3-2</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159</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Молодеж. 3-1</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Молодеж. 3-1</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160</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Молодеж. 3а-1</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Молодеж. 3а-1</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161</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Молодеж. 3а-2</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Молодеж. 3а-2</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162</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Молодеж. 3а-3</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Молодеж. 3а-3</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163</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Седова 29-1</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Седова 29-1</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164</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Седова 29-2</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Седова 29-2</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165</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Седова 29-3</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Седова 29-3</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166</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Седова 29-4</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Седова 29-4</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167</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Седова 29а</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Седова 29а</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168</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Седова 31</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Седова 31</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lastRenderedPageBreak/>
              <w:t>169</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Строителей 1-1</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Строителей 1-1</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170</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Строителей 1-2</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Строителей 1-2</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171</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Строителей 1-3</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Строителей 1-3</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172</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Строителей 2</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Строителей 2</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173</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Строителей 3</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Строителей 3</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174</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Строителей 5</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Строителей 5</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175</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Строителей 5а</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Строителей 5а</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176</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Шишкина 3</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Шишкина 3</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177</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Шишкина 4</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Шишкина 4</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178</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Шишкина 5</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Шишкина 5</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179</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Шишкина 7-1</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Шишкина 7-1</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180</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Шишкина 7-2</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Шишкина 7-2</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181</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Шишкина 9-1</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Шишкина 9-1</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182</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Шишкина 9-2</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Шишкина 9-2</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183</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Юбилей.пр-д 1</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Юбилей.пр-д 1</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184</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Юбилей.пр-д 10</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Юбилей.пр-д 10</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185</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Юбилей.пр-д 11</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Юбилей.пр-д 11</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186</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Юбилей.пр-д 12</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Юбилей.пр-д 12</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187</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Юбилей.пр-д 14</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Юбилей.пр-д 14</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188</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Юбилей.пр-д 3</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Юбилей.пр-д 3</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189</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Юбилей.пр-д 4</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Юбилей.пр-д 4</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190</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Юбилей.пр-д 6</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Юбилей.пр-д 6</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191</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Юбилей.пр-д 8</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Юбилей.пр-д 8</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192</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Юбилей.пр-д 9</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Юбилей.пр-д 9</w:t>
            </w:r>
          </w:p>
        </w:tc>
      </w:tr>
      <w:tr w:rsidR="00987321" w:rsidTr="00602B14">
        <w:trPr>
          <w:jc w:val="center"/>
        </w:trPr>
        <w:tc>
          <w:tcPr>
            <w:tcW w:w="9345" w:type="dxa"/>
            <w:gridSpan w:val="3"/>
            <w:shd w:val="clear" w:color="auto" w:fill="DBE5F1"/>
            <w:tcMar>
              <w:top w:w="40" w:type="dxa"/>
              <w:left w:w="20" w:type="dxa"/>
              <w:bottom w:w="40" w:type="dxa"/>
              <w:right w:w="20" w:type="dxa"/>
            </w:tcMar>
            <w:vAlign w:val="center"/>
          </w:tcPr>
          <w:p w:rsidR="00987321" w:rsidRDefault="00196A5C">
            <w:pPr>
              <w:jc w:val="center"/>
            </w:pPr>
            <w:r>
              <w:rPr>
                <w:rFonts w:eastAsia="Times New Roman" w:cs="Times New Roman"/>
              </w:rPr>
              <w:t>Котельная «Больничного городка»</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193</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Кирова 10</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Кирова 10</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194</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-Инфекц.отд.</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-Инфекц.отд.</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195</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-Морг</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-Морг</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196</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-Пищеблок</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-Пищеблок</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197</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-Терапевт.корп.</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-Терапевт.корп.</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198</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ЦРБ- гараж</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ЦРБ- гараж</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199</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ЦРБ-гл.корпус</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ЦРБ-гл.корпус</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200</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ЦРБ-корпус А</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ЦРБ-корпус А</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201</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ЦРБ-корпус В</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ЦРБ-корпус В</w:t>
            </w:r>
          </w:p>
        </w:tc>
      </w:tr>
      <w:tr w:rsidR="00987321" w:rsidTr="00602B14">
        <w:trPr>
          <w:jc w:val="center"/>
        </w:trPr>
        <w:tc>
          <w:tcPr>
            <w:tcW w:w="9345" w:type="dxa"/>
            <w:gridSpan w:val="3"/>
            <w:shd w:val="clear" w:color="auto" w:fill="DBE5F1"/>
            <w:tcMar>
              <w:top w:w="40" w:type="dxa"/>
              <w:left w:w="20" w:type="dxa"/>
              <w:bottom w:w="40" w:type="dxa"/>
              <w:right w:w="20" w:type="dxa"/>
            </w:tcMar>
            <w:vAlign w:val="center"/>
          </w:tcPr>
          <w:p w:rsidR="00987321" w:rsidRDefault="00196A5C">
            <w:pPr>
              <w:jc w:val="center"/>
            </w:pPr>
            <w:r>
              <w:rPr>
                <w:rFonts w:eastAsia="Times New Roman" w:cs="Times New Roman"/>
              </w:rPr>
              <w:t>Котельная «Школы интернат»</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202</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24 кв.ж/д</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24 кв.ж/д</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203</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8 кв.ж/д</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8 кв.ж/д</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204</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Прачеч.</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Прачеч.</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205</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Гараж</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Гараж</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206</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Интернат сл вид</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Интернат сл вид</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lastRenderedPageBreak/>
              <w:t>207</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Интернат у/о дет</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Интернат у/о дет</w:t>
            </w:r>
          </w:p>
        </w:tc>
      </w:tr>
      <w:tr w:rsidR="00987321" w:rsidTr="00602B14">
        <w:trPr>
          <w:jc w:val="center"/>
        </w:trPr>
        <w:tc>
          <w:tcPr>
            <w:tcW w:w="9345" w:type="dxa"/>
            <w:gridSpan w:val="3"/>
            <w:shd w:val="clear" w:color="auto" w:fill="DBE5F1"/>
            <w:tcMar>
              <w:top w:w="40" w:type="dxa"/>
              <w:left w:w="20" w:type="dxa"/>
              <w:bottom w:w="40" w:type="dxa"/>
              <w:right w:w="20" w:type="dxa"/>
            </w:tcMar>
            <w:vAlign w:val="center"/>
          </w:tcPr>
          <w:p w:rsidR="00987321" w:rsidRDefault="00196A5C">
            <w:pPr>
              <w:jc w:val="center"/>
            </w:pPr>
            <w:r>
              <w:rPr>
                <w:rFonts w:eastAsia="Times New Roman" w:cs="Times New Roman"/>
              </w:rPr>
              <w:t>Котельная «Школа № 3»</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208</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школа № 3</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школа № 3</w:t>
            </w:r>
          </w:p>
        </w:tc>
      </w:tr>
      <w:tr w:rsidR="00987321" w:rsidTr="00602B14">
        <w:trPr>
          <w:jc w:val="center"/>
        </w:trPr>
        <w:tc>
          <w:tcPr>
            <w:tcW w:w="9345" w:type="dxa"/>
            <w:gridSpan w:val="3"/>
            <w:shd w:val="clear" w:color="auto" w:fill="DBE5F1"/>
            <w:tcMar>
              <w:top w:w="40" w:type="dxa"/>
              <w:left w:w="20" w:type="dxa"/>
              <w:bottom w:w="40" w:type="dxa"/>
              <w:right w:w="20" w:type="dxa"/>
            </w:tcMar>
            <w:vAlign w:val="center"/>
          </w:tcPr>
          <w:p w:rsidR="00987321" w:rsidRDefault="00196A5C">
            <w:pPr>
              <w:jc w:val="center"/>
            </w:pPr>
            <w:r>
              <w:rPr>
                <w:rFonts w:eastAsia="Times New Roman" w:cs="Times New Roman"/>
              </w:rPr>
              <w:t>Котельная ул. Победы</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209</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ул. Победы, 66а</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ул. Победы, 66а</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210</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ул. Победы, 66а</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ул. Победы, 66а</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211</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пр. Машиностр., 1</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пр. Машиностр., 1</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212</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пр. Машиностр.,3</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пр. Машиностр.,3</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213</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пр. Машиностр., 5</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пр. Машиностр., 5</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214</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Победы 54</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Победы 54</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215</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Победы 61</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Победы 61</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216</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Победы 63</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Победы 63</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217</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Победы 64</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Победы 64</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218</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Победы 65</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Победы 65</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219</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Победы 66</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Победы 66</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220</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Победы 68</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Победы 68</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221</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Победы 69</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Победы 69</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222</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Победы 70</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Победы 70</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223</w:t>
            </w:r>
          </w:p>
        </w:tc>
        <w:tc>
          <w:tcPr>
            <w:tcW w:w="4296" w:type="dxa"/>
            <w:shd w:val="clear" w:color="auto" w:fill="FFFFFF"/>
            <w:tcMar>
              <w:top w:w="40" w:type="dxa"/>
              <w:left w:w="200" w:type="dxa"/>
              <w:bottom w:w="40" w:type="dxa"/>
              <w:right w:w="200" w:type="dxa"/>
            </w:tcMar>
            <w:vAlign w:val="center"/>
          </w:tcPr>
          <w:p w:rsidR="00987321" w:rsidRDefault="00987321">
            <w:pPr>
              <w:jc w:val="center"/>
            </w:pP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Спец.авто.хоз</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224</w:t>
            </w:r>
          </w:p>
        </w:tc>
        <w:tc>
          <w:tcPr>
            <w:tcW w:w="4296" w:type="dxa"/>
            <w:shd w:val="clear" w:color="auto" w:fill="FFFFFF"/>
            <w:tcMar>
              <w:top w:w="40" w:type="dxa"/>
              <w:left w:w="200" w:type="dxa"/>
              <w:bottom w:w="40" w:type="dxa"/>
              <w:right w:w="200" w:type="dxa"/>
            </w:tcMar>
            <w:vAlign w:val="center"/>
          </w:tcPr>
          <w:p w:rsidR="00987321" w:rsidRDefault="00987321">
            <w:pPr>
              <w:jc w:val="center"/>
            </w:pP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Машиностр. 2-адм.зд</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225</w:t>
            </w:r>
          </w:p>
        </w:tc>
        <w:tc>
          <w:tcPr>
            <w:tcW w:w="4296" w:type="dxa"/>
            <w:shd w:val="clear" w:color="auto" w:fill="FFFFFF"/>
            <w:tcMar>
              <w:top w:w="40" w:type="dxa"/>
              <w:left w:w="200" w:type="dxa"/>
              <w:bottom w:w="40" w:type="dxa"/>
              <w:right w:w="200" w:type="dxa"/>
            </w:tcMar>
            <w:vAlign w:val="center"/>
          </w:tcPr>
          <w:p w:rsidR="00987321" w:rsidRDefault="00987321">
            <w:pPr>
              <w:jc w:val="center"/>
            </w:pP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Магазин Павленко</w:t>
            </w:r>
          </w:p>
        </w:tc>
      </w:tr>
      <w:tr w:rsidR="00987321" w:rsidTr="00602B14">
        <w:trPr>
          <w:jc w:val="center"/>
        </w:trPr>
        <w:tc>
          <w:tcPr>
            <w:tcW w:w="9345" w:type="dxa"/>
            <w:gridSpan w:val="3"/>
            <w:shd w:val="clear" w:color="auto" w:fill="DBE5F1"/>
            <w:tcMar>
              <w:top w:w="40" w:type="dxa"/>
              <w:left w:w="20" w:type="dxa"/>
              <w:bottom w:w="40" w:type="dxa"/>
              <w:right w:w="20" w:type="dxa"/>
            </w:tcMar>
            <w:vAlign w:val="center"/>
          </w:tcPr>
          <w:p w:rsidR="00987321" w:rsidRDefault="00196A5C">
            <w:pPr>
              <w:jc w:val="center"/>
            </w:pPr>
            <w:r>
              <w:rPr>
                <w:rFonts w:eastAsia="Times New Roman" w:cs="Times New Roman"/>
              </w:rPr>
              <w:t>Котельная «ДТЮ»</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226</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Спец.авто.хоз</w:t>
            </w:r>
          </w:p>
        </w:tc>
        <w:tc>
          <w:tcPr>
            <w:tcW w:w="4296" w:type="dxa"/>
            <w:shd w:val="clear" w:color="auto" w:fill="FFFFFF"/>
            <w:tcMar>
              <w:top w:w="40" w:type="dxa"/>
              <w:left w:w="20" w:type="dxa"/>
              <w:bottom w:w="40" w:type="dxa"/>
              <w:right w:w="20" w:type="dxa"/>
            </w:tcMar>
            <w:vAlign w:val="center"/>
          </w:tcPr>
          <w:p w:rsidR="00987321" w:rsidRDefault="00987321">
            <w:pPr>
              <w:jc w:val="center"/>
            </w:pP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227</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Машиностр. 2-адм.зд</w:t>
            </w:r>
          </w:p>
        </w:tc>
        <w:tc>
          <w:tcPr>
            <w:tcW w:w="4296" w:type="dxa"/>
            <w:shd w:val="clear" w:color="auto" w:fill="FFFFFF"/>
            <w:tcMar>
              <w:top w:w="40" w:type="dxa"/>
              <w:left w:w="20" w:type="dxa"/>
              <w:bottom w:w="40" w:type="dxa"/>
              <w:right w:w="20" w:type="dxa"/>
            </w:tcMar>
            <w:vAlign w:val="center"/>
          </w:tcPr>
          <w:p w:rsidR="00987321" w:rsidRDefault="00987321">
            <w:pPr>
              <w:jc w:val="center"/>
            </w:pP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228</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Магазин Павленко</w:t>
            </w:r>
          </w:p>
        </w:tc>
        <w:tc>
          <w:tcPr>
            <w:tcW w:w="4296" w:type="dxa"/>
            <w:shd w:val="clear" w:color="auto" w:fill="FFFFFF"/>
            <w:tcMar>
              <w:top w:w="40" w:type="dxa"/>
              <w:left w:w="20" w:type="dxa"/>
              <w:bottom w:w="40" w:type="dxa"/>
              <w:right w:w="20" w:type="dxa"/>
            </w:tcMar>
            <w:vAlign w:val="center"/>
          </w:tcPr>
          <w:p w:rsidR="00987321" w:rsidRDefault="00987321">
            <w:pPr>
              <w:jc w:val="center"/>
            </w:pPr>
          </w:p>
        </w:tc>
      </w:tr>
      <w:tr w:rsidR="00987321" w:rsidTr="00602B14">
        <w:trPr>
          <w:jc w:val="center"/>
        </w:trPr>
        <w:tc>
          <w:tcPr>
            <w:tcW w:w="9345" w:type="dxa"/>
            <w:gridSpan w:val="3"/>
            <w:shd w:val="clear" w:color="auto" w:fill="DBE5F1"/>
            <w:tcMar>
              <w:top w:w="40" w:type="dxa"/>
              <w:left w:w="20" w:type="dxa"/>
              <w:bottom w:w="40" w:type="dxa"/>
              <w:right w:w="20" w:type="dxa"/>
            </w:tcMar>
            <w:vAlign w:val="center"/>
          </w:tcPr>
          <w:p w:rsidR="00987321" w:rsidRDefault="00196A5C">
            <w:pPr>
              <w:jc w:val="center"/>
            </w:pPr>
            <w:r>
              <w:rPr>
                <w:rFonts w:eastAsia="Times New Roman" w:cs="Times New Roman"/>
              </w:rPr>
              <w:t>Котельная ул. Луначарского</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230</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Дет.сад №1</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Дет.сад №1</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231</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ПУ-17</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ПУ-17</w:t>
            </w:r>
          </w:p>
        </w:tc>
      </w:tr>
      <w:tr w:rsidR="00987321" w:rsidTr="00602B14">
        <w:trPr>
          <w:jc w:val="center"/>
        </w:trPr>
        <w:tc>
          <w:tcPr>
            <w:tcW w:w="753"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232</w:t>
            </w:r>
          </w:p>
        </w:tc>
        <w:tc>
          <w:tcPr>
            <w:tcW w:w="4296"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ж/д спорт 13</w:t>
            </w:r>
          </w:p>
        </w:tc>
        <w:tc>
          <w:tcPr>
            <w:tcW w:w="4296"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ж/д спорт 13</w:t>
            </w:r>
          </w:p>
        </w:tc>
      </w:tr>
    </w:tbl>
    <w:p w:rsidR="0095518F" w:rsidRPr="00E231C7" w:rsidRDefault="0095518F" w:rsidP="0095518F">
      <w:pPr>
        <w:pStyle w:val="a0"/>
        <w:rPr>
          <w:lang w:eastAsia="ru-RU"/>
        </w:rPr>
      </w:pPr>
    </w:p>
    <w:p w:rsidR="0095518F" w:rsidRPr="00983C52" w:rsidRDefault="00871AF2" w:rsidP="0095518F">
      <w:pPr>
        <w:pStyle w:val="2"/>
        <w:spacing w:before="69"/>
        <w:ind w:left="0" w:firstLine="0"/>
        <w:rPr>
          <w:rFonts w:eastAsia="Times New Roman"/>
          <w:sz w:val="24"/>
          <w:szCs w:val="24"/>
        </w:rPr>
      </w:pPr>
      <w:hyperlink w:anchor="bookmark10" w:history="1">
        <w:bookmarkStart w:id="15" w:name="_Toc30146950"/>
        <w:bookmarkStart w:id="16" w:name="_Toc35951410"/>
        <w:bookmarkStart w:id="17" w:name="_Toc179358358"/>
        <w:r w:rsidR="00196A5C" w:rsidRPr="00983C52">
          <w:rPr>
            <w:rFonts w:eastAsia="Times New Roman"/>
            <w:sz w:val="24"/>
            <w:szCs w:val="24"/>
          </w:rPr>
          <w:t>Часть</w:t>
        </w:r>
        <w:r w:rsidR="00196A5C">
          <w:rPr>
            <w:rFonts w:eastAsia="Times New Roman"/>
            <w:sz w:val="24"/>
            <w:szCs w:val="24"/>
          </w:rPr>
          <w:t>2</w:t>
        </w:r>
        <w:r w:rsidR="00196A5C" w:rsidRPr="00983C52">
          <w:rPr>
            <w:rFonts w:eastAsia="Times New Roman"/>
            <w:sz w:val="24"/>
            <w:szCs w:val="24"/>
          </w:rPr>
          <w:t>.   Описание   существующих   и   перспективных   зон   действия   индивидуальных</w:t>
        </w:r>
      </w:hyperlink>
      <w:hyperlink w:anchor="bookmark10" w:history="1">
        <w:r w:rsidR="00196A5C" w:rsidRPr="00983C52">
          <w:rPr>
            <w:rFonts w:eastAsia="Times New Roman"/>
            <w:sz w:val="24"/>
            <w:szCs w:val="24"/>
          </w:rPr>
          <w:t>источников энергии</w:t>
        </w:r>
        <w:bookmarkEnd w:id="15"/>
        <w:bookmarkEnd w:id="16"/>
        <w:bookmarkEnd w:id="17"/>
      </w:hyperlink>
    </w:p>
    <w:p w:rsidR="0095518F" w:rsidRDefault="0095518F" w:rsidP="0095518F">
      <w:pPr>
        <w:pStyle w:val="af"/>
        <w:ind w:left="0" w:firstLine="709"/>
        <w:jc w:val="both"/>
      </w:pPr>
    </w:p>
    <w:p w:rsidR="0095518F" w:rsidRPr="00C339AE" w:rsidRDefault="00196A5C" w:rsidP="0095518F">
      <w:pPr>
        <w:pStyle w:val="af"/>
        <w:ind w:left="0" w:firstLine="709"/>
        <w:jc w:val="both"/>
      </w:pPr>
      <w:r w:rsidRPr="00C339AE">
        <w:t>Индивидуальные источники тепловой энергии используются для отопления и подогрева воды в частном малоэтажном жилищном фонде. В качестве индивидуальных источников применяются твердотопливные котлы, теплогенераторы на газовом топливе, электронагревательные установки.</w:t>
      </w:r>
    </w:p>
    <w:p w:rsidR="0095518F" w:rsidRPr="00502659" w:rsidRDefault="00196A5C" w:rsidP="00494367">
      <w:pPr>
        <w:pStyle w:val="af"/>
        <w:ind w:left="0" w:firstLine="709"/>
        <w:jc w:val="both"/>
      </w:pPr>
      <w:r w:rsidRPr="00C339AE">
        <w:t>Зоны действия децентрализованного теплоснабжения в настоящее время ограничены теплоснабжением индивидуальной жилой застройки и в период реализации схемы теплоснабжения изменяться не будут.</w:t>
      </w:r>
    </w:p>
    <w:p w:rsidR="00987321" w:rsidRDefault="00987321">
      <w:pPr>
        <w:sectPr w:rsidR="00987321">
          <w:pgSz w:w="11906" w:h="16838"/>
          <w:pgMar w:top="1134" w:right="850" w:bottom="1134" w:left="1701" w:header="708" w:footer="708" w:gutter="0"/>
          <w:cols w:space="708"/>
          <w:docGrid w:linePitch="360"/>
        </w:sectPr>
      </w:pPr>
    </w:p>
    <w:p w:rsidR="0095518F" w:rsidRPr="00983C52" w:rsidRDefault="00871AF2" w:rsidP="0095518F">
      <w:pPr>
        <w:pStyle w:val="2"/>
        <w:spacing w:before="69"/>
        <w:ind w:left="0" w:firstLine="0"/>
        <w:rPr>
          <w:rFonts w:eastAsia="Times New Roman"/>
          <w:sz w:val="24"/>
          <w:szCs w:val="24"/>
        </w:rPr>
      </w:pPr>
      <w:hyperlink w:anchor="bookmark11" w:history="1">
        <w:bookmarkStart w:id="18" w:name="_Toc30146951"/>
        <w:bookmarkStart w:id="19" w:name="_Toc35951411"/>
        <w:bookmarkStart w:id="20" w:name="_Toc179358359"/>
        <w:r w:rsidR="00196A5C" w:rsidRPr="00983C52">
          <w:rPr>
            <w:rFonts w:eastAsia="Times New Roman"/>
            <w:sz w:val="24"/>
            <w:szCs w:val="24"/>
          </w:rPr>
          <w:t xml:space="preserve">Часть </w:t>
        </w:r>
        <w:r w:rsidR="00196A5C">
          <w:rPr>
            <w:rFonts w:eastAsia="Times New Roman"/>
            <w:sz w:val="24"/>
            <w:szCs w:val="24"/>
          </w:rPr>
          <w:t>3</w:t>
        </w:r>
        <w:r w:rsidR="00196A5C" w:rsidRPr="00983C52">
          <w:rPr>
            <w:rFonts w:eastAsia="Times New Roman"/>
            <w:sz w:val="24"/>
            <w:szCs w:val="24"/>
          </w:rPr>
          <w:t>. Существующие и перспективные балансы тепловой мощности и тепловой нагрузки</w:t>
        </w:r>
      </w:hyperlink>
      <w:hyperlink w:anchor="bookmark11" w:history="1">
        <w:r w:rsidR="00196A5C" w:rsidRPr="00983C52">
          <w:rPr>
            <w:rFonts w:eastAsia="Times New Roman"/>
            <w:sz w:val="24"/>
            <w:szCs w:val="24"/>
          </w:rPr>
          <w:t>потребителей в зонах действия источников тепловой энергии, в том числе работающих на</w:t>
        </w:r>
      </w:hyperlink>
      <w:hyperlink w:anchor="bookmark11" w:history="1">
        <w:r w:rsidR="00196A5C" w:rsidRPr="00983C52">
          <w:rPr>
            <w:rFonts w:eastAsia="Times New Roman"/>
            <w:sz w:val="24"/>
            <w:szCs w:val="24"/>
          </w:rPr>
          <w:t>единую тепловую сеть, на каждом этапе</w:t>
        </w:r>
        <w:bookmarkEnd w:id="18"/>
        <w:bookmarkEnd w:id="19"/>
        <w:bookmarkEnd w:id="20"/>
      </w:hyperlink>
    </w:p>
    <w:p w:rsidR="00987321" w:rsidRDefault="00196A5C">
      <w:pPr>
        <w:spacing w:before="400" w:after="200"/>
      </w:pPr>
      <w:r>
        <w:rPr>
          <w:b/>
        </w:rPr>
        <w:t>Таблица 2.3.1 - Существующий и перспективный баланс тепловой мощности и подключенной нагрузки</w:t>
      </w:r>
    </w:p>
    <w:tbl>
      <w:tblPr>
        <w:tblStyle w:val="a9"/>
        <w:tblW w:w="5000" w:type="pct"/>
        <w:jc w:val="center"/>
        <w:tblLook w:val="04A0"/>
      </w:tblPr>
      <w:tblGrid>
        <w:gridCol w:w="3075"/>
        <w:gridCol w:w="3076"/>
        <w:gridCol w:w="1014"/>
        <w:gridCol w:w="1115"/>
        <w:gridCol w:w="1115"/>
        <w:gridCol w:w="1115"/>
        <w:gridCol w:w="1115"/>
        <w:gridCol w:w="1115"/>
        <w:gridCol w:w="1115"/>
        <w:gridCol w:w="1115"/>
      </w:tblGrid>
      <w:tr w:rsidR="00506AE5" w:rsidTr="00506AE5">
        <w:trPr>
          <w:tblHeader/>
          <w:jc w:val="center"/>
        </w:trPr>
        <w:tc>
          <w:tcPr>
            <w:tcW w:w="2310" w:type="pct"/>
            <w:shd w:val="clear" w:color="auto" w:fill="F2F2F2"/>
            <w:tcMar>
              <w:top w:w="120" w:type="dxa"/>
              <w:left w:w="200" w:type="dxa"/>
              <w:bottom w:w="120" w:type="dxa"/>
              <w:right w:w="200" w:type="dxa"/>
            </w:tcMar>
            <w:vAlign w:val="center"/>
          </w:tcPr>
          <w:p w:rsidR="00506AE5" w:rsidRDefault="00506AE5" w:rsidP="00003B73">
            <w:pPr>
              <w:jc w:val="center"/>
            </w:pPr>
            <w:r>
              <w:rPr>
                <w:rFonts w:eastAsia="Times New Roman" w:cs="Times New Roman"/>
              </w:rPr>
              <w:t>Источник тепловой энергии</w:t>
            </w:r>
          </w:p>
        </w:tc>
        <w:tc>
          <w:tcPr>
            <w:tcW w:w="2310" w:type="pct"/>
            <w:shd w:val="clear" w:color="auto" w:fill="F2F2F2"/>
            <w:tcMar>
              <w:top w:w="120" w:type="dxa"/>
              <w:left w:w="200" w:type="dxa"/>
              <w:bottom w:w="120" w:type="dxa"/>
              <w:right w:w="200" w:type="dxa"/>
            </w:tcMar>
            <w:vAlign w:val="center"/>
          </w:tcPr>
          <w:p w:rsidR="00506AE5" w:rsidRDefault="00506AE5" w:rsidP="00003B73">
            <w:pPr>
              <w:jc w:val="center"/>
            </w:pPr>
            <w:r>
              <w:rPr>
                <w:rFonts w:eastAsia="Times New Roman" w:cs="Times New Roman"/>
              </w:rPr>
              <w:t>Показатель</w:t>
            </w:r>
          </w:p>
        </w:tc>
        <w:tc>
          <w:tcPr>
            <w:tcW w:w="2310" w:type="pct"/>
            <w:shd w:val="clear" w:color="auto" w:fill="F2F2F2"/>
            <w:tcMar>
              <w:top w:w="120" w:type="dxa"/>
              <w:left w:w="200" w:type="dxa"/>
              <w:bottom w:w="120" w:type="dxa"/>
              <w:right w:w="200" w:type="dxa"/>
            </w:tcMar>
            <w:vAlign w:val="center"/>
          </w:tcPr>
          <w:p w:rsidR="00506AE5" w:rsidRDefault="00506AE5" w:rsidP="00003B73">
            <w:pPr>
              <w:jc w:val="center"/>
            </w:pPr>
            <w:r>
              <w:rPr>
                <w:rFonts w:eastAsia="Times New Roman" w:cs="Times New Roman"/>
              </w:rPr>
              <w:t>Ед. изм.</w:t>
            </w:r>
          </w:p>
        </w:tc>
        <w:tc>
          <w:tcPr>
            <w:tcW w:w="2310" w:type="pct"/>
            <w:shd w:val="clear" w:color="auto" w:fill="F2F2F2"/>
            <w:tcMar>
              <w:top w:w="120" w:type="dxa"/>
              <w:left w:w="200" w:type="dxa"/>
              <w:bottom w:w="120" w:type="dxa"/>
              <w:right w:w="200" w:type="dxa"/>
            </w:tcMar>
            <w:vAlign w:val="center"/>
          </w:tcPr>
          <w:p w:rsidR="00506AE5" w:rsidRDefault="00506AE5" w:rsidP="00003B73">
            <w:pPr>
              <w:jc w:val="center"/>
            </w:pPr>
            <w:r>
              <w:rPr>
                <w:rFonts w:eastAsia="Times New Roman" w:cs="Times New Roman"/>
              </w:rPr>
              <w:t>2023</w:t>
            </w:r>
          </w:p>
        </w:tc>
        <w:tc>
          <w:tcPr>
            <w:tcW w:w="2310" w:type="pct"/>
            <w:shd w:val="clear" w:color="auto" w:fill="F2F2F2"/>
            <w:tcMar>
              <w:top w:w="120" w:type="dxa"/>
              <w:left w:w="200" w:type="dxa"/>
              <w:bottom w:w="120" w:type="dxa"/>
              <w:right w:w="200" w:type="dxa"/>
            </w:tcMar>
            <w:vAlign w:val="center"/>
          </w:tcPr>
          <w:p w:rsidR="00506AE5" w:rsidRDefault="00506AE5" w:rsidP="00003B73">
            <w:pPr>
              <w:jc w:val="center"/>
            </w:pPr>
            <w:r>
              <w:rPr>
                <w:rFonts w:eastAsia="Times New Roman" w:cs="Times New Roman"/>
              </w:rPr>
              <w:t>2024</w:t>
            </w:r>
          </w:p>
        </w:tc>
        <w:tc>
          <w:tcPr>
            <w:tcW w:w="2310" w:type="pct"/>
            <w:shd w:val="clear" w:color="auto" w:fill="F2F2F2"/>
            <w:tcMar>
              <w:top w:w="120" w:type="dxa"/>
              <w:left w:w="200" w:type="dxa"/>
              <w:bottom w:w="120" w:type="dxa"/>
              <w:right w:w="200" w:type="dxa"/>
            </w:tcMar>
            <w:vAlign w:val="center"/>
          </w:tcPr>
          <w:p w:rsidR="00506AE5" w:rsidRDefault="00506AE5" w:rsidP="00003B73">
            <w:pPr>
              <w:jc w:val="center"/>
            </w:pPr>
            <w:r>
              <w:rPr>
                <w:rFonts w:eastAsia="Times New Roman" w:cs="Times New Roman"/>
              </w:rPr>
              <w:t>2025</w:t>
            </w:r>
          </w:p>
        </w:tc>
        <w:tc>
          <w:tcPr>
            <w:tcW w:w="2310" w:type="pct"/>
            <w:shd w:val="clear" w:color="auto" w:fill="F2F2F2"/>
            <w:tcMar>
              <w:top w:w="120" w:type="dxa"/>
              <w:left w:w="200" w:type="dxa"/>
              <w:bottom w:w="120" w:type="dxa"/>
              <w:right w:w="200" w:type="dxa"/>
            </w:tcMar>
            <w:vAlign w:val="center"/>
          </w:tcPr>
          <w:p w:rsidR="00506AE5" w:rsidRDefault="00506AE5" w:rsidP="00003B73">
            <w:pPr>
              <w:jc w:val="center"/>
            </w:pPr>
            <w:r>
              <w:rPr>
                <w:rFonts w:eastAsia="Times New Roman" w:cs="Times New Roman"/>
              </w:rPr>
              <w:t>2026</w:t>
            </w:r>
          </w:p>
        </w:tc>
        <w:tc>
          <w:tcPr>
            <w:tcW w:w="2310" w:type="pct"/>
            <w:shd w:val="clear" w:color="auto" w:fill="F2F2F2"/>
            <w:tcMar>
              <w:top w:w="120" w:type="dxa"/>
              <w:left w:w="200" w:type="dxa"/>
              <w:bottom w:w="120" w:type="dxa"/>
              <w:right w:w="200" w:type="dxa"/>
            </w:tcMar>
            <w:vAlign w:val="center"/>
          </w:tcPr>
          <w:p w:rsidR="00506AE5" w:rsidRDefault="00506AE5" w:rsidP="00003B73">
            <w:pPr>
              <w:jc w:val="center"/>
            </w:pPr>
            <w:r>
              <w:rPr>
                <w:rFonts w:eastAsia="Times New Roman" w:cs="Times New Roman"/>
              </w:rPr>
              <w:t>2027</w:t>
            </w:r>
          </w:p>
        </w:tc>
        <w:tc>
          <w:tcPr>
            <w:tcW w:w="2310" w:type="pct"/>
            <w:shd w:val="clear" w:color="auto" w:fill="F2F2F2"/>
            <w:tcMar>
              <w:top w:w="120" w:type="dxa"/>
              <w:left w:w="200" w:type="dxa"/>
              <w:bottom w:w="120" w:type="dxa"/>
              <w:right w:w="200" w:type="dxa"/>
            </w:tcMar>
            <w:vAlign w:val="center"/>
          </w:tcPr>
          <w:p w:rsidR="00506AE5" w:rsidRDefault="00506AE5" w:rsidP="00003B73">
            <w:pPr>
              <w:jc w:val="center"/>
            </w:pPr>
            <w:r>
              <w:rPr>
                <w:rFonts w:eastAsia="Times New Roman" w:cs="Times New Roman"/>
              </w:rPr>
              <w:t>2028</w:t>
            </w:r>
          </w:p>
        </w:tc>
        <w:tc>
          <w:tcPr>
            <w:tcW w:w="2310" w:type="pct"/>
            <w:shd w:val="clear" w:color="auto" w:fill="F2F2F2"/>
            <w:tcMar>
              <w:top w:w="120" w:type="dxa"/>
              <w:left w:w="200" w:type="dxa"/>
              <w:bottom w:w="120" w:type="dxa"/>
              <w:right w:w="200" w:type="dxa"/>
            </w:tcMar>
            <w:vAlign w:val="center"/>
          </w:tcPr>
          <w:p w:rsidR="00506AE5" w:rsidRDefault="00506AE5" w:rsidP="00003B73">
            <w:pPr>
              <w:jc w:val="center"/>
            </w:pPr>
            <w:r>
              <w:rPr>
                <w:rFonts w:eastAsia="Times New Roman" w:cs="Times New Roman"/>
              </w:rPr>
              <w:t>2029-2030</w:t>
            </w:r>
          </w:p>
        </w:tc>
      </w:tr>
      <w:tr w:rsidR="00506AE5" w:rsidTr="00003B73">
        <w:trPr>
          <w:jc w:val="center"/>
        </w:trPr>
        <w:tc>
          <w:tcPr>
            <w:tcW w:w="2310" w:type="pct"/>
            <w:gridSpan w:val="10"/>
            <w:shd w:val="clear" w:color="auto" w:fill="DBE5F1"/>
            <w:tcMar>
              <w:top w:w="40" w:type="dxa"/>
              <w:left w:w="200" w:type="dxa"/>
              <w:bottom w:w="40" w:type="dxa"/>
              <w:right w:w="200" w:type="dxa"/>
            </w:tcMar>
            <w:vAlign w:val="center"/>
          </w:tcPr>
          <w:p w:rsidR="00506AE5" w:rsidRDefault="00506AE5" w:rsidP="00003B73">
            <w:pPr>
              <w:jc w:val="center"/>
            </w:pPr>
            <w:r>
              <w:rPr>
                <w:rFonts w:eastAsia="Times New Roman" w:cs="Times New Roman"/>
              </w:rPr>
              <w:t>АО «Ресурс»</w:t>
            </w:r>
          </w:p>
        </w:tc>
      </w:tr>
      <w:tr w:rsidR="00506AE5" w:rsidTr="00003B73">
        <w:trPr>
          <w:jc w:val="center"/>
        </w:trPr>
        <w:tc>
          <w:tcPr>
            <w:tcW w:w="2310" w:type="pct"/>
            <w:vMerge w:val="restar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Котельная «Технопарк»</w:t>
            </w:r>
          </w:p>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Установленная тепловая мощность</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23,3000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23,3000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23,3000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23,3000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23,3000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23,3000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23,3000</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Располагаемая тепловая мощность</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23,2220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23,2220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23,2220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23,2220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23,2220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23,2220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23,2220</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Расход тепла на собственные нужды</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0,1620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0,1620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0,1620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0,1620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0,1620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0,1620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0,1620</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Тепловая мощность нетто</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23,0600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23,0600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23,0600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23,0600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23,0600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23,0600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23,0600</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Тепловая нагрузка потребителей</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11,3783</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11,3783</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11,3783</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11,3283</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11,3283</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11,3283</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11,3283</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Потери в тепловых сетях</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1,8160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1,8160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1,8160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1,8160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1,8160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1,8160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1,8160</w:t>
            </w:r>
          </w:p>
        </w:tc>
      </w:tr>
      <w:tr w:rsidR="00506AE5" w:rsidTr="00003B73">
        <w:trPr>
          <w:jc w:val="center"/>
        </w:trPr>
        <w:tc>
          <w:tcPr>
            <w:tcW w:w="2310" w:type="pct"/>
            <w:vMerge/>
          </w:tcPr>
          <w:p w:rsidR="00506AE5" w:rsidRDefault="00506AE5" w:rsidP="00003B73"/>
        </w:tc>
        <w:tc>
          <w:tcPr>
            <w:tcW w:w="2310" w:type="pct"/>
            <w:vMerge w:val="restar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Резерв(+)/Дефицит(-) источника</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9,8657</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9,8657</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9,8657</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9,9157</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9,9157</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9,9157</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9,9157</w:t>
            </w:r>
          </w:p>
        </w:tc>
      </w:tr>
      <w:tr w:rsidR="00506AE5" w:rsidTr="00003B73">
        <w:trPr>
          <w:jc w:val="center"/>
        </w:trPr>
        <w:tc>
          <w:tcPr>
            <w:tcW w:w="2310" w:type="pct"/>
            <w:vMerge/>
          </w:tcPr>
          <w:p w:rsidR="00506AE5" w:rsidRDefault="00506AE5" w:rsidP="00003B73"/>
        </w:tc>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42,4844</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42,4844</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42,4844</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42,6997</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42,6997</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42,6997</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42,6997</w:t>
            </w:r>
          </w:p>
        </w:tc>
      </w:tr>
      <w:tr w:rsidR="00506AE5" w:rsidTr="00003B73">
        <w:trPr>
          <w:jc w:val="center"/>
        </w:trPr>
        <w:tc>
          <w:tcPr>
            <w:tcW w:w="2310" w:type="pct"/>
            <w:vMerge w:val="restar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Котельная «Квартальная»</w:t>
            </w:r>
          </w:p>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Установленная тепловая мощность</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20,3600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20,2600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20,2600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20,2600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20,2600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20,2600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20,2600</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Располагаемая тепловая мощность</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19,4300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19,4300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19,4300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19,4300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19,4300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19,4300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19,4300</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Расход тепла на собственные нужды</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0,0790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0,0790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0,0790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0,0790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0,0790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0,0790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0,0790</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Тепловая мощность нетто</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19,3510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19,3510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19,3510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19,3510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19,3510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19,3510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19,3510</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 xml:space="preserve">Тепловая нагрузка </w:t>
            </w:r>
            <w:r>
              <w:rPr>
                <w:rFonts w:eastAsia="Times New Roman" w:cs="Times New Roman"/>
              </w:rPr>
              <w:lastRenderedPageBreak/>
              <w:t>потребителей</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lastRenderedPageBreak/>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15,1763</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15,1763</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15,1763</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15,1763</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15,1763</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15,1763</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15,1763</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Потери в тепловых сетях</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0,1730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0,1730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0,1730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0,1730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0,1730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0,1730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0,1730</w:t>
            </w:r>
          </w:p>
        </w:tc>
      </w:tr>
      <w:tr w:rsidR="00506AE5" w:rsidTr="00003B73">
        <w:trPr>
          <w:jc w:val="center"/>
        </w:trPr>
        <w:tc>
          <w:tcPr>
            <w:tcW w:w="2310" w:type="pct"/>
            <w:vMerge/>
          </w:tcPr>
          <w:p w:rsidR="00506AE5" w:rsidRDefault="00506AE5" w:rsidP="00003B73"/>
        </w:tc>
        <w:tc>
          <w:tcPr>
            <w:tcW w:w="2310" w:type="pct"/>
            <w:vMerge w:val="restar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Резерв(+)/Дефицит(-) источника</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4,0017</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4,0017</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4,0017</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4,0017</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4,0017</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4,0017</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4,0017</w:t>
            </w:r>
          </w:p>
        </w:tc>
      </w:tr>
      <w:tr w:rsidR="00506AE5" w:rsidTr="00003B73">
        <w:trPr>
          <w:jc w:val="center"/>
        </w:trPr>
        <w:tc>
          <w:tcPr>
            <w:tcW w:w="2310" w:type="pct"/>
            <w:vMerge/>
          </w:tcPr>
          <w:p w:rsidR="00506AE5" w:rsidRDefault="00506AE5" w:rsidP="00003B73"/>
        </w:tc>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20,5955</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20,5955</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20,5955</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20,5955</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20,5955</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20,5955</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20,5955</w:t>
            </w:r>
          </w:p>
        </w:tc>
      </w:tr>
      <w:tr w:rsidR="00506AE5" w:rsidTr="00003B73">
        <w:trPr>
          <w:jc w:val="center"/>
        </w:trPr>
        <w:tc>
          <w:tcPr>
            <w:tcW w:w="2310" w:type="pct"/>
            <w:vMerge w:val="restar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Котельная «Больничного городка»</w:t>
            </w:r>
          </w:p>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Установленная тепловая мощность</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5,4000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5,4000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5,4000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5,4000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5,4000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5,4000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5,4000</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Располагаемая тепловая мощность</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5,3200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5,3200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5,3200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5,3200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5,3200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5,3200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5,3200</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Расход тепла на собственные нужды</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0,0280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0,0270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0,0270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0,0270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0,0270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0,0270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0,0270</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Тепловая мощность нетто</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5,2920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5,2930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5,2930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5,2930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5,2930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5,2930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5,2930</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Тепловая нагрузка потребителей</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2,3653</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2,3653</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2,3653</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2,3653</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2,3653</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2,3653</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2,3653</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Потери в тепловых сетях</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0,1520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0,1520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0,1520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0,1520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0,1520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0,1520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0,1520</w:t>
            </w:r>
          </w:p>
        </w:tc>
      </w:tr>
      <w:tr w:rsidR="00506AE5" w:rsidTr="00003B73">
        <w:trPr>
          <w:jc w:val="center"/>
        </w:trPr>
        <w:tc>
          <w:tcPr>
            <w:tcW w:w="2310" w:type="pct"/>
            <w:vMerge/>
          </w:tcPr>
          <w:p w:rsidR="00506AE5" w:rsidRDefault="00506AE5" w:rsidP="00003B73"/>
        </w:tc>
        <w:tc>
          <w:tcPr>
            <w:tcW w:w="2310" w:type="pct"/>
            <w:vMerge w:val="restar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Резерв(+)/Дефицит(-) источника</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2,7747</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2,7757</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2,7757</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2,7757</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2,7757</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2,7757</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2,7757</w:t>
            </w:r>
          </w:p>
        </w:tc>
      </w:tr>
      <w:tr w:rsidR="00506AE5" w:rsidTr="00003B73">
        <w:trPr>
          <w:jc w:val="center"/>
        </w:trPr>
        <w:tc>
          <w:tcPr>
            <w:tcW w:w="2310" w:type="pct"/>
            <w:vMerge/>
          </w:tcPr>
          <w:p w:rsidR="00506AE5" w:rsidRDefault="00506AE5" w:rsidP="00003B73"/>
        </w:tc>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52,1560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52,1748</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52,1748</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52,1748</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52,1748</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52,1748</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52,1748</w:t>
            </w:r>
          </w:p>
        </w:tc>
      </w:tr>
      <w:tr w:rsidR="00506AE5" w:rsidTr="00003B73">
        <w:trPr>
          <w:jc w:val="center"/>
        </w:trPr>
        <w:tc>
          <w:tcPr>
            <w:tcW w:w="2310" w:type="pct"/>
            <w:vMerge w:val="restar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Котельная «Школы интернат»</w:t>
            </w:r>
          </w:p>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Установленная тепловая мощность</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3,4400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3,4400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3,4400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3,4400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3,4400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3,4400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3,4400</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Располагаемая тепловая мощность</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3,4000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3,4000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3,4000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3,4000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3,4000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3,4000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3,4000</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Расход тепла на собственные нужды</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0,0090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0,0090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0,0090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0,0090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0,0090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0,0090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0,0090</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Тепловая мощность нетто</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3,3910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3,3910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3,3910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3,3910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3,3910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3,3910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3,3910</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Тепловая нагрузка потребителей</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1,5346</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1,5346</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1,5346</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1,5346</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1,5346</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1,5346</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1,5346</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Потери в тепловых сетях</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0,0300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0,0300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0,0300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0,0300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0,0300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0,0300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0,0300</w:t>
            </w:r>
          </w:p>
        </w:tc>
      </w:tr>
      <w:tr w:rsidR="00506AE5" w:rsidTr="00003B73">
        <w:trPr>
          <w:jc w:val="center"/>
        </w:trPr>
        <w:tc>
          <w:tcPr>
            <w:tcW w:w="2310" w:type="pct"/>
            <w:vMerge/>
          </w:tcPr>
          <w:p w:rsidR="00506AE5" w:rsidRDefault="00506AE5" w:rsidP="00003B73"/>
        </w:tc>
        <w:tc>
          <w:tcPr>
            <w:tcW w:w="2310" w:type="pct"/>
            <w:vMerge w:val="restar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Резерв(+)/Дефицит(-) источника</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1,8264</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1,8264</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1,8264</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1,8264</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1,8264</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1,8264</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1,8264</w:t>
            </w:r>
          </w:p>
        </w:tc>
      </w:tr>
      <w:tr w:rsidR="00506AE5" w:rsidTr="00003B73">
        <w:trPr>
          <w:jc w:val="center"/>
        </w:trPr>
        <w:tc>
          <w:tcPr>
            <w:tcW w:w="2310" w:type="pct"/>
            <w:vMerge/>
          </w:tcPr>
          <w:p w:rsidR="00506AE5" w:rsidRDefault="00506AE5" w:rsidP="00003B73"/>
        </w:tc>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53,7176</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53,7176</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53,7176</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53,7176</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53,7176</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53,7176</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53,7176</w:t>
            </w:r>
          </w:p>
        </w:tc>
      </w:tr>
      <w:tr w:rsidR="00506AE5" w:rsidTr="00003B73">
        <w:trPr>
          <w:jc w:val="center"/>
        </w:trPr>
        <w:tc>
          <w:tcPr>
            <w:tcW w:w="2310" w:type="pct"/>
            <w:vMerge w:val="restar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Котельная «Школа № 3»</w:t>
            </w:r>
          </w:p>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Установленная тепловая мощность</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Располагаемая тепловая мощность</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Расход тепла на собственные нужды</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Тепловая мощность нетто</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Тепловая нагрузка потребителей</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Потери в тепловых сетях</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r>
      <w:tr w:rsidR="00506AE5" w:rsidTr="00003B73">
        <w:trPr>
          <w:jc w:val="center"/>
        </w:trPr>
        <w:tc>
          <w:tcPr>
            <w:tcW w:w="2310" w:type="pct"/>
            <w:vMerge/>
          </w:tcPr>
          <w:p w:rsidR="00506AE5" w:rsidRDefault="00506AE5" w:rsidP="00003B73"/>
        </w:tc>
        <w:tc>
          <w:tcPr>
            <w:tcW w:w="2310" w:type="pct"/>
            <w:vMerge w:val="restar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Резерв(+)/Дефицит(-) источника</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r>
      <w:tr w:rsidR="00506AE5" w:rsidTr="00003B73">
        <w:trPr>
          <w:jc w:val="center"/>
        </w:trPr>
        <w:tc>
          <w:tcPr>
            <w:tcW w:w="2310" w:type="pct"/>
            <w:vMerge/>
          </w:tcPr>
          <w:p w:rsidR="00506AE5" w:rsidRDefault="00506AE5" w:rsidP="00003B73"/>
        </w:tc>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r>
      <w:tr w:rsidR="00506AE5" w:rsidTr="00003B73">
        <w:trPr>
          <w:jc w:val="center"/>
        </w:trPr>
        <w:tc>
          <w:tcPr>
            <w:tcW w:w="2310" w:type="pct"/>
            <w:vMerge w:val="restar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Котельная ул. Победы</w:t>
            </w:r>
          </w:p>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Установленная тепловая мощность</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3,4400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3,4400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3,4400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3,4400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3,4400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3,4400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3,4400</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Располагаемая тепловая мощность</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3,4400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3,4400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3,4400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3,4400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3,4400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3,4400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3,4400</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Расход тепла на собственные нужды</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0,0340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0,0340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0,0340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0,0340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0,0340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0,0340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0,0340</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Тепловая мощность нетто</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3,4060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3,4060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3,4060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3,4060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3,4060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3,4060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3,4060</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Тепловая нагрузка потребителей</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1,1490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1,1490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1,4451</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1,4451</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1,4451</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1,4451</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1,4451</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Потери в тепловых сетях</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r>
      <w:tr w:rsidR="00506AE5" w:rsidTr="00003B73">
        <w:trPr>
          <w:jc w:val="center"/>
        </w:trPr>
        <w:tc>
          <w:tcPr>
            <w:tcW w:w="2310" w:type="pct"/>
            <w:vMerge/>
          </w:tcPr>
          <w:p w:rsidR="00506AE5" w:rsidRDefault="00506AE5" w:rsidP="00003B73"/>
        </w:tc>
        <w:tc>
          <w:tcPr>
            <w:tcW w:w="2310" w:type="pct"/>
            <w:vMerge w:val="restar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Резерв(+)/Дефицит(-) источника</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2,2570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2,2570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1,9609</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1,9609</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1,9609</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1,9609</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1,9609</w:t>
            </w:r>
          </w:p>
        </w:tc>
      </w:tr>
      <w:tr w:rsidR="00506AE5" w:rsidTr="00003B73">
        <w:trPr>
          <w:jc w:val="center"/>
        </w:trPr>
        <w:tc>
          <w:tcPr>
            <w:tcW w:w="2310" w:type="pct"/>
            <w:vMerge/>
          </w:tcPr>
          <w:p w:rsidR="00506AE5" w:rsidRDefault="00506AE5" w:rsidP="00003B73"/>
        </w:tc>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65,6105</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65,6105</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57,0026</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57,0026</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57,0026</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57,0026</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57,0026</w:t>
            </w:r>
          </w:p>
        </w:tc>
      </w:tr>
      <w:tr w:rsidR="00506AE5" w:rsidTr="00003B73">
        <w:trPr>
          <w:jc w:val="center"/>
        </w:trPr>
        <w:tc>
          <w:tcPr>
            <w:tcW w:w="2310" w:type="pct"/>
            <w:vMerge w:val="restar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Котельная «ДТЮ»</w:t>
            </w:r>
          </w:p>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Установленная тепловая мощность</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0,2580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0,2580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Располагаемая тепловая мощность</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0,2550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0,2550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0,2550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Расход тепла на собственные нужды</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0,0010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0,0010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0,0010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Тепловая мощность нетто</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0,2540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0,2540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0,2540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Тепловая нагрузка потребителей</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0,2961</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0,2961</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0,2961</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Потери в тепловых сетях</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0,0170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0,0170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0,0170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r>
      <w:tr w:rsidR="00506AE5" w:rsidTr="00003B73">
        <w:trPr>
          <w:jc w:val="center"/>
        </w:trPr>
        <w:tc>
          <w:tcPr>
            <w:tcW w:w="2310" w:type="pct"/>
            <w:vMerge/>
          </w:tcPr>
          <w:p w:rsidR="00506AE5" w:rsidRDefault="00506AE5" w:rsidP="00003B73"/>
        </w:tc>
        <w:tc>
          <w:tcPr>
            <w:tcW w:w="2310" w:type="pct"/>
            <w:vMerge w:val="restar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Резерв(+)/Дефицит(-) источника</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-0,0591</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-0,0591</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-0,0591</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r>
      <w:tr w:rsidR="00506AE5" w:rsidTr="00003B73">
        <w:trPr>
          <w:jc w:val="center"/>
        </w:trPr>
        <w:tc>
          <w:tcPr>
            <w:tcW w:w="2310" w:type="pct"/>
            <w:vMerge/>
          </w:tcPr>
          <w:p w:rsidR="00506AE5" w:rsidRDefault="00506AE5" w:rsidP="00003B73"/>
        </w:tc>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-23,1804</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-23,1804</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-23,1804</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r>
      <w:tr w:rsidR="00506AE5" w:rsidTr="00003B73">
        <w:trPr>
          <w:jc w:val="center"/>
        </w:trPr>
        <w:tc>
          <w:tcPr>
            <w:tcW w:w="2310" w:type="pct"/>
            <w:gridSpan w:val="10"/>
            <w:shd w:val="clear" w:color="auto" w:fill="DBE5F1"/>
            <w:tcMar>
              <w:top w:w="40" w:type="dxa"/>
              <w:left w:w="200" w:type="dxa"/>
              <w:bottom w:w="40" w:type="dxa"/>
              <w:right w:w="200" w:type="dxa"/>
            </w:tcMar>
            <w:vAlign w:val="center"/>
          </w:tcPr>
          <w:p w:rsidR="00506AE5" w:rsidRDefault="00506AE5" w:rsidP="00003B73">
            <w:pPr>
              <w:jc w:val="center"/>
            </w:pPr>
            <w:r>
              <w:rPr>
                <w:rFonts w:eastAsia="Times New Roman" w:cs="Times New Roman"/>
              </w:rPr>
              <w:t>ООО «ТеплоРесурс»</w:t>
            </w:r>
          </w:p>
        </w:tc>
      </w:tr>
      <w:tr w:rsidR="00506AE5" w:rsidTr="00003B73">
        <w:trPr>
          <w:jc w:val="center"/>
        </w:trPr>
        <w:tc>
          <w:tcPr>
            <w:tcW w:w="2310" w:type="pct"/>
            <w:vMerge w:val="restar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Котельная ул. Луначарского</w:t>
            </w:r>
          </w:p>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Установленная тепловая мощность</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0,4300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0,4300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0,4300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0,4300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0,4300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0,4300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0,4300</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Располагаемая тепловая мощность</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0,8000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0,4300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0,4300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0,4300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0,4300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0,4300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0,4300</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Расход тепла на собственные нужды</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0,0020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0,0020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0,0020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0,0020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0,0020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0,0020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0,0020</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Тепловая мощность нетто</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0,7980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0,4280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0,4280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0,4280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0,4280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0,4280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0,4280</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Тепловая нагрузка потребителей</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0,5290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0,5290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0,5290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0,5290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0,5290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0,5290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0,5290</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Потери в тепловых сетях</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0,0410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0,0410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0,0410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0,0410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0,0410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0,0410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0,0410</w:t>
            </w:r>
          </w:p>
        </w:tc>
      </w:tr>
      <w:tr w:rsidR="00506AE5" w:rsidTr="00003B73">
        <w:trPr>
          <w:jc w:val="center"/>
        </w:trPr>
        <w:tc>
          <w:tcPr>
            <w:tcW w:w="2310" w:type="pct"/>
            <w:vMerge/>
          </w:tcPr>
          <w:p w:rsidR="00506AE5" w:rsidRDefault="00506AE5" w:rsidP="00003B73"/>
        </w:tc>
        <w:tc>
          <w:tcPr>
            <w:tcW w:w="2310" w:type="pct"/>
            <w:vMerge w:val="restar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Резерв(+)/Дефицит(-) источника</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Гкал/ч</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0,2280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-0,1420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-0,1420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-0,1420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-0,1420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-0,1420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-0,1420</w:t>
            </w:r>
          </w:p>
        </w:tc>
      </w:tr>
      <w:tr w:rsidR="00506AE5" w:rsidTr="00003B73">
        <w:trPr>
          <w:jc w:val="center"/>
        </w:trPr>
        <w:tc>
          <w:tcPr>
            <w:tcW w:w="2310" w:type="pct"/>
            <w:vMerge/>
          </w:tcPr>
          <w:p w:rsidR="00506AE5" w:rsidRDefault="00506AE5" w:rsidP="00003B73"/>
        </w:tc>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28,5000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-33,0233</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-33,0233</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-33,0233</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-33,0233</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-33,0233</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-33,0233</w:t>
            </w:r>
          </w:p>
        </w:tc>
      </w:tr>
    </w:tbl>
    <w:p w:rsidR="0095518F" w:rsidRPr="00E5545E" w:rsidRDefault="0095518F" w:rsidP="0095518F">
      <w:pPr>
        <w:pStyle w:val="a0"/>
        <w:rPr>
          <w:lang w:val="en-US"/>
        </w:rPr>
      </w:pPr>
    </w:p>
    <w:p w:rsidR="00987321" w:rsidRDefault="00987321">
      <w:pPr>
        <w:sectPr w:rsidR="00987321" w:rsidSect="0095518F">
          <w:pgSz w:w="16838" w:h="11906" w:orient="landscape"/>
          <w:pgMar w:top="1701" w:right="1134" w:bottom="850" w:left="1134" w:header="708" w:footer="708" w:gutter="0"/>
          <w:cols w:space="708"/>
          <w:docGrid w:linePitch="360"/>
        </w:sectPr>
      </w:pPr>
    </w:p>
    <w:p w:rsidR="0095518F" w:rsidRPr="00983C52" w:rsidRDefault="00196A5C" w:rsidP="0095518F">
      <w:pPr>
        <w:pStyle w:val="2"/>
        <w:spacing w:before="69"/>
        <w:ind w:left="0" w:firstLine="0"/>
        <w:rPr>
          <w:rFonts w:eastAsia="Times New Roman"/>
          <w:sz w:val="24"/>
          <w:szCs w:val="24"/>
        </w:rPr>
      </w:pPr>
      <w:bookmarkStart w:id="21" w:name="_Toc30146956"/>
      <w:bookmarkStart w:id="22" w:name="_Toc35951416"/>
      <w:bookmarkStart w:id="23" w:name="_Toc179358360"/>
      <w:r w:rsidRPr="00983C52">
        <w:rPr>
          <w:rFonts w:eastAsia="Times New Roman"/>
          <w:sz w:val="24"/>
          <w:szCs w:val="24"/>
        </w:rPr>
        <w:lastRenderedPageBreak/>
        <w:t xml:space="preserve">Часть </w:t>
      </w:r>
      <w:r w:rsidRPr="00C23D13">
        <w:rPr>
          <w:rFonts w:eastAsia="Times New Roman"/>
          <w:sz w:val="24"/>
          <w:szCs w:val="24"/>
        </w:rPr>
        <w:t>4</w:t>
      </w:r>
      <w:r w:rsidRPr="00983C52">
        <w:rPr>
          <w:rFonts w:eastAsia="Times New Roman"/>
          <w:sz w:val="24"/>
          <w:szCs w:val="24"/>
        </w:rPr>
        <w:t>.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w:t>
      </w:r>
      <w:bookmarkEnd w:id="21"/>
      <w:bookmarkEnd w:id="22"/>
      <w:bookmarkEnd w:id="23"/>
    </w:p>
    <w:p w:rsidR="0095518F" w:rsidRDefault="0095518F" w:rsidP="0095518F">
      <w:pPr>
        <w:pStyle w:val="a0"/>
      </w:pPr>
    </w:p>
    <w:p w:rsidR="0095518F" w:rsidRPr="00556AE5" w:rsidRDefault="00196A5C" w:rsidP="0095518F">
      <w:pPr>
        <w:pStyle w:val="af"/>
        <w:ind w:left="0" w:firstLine="709"/>
        <w:jc w:val="both"/>
      </w:pPr>
      <w:r w:rsidRPr="00556AE5">
        <w:t>Зона</w:t>
      </w:r>
      <w:r w:rsidRPr="00556AE5">
        <w:rPr>
          <w:spacing w:val="1"/>
        </w:rPr>
        <w:t>де</w:t>
      </w:r>
      <w:r w:rsidRPr="00556AE5">
        <w:t>йс</w:t>
      </w:r>
      <w:r w:rsidRPr="00556AE5">
        <w:rPr>
          <w:spacing w:val="-1"/>
        </w:rPr>
        <w:t>т</w:t>
      </w:r>
      <w:r w:rsidRPr="00556AE5">
        <w:rPr>
          <w:spacing w:val="-2"/>
        </w:rPr>
        <w:t>в</w:t>
      </w:r>
      <w:r w:rsidRPr="00556AE5">
        <w:t>ия</w:t>
      </w:r>
      <w:r w:rsidRPr="002670C1">
        <w:t>ист</w:t>
      </w:r>
      <w:r w:rsidRPr="00556AE5">
        <w:t>о</w:t>
      </w:r>
      <w:r w:rsidRPr="002670C1">
        <w:t>ч</w:t>
      </w:r>
      <w:r w:rsidRPr="00556AE5">
        <w:t>н</w:t>
      </w:r>
      <w:r w:rsidRPr="002670C1">
        <w:t>и</w:t>
      </w:r>
      <w:r w:rsidRPr="00556AE5">
        <w:t>ка</w:t>
      </w:r>
      <w:r w:rsidRPr="002670C1">
        <w:t xml:space="preserve"> те</w:t>
      </w:r>
      <w:r w:rsidRPr="00556AE5">
        <w:t>пло</w:t>
      </w:r>
      <w:r w:rsidRPr="002670C1">
        <w:t>в</w:t>
      </w:r>
      <w:r w:rsidRPr="00556AE5">
        <w:t>ойэнер</w:t>
      </w:r>
      <w:r w:rsidRPr="002670C1">
        <w:t>г</w:t>
      </w:r>
      <w:r w:rsidRPr="00556AE5">
        <w:t>и</w:t>
      </w:r>
      <w:r w:rsidRPr="002670C1">
        <w:t>и</w:t>
      </w:r>
      <w:r w:rsidRPr="00556AE5">
        <w:t>,р</w:t>
      </w:r>
      <w:r w:rsidRPr="002670C1">
        <w:t>ас</w:t>
      </w:r>
      <w:r w:rsidRPr="00556AE5">
        <w:t>поло</w:t>
      </w:r>
      <w:r w:rsidRPr="002670C1">
        <w:t>же</w:t>
      </w:r>
      <w:r w:rsidRPr="00556AE5">
        <w:t>н</w:t>
      </w:r>
      <w:r w:rsidRPr="002670C1">
        <w:t>на</w:t>
      </w:r>
      <w:r w:rsidRPr="00556AE5">
        <w:t>яв</w:t>
      </w:r>
      <w:r w:rsidRPr="002670C1">
        <w:t xml:space="preserve"> гра</w:t>
      </w:r>
      <w:r w:rsidRPr="00556AE5">
        <w:t>н</w:t>
      </w:r>
      <w:r w:rsidRPr="002670C1">
        <w:t>и</w:t>
      </w:r>
      <w:r w:rsidRPr="00556AE5">
        <w:t>цах</w:t>
      </w:r>
      <w:r w:rsidRPr="002670C1">
        <w:t xml:space="preserve"> дву</w:t>
      </w:r>
      <w:r w:rsidRPr="00556AE5">
        <w:t>хили</w:t>
      </w:r>
      <w:r w:rsidRPr="002670C1">
        <w:t xml:space="preserve"> б</w:t>
      </w:r>
      <w:r w:rsidRPr="00556AE5">
        <w:t>ол</w:t>
      </w:r>
      <w:r w:rsidRPr="002670C1">
        <w:t>е</w:t>
      </w:r>
      <w:r w:rsidRPr="00556AE5">
        <w:t>е пос</w:t>
      </w:r>
      <w:r w:rsidRPr="002670C1">
        <w:t>е</w:t>
      </w:r>
      <w:r w:rsidRPr="00556AE5">
        <w:t>л</w:t>
      </w:r>
      <w:r w:rsidRPr="002670C1">
        <w:t>е</w:t>
      </w:r>
      <w:r w:rsidRPr="00556AE5">
        <w:t>н</w:t>
      </w:r>
      <w:r w:rsidRPr="002670C1">
        <w:t>и</w:t>
      </w:r>
      <w:r w:rsidRPr="00556AE5">
        <w:t xml:space="preserve">й </w:t>
      </w:r>
      <w:r w:rsidRPr="002670C1">
        <w:t>н</w:t>
      </w:r>
      <w:r w:rsidRPr="00556AE5">
        <w:t>а</w:t>
      </w:r>
      <w:r w:rsidRPr="002670C1">
        <w:t xml:space="preserve"> те</w:t>
      </w:r>
      <w:r w:rsidRPr="00556AE5">
        <w:t>рри</w:t>
      </w:r>
      <w:r w:rsidRPr="002670C1">
        <w:t>т</w:t>
      </w:r>
      <w:r w:rsidRPr="00556AE5">
        <w:t>ории</w:t>
      </w:r>
      <w:r>
        <w:t>ГП Гаврилов-Ям</w:t>
      </w:r>
      <w:r w:rsidRPr="002670C1">
        <w:t>отсутствует</w:t>
      </w:r>
      <w:r w:rsidRPr="00556AE5">
        <w:t>.</w:t>
      </w:r>
    </w:p>
    <w:p w:rsidR="0095518F" w:rsidRDefault="0095518F" w:rsidP="0095518F">
      <w:pPr>
        <w:pStyle w:val="a0"/>
      </w:pPr>
    </w:p>
    <w:p w:rsidR="0095518F" w:rsidRPr="00983C52" w:rsidRDefault="00196A5C" w:rsidP="0095518F">
      <w:pPr>
        <w:pStyle w:val="2"/>
        <w:spacing w:before="69"/>
        <w:ind w:left="0" w:firstLine="0"/>
        <w:rPr>
          <w:rFonts w:eastAsia="Times New Roman"/>
          <w:sz w:val="24"/>
          <w:szCs w:val="24"/>
        </w:rPr>
      </w:pPr>
      <w:bookmarkStart w:id="24" w:name="_Toc179358361"/>
      <w:r w:rsidRPr="00983C52">
        <w:rPr>
          <w:rFonts w:eastAsia="Times New Roman"/>
          <w:sz w:val="24"/>
          <w:szCs w:val="24"/>
        </w:rPr>
        <w:t xml:space="preserve">Часть </w:t>
      </w:r>
      <w:r w:rsidRPr="00C23D13">
        <w:rPr>
          <w:rFonts w:eastAsia="Times New Roman"/>
          <w:sz w:val="24"/>
          <w:szCs w:val="24"/>
        </w:rPr>
        <w:t>5</w:t>
      </w:r>
      <w:r w:rsidRPr="00983C52">
        <w:rPr>
          <w:rFonts w:eastAsia="Times New Roman"/>
          <w:sz w:val="24"/>
          <w:szCs w:val="24"/>
        </w:rPr>
        <w:t xml:space="preserve">.  </w:t>
      </w:r>
      <w:r w:rsidRPr="00C23D13">
        <w:rPr>
          <w:rFonts w:eastAsia="Times New Roman"/>
          <w:sz w:val="24"/>
          <w:szCs w:val="24"/>
        </w:rPr>
        <w:t>Радиус эффективного теплоснабжения, определяемый в соответствии с методическими указаниями по разработке схем теплоснабжения</w:t>
      </w:r>
      <w:bookmarkEnd w:id="24"/>
    </w:p>
    <w:p w:rsidR="0095518F" w:rsidRDefault="0095518F" w:rsidP="0095518F">
      <w:pPr>
        <w:pStyle w:val="a0"/>
      </w:pPr>
    </w:p>
    <w:p w:rsidR="0095518F" w:rsidRPr="00D67D07" w:rsidRDefault="00196A5C" w:rsidP="0095518F">
      <w:pPr>
        <w:pStyle w:val="af"/>
        <w:ind w:left="0" w:firstLine="709"/>
        <w:jc w:val="both"/>
      </w:pPr>
      <w:r w:rsidRPr="00D67D07">
        <w:rPr>
          <w:spacing w:val="-2"/>
        </w:rPr>
        <w:t>Р</w:t>
      </w:r>
      <w:r w:rsidRPr="00D67D07">
        <w:rPr>
          <w:spacing w:val="1"/>
        </w:rPr>
        <w:t>ад</w:t>
      </w:r>
      <w:r w:rsidRPr="00D67D07">
        <w:rPr>
          <w:spacing w:val="3"/>
        </w:rPr>
        <w:t>и</w:t>
      </w:r>
      <w:r w:rsidRPr="00D67D07">
        <w:rPr>
          <w:spacing w:val="-8"/>
        </w:rPr>
        <w:t>у</w:t>
      </w:r>
      <w:r w:rsidRPr="00D67D07">
        <w:t>сэфф</w:t>
      </w:r>
      <w:r w:rsidRPr="00D67D07">
        <w:rPr>
          <w:spacing w:val="1"/>
        </w:rPr>
        <w:t>е</w:t>
      </w:r>
      <w:r w:rsidRPr="00D67D07">
        <w:t>к</w:t>
      </w:r>
      <w:r w:rsidRPr="00D67D07">
        <w:rPr>
          <w:spacing w:val="-2"/>
        </w:rPr>
        <w:t>т</w:t>
      </w:r>
      <w:r w:rsidRPr="00D67D07">
        <w:t>и</w:t>
      </w:r>
      <w:r w:rsidRPr="00D67D07">
        <w:rPr>
          <w:spacing w:val="-2"/>
        </w:rPr>
        <w:t>в</w:t>
      </w:r>
      <w:r w:rsidRPr="00D67D07">
        <w:t>ного</w:t>
      </w:r>
      <w:r w:rsidRPr="00D67D07">
        <w:rPr>
          <w:spacing w:val="-1"/>
        </w:rPr>
        <w:t>т</w:t>
      </w:r>
      <w:r w:rsidRPr="00D67D07">
        <w:rPr>
          <w:spacing w:val="1"/>
        </w:rPr>
        <w:t>е</w:t>
      </w:r>
      <w:r w:rsidRPr="00D67D07">
        <w:t>плосн</w:t>
      </w:r>
      <w:r w:rsidRPr="00D67D07">
        <w:rPr>
          <w:spacing w:val="-3"/>
        </w:rPr>
        <w:t>а</w:t>
      </w:r>
      <w:r w:rsidRPr="00D67D07">
        <w:rPr>
          <w:spacing w:val="1"/>
        </w:rPr>
        <w:t>б</w:t>
      </w:r>
      <w:r w:rsidRPr="00D67D07">
        <w:rPr>
          <w:spacing w:val="-2"/>
        </w:rPr>
        <w:t>ж</w:t>
      </w:r>
      <w:r w:rsidRPr="00D67D07">
        <w:rPr>
          <w:spacing w:val="1"/>
        </w:rPr>
        <w:t>е</w:t>
      </w:r>
      <w:r w:rsidRPr="00D67D07">
        <w:t>н</w:t>
      </w:r>
      <w:r w:rsidRPr="00D67D07">
        <w:rPr>
          <w:spacing w:val="-1"/>
        </w:rPr>
        <w:t>и</w:t>
      </w:r>
      <w:r w:rsidRPr="00D67D07">
        <w:t>япоз</w:t>
      </w:r>
      <w:r w:rsidRPr="00D67D07">
        <w:rPr>
          <w:spacing w:val="-2"/>
        </w:rPr>
        <w:t>в</w:t>
      </w:r>
      <w:r w:rsidRPr="00D67D07">
        <w:t>ол</w:t>
      </w:r>
      <w:r w:rsidRPr="00D67D07">
        <w:rPr>
          <w:spacing w:val="1"/>
        </w:rPr>
        <w:t>яе</w:t>
      </w:r>
      <w:r w:rsidRPr="00D67D07">
        <w:t>топр</w:t>
      </w:r>
      <w:r w:rsidRPr="00D67D07">
        <w:rPr>
          <w:spacing w:val="-3"/>
        </w:rPr>
        <w:t>е</w:t>
      </w:r>
      <w:r w:rsidRPr="00D67D07">
        <w:rPr>
          <w:spacing w:val="1"/>
        </w:rPr>
        <w:t>де</w:t>
      </w:r>
      <w:r w:rsidRPr="00D67D07">
        <w:t>ли</w:t>
      </w:r>
      <w:r w:rsidRPr="00D67D07">
        <w:rPr>
          <w:spacing w:val="-1"/>
        </w:rPr>
        <w:t>т</w:t>
      </w:r>
      <w:r w:rsidRPr="00D67D07">
        <w:t>ь</w:t>
      </w:r>
      <w:r w:rsidRPr="00D67D07">
        <w:rPr>
          <w:spacing w:val="-8"/>
        </w:rPr>
        <w:t>у</w:t>
      </w:r>
      <w:r w:rsidRPr="00D67D07">
        <w:rPr>
          <w:spacing w:val="1"/>
        </w:rPr>
        <w:t>с</w:t>
      </w:r>
      <w:r w:rsidRPr="00D67D07">
        <w:t>ло</w:t>
      </w:r>
      <w:r w:rsidRPr="00D67D07">
        <w:rPr>
          <w:spacing w:val="-1"/>
        </w:rPr>
        <w:t>в</w:t>
      </w:r>
      <w:r w:rsidRPr="00D67D07">
        <w:t>ия,п</w:t>
      </w:r>
      <w:r w:rsidRPr="00D67D07">
        <w:rPr>
          <w:spacing w:val="3"/>
        </w:rPr>
        <w:t>р</w:t>
      </w:r>
      <w:r w:rsidRPr="00D67D07">
        <w:t>ико</w:t>
      </w:r>
      <w:r w:rsidRPr="00D67D07">
        <w:rPr>
          <w:spacing w:val="-2"/>
        </w:rPr>
        <w:t>т</w:t>
      </w:r>
      <w:r w:rsidRPr="00D67D07">
        <w:t>ор</w:t>
      </w:r>
      <w:r w:rsidRPr="00D67D07">
        <w:rPr>
          <w:spacing w:val="-2"/>
        </w:rPr>
        <w:t>ы</w:t>
      </w:r>
      <w:r w:rsidRPr="00D67D07">
        <w:t>х по</w:t>
      </w:r>
      <w:r w:rsidRPr="00D67D07">
        <w:rPr>
          <w:spacing w:val="1"/>
        </w:rPr>
        <w:t>д</w:t>
      </w:r>
      <w:r w:rsidRPr="00D67D07">
        <w:t>ключен</w:t>
      </w:r>
      <w:r w:rsidRPr="00D67D07">
        <w:rPr>
          <w:spacing w:val="-1"/>
        </w:rPr>
        <w:t>и</w:t>
      </w:r>
      <w:r w:rsidRPr="00D67D07">
        <w:t>ено</w:t>
      </w:r>
      <w:r w:rsidRPr="00D67D07">
        <w:rPr>
          <w:spacing w:val="-2"/>
        </w:rPr>
        <w:t>вы</w:t>
      </w:r>
      <w:r w:rsidRPr="00D67D07">
        <w:t>хили</w:t>
      </w:r>
      <w:r w:rsidRPr="00D67D07">
        <w:rPr>
          <w:spacing w:val="-5"/>
        </w:rPr>
        <w:t>у</w:t>
      </w:r>
      <w:r w:rsidRPr="00D67D07">
        <w:rPr>
          <w:spacing w:val="-2"/>
        </w:rPr>
        <w:t>в</w:t>
      </w:r>
      <w:r w:rsidRPr="00D67D07">
        <w:rPr>
          <w:spacing w:val="1"/>
        </w:rPr>
        <w:t>е</w:t>
      </w:r>
      <w:r w:rsidRPr="00D67D07">
        <w:t>ли</w:t>
      </w:r>
      <w:r w:rsidRPr="00D67D07">
        <w:rPr>
          <w:spacing w:val="-1"/>
        </w:rPr>
        <w:t>ч</w:t>
      </w:r>
      <w:r w:rsidRPr="00D67D07">
        <w:t>и</w:t>
      </w:r>
      <w:r w:rsidRPr="00D67D07">
        <w:rPr>
          <w:spacing w:val="-2"/>
        </w:rPr>
        <w:t>в</w:t>
      </w:r>
      <w:r w:rsidRPr="00D67D07">
        <w:rPr>
          <w:spacing w:val="1"/>
        </w:rPr>
        <w:t>а</w:t>
      </w:r>
      <w:r w:rsidRPr="00D67D07">
        <w:t>ю</w:t>
      </w:r>
      <w:r w:rsidRPr="00D67D07">
        <w:rPr>
          <w:spacing w:val="-1"/>
        </w:rPr>
        <w:t>щ</w:t>
      </w:r>
      <w:r w:rsidRPr="00D67D07">
        <w:t>их</w:t>
      </w:r>
      <w:r w:rsidRPr="00D67D07">
        <w:rPr>
          <w:spacing w:val="-1"/>
        </w:rPr>
        <w:t>т</w:t>
      </w:r>
      <w:r w:rsidRPr="00D67D07">
        <w:rPr>
          <w:spacing w:val="1"/>
        </w:rPr>
        <w:t>е</w:t>
      </w:r>
      <w:r w:rsidRPr="00D67D07">
        <w:t>пло</w:t>
      </w:r>
      <w:r w:rsidRPr="00D67D07">
        <w:rPr>
          <w:spacing w:val="2"/>
        </w:rPr>
        <w:t>в</w:t>
      </w:r>
      <w:r w:rsidRPr="00D67D07">
        <w:rPr>
          <w:spacing w:val="-8"/>
        </w:rPr>
        <w:t>у</w:t>
      </w:r>
      <w:r w:rsidRPr="00D67D07">
        <w:t>юна</w:t>
      </w:r>
      <w:r w:rsidRPr="00D67D07">
        <w:rPr>
          <w:spacing w:val="1"/>
        </w:rPr>
        <w:t>г</w:t>
      </w:r>
      <w:r w:rsidRPr="00D67D07">
        <w:rPr>
          <w:spacing w:val="3"/>
        </w:rPr>
        <w:t>р</w:t>
      </w:r>
      <w:r w:rsidRPr="00D67D07">
        <w:rPr>
          <w:spacing w:val="-8"/>
        </w:rPr>
        <w:t>у</w:t>
      </w:r>
      <w:r w:rsidRPr="00D67D07">
        <w:t>з</w:t>
      </w:r>
      <w:r w:rsidRPr="00D67D07">
        <w:rPr>
          <w:spacing w:val="3"/>
        </w:rPr>
        <w:t>к</w:t>
      </w:r>
      <w:r w:rsidRPr="00D67D07">
        <w:t>у</w:t>
      </w:r>
      <w:r w:rsidRPr="00D67D07">
        <w:rPr>
          <w:spacing w:val="-1"/>
        </w:rPr>
        <w:t>т</w:t>
      </w:r>
      <w:r w:rsidRPr="00D67D07">
        <w:rPr>
          <w:spacing w:val="1"/>
        </w:rPr>
        <w:t>е</w:t>
      </w:r>
      <w:r w:rsidRPr="00D67D07">
        <w:t>плопо</w:t>
      </w:r>
      <w:r w:rsidRPr="00D67D07">
        <w:rPr>
          <w:spacing w:val="-2"/>
        </w:rPr>
        <w:t>т</w:t>
      </w:r>
      <w:r w:rsidRPr="00D67D07">
        <w:t>р</w:t>
      </w:r>
      <w:r w:rsidRPr="00D67D07">
        <w:rPr>
          <w:spacing w:val="1"/>
        </w:rPr>
        <w:t>еб</w:t>
      </w:r>
      <w:r w:rsidRPr="00D67D07">
        <w:t>л</w:t>
      </w:r>
      <w:r w:rsidRPr="00D67D07">
        <w:rPr>
          <w:spacing w:val="1"/>
        </w:rPr>
        <w:t>я</w:t>
      </w:r>
      <w:r w:rsidRPr="00D67D07">
        <w:t>ю</w:t>
      </w:r>
      <w:r w:rsidRPr="00D67D07">
        <w:rPr>
          <w:spacing w:val="-1"/>
        </w:rPr>
        <w:t>щ</w:t>
      </w:r>
      <w:r w:rsidRPr="00D67D07">
        <w:t>их</w:t>
      </w:r>
      <w:r w:rsidRPr="00D67D07">
        <w:rPr>
          <w:spacing w:val="-8"/>
        </w:rPr>
        <w:t>у</w:t>
      </w:r>
      <w:r w:rsidRPr="00D67D07">
        <w:rPr>
          <w:spacing w:val="1"/>
        </w:rPr>
        <w:t>с</w:t>
      </w:r>
      <w:r w:rsidRPr="00D67D07">
        <w:rPr>
          <w:spacing w:val="-1"/>
        </w:rPr>
        <w:t>т</w:t>
      </w:r>
      <w:r w:rsidRPr="00D67D07">
        <w:rPr>
          <w:spacing w:val="1"/>
        </w:rPr>
        <w:t>а</w:t>
      </w:r>
      <w:r w:rsidRPr="00D67D07">
        <w:t>но</w:t>
      </w:r>
      <w:r w:rsidRPr="00D67D07">
        <w:rPr>
          <w:spacing w:val="-2"/>
        </w:rPr>
        <w:t>в</w:t>
      </w:r>
      <w:r w:rsidRPr="00D67D07">
        <w:t xml:space="preserve">окк </w:t>
      </w:r>
      <w:r w:rsidRPr="00D67D07">
        <w:rPr>
          <w:spacing w:val="1"/>
        </w:rPr>
        <w:t>с</w:t>
      </w:r>
      <w:r w:rsidRPr="00D67D07">
        <w:t>ис</w:t>
      </w:r>
      <w:r w:rsidRPr="00D67D07">
        <w:rPr>
          <w:spacing w:val="-1"/>
        </w:rPr>
        <w:t>т</w:t>
      </w:r>
      <w:r w:rsidRPr="00D67D07">
        <w:rPr>
          <w:spacing w:val="1"/>
        </w:rPr>
        <w:t>е</w:t>
      </w:r>
      <w:r w:rsidRPr="00D67D07">
        <w:t>ме</w:t>
      </w:r>
      <w:r w:rsidRPr="00D67D07">
        <w:rPr>
          <w:spacing w:val="-1"/>
        </w:rPr>
        <w:t>т</w:t>
      </w:r>
      <w:r w:rsidRPr="00D67D07">
        <w:rPr>
          <w:spacing w:val="1"/>
        </w:rPr>
        <w:t>е</w:t>
      </w:r>
      <w:r w:rsidRPr="00D67D07">
        <w:t>плосн</w:t>
      </w:r>
      <w:r w:rsidRPr="00D67D07">
        <w:rPr>
          <w:spacing w:val="-3"/>
        </w:rPr>
        <w:t>а</w:t>
      </w:r>
      <w:r w:rsidRPr="00D67D07">
        <w:rPr>
          <w:spacing w:val="1"/>
        </w:rPr>
        <w:t>б</w:t>
      </w:r>
      <w:r w:rsidRPr="00D67D07">
        <w:rPr>
          <w:spacing w:val="-2"/>
        </w:rPr>
        <w:t>ж</w:t>
      </w:r>
      <w:r w:rsidRPr="00D67D07">
        <w:rPr>
          <w:spacing w:val="1"/>
        </w:rPr>
        <w:t>е</w:t>
      </w:r>
      <w:r w:rsidRPr="00D67D07">
        <w:rPr>
          <w:spacing w:val="2"/>
        </w:rPr>
        <w:t>н</w:t>
      </w:r>
      <w:r w:rsidRPr="00D67D07">
        <w:t>ия</w:t>
      </w:r>
      <w:r w:rsidRPr="00D67D07">
        <w:rPr>
          <w:spacing w:val="-5"/>
        </w:rPr>
        <w:t>н</w:t>
      </w:r>
      <w:r w:rsidRPr="00D67D07">
        <w:rPr>
          <w:spacing w:val="1"/>
        </w:rPr>
        <w:t>е</w:t>
      </w:r>
      <w:r w:rsidRPr="00D67D07">
        <w:t>цел</w:t>
      </w:r>
      <w:r w:rsidRPr="00D67D07">
        <w:rPr>
          <w:spacing w:val="-3"/>
        </w:rPr>
        <w:t>е</w:t>
      </w:r>
      <w:r w:rsidRPr="00D67D07">
        <w:rPr>
          <w:spacing w:val="1"/>
        </w:rPr>
        <w:t>с</w:t>
      </w:r>
      <w:r w:rsidRPr="00D67D07">
        <w:t>оо</w:t>
      </w:r>
      <w:r w:rsidRPr="00D67D07">
        <w:rPr>
          <w:spacing w:val="-3"/>
        </w:rPr>
        <w:t>б</w:t>
      </w:r>
      <w:r w:rsidRPr="00D67D07">
        <w:t>р</w:t>
      </w:r>
      <w:r w:rsidRPr="00D67D07">
        <w:rPr>
          <w:spacing w:val="1"/>
        </w:rPr>
        <w:t>а</w:t>
      </w:r>
      <w:r w:rsidRPr="00D67D07">
        <w:t>зно</w:t>
      </w:r>
      <w:r w:rsidRPr="00D67D07">
        <w:rPr>
          <w:spacing w:val="-2"/>
        </w:rPr>
        <w:t>в</w:t>
      </w:r>
      <w:r w:rsidRPr="00D67D07">
        <w:rPr>
          <w:spacing w:val="1"/>
        </w:rPr>
        <w:t>с</w:t>
      </w:r>
      <w:r w:rsidRPr="00D67D07">
        <w:rPr>
          <w:spacing w:val="-4"/>
        </w:rPr>
        <w:t>л</w:t>
      </w:r>
      <w:r w:rsidRPr="00D67D07">
        <w:rPr>
          <w:spacing w:val="1"/>
        </w:rPr>
        <w:t>едс</w:t>
      </w:r>
      <w:r w:rsidRPr="00D67D07">
        <w:rPr>
          <w:spacing w:val="-1"/>
        </w:rPr>
        <w:t>т</w:t>
      </w:r>
      <w:r w:rsidRPr="00D67D07">
        <w:rPr>
          <w:spacing w:val="-2"/>
        </w:rPr>
        <w:t>в</w:t>
      </w:r>
      <w:r w:rsidRPr="00D67D07">
        <w:t>ие</w:t>
      </w:r>
      <w:r w:rsidRPr="00D67D07">
        <w:rPr>
          <w:spacing w:val="-5"/>
        </w:rPr>
        <w:t>у</w:t>
      </w:r>
      <w:r w:rsidRPr="00D67D07">
        <w:rPr>
          <w:spacing w:val="-2"/>
        </w:rPr>
        <w:t>в</w:t>
      </w:r>
      <w:r w:rsidRPr="00D67D07">
        <w:rPr>
          <w:spacing w:val="1"/>
        </w:rPr>
        <w:t>е</w:t>
      </w:r>
      <w:r w:rsidRPr="00D67D07">
        <w:t>ли</w:t>
      </w:r>
      <w:r w:rsidRPr="00D67D07">
        <w:rPr>
          <w:spacing w:val="-1"/>
        </w:rPr>
        <w:t>ч</w:t>
      </w:r>
      <w:r w:rsidRPr="00D67D07">
        <w:rPr>
          <w:spacing w:val="1"/>
        </w:rPr>
        <w:t>е</w:t>
      </w:r>
      <w:r w:rsidRPr="00D67D07">
        <w:t>н</w:t>
      </w:r>
      <w:r w:rsidRPr="00D67D07">
        <w:rPr>
          <w:spacing w:val="-1"/>
        </w:rPr>
        <w:t>и</w:t>
      </w:r>
      <w:r w:rsidRPr="00D67D07">
        <w:t>я</w:t>
      </w:r>
      <w:r w:rsidRPr="00D67D07">
        <w:rPr>
          <w:spacing w:val="1"/>
        </w:rPr>
        <w:t>с</w:t>
      </w:r>
      <w:r w:rsidRPr="00D67D07">
        <w:t>о</w:t>
      </w:r>
      <w:r w:rsidRPr="00D67D07">
        <w:rPr>
          <w:spacing w:val="-2"/>
        </w:rPr>
        <w:t>в</w:t>
      </w:r>
      <w:r w:rsidRPr="00D67D07">
        <w:t>о</w:t>
      </w:r>
      <w:r w:rsidRPr="00D67D07">
        <w:rPr>
          <w:spacing w:val="3"/>
        </w:rPr>
        <w:t>к</w:t>
      </w:r>
      <w:r w:rsidRPr="00D67D07">
        <w:rPr>
          <w:spacing w:val="-5"/>
        </w:rPr>
        <w:t>у</w:t>
      </w:r>
      <w:r w:rsidRPr="00D67D07">
        <w:t>п</w:t>
      </w:r>
      <w:r w:rsidRPr="00D67D07">
        <w:rPr>
          <w:spacing w:val="-1"/>
        </w:rPr>
        <w:t>н</w:t>
      </w:r>
      <w:r w:rsidRPr="00D67D07">
        <w:rPr>
          <w:spacing w:val="-2"/>
        </w:rPr>
        <w:t>ы</w:t>
      </w:r>
      <w:r w:rsidRPr="00D67D07">
        <w:t>хр</w:t>
      </w:r>
      <w:r w:rsidRPr="00D67D07">
        <w:rPr>
          <w:spacing w:val="1"/>
        </w:rPr>
        <w:t>ас</w:t>
      </w:r>
      <w:r w:rsidRPr="00D67D07">
        <w:t>хо</w:t>
      </w:r>
      <w:r w:rsidRPr="00D67D07">
        <w:rPr>
          <w:spacing w:val="1"/>
        </w:rPr>
        <w:t>д</w:t>
      </w:r>
      <w:r w:rsidRPr="00D67D07">
        <w:t xml:space="preserve">овв </w:t>
      </w:r>
      <w:r w:rsidRPr="00D67D07">
        <w:rPr>
          <w:spacing w:val="-5"/>
        </w:rPr>
        <w:t>у</w:t>
      </w:r>
      <w:r w:rsidRPr="00D67D07">
        <w:t>каз</w:t>
      </w:r>
      <w:r w:rsidRPr="00D67D07">
        <w:rPr>
          <w:spacing w:val="1"/>
        </w:rPr>
        <w:t>а</w:t>
      </w:r>
      <w:r w:rsidRPr="00D67D07">
        <w:t>н</w:t>
      </w:r>
      <w:r w:rsidRPr="00D67D07">
        <w:rPr>
          <w:spacing w:val="-1"/>
        </w:rPr>
        <w:t>н</w:t>
      </w:r>
      <w:r w:rsidRPr="00D67D07">
        <w:t>ой</w:t>
      </w:r>
      <w:r w:rsidRPr="00D67D07">
        <w:rPr>
          <w:spacing w:val="1"/>
        </w:rPr>
        <w:t>с</w:t>
      </w:r>
      <w:r w:rsidRPr="00D67D07">
        <w:t>ис</w:t>
      </w:r>
      <w:r w:rsidRPr="00D67D07">
        <w:rPr>
          <w:spacing w:val="-1"/>
        </w:rPr>
        <w:t>т</w:t>
      </w:r>
      <w:r w:rsidRPr="00D67D07">
        <w:rPr>
          <w:spacing w:val="1"/>
        </w:rPr>
        <w:t>е</w:t>
      </w:r>
      <w:r w:rsidRPr="00D67D07">
        <w:t>ме</w:t>
      </w:r>
      <w:r w:rsidRPr="00D67D07">
        <w:rPr>
          <w:spacing w:val="-5"/>
        </w:rPr>
        <w:t>н</w:t>
      </w:r>
      <w:r w:rsidRPr="00D67D07">
        <w:t>а</w:t>
      </w:r>
      <w:r w:rsidRPr="00D67D07">
        <w:rPr>
          <w:spacing w:val="-3"/>
        </w:rPr>
        <w:t>е</w:t>
      </w:r>
      <w:r w:rsidRPr="00D67D07">
        <w:rPr>
          <w:spacing w:val="1"/>
        </w:rPr>
        <w:t>д</w:t>
      </w:r>
      <w:r w:rsidRPr="00D67D07">
        <w:t>и</w:t>
      </w:r>
      <w:r w:rsidRPr="00D67D07">
        <w:rPr>
          <w:spacing w:val="-1"/>
        </w:rPr>
        <w:t>н</w:t>
      </w:r>
      <w:r w:rsidRPr="00D67D07">
        <w:t>и</w:t>
      </w:r>
      <w:r w:rsidRPr="00D67D07">
        <w:rPr>
          <w:spacing w:val="2"/>
        </w:rPr>
        <w:t>ц</w:t>
      </w:r>
      <w:r w:rsidRPr="00D67D07">
        <w:t>у</w:t>
      </w:r>
      <w:r w:rsidRPr="00D67D07">
        <w:rPr>
          <w:spacing w:val="-1"/>
        </w:rPr>
        <w:t>т</w:t>
      </w:r>
      <w:r w:rsidRPr="00D67D07">
        <w:rPr>
          <w:spacing w:val="1"/>
        </w:rPr>
        <w:t>е</w:t>
      </w:r>
      <w:r w:rsidRPr="00D67D07">
        <w:t>пло</w:t>
      </w:r>
      <w:r w:rsidRPr="00D67D07">
        <w:rPr>
          <w:spacing w:val="-2"/>
        </w:rPr>
        <w:t>в</w:t>
      </w:r>
      <w:r w:rsidRPr="00D67D07">
        <w:t>оймощ</w:t>
      </w:r>
      <w:r w:rsidRPr="00D67D07">
        <w:rPr>
          <w:spacing w:val="-2"/>
        </w:rPr>
        <w:t>н</w:t>
      </w:r>
      <w:r w:rsidRPr="00D67D07">
        <w:t>о</w:t>
      </w:r>
      <w:r w:rsidRPr="00D67D07">
        <w:rPr>
          <w:spacing w:val="1"/>
        </w:rPr>
        <w:t>с</w:t>
      </w:r>
      <w:r w:rsidRPr="00D67D07">
        <w:rPr>
          <w:spacing w:val="-1"/>
        </w:rPr>
        <w:t>т</w:t>
      </w:r>
      <w:r w:rsidRPr="00D67D07">
        <w:t>и,опре</w:t>
      </w:r>
      <w:r w:rsidRPr="00D67D07">
        <w:rPr>
          <w:spacing w:val="1"/>
        </w:rPr>
        <w:t>д</w:t>
      </w:r>
      <w:r w:rsidRPr="00D67D07">
        <w:rPr>
          <w:spacing w:val="-3"/>
        </w:rPr>
        <w:t>е</w:t>
      </w:r>
      <w:r w:rsidRPr="00D67D07">
        <w:t>л</w:t>
      </w:r>
      <w:r w:rsidRPr="00D67D07">
        <w:rPr>
          <w:spacing w:val="1"/>
        </w:rPr>
        <w:t>яе</w:t>
      </w:r>
      <w:r w:rsidRPr="00D67D07">
        <w:t>мой</w:t>
      </w:r>
      <w:r w:rsidRPr="00D67D07">
        <w:rPr>
          <w:spacing w:val="1"/>
        </w:rPr>
        <w:t>д</w:t>
      </w:r>
      <w:r w:rsidRPr="00D67D07">
        <w:rPr>
          <w:spacing w:val="-4"/>
        </w:rPr>
        <w:t>л</w:t>
      </w:r>
      <w:r w:rsidRPr="00D67D07">
        <w:t>язоны</w:t>
      </w:r>
      <w:r w:rsidRPr="00D67D07">
        <w:rPr>
          <w:spacing w:val="1"/>
        </w:rPr>
        <w:t>де</w:t>
      </w:r>
      <w:r w:rsidRPr="00D67D07">
        <w:t>йс</w:t>
      </w:r>
      <w:r w:rsidRPr="00D67D07">
        <w:rPr>
          <w:spacing w:val="-1"/>
        </w:rPr>
        <w:t>т</w:t>
      </w:r>
      <w:r w:rsidRPr="00D67D07">
        <w:rPr>
          <w:spacing w:val="-2"/>
        </w:rPr>
        <w:t>в</w:t>
      </w:r>
      <w:r w:rsidRPr="00D67D07">
        <w:t>ияка</w:t>
      </w:r>
      <w:r w:rsidRPr="00D67D07">
        <w:rPr>
          <w:spacing w:val="-2"/>
        </w:rPr>
        <w:t>ж</w:t>
      </w:r>
      <w:r w:rsidRPr="00D67D07">
        <w:rPr>
          <w:spacing w:val="1"/>
        </w:rPr>
        <w:t>д</w:t>
      </w:r>
      <w:r w:rsidRPr="00D67D07">
        <w:t>о</w:t>
      </w:r>
      <w:r w:rsidRPr="00D67D07">
        <w:rPr>
          <w:spacing w:val="1"/>
        </w:rPr>
        <w:t>г</w:t>
      </w:r>
      <w:r w:rsidRPr="00D67D07">
        <w:t>о ис</w:t>
      </w:r>
      <w:r w:rsidRPr="00D67D07">
        <w:rPr>
          <w:spacing w:val="-1"/>
        </w:rPr>
        <w:t>т</w:t>
      </w:r>
      <w:r w:rsidRPr="00D67D07">
        <w:t>о</w:t>
      </w:r>
      <w:r w:rsidRPr="00D67D07">
        <w:rPr>
          <w:spacing w:val="-1"/>
        </w:rPr>
        <w:t>ч</w:t>
      </w:r>
      <w:r w:rsidRPr="00D67D07">
        <w:t>н</w:t>
      </w:r>
      <w:r w:rsidRPr="00D67D07">
        <w:rPr>
          <w:spacing w:val="-1"/>
        </w:rPr>
        <w:t>и</w:t>
      </w:r>
      <w:r w:rsidRPr="00D67D07">
        <w:t xml:space="preserve">ка </w:t>
      </w:r>
      <w:r w:rsidRPr="00D67D07">
        <w:rPr>
          <w:spacing w:val="-1"/>
        </w:rPr>
        <w:t>т</w:t>
      </w:r>
      <w:r w:rsidRPr="00D67D07">
        <w:rPr>
          <w:spacing w:val="1"/>
        </w:rPr>
        <w:t>е</w:t>
      </w:r>
      <w:r w:rsidRPr="00D67D07">
        <w:t>пло</w:t>
      </w:r>
      <w:r w:rsidRPr="00D67D07">
        <w:rPr>
          <w:spacing w:val="-2"/>
        </w:rPr>
        <w:t>в</w:t>
      </w:r>
      <w:r w:rsidRPr="00D67D07">
        <w:t>ой эн</w:t>
      </w:r>
      <w:r w:rsidRPr="00D67D07">
        <w:rPr>
          <w:spacing w:val="1"/>
        </w:rPr>
        <w:t>е</w:t>
      </w:r>
      <w:r w:rsidRPr="00D67D07">
        <w:t>р</w:t>
      </w:r>
      <w:r w:rsidRPr="00D67D07">
        <w:rPr>
          <w:spacing w:val="1"/>
        </w:rPr>
        <w:t>г</w:t>
      </w:r>
      <w:r w:rsidRPr="00D67D07">
        <w:t>и</w:t>
      </w:r>
      <w:r w:rsidRPr="00D67D07">
        <w:rPr>
          <w:spacing w:val="-1"/>
        </w:rPr>
        <w:t>и</w:t>
      </w:r>
      <w:r w:rsidRPr="00D67D07">
        <w:t>.</w:t>
      </w:r>
    </w:p>
    <w:p w:rsidR="0095518F" w:rsidRPr="00D67D07" w:rsidRDefault="00196A5C" w:rsidP="0095518F">
      <w:pPr>
        <w:pStyle w:val="af"/>
        <w:spacing w:before="3"/>
        <w:ind w:left="0" w:firstLine="709"/>
        <w:jc w:val="both"/>
      </w:pPr>
      <w:r w:rsidRPr="00D67D07">
        <w:t>Запро</w:t>
      </w:r>
      <w:r w:rsidRPr="00D67D07">
        <w:rPr>
          <w:spacing w:val="-2"/>
        </w:rPr>
        <w:t>ш</w:t>
      </w:r>
      <w:r w:rsidRPr="00D67D07">
        <w:rPr>
          <w:spacing w:val="1"/>
        </w:rPr>
        <w:t>ед</w:t>
      </w:r>
      <w:r w:rsidRPr="00D67D07">
        <w:rPr>
          <w:spacing w:val="-1"/>
        </w:rPr>
        <w:t>ш</w:t>
      </w:r>
      <w:r w:rsidRPr="00D67D07">
        <w:rPr>
          <w:spacing w:val="1"/>
        </w:rPr>
        <w:t>е</w:t>
      </w:r>
      <w:r w:rsidRPr="00D67D07">
        <w:t>е смом</w:t>
      </w:r>
      <w:r w:rsidRPr="00D67D07">
        <w:rPr>
          <w:spacing w:val="1"/>
        </w:rPr>
        <w:t>е</w:t>
      </w:r>
      <w:r w:rsidRPr="00D67D07">
        <w:t>н</w:t>
      </w:r>
      <w:r w:rsidRPr="00D67D07">
        <w:rPr>
          <w:spacing w:val="-2"/>
        </w:rPr>
        <w:t>т</w:t>
      </w:r>
      <w:r w:rsidRPr="00D67D07">
        <w:t>аи</w:t>
      </w:r>
      <w:r w:rsidRPr="00D67D07">
        <w:rPr>
          <w:spacing w:val="-1"/>
        </w:rPr>
        <w:t>нт</w:t>
      </w:r>
      <w:r w:rsidRPr="00D67D07">
        <w:rPr>
          <w:spacing w:val="1"/>
        </w:rPr>
        <w:t>е</w:t>
      </w:r>
      <w:r w:rsidRPr="00D67D07">
        <w:t>нси</w:t>
      </w:r>
      <w:r w:rsidRPr="00D67D07">
        <w:rPr>
          <w:spacing w:val="-6"/>
        </w:rPr>
        <w:t>в</w:t>
      </w:r>
      <w:r w:rsidRPr="00D67D07">
        <w:t>ногор</w:t>
      </w:r>
      <w:r w:rsidRPr="00D67D07">
        <w:rPr>
          <w:spacing w:val="1"/>
        </w:rPr>
        <w:t>а</w:t>
      </w:r>
      <w:r w:rsidRPr="00D67D07">
        <w:t>з</w:t>
      </w:r>
      <w:r w:rsidRPr="00D67D07">
        <w:rPr>
          <w:spacing w:val="-2"/>
        </w:rPr>
        <w:t>в</w:t>
      </w:r>
      <w:r w:rsidRPr="00D67D07">
        <w:t>и</w:t>
      </w:r>
      <w:r w:rsidRPr="00D67D07">
        <w:rPr>
          <w:spacing w:val="-2"/>
        </w:rPr>
        <w:t>т</w:t>
      </w:r>
      <w:r w:rsidRPr="00D67D07">
        <w:t>ия</w:t>
      </w:r>
      <w:r w:rsidRPr="00D67D07">
        <w:rPr>
          <w:spacing w:val="-1"/>
        </w:rPr>
        <w:t>т</w:t>
      </w:r>
      <w:r w:rsidRPr="00D67D07">
        <w:rPr>
          <w:spacing w:val="1"/>
        </w:rPr>
        <w:t>е</w:t>
      </w:r>
      <w:r w:rsidRPr="00D67D07">
        <w:t>плофи</w:t>
      </w:r>
      <w:r w:rsidRPr="00D67D07">
        <w:rPr>
          <w:spacing w:val="-1"/>
        </w:rPr>
        <w:t>к</w:t>
      </w:r>
      <w:r w:rsidRPr="00D67D07">
        <w:rPr>
          <w:spacing w:val="1"/>
        </w:rPr>
        <w:t>а</w:t>
      </w:r>
      <w:r w:rsidRPr="00D67D07">
        <w:t>ц</w:t>
      </w:r>
      <w:r w:rsidRPr="00D67D07">
        <w:rPr>
          <w:spacing w:val="-1"/>
        </w:rPr>
        <w:t>и</w:t>
      </w:r>
      <w:r w:rsidRPr="00D67D07">
        <w:t>ив</w:t>
      </w:r>
      <w:r w:rsidRPr="00D67D07">
        <w:rPr>
          <w:spacing w:val="-2"/>
        </w:rPr>
        <w:t>Р</w:t>
      </w:r>
      <w:r w:rsidRPr="00D67D07">
        <w:t>о</w:t>
      </w:r>
      <w:r w:rsidRPr="00D67D07">
        <w:rPr>
          <w:spacing w:val="1"/>
        </w:rPr>
        <w:t>сс</w:t>
      </w:r>
      <w:r w:rsidRPr="00D67D07">
        <w:t>ии</w:t>
      </w:r>
      <w:r w:rsidRPr="00D67D07">
        <w:rPr>
          <w:spacing w:val="-2"/>
        </w:rPr>
        <w:t>в</w:t>
      </w:r>
      <w:r w:rsidRPr="00D67D07">
        <w:t>р</w:t>
      </w:r>
      <w:r w:rsidRPr="00D67D07">
        <w:rPr>
          <w:spacing w:val="1"/>
        </w:rPr>
        <w:t>е</w:t>
      </w:r>
      <w:r w:rsidRPr="00D67D07">
        <w:t>мя исп</w:t>
      </w:r>
      <w:r w:rsidRPr="00D67D07">
        <w:rPr>
          <w:spacing w:val="-1"/>
        </w:rPr>
        <w:t>о</w:t>
      </w:r>
      <w:r w:rsidRPr="00D67D07">
        <w:t>л</w:t>
      </w:r>
      <w:r w:rsidRPr="00D67D07">
        <w:rPr>
          <w:spacing w:val="-2"/>
        </w:rPr>
        <w:t>ь</w:t>
      </w:r>
      <w:r w:rsidRPr="00D67D07">
        <w:t>зо</w:t>
      </w:r>
      <w:r w:rsidRPr="00D67D07">
        <w:rPr>
          <w:spacing w:val="-2"/>
        </w:rPr>
        <w:t>в</w:t>
      </w:r>
      <w:r w:rsidRPr="00D67D07">
        <w:rPr>
          <w:spacing w:val="1"/>
        </w:rPr>
        <w:t>а</w:t>
      </w:r>
      <w:r w:rsidRPr="00D67D07">
        <w:t>номногопо</w:t>
      </w:r>
      <w:r w:rsidRPr="00D67D07">
        <w:rPr>
          <w:spacing w:val="-1"/>
        </w:rPr>
        <w:t>н</w:t>
      </w:r>
      <w:r w:rsidRPr="00D67D07">
        <w:rPr>
          <w:spacing w:val="1"/>
        </w:rPr>
        <w:t>я</w:t>
      </w:r>
      <w:r w:rsidRPr="00D67D07">
        <w:rPr>
          <w:spacing w:val="-1"/>
        </w:rPr>
        <w:t>т</w:t>
      </w:r>
      <w:r w:rsidRPr="00D67D07">
        <w:t>и</w:t>
      </w:r>
      <w:r w:rsidRPr="00D67D07">
        <w:rPr>
          <w:spacing w:val="-1"/>
        </w:rPr>
        <w:t>й</w:t>
      </w:r>
      <w:r w:rsidRPr="00D67D07">
        <w:t>,во</w:t>
      </w:r>
      <w:r w:rsidRPr="00D67D07">
        <w:rPr>
          <w:spacing w:val="1"/>
        </w:rPr>
        <w:t>с</w:t>
      </w:r>
      <w:r w:rsidRPr="00D67D07">
        <w:t>но</w:t>
      </w:r>
      <w:r w:rsidRPr="00D67D07">
        <w:rPr>
          <w:spacing w:val="-2"/>
        </w:rPr>
        <w:t>в</w:t>
      </w:r>
      <w:r w:rsidRPr="00D67D07">
        <w:t>еко</w:t>
      </w:r>
      <w:r w:rsidRPr="00D67D07">
        <w:rPr>
          <w:spacing w:val="-2"/>
        </w:rPr>
        <w:t>т</w:t>
      </w:r>
      <w:r w:rsidRPr="00D67D07">
        <w:t>ор</w:t>
      </w:r>
      <w:r w:rsidRPr="00D67D07">
        <w:rPr>
          <w:spacing w:val="-2"/>
        </w:rPr>
        <w:t>ы</w:t>
      </w:r>
      <w:r w:rsidRPr="00D67D07">
        <w:t>хл</w:t>
      </w:r>
      <w:r w:rsidRPr="00D67D07">
        <w:rPr>
          <w:spacing w:val="1"/>
        </w:rPr>
        <w:t>е</w:t>
      </w:r>
      <w:r w:rsidRPr="00D67D07">
        <w:rPr>
          <w:spacing w:val="-2"/>
        </w:rPr>
        <w:t>ж</w:t>
      </w:r>
      <w:r w:rsidRPr="00D67D07">
        <w:rPr>
          <w:spacing w:val="1"/>
        </w:rPr>
        <w:t>а</w:t>
      </w:r>
      <w:r w:rsidRPr="00D67D07">
        <w:t>лоопре</w:t>
      </w:r>
      <w:r w:rsidRPr="00D67D07">
        <w:rPr>
          <w:spacing w:val="1"/>
        </w:rPr>
        <w:t>де</w:t>
      </w:r>
      <w:r w:rsidRPr="00D67D07">
        <w:t>л</w:t>
      </w:r>
      <w:r w:rsidRPr="00D67D07">
        <w:rPr>
          <w:spacing w:val="1"/>
        </w:rPr>
        <w:t>е</w:t>
      </w:r>
      <w:r w:rsidRPr="00D67D07">
        <w:t>н</w:t>
      </w:r>
      <w:r w:rsidRPr="00D67D07">
        <w:rPr>
          <w:spacing w:val="-1"/>
        </w:rPr>
        <w:t>и</w:t>
      </w:r>
      <w:r w:rsidRPr="00D67D07">
        <w:t>ер</w:t>
      </w:r>
      <w:r w:rsidRPr="00D67D07">
        <w:rPr>
          <w:spacing w:val="1"/>
        </w:rPr>
        <w:t>ад</w:t>
      </w:r>
      <w:r w:rsidRPr="00D67D07">
        <w:t>и</w:t>
      </w:r>
      <w:r w:rsidRPr="00D67D07">
        <w:rPr>
          <w:spacing w:val="-9"/>
        </w:rPr>
        <w:t>у</w:t>
      </w:r>
      <w:r w:rsidRPr="00D67D07">
        <w:rPr>
          <w:spacing w:val="1"/>
        </w:rPr>
        <w:t>с</w:t>
      </w:r>
      <w:r w:rsidRPr="00D67D07">
        <w:t>а</w:t>
      </w:r>
      <w:r w:rsidRPr="00D67D07">
        <w:rPr>
          <w:spacing w:val="-1"/>
        </w:rPr>
        <w:t>т</w:t>
      </w:r>
      <w:r w:rsidRPr="00D67D07">
        <w:rPr>
          <w:spacing w:val="1"/>
        </w:rPr>
        <w:t>е</w:t>
      </w:r>
      <w:r w:rsidRPr="00D67D07">
        <w:t>плосна</w:t>
      </w:r>
      <w:r w:rsidRPr="00D67D07">
        <w:rPr>
          <w:spacing w:val="1"/>
        </w:rPr>
        <w:t>б</w:t>
      </w:r>
      <w:r w:rsidRPr="00D67D07">
        <w:rPr>
          <w:spacing w:val="-2"/>
        </w:rPr>
        <w:t>ж</w:t>
      </w:r>
      <w:r w:rsidRPr="00D67D07">
        <w:rPr>
          <w:spacing w:val="1"/>
        </w:rPr>
        <w:t>е</w:t>
      </w:r>
      <w:r w:rsidRPr="00D67D07">
        <w:t>н</w:t>
      </w:r>
      <w:r w:rsidRPr="00D67D07">
        <w:rPr>
          <w:spacing w:val="-1"/>
        </w:rPr>
        <w:t>и</w:t>
      </w:r>
      <w:r w:rsidRPr="00D67D07">
        <w:rPr>
          <w:spacing w:val="-3"/>
        </w:rPr>
        <w:t>я</w:t>
      </w:r>
      <w:r w:rsidRPr="00D67D07">
        <w:t xml:space="preserve">. </w:t>
      </w:r>
      <w:r w:rsidRPr="00D67D07">
        <w:rPr>
          <w:spacing w:val="-2"/>
        </w:rPr>
        <w:t>У</w:t>
      </w:r>
      <w:r w:rsidRPr="00D67D07">
        <w:t>помянемли</w:t>
      </w:r>
      <w:r w:rsidRPr="00D67D07">
        <w:rPr>
          <w:spacing w:val="-1"/>
        </w:rPr>
        <w:t>ш</w:t>
      </w:r>
      <w:r w:rsidRPr="00D67D07">
        <w:t>ь</w:t>
      </w:r>
      <w:r w:rsidRPr="00D67D07">
        <w:rPr>
          <w:spacing w:val="-1"/>
        </w:rPr>
        <w:t>т</w:t>
      </w:r>
      <w:r w:rsidRPr="00D67D07">
        <w:t>риизн</w:t>
      </w:r>
      <w:r w:rsidRPr="00D67D07">
        <w:rPr>
          <w:spacing w:val="-1"/>
        </w:rPr>
        <w:t>и</w:t>
      </w:r>
      <w:r w:rsidRPr="00D67D07">
        <w:t>х,</w:t>
      </w:r>
      <w:r w:rsidRPr="00D67D07">
        <w:rPr>
          <w:spacing w:val="-5"/>
        </w:rPr>
        <w:t>н</w:t>
      </w:r>
      <w:r w:rsidRPr="00D67D07">
        <w:rPr>
          <w:spacing w:val="1"/>
        </w:rPr>
        <w:t>а</w:t>
      </w:r>
      <w:r w:rsidRPr="00D67D07">
        <w:t>и</w:t>
      </w:r>
      <w:r w:rsidRPr="00D67D07">
        <w:rPr>
          <w:spacing w:val="1"/>
        </w:rPr>
        <w:t>б</w:t>
      </w:r>
      <w:r w:rsidRPr="00D67D07">
        <w:t>ол</w:t>
      </w:r>
      <w:r w:rsidRPr="00D67D07">
        <w:rPr>
          <w:spacing w:val="-3"/>
        </w:rPr>
        <w:t>е</w:t>
      </w:r>
      <w:r w:rsidRPr="00D67D07">
        <w:t>е</w:t>
      </w:r>
      <w:r w:rsidRPr="00D67D07">
        <w:rPr>
          <w:spacing w:val="-5"/>
        </w:rPr>
        <w:t>р</w:t>
      </w:r>
      <w:r w:rsidRPr="00D67D07">
        <w:rPr>
          <w:spacing w:val="1"/>
        </w:rPr>
        <w:t>ас</w:t>
      </w:r>
      <w:r w:rsidRPr="00D67D07">
        <w:t>прос</w:t>
      </w:r>
      <w:r w:rsidRPr="00D67D07">
        <w:rPr>
          <w:spacing w:val="-1"/>
        </w:rPr>
        <w:t>т</w:t>
      </w:r>
      <w:r w:rsidRPr="00D67D07">
        <w:t>р</w:t>
      </w:r>
      <w:r w:rsidRPr="00D67D07">
        <w:rPr>
          <w:spacing w:val="1"/>
        </w:rPr>
        <w:t>а</w:t>
      </w:r>
      <w:r w:rsidRPr="00D67D07">
        <w:t>нен</w:t>
      </w:r>
      <w:r w:rsidRPr="00D67D07">
        <w:rPr>
          <w:spacing w:val="-1"/>
        </w:rPr>
        <w:t>н</w:t>
      </w:r>
      <w:r w:rsidRPr="00D67D07">
        <w:rPr>
          <w:spacing w:val="-2"/>
        </w:rPr>
        <w:t>ы</w:t>
      </w:r>
      <w:r w:rsidRPr="00D67D07">
        <w:t>х: оп</w:t>
      </w:r>
      <w:r w:rsidRPr="00D67D07">
        <w:rPr>
          <w:spacing w:val="-2"/>
        </w:rPr>
        <w:t>т</w:t>
      </w:r>
      <w:r w:rsidRPr="00D67D07">
        <w:t>имал</w:t>
      </w:r>
      <w:r w:rsidRPr="00D67D07">
        <w:rPr>
          <w:spacing w:val="-2"/>
        </w:rPr>
        <w:t>ь</w:t>
      </w:r>
      <w:r w:rsidRPr="00D67D07">
        <w:t>н</w:t>
      </w:r>
      <w:r w:rsidRPr="00D67D07">
        <w:rPr>
          <w:spacing w:val="-2"/>
        </w:rPr>
        <w:t>ы</w:t>
      </w:r>
      <w:r w:rsidRPr="00D67D07">
        <w:t>йр</w:t>
      </w:r>
      <w:r w:rsidRPr="00D67D07">
        <w:rPr>
          <w:spacing w:val="1"/>
        </w:rPr>
        <w:t>ад</w:t>
      </w:r>
      <w:r w:rsidRPr="00D67D07">
        <w:rPr>
          <w:spacing w:val="3"/>
        </w:rPr>
        <w:t>и</w:t>
      </w:r>
      <w:r w:rsidRPr="00D67D07">
        <w:rPr>
          <w:spacing w:val="-8"/>
        </w:rPr>
        <w:t>у</w:t>
      </w:r>
      <w:r w:rsidRPr="00D67D07">
        <w:t>с</w:t>
      </w:r>
      <w:r w:rsidRPr="00D67D07">
        <w:rPr>
          <w:spacing w:val="-1"/>
        </w:rPr>
        <w:t>т</w:t>
      </w:r>
      <w:r w:rsidRPr="00D67D07">
        <w:rPr>
          <w:spacing w:val="1"/>
        </w:rPr>
        <w:t>е</w:t>
      </w:r>
      <w:r w:rsidRPr="00D67D07">
        <w:t>плосн</w:t>
      </w:r>
      <w:r w:rsidRPr="00D67D07">
        <w:rPr>
          <w:spacing w:val="-3"/>
        </w:rPr>
        <w:t>а</w:t>
      </w:r>
      <w:r w:rsidRPr="00D67D07">
        <w:rPr>
          <w:spacing w:val="1"/>
        </w:rPr>
        <w:t>б</w:t>
      </w:r>
      <w:r w:rsidRPr="00D67D07">
        <w:rPr>
          <w:spacing w:val="-2"/>
        </w:rPr>
        <w:t>ж</w:t>
      </w:r>
      <w:r w:rsidRPr="00D67D07">
        <w:rPr>
          <w:spacing w:val="1"/>
        </w:rPr>
        <w:t>е</w:t>
      </w:r>
      <w:r w:rsidRPr="00D67D07">
        <w:t>н</w:t>
      </w:r>
      <w:r w:rsidRPr="00D67D07">
        <w:rPr>
          <w:spacing w:val="-1"/>
        </w:rPr>
        <w:t>и</w:t>
      </w:r>
      <w:r w:rsidRPr="00D67D07">
        <w:rPr>
          <w:spacing w:val="-3"/>
        </w:rPr>
        <w:t>я</w:t>
      </w:r>
      <w:r w:rsidRPr="00D67D07">
        <w:t>; оп</w:t>
      </w:r>
      <w:r w:rsidRPr="00D67D07">
        <w:rPr>
          <w:spacing w:val="-2"/>
        </w:rPr>
        <w:t>т</w:t>
      </w:r>
      <w:r w:rsidRPr="00D67D07">
        <w:t>имал</w:t>
      </w:r>
      <w:r w:rsidRPr="00D67D07">
        <w:rPr>
          <w:spacing w:val="-2"/>
        </w:rPr>
        <w:t>ь</w:t>
      </w:r>
      <w:r w:rsidRPr="00D67D07">
        <w:t>н</w:t>
      </w:r>
      <w:r w:rsidRPr="00D67D07">
        <w:rPr>
          <w:spacing w:val="-2"/>
        </w:rPr>
        <w:t>ы</w:t>
      </w:r>
      <w:r w:rsidRPr="00D67D07">
        <w:t>йр</w:t>
      </w:r>
      <w:r w:rsidRPr="00D67D07">
        <w:rPr>
          <w:spacing w:val="1"/>
        </w:rPr>
        <w:t>ад</w:t>
      </w:r>
      <w:r w:rsidRPr="00D67D07">
        <w:rPr>
          <w:spacing w:val="3"/>
        </w:rPr>
        <w:t>и</w:t>
      </w:r>
      <w:r w:rsidRPr="00D67D07">
        <w:rPr>
          <w:spacing w:val="-8"/>
        </w:rPr>
        <w:t>у</w:t>
      </w:r>
      <w:r w:rsidRPr="00D67D07">
        <w:t>с</w:t>
      </w:r>
      <w:r w:rsidRPr="00D67D07">
        <w:rPr>
          <w:spacing w:val="-1"/>
        </w:rPr>
        <w:t>т</w:t>
      </w:r>
      <w:r w:rsidRPr="00D67D07">
        <w:rPr>
          <w:spacing w:val="1"/>
        </w:rPr>
        <w:t>е</w:t>
      </w:r>
      <w:r w:rsidRPr="00D67D07">
        <w:t>плофи</w:t>
      </w:r>
      <w:r w:rsidRPr="00D67D07">
        <w:rPr>
          <w:spacing w:val="-1"/>
        </w:rPr>
        <w:t>к</w:t>
      </w:r>
      <w:r w:rsidRPr="00D67D07">
        <w:rPr>
          <w:spacing w:val="1"/>
        </w:rPr>
        <w:t>а</w:t>
      </w:r>
      <w:r w:rsidRPr="00D67D07">
        <w:t>ц</w:t>
      </w:r>
      <w:r w:rsidRPr="00D67D07">
        <w:rPr>
          <w:spacing w:val="-1"/>
        </w:rPr>
        <w:t>и</w:t>
      </w:r>
      <w:r w:rsidRPr="00D67D07">
        <w:t>и;</w:t>
      </w:r>
      <w:r w:rsidRPr="00D67D07">
        <w:rPr>
          <w:spacing w:val="3"/>
        </w:rPr>
        <w:t>р</w:t>
      </w:r>
      <w:r w:rsidRPr="00D67D07">
        <w:rPr>
          <w:spacing w:val="1"/>
        </w:rPr>
        <w:t>ад</w:t>
      </w:r>
      <w:r w:rsidRPr="00D67D07">
        <w:t>и</w:t>
      </w:r>
      <w:r w:rsidRPr="00D67D07">
        <w:rPr>
          <w:spacing w:val="-9"/>
        </w:rPr>
        <w:t>у</w:t>
      </w:r>
      <w:r w:rsidRPr="00D67D07">
        <w:t>сна</w:t>
      </w:r>
      <w:r w:rsidRPr="00D67D07">
        <w:rPr>
          <w:spacing w:val="1"/>
        </w:rPr>
        <w:t>де</w:t>
      </w:r>
      <w:r w:rsidRPr="00D67D07">
        <w:rPr>
          <w:spacing w:val="-2"/>
        </w:rPr>
        <w:t>ж</w:t>
      </w:r>
      <w:r w:rsidRPr="00D67D07">
        <w:t>ного</w:t>
      </w:r>
      <w:r w:rsidRPr="00D67D07">
        <w:rPr>
          <w:spacing w:val="-1"/>
        </w:rPr>
        <w:t>т</w:t>
      </w:r>
      <w:r w:rsidRPr="00D67D07">
        <w:rPr>
          <w:spacing w:val="1"/>
        </w:rPr>
        <w:t>е</w:t>
      </w:r>
      <w:r w:rsidRPr="00D67D07">
        <w:t>плосна</w:t>
      </w:r>
      <w:r w:rsidRPr="00D67D07">
        <w:rPr>
          <w:spacing w:val="1"/>
        </w:rPr>
        <w:t>б</w:t>
      </w:r>
      <w:r w:rsidRPr="00D67D07">
        <w:rPr>
          <w:spacing w:val="-2"/>
        </w:rPr>
        <w:t>ж</w:t>
      </w:r>
      <w:r w:rsidRPr="00D67D07">
        <w:rPr>
          <w:spacing w:val="1"/>
        </w:rPr>
        <w:t>е</w:t>
      </w:r>
      <w:r w:rsidRPr="00D67D07">
        <w:t>н</w:t>
      </w:r>
      <w:r w:rsidRPr="00D67D07">
        <w:rPr>
          <w:spacing w:val="-1"/>
        </w:rPr>
        <w:t>и</w:t>
      </w:r>
      <w:r w:rsidRPr="00D67D07">
        <w:rPr>
          <w:spacing w:val="1"/>
        </w:rPr>
        <w:t>я</w:t>
      </w:r>
      <w:r w:rsidRPr="00D67D07">
        <w:t>.Смом</w:t>
      </w:r>
      <w:r w:rsidRPr="00D67D07">
        <w:rPr>
          <w:spacing w:val="1"/>
        </w:rPr>
        <w:t>е</w:t>
      </w:r>
      <w:r w:rsidRPr="00D67D07">
        <w:t>н</w:t>
      </w:r>
      <w:r w:rsidRPr="00D67D07">
        <w:rPr>
          <w:spacing w:val="-2"/>
        </w:rPr>
        <w:t>т</w:t>
      </w:r>
      <w:r w:rsidRPr="00D67D07">
        <w:t>а</w:t>
      </w:r>
      <w:r w:rsidRPr="00D67D07">
        <w:rPr>
          <w:spacing w:val="-2"/>
        </w:rPr>
        <w:t>вв</w:t>
      </w:r>
      <w:r w:rsidRPr="00D67D07">
        <w:rPr>
          <w:spacing w:val="1"/>
        </w:rPr>
        <w:t>еде</w:t>
      </w:r>
      <w:r w:rsidRPr="00D67D07">
        <w:t>н</w:t>
      </w:r>
      <w:r w:rsidRPr="00D67D07">
        <w:rPr>
          <w:spacing w:val="-1"/>
        </w:rPr>
        <w:t>и</w:t>
      </w:r>
      <w:r w:rsidRPr="00D67D07">
        <w:t xml:space="preserve">яв </w:t>
      </w:r>
      <w:r w:rsidRPr="00D67D07">
        <w:rPr>
          <w:spacing w:val="1"/>
        </w:rPr>
        <w:t>де</w:t>
      </w:r>
      <w:r w:rsidRPr="00D67D07">
        <w:t>йс</w:t>
      </w:r>
      <w:r w:rsidRPr="00D67D07">
        <w:rPr>
          <w:spacing w:val="-1"/>
        </w:rPr>
        <w:t>т</w:t>
      </w:r>
      <w:r w:rsidRPr="00D67D07">
        <w:rPr>
          <w:spacing w:val="-2"/>
        </w:rPr>
        <w:t>в</w:t>
      </w:r>
      <w:r w:rsidRPr="00D67D07">
        <w:t>ие</w:t>
      </w:r>
      <w:r w:rsidRPr="00D67D07">
        <w:rPr>
          <w:spacing w:val="-3"/>
        </w:rPr>
        <w:t>з</w:t>
      </w:r>
      <w:r w:rsidRPr="00D67D07">
        <w:rPr>
          <w:spacing w:val="1"/>
        </w:rPr>
        <w:t>а</w:t>
      </w:r>
      <w:r w:rsidRPr="00D67D07">
        <w:t>ко</w:t>
      </w:r>
      <w:r w:rsidRPr="00D67D07">
        <w:rPr>
          <w:spacing w:val="-1"/>
        </w:rPr>
        <w:t>н</w:t>
      </w:r>
      <w:r w:rsidRPr="00D67D07">
        <w:t>а</w:t>
      </w:r>
      <w:r w:rsidRPr="00D67D07">
        <w:rPr>
          <w:spacing w:val="-8"/>
        </w:rPr>
        <w:t>«</w:t>
      </w:r>
      <w:r w:rsidRPr="00D67D07">
        <w:t>О</w:t>
      </w:r>
      <w:r w:rsidRPr="00D67D07">
        <w:rPr>
          <w:spacing w:val="-1"/>
        </w:rPr>
        <w:t>т</w:t>
      </w:r>
      <w:r w:rsidRPr="00D67D07">
        <w:rPr>
          <w:spacing w:val="1"/>
        </w:rPr>
        <w:t>е</w:t>
      </w:r>
      <w:r w:rsidRPr="00D67D07">
        <w:t>плосна</w:t>
      </w:r>
      <w:r w:rsidRPr="00D67D07">
        <w:rPr>
          <w:spacing w:val="1"/>
        </w:rPr>
        <w:t>б</w:t>
      </w:r>
      <w:r w:rsidRPr="00D67D07">
        <w:rPr>
          <w:spacing w:val="-2"/>
        </w:rPr>
        <w:t>ж</w:t>
      </w:r>
      <w:r w:rsidRPr="00D67D07">
        <w:rPr>
          <w:spacing w:val="1"/>
        </w:rPr>
        <w:t>е</w:t>
      </w:r>
      <w:r w:rsidRPr="00D67D07">
        <w:t>н</w:t>
      </w:r>
      <w:r w:rsidRPr="00D67D07">
        <w:rPr>
          <w:spacing w:val="-1"/>
        </w:rPr>
        <w:t>и</w:t>
      </w:r>
      <w:r w:rsidRPr="00D67D07">
        <w:rPr>
          <w:spacing w:val="3"/>
        </w:rPr>
        <w:t>и</w:t>
      </w:r>
      <w:r w:rsidRPr="00D67D07">
        <w:t>»поя</w:t>
      </w:r>
      <w:r w:rsidRPr="00D67D07">
        <w:rPr>
          <w:spacing w:val="-2"/>
        </w:rPr>
        <w:t>в</w:t>
      </w:r>
      <w:r w:rsidRPr="00D67D07">
        <w:t>илось</w:t>
      </w:r>
      <w:r w:rsidRPr="00D67D07">
        <w:rPr>
          <w:spacing w:val="1"/>
        </w:rPr>
        <w:t>е</w:t>
      </w:r>
      <w:r w:rsidRPr="00D67D07">
        <w:rPr>
          <w:spacing w:val="-1"/>
        </w:rPr>
        <w:t>щ</w:t>
      </w:r>
      <w:r w:rsidRPr="00D67D07">
        <w:t>е</w:t>
      </w:r>
      <w:r w:rsidRPr="00D67D07">
        <w:rPr>
          <w:spacing w:val="-5"/>
        </w:rPr>
        <w:t>о</w:t>
      </w:r>
      <w:r w:rsidRPr="00D67D07">
        <w:rPr>
          <w:spacing w:val="1"/>
        </w:rPr>
        <w:t>д</w:t>
      </w:r>
      <w:r w:rsidRPr="00D67D07">
        <w:t>ноопр</w:t>
      </w:r>
      <w:r w:rsidRPr="00D67D07">
        <w:rPr>
          <w:spacing w:val="-3"/>
        </w:rPr>
        <w:t>е</w:t>
      </w:r>
      <w:r w:rsidRPr="00D67D07">
        <w:rPr>
          <w:spacing w:val="1"/>
        </w:rPr>
        <w:t>де</w:t>
      </w:r>
      <w:r w:rsidRPr="00D67D07">
        <w:t>л</w:t>
      </w:r>
      <w:r w:rsidRPr="00D67D07">
        <w:rPr>
          <w:spacing w:val="1"/>
        </w:rPr>
        <w:t>е</w:t>
      </w:r>
      <w:r w:rsidRPr="00D67D07">
        <w:t>н</w:t>
      </w:r>
      <w:r w:rsidRPr="00D67D07">
        <w:rPr>
          <w:spacing w:val="-5"/>
        </w:rPr>
        <w:t>и</w:t>
      </w:r>
      <w:r w:rsidRPr="00D67D07">
        <w:rPr>
          <w:spacing w:val="1"/>
        </w:rPr>
        <w:t>е</w:t>
      </w:r>
      <w:r w:rsidRPr="00D67D07">
        <w:t>:р</w:t>
      </w:r>
      <w:r w:rsidRPr="00D67D07">
        <w:rPr>
          <w:spacing w:val="1"/>
        </w:rPr>
        <w:t>ад</w:t>
      </w:r>
      <w:r w:rsidRPr="00D67D07">
        <w:rPr>
          <w:spacing w:val="3"/>
        </w:rPr>
        <w:t>и</w:t>
      </w:r>
      <w:r w:rsidRPr="00D67D07">
        <w:rPr>
          <w:spacing w:val="-8"/>
        </w:rPr>
        <w:t>у</w:t>
      </w:r>
      <w:r w:rsidRPr="00D67D07">
        <w:t>сэфф</w:t>
      </w:r>
      <w:r w:rsidRPr="00D67D07">
        <w:rPr>
          <w:spacing w:val="1"/>
        </w:rPr>
        <w:t>е</w:t>
      </w:r>
      <w:r w:rsidRPr="00D67D07">
        <w:t>к</w:t>
      </w:r>
      <w:r w:rsidRPr="00D67D07">
        <w:rPr>
          <w:spacing w:val="-2"/>
        </w:rPr>
        <w:t>т</w:t>
      </w:r>
      <w:r w:rsidRPr="00D67D07">
        <w:t>и</w:t>
      </w:r>
      <w:r w:rsidRPr="00D67D07">
        <w:rPr>
          <w:spacing w:val="-2"/>
        </w:rPr>
        <w:t>в</w:t>
      </w:r>
      <w:r w:rsidRPr="00D67D07">
        <w:t xml:space="preserve">ного </w:t>
      </w:r>
      <w:r w:rsidRPr="00D67D07">
        <w:rPr>
          <w:spacing w:val="-1"/>
        </w:rPr>
        <w:t>т</w:t>
      </w:r>
      <w:r w:rsidRPr="00D67D07">
        <w:rPr>
          <w:spacing w:val="1"/>
        </w:rPr>
        <w:t>е</w:t>
      </w:r>
      <w:r w:rsidRPr="00D67D07">
        <w:t>плосна</w:t>
      </w:r>
      <w:r w:rsidRPr="00D67D07">
        <w:rPr>
          <w:spacing w:val="1"/>
        </w:rPr>
        <w:t>б</w:t>
      </w:r>
      <w:r w:rsidRPr="00D67D07">
        <w:rPr>
          <w:spacing w:val="-2"/>
        </w:rPr>
        <w:t>ж</w:t>
      </w:r>
      <w:r w:rsidRPr="00D67D07">
        <w:rPr>
          <w:spacing w:val="1"/>
        </w:rPr>
        <w:t>е</w:t>
      </w:r>
      <w:r w:rsidRPr="00D67D07">
        <w:t>н</w:t>
      </w:r>
      <w:r w:rsidRPr="00D67D07">
        <w:rPr>
          <w:spacing w:val="-1"/>
        </w:rPr>
        <w:t>и</w:t>
      </w:r>
      <w:r w:rsidRPr="00D67D07">
        <w:t>я–м</w:t>
      </w:r>
      <w:r w:rsidRPr="00D67D07">
        <w:rPr>
          <w:spacing w:val="1"/>
        </w:rPr>
        <w:t>а</w:t>
      </w:r>
      <w:r w:rsidRPr="00D67D07">
        <w:t>кси</w:t>
      </w:r>
      <w:r w:rsidRPr="00D67D07">
        <w:rPr>
          <w:spacing w:val="-5"/>
        </w:rPr>
        <w:t>м</w:t>
      </w:r>
      <w:r w:rsidRPr="00D67D07">
        <w:rPr>
          <w:spacing w:val="1"/>
        </w:rPr>
        <w:t>а</w:t>
      </w:r>
      <w:r w:rsidRPr="00D67D07">
        <w:t>л</w:t>
      </w:r>
      <w:r w:rsidRPr="00D67D07">
        <w:rPr>
          <w:spacing w:val="-2"/>
        </w:rPr>
        <w:t>ь</w:t>
      </w:r>
      <w:r w:rsidRPr="00D67D07">
        <w:t>ноер</w:t>
      </w:r>
      <w:r w:rsidRPr="00D67D07">
        <w:rPr>
          <w:spacing w:val="1"/>
        </w:rPr>
        <w:t>асс</w:t>
      </w:r>
      <w:r w:rsidRPr="00D67D07">
        <w:rPr>
          <w:spacing w:val="-5"/>
        </w:rPr>
        <w:t>т</w:t>
      </w:r>
      <w:r w:rsidRPr="00D67D07">
        <w:t>о</w:t>
      </w:r>
      <w:r w:rsidRPr="00D67D07">
        <w:rPr>
          <w:spacing w:val="1"/>
        </w:rPr>
        <w:t>я</w:t>
      </w:r>
      <w:r w:rsidRPr="00D67D07">
        <w:t>н</w:t>
      </w:r>
      <w:r w:rsidRPr="00D67D07">
        <w:rPr>
          <w:spacing w:val="-1"/>
        </w:rPr>
        <w:t>и</w:t>
      </w:r>
      <w:r w:rsidRPr="00D67D07">
        <w:t>еот</w:t>
      </w:r>
      <w:r w:rsidRPr="00D67D07">
        <w:rPr>
          <w:spacing w:val="-1"/>
        </w:rPr>
        <w:t>т</w:t>
      </w:r>
      <w:r w:rsidRPr="00D67D07">
        <w:rPr>
          <w:spacing w:val="1"/>
        </w:rPr>
        <w:t>е</w:t>
      </w:r>
      <w:r w:rsidRPr="00D67D07">
        <w:t>плопо</w:t>
      </w:r>
      <w:r w:rsidRPr="00D67D07">
        <w:rPr>
          <w:spacing w:val="-2"/>
        </w:rPr>
        <w:t>т</w:t>
      </w:r>
      <w:r w:rsidRPr="00D67D07">
        <w:t>р</w:t>
      </w:r>
      <w:r w:rsidRPr="00D67D07">
        <w:rPr>
          <w:spacing w:val="1"/>
        </w:rPr>
        <w:t>еб</w:t>
      </w:r>
      <w:r w:rsidRPr="00D67D07">
        <w:t>л</w:t>
      </w:r>
      <w:r w:rsidRPr="00D67D07">
        <w:rPr>
          <w:spacing w:val="1"/>
        </w:rPr>
        <w:t>я</w:t>
      </w:r>
      <w:r w:rsidRPr="00D67D07">
        <w:t>ю</w:t>
      </w:r>
      <w:r w:rsidRPr="00D67D07">
        <w:rPr>
          <w:spacing w:val="-1"/>
        </w:rPr>
        <w:t>щ</w:t>
      </w:r>
      <w:r w:rsidRPr="00D67D07">
        <w:rPr>
          <w:spacing w:val="1"/>
        </w:rPr>
        <w:t>е</w:t>
      </w:r>
      <w:r w:rsidRPr="00D67D07">
        <w:t>й</w:t>
      </w:r>
      <w:r w:rsidRPr="00D67D07">
        <w:rPr>
          <w:spacing w:val="-8"/>
        </w:rPr>
        <w:t>у</w:t>
      </w:r>
      <w:r w:rsidRPr="00D67D07">
        <w:rPr>
          <w:spacing w:val="1"/>
        </w:rPr>
        <w:t>с</w:t>
      </w:r>
      <w:r w:rsidRPr="00D67D07">
        <w:rPr>
          <w:spacing w:val="-1"/>
        </w:rPr>
        <w:t>т</w:t>
      </w:r>
      <w:r w:rsidRPr="00D67D07">
        <w:rPr>
          <w:spacing w:val="1"/>
        </w:rPr>
        <w:t>а</w:t>
      </w:r>
      <w:r w:rsidRPr="00D67D07">
        <w:t>но</w:t>
      </w:r>
      <w:r w:rsidRPr="00D67D07">
        <w:rPr>
          <w:spacing w:val="2"/>
        </w:rPr>
        <w:t>в</w:t>
      </w:r>
      <w:r w:rsidRPr="00D67D07">
        <w:t>ки</w:t>
      </w:r>
      <w:r w:rsidRPr="00D67D07">
        <w:rPr>
          <w:spacing w:val="1"/>
        </w:rPr>
        <w:t>д</w:t>
      </w:r>
      <w:r w:rsidRPr="00D67D07">
        <w:t>о</w:t>
      </w:r>
      <w:r w:rsidRPr="00D67D07">
        <w:rPr>
          <w:spacing w:val="1"/>
        </w:rPr>
        <w:t>б</w:t>
      </w:r>
      <w:r w:rsidRPr="00D67D07">
        <w:t>ли</w:t>
      </w:r>
      <w:r w:rsidRPr="00D67D07">
        <w:rPr>
          <w:spacing w:val="-2"/>
        </w:rPr>
        <w:t>ж</w:t>
      </w:r>
      <w:r w:rsidRPr="00D67D07">
        <w:rPr>
          <w:spacing w:val="1"/>
        </w:rPr>
        <w:t>а</w:t>
      </w:r>
      <w:r w:rsidRPr="00D67D07">
        <w:t>й</w:t>
      </w:r>
      <w:r w:rsidRPr="00D67D07">
        <w:rPr>
          <w:spacing w:val="-2"/>
        </w:rPr>
        <w:t>ш</w:t>
      </w:r>
      <w:r w:rsidRPr="00D67D07">
        <w:rPr>
          <w:spacing w:val="1"/>
        </w:rPr>
        <w:t>ег</w:t>
      </w:r>
      <w:r w:rsidRPr="00D67D07">
        <w:t>о ис</w:t>
      </w:r>
      <w:r w:rsidRPr="00D67D07">
        <w:rPr>
          <w:spacing w:val="-1"/>
        </w:rPr>
        <w:t>т</w:t>
      </w:r>
      <w:r w:rsidRPr="00D67D07">
        <w:t>о</w:t>
      </w:r>
      <w:r w:rsidRPr="00D67D07">
        <w:rPr>
          <w:spacing w:val="-1"/>
        </w:rPr>
        <w:t>ч</w:t>
      </w:r>
      <w:r w:rsidRPr="00D67D07">
        <w:t>н</w:t>
      </w:r>
      <w:r w:rsidRPr="00D67D07">
        <w:rPr>
          <w:spacing w:val="-1"/>
        </w:rPr>
        <w:t>и</w:t>
      </w:r>
      <w:r w:rsidRPr="00D67D07">
        <w:t>ка</w:t>
      </w:r>
      <w:r w:rsidRPr="00D67D07">
        <w:rPr>
          <w:spacing w:val="-1"/>
        </w:rPr>
        <w:t>т</w:t>
      </w:r>
      <w:r w:rsidRPr="00D67D07">
        <w:rPr>
          <w:spacing w:val="1"/>
        </w:rPr>
        <w:t>е</w:t>
      </w:r>
      <w:r w:rsidRPr="00D67D07">
        <w:t>пло</w:t>
      </w:r>
      <w:r w:rsidRPr="00D67D07">
        <w:rPr>
          <w:spacing w:val="-2"/>
        </w:rPr>
        <w:t>в</w:t>
      </w:r>
      <w:r w:rsidRPr="00D67D07">
        <w:t>ойэнер</w:t>
      </w:r>
      <w:r w:rsidRPr="00D67D07">
        <w:rPr>
          <w:spacing w:val="1"/>
        </w:rPr>
        <w:t>г</w:t>
      </w:r>
      <w:r w:rsidRPr="00D67D07">
        <w:t>иив</w:t>
      </w:r>
      <w:r w:rsidRPr="00D67D07">
        <w:rPr>
          <w:spacing w:val="1"/>
        </w:rPr>
        <w:t>с</w:t>
      </w:r>
      <w:r w:rsidRPr="00D67D07">
        <w:t>ис</w:t>
      </w:r>
      <w:r w:rsidRPr="00D67D07">
        <w:rPr>
          <w:spacing w:val="-1"/>
        </w:rPr>
        <w:t>т</w:t>
      </w:r>
      <w:r w:rsidRPr="00D67D07">
        <w:rPr>
          <w:spacing w:val="1"/>
        </w:rPr>
        <w:t>е</w:t>
      </w:r>
      <w:r w:rsidRPr="00D67D07">
        <w:t>ме</w:t>
      </w:r>
      <w:r w:rsidRPr="00D67D07">
        <w:rPr>
          <w:spacing w:val="-1"/>
        </w:rPr>
        <w:t>т</w:t>
      </w:r>
      <w:r w:rsidRPr="00D67D07">
        <w:rPr>
          <w:spacing w:val="1"/>
        </w:rPr>
        <w:t>е</w:t>
      </w:r>
      <w:r w:rsidRPr="00D67D07">
        <w:t>плосна</w:t>
      </w:r>
      <w:r w:rsidRPr="00D67D07">
        <w:rPr>
          <w:spacing w:val="1"/>
        </w:rPr>
        <w:t>б</w:t>
      </w:r>
      <w:r w:rsidRPr="00D67D07">
        <w:rPr>
          <w:spacing w:val="-2"/>
        </w:rPr>
        <w:t>ж</w:t>
      </w:r>
      <w:r w:rsidRPr="00D67D07">
        <w:rPr>
          <w:spacing w:val="1"/>
        </w:rPr>
        <w:t>е</w:t>
      </w:r>
      <w:r w:rsidRPr="00D67D07">
        <w:t>н</w:t>
      </w:r>
      <w:r w:rsidRPr="00D67D07">
        <w:rPr>
          <w:spacing w:val="-1"/>
        </w:rPr>
        <w:t>и</w:t>
      </w:r>
      <w:r w:rsidRPr="00D67D07">
        <w:rPr>
          <w:spacing w:val="1"/>
        </w:rPr>
        <w:t>я</w:t>
      </w:r>
      <w:r w:rsidRPr="00D67D07">
        <w:t>,припре</w:t>
      </w:r>
      <w:r w:rsidRPr="00D67D07">
        <w:rPr>
          <w:spacing w:val="-2"/>
        </w:rPr>
        <w:t>вы</w:t>
      </w:r>
      <w:r w:rsidRPr="00D67D07">
        <w:rPr>
          <w:spacing w:val="-1"/>
        </w:rPr>
        <w:t>ш</w:t>
      </w:r>
      <w:r w:rsidRPr="00D67D07">
        <w:rPr>
          <w:spacing w:val="1"/>
        </w:rPr>
        <w:t>е</w:t>
      </w:r>
      <w:r w:rsidRPr="00D67D07">
        <w:t>н</w:t>
      </w:r>
      <w:r w:rsidRPr="00D67D07">
        <w:rPr>
          <w:spacing w:val="-1"/>
        </w:rPr>
        <w:t>и</w:t>
      </w:r>
      <w:r w:rsidRPr="00D67D07">
        <w:t>ико</w:t>
      </w:r>
      <w:r w:rsidRPr="00D67D07">
        <w:rPr>
          <w:spacing w:val="-2"/>
        </w:rPr>
        <w:t>т</w:t>
      </w:r>
      <w:r w:rsidRPr="00D67D07">
        <w:rPr>
          <w:spacing w:val="3"/>
        </w:rPr>
        <w:t>о</w:t>
      </w:r>
      <w:r w:rsidRPr="00D67D07">
        <w:t>ро</w:t>
      </w:r>
      <w:r w:rsidRPr="00D67D07">
        <w:rPr>
          <w:spacing w:val="1"/>
        </w:rPr>
        <w:t>г</w:t>
      </w:r>
      <w:r w:rsidRPr="00D67D07">
        <w:t>опо</w:t>
      </w:r>
      <w:r w:rsidRPr="00D67D07">
        <w:rPr>
          <w:spacing w:val="8"/>
        </w:rPr>
        <w:t>д</w:t>
      </w:r>
      <w:r w:rsidRPr="00D67D07">
        <w:t>ключен</w:t>
      </w:r>
      <w:r w:rsidRPr="00D67D07">
        <w:rPr>
          <w:spacing w:val="-5"/>
        </w:rPr>
        <w:t>и</w:t>
      </w:r>
      <w:r w:rsidRPr="00D67D07">
        <w:t xml:space="preserve">е </w:t>
      </w:r>
      <w:r w:rsidRPr="00D67D07">
        <w:rPr>
          <w:spacing w:val="-1"/>
        </w:rPr>
        <w:t>т</w:t>
      </w:r>
      <w:r w:rsidRPr="00D67D07">
        <w:rPr>
          <w:spacing w:val="1"/>
        </w:rPr>
        <w:t>е</w:t>
      </w:r>
      <w:r w:rsidRPr="00D67D07">
        <w:t>плопо</w:t>
      </w:r>
      <w:r w:rsidRPr="00D67D07">
        <w:rPr>
          <w:spacing w:val="-2"/>
        </w:rPr>
        <w:t>т</w:t>
      </w:r>
      <w:r w:rsidRPr="00D67D07">
        <w:t>р</w:t>
      </w:r>
      <w:r w:rsidRPr="00D67D07">
        <w:rPr>
          <w:spacing w:val="1"/>
        </w:rPr>
        <w:t>еб</w:t>
      </w:r>
      <w:r w:rsidRPr="00D67D07">
        <w:t>л</w:t>
      </w:r>
      <w:r w:rsidRPr="00D67D07">
        <w:rPr>
          <w:spacing w:val="1"/>
        </w:rPr>
        <w:t>я</w:t>
      </w:r>
      <w:r w:rsidRPr="00D67D07">
        <w:t>ю</w:t>
      </w:r>
      <w:r w:rsidRPr="00D67D07">
        <w:rPr>
          <w:spacing w:val="-1"/>
        </w:rPr>
        <w:t>щ</w:t>
      </w:r>
      <w:r w:rsidRPr="00D67D07">
        <w:rPr>
          <w:spacing w:val="1"/>
        </w:rPr>
        <w:t>е</w:t>
      </w:r>
      <w:r w:rsidRPr="00D67D07">
        <w:t>й</w:t>
      </w:r>
      <w:r w:rsidRPr="00D67D07">
        <w:rPr>
          <w:spacing w:val="-8"/>
        </w:rPr>
        <w:t>у</w:t>
      </w:r>
      <w:r w:rsidRPr="00D67D07">
        <w:rPr>
          <w:spacing w:val="1"/>
        </w:rPr>
        <w:t>с</w:t>
      </w:r>
      <w:r w:rsidRPr="00D67D07">
        <w:rPr>
          <w:spacing w:val="-1"/>
        </w:rPr>
        <w:t>т</w:t>
      </w:r>
      <w:r w:rsidRPr="00D67D07">
        <w:rPr>
          <w:spacing w:val="1"/>
        </w:rPr>
        <w:t>а</w:t>
      </w:r>
      <w:r w:rsidRPr="00D67D07">
        <w:t>но</w:t>
      </w:r>
      <w:r w:rsidRPr="00D67D07">
        <w:rPr>
          <w:spacing w:val="-2"/>
        </w:rPr>
        <w:t>в</w:t>
      </w:r>
      <w:r w:rsidRPr="00D67D07">
        <w:t>кик</w:t>
      </w:r>
      <w:r w:rsidRPr="00D67D07">
        <w:rPr>
          <w:spacing w:val="1"/>
        </w:rPr>
        <w:t>да</w:t>
      </w:r>
      <w:r w:rsidRPr="00D67D07">
        <w:t>н</w:t>
      </w:r>
      <w:r w:rsidRPr="00D67D07">
        <w:rPr>
          <w:spacing w:val="-1"/>
        </w:rPr>
        <w:t>н</w:t>
      </w:r>
      <w:r w:rsidRPr="00D67D07">
        <w:t>ой</w:t>
      </w:r>
      <w:r w:rsidRPr="00D67D07">
        <w:rPr>
          <w:spacing w:val="1"/>
        </w:rPr>
        <w:t>с</w:t>
      </w:r>
      <w:r w:rsidRPr="00D67D07">
        <w:t>ис</w:t>
      </w:r>
      <w:r w:rsidRPr="00D67D07">
        <w:rPr>
          <w:spacing w:val="-1"/>
        </w:rPr>
        <w:t>т</w:t>
      </w:r>
      <w:r w:rsidRPr="00D67D07">
        <w:rPr>
          <w:spacing w:val="1"/>
        </w:rPr>
        <w:t>е</w:t>
      </w:r>
      <w:r w:rsidRPr="00D67D07">
        <w:t>ме</w:t>
      </w:r>
      <w:r w:rsidRPr="00D67D07">
        <w:rPr>
          <w:spacing w:val="-5"/>
        </w:rPr>
        <w:t>т</w:t>
      </w:r>
      <w:r w:rsidRPr="00D67D07">
        <w:rPr>
          <w:spacing w:val="1"/>
        </w:rPr>
        <w:t>е</w:t>
      </w:r>
      <w:r w:rsidRPr="00D67D07">
        <w:t>плосн</w:t>
      </w:r>
      <w:r w:rsidRPr="00D67D07">
        <w:rPr>
          <w:spacing w:val="-3"/>
        </w:rPr>
        <w:t>а</w:t>
      </w:r>
      <w:r w:rsidRPr="00D67D07">
        <w:rPr>
          <w:spacing w:val="1"/>
        </w:rPr>
        <w:t>б</w:t>
      </w:r>
      <w:r w:rsidRPr="00D67D07">
        <w:rPr>
          <w:spacing w:val="-2"/>
        </w:rPr>
        <w:t>ж</w:t>
      </w:r>
      <w:r w:rsidRPr="00D67D07">
        <w:rPr>
          <w:spacing w:val="1"/>
        </w:rPr>
        <w:t>е</w:t>
      </w:r>
      <w:r w:rsidRPr="00D67D07">
        <w:t>н</w:t>
      </w:r>
      <w:r w:rsidRPr="00D67D07">
        <w:rPr>
          <w:spacing w:val="-1"/>
        </w:rPr>
        <w:t>и</w:t>
      </w:r>
      <w:r w:rsidRPr="00D67D07">
        <w:t>янец</w:t>
      </w:r>
      <w:r w:rsidRPr="00D67D07">
        <w:rPr>
          <w:spacing w:val="-3"/>
        </w:rPr>
        <w:t>е</w:t>
      </w:r>
      <w:r w:rsidRPr="00D67D07">
        <w:t>л</w:t>
      </w:r>
      <w:r w:rsidRPr="00D67D07">
        <w:rPr>
          <w:spacing w:val="1"/>
        </w:rPr>
        <w:t>ес</w:t>
      </w:r>
      <w:r w:rsidRPr="00D67D07">
        <w:t>о</w:t>
      </w:r>
      <w:r w:rsidRPr="00D67D07">
        <w:rPr>
          <w:spacing w:val="-5"/>
        </w:rPr>
        <w:t>о</w:t>
      </w:r>
      <w:r w:rsidRPr="00D67D07">
        <w:rPr>
          <w:spacing w:val="1"/>
        </w:rPr>
        <w:t>б</w:t>
      </w:r>
      <w:r w:rsidRPr="00D67D07">
        <w:t>р</w:t>
      </w:r>
      <w:r w:rsidRPr="00D67D07">
        <w:rPr>
          <w:spacing w:val="1"/>
        </w:rPr>
        <w:t>а</w:t>
      </w:r>
      <w:r w:rsidRPr="00D67D07">
        <w:t>знопопр</w:t>
      </w:r>
      <w:r w:rsidRPr="00D67D07">
        <w:rPr>
          <w:spacing w:val="-1"/>
        </w:rPr>
        <w:t>ич</w:t>
      </w:r>
      <w:r w:rsidRPr="00D67D07">
        <w:t>и</w:t>
      </w:r>
      <w:r w:rsidRPr="00D67D07">
        <w:rPr>
          <w:spacing w:val="-5"/>
        </w:rPr>
        <w:t>н</w:t>
      </w:r>
      <w:r w:rsidRPr="00D67D07">
        <w:t xml:space="preserve">е </w:t>
      </w:r>
      <w:r w:rsidRPr="00D67D07">
        <w:rPr>
          <w:spacing w:val="-5"/>
        </w:rPr>
        <w:t>у</w:t>
      </w:r>
      <w:r w:rsidRPr="00D67D07">
        <w:rPr>
          <w:spacing w:val="-2"/>
        </w:rPr>
        <w:t>в</w:t>
      </w:r>
      <w:r w:rsidRPr="00D67D07">
        <w:rPr>
          <w:spacing w:val="1"/>
        </w:rPr>
        <w:t>е</w:t>
      </w:r>
      <w:r w:rsidRPr="00D67D07">
        <w:t>ли</w:t>
      </w:r>
      <w:r w:rsidRPr="00D67D07">
        <w:rPr>
          <w:spacing w:val="-1"/>
        </w:rPr>
        <w:t>ч</w:t>
      </w:r>
      <w:r w:rsidRPr="00D67D07">
        <w:rPr>
          <w:spacing w:val="1"/>
        </w:rPr>
        <w:t>е</w:t>
      </w:r>
      <w:r w:rsidRPr="00D67D07">
        <w:t>н</w:t>
      </w:r>
      <w:r w:rsidRPr="00D67D07">
        <w:rPr>
          <w:spacing w:val="-1"/>
        </w:rPr>
        <w:t>и</w:t>
      </w:r>
      <w:r w:rsidRPr="00D67D07">
        <w:t>я</w:t>
      </w:r>
      <w:r w:rsidRPr="00D67D07">
        <w:rPr>
          <w:spacing w:val="1"/>
        </w:rPr>
        <w:t xml:space="preserve"> с</w:t>
      </w:r>
      <w:r w:rsidRPr="00D67D07">
        <w:t>о</w:t>
      </w:r>
      <w:r w:rsidRPr="00D67D07">
        <w:rPr>
          <w:spacing w:val="-2"/>
        </w:rPr>
        <w:t>в</w:t>
      </w:r>
      <w:r w:rsidRPr="00D67D07">
        <w:t>о</w:t>
      </w:r>
      <w:r w:rsidRPr="00D67D07">
        <w:rPr>
          <w:spacing w:val="3"/>
        </w:rPr>
        <w:t>к</w:t>
      </w:r>
      <w:r w:rsidRPr="00D67D07">
        <w:rPr>
          <w:spacing w:val="-5"/>
        </w:rPr>
        <w:t>у</w:t>
      </w:r>
      <w:r w:rsidRPr="00D67D07">
        <w:t>п</w:t>
      </w:r>
      <w:r w:rsidRPr="00D67D07">
        <w:rPr>
          <w:spacing w:val="-1"/>
        </w:rPr>
        <w:t>н</w:t>
      </w:r>
      <w:r w:rsidRPr="00D67D07">
        <w:rPr>
          <w:spacing w:val="-2"/>
        </w:rPr>
        <w:t>ы</w:t>
      </w:r>
      <w:r w:rsidRPr="00D67D07">
        <w:t>х р</w:t>
      </w:r>
      <w:r w:rsidRPr="00D67D07">
        <w:rPr>
          <w:spacing w:val="1"/>
        </w:rPr>
        <w:t>ас</w:t>
      </w:r>
      <w:r w:rsidRPr="00D67D07">
        <w:t>хо</w:t>
      </w:r>
      <w:r w:rsidRPr="00D67D07">
        <w:rPr>
          <w:spacing w:val="1"/>
        </w:rPr>
        <w:t>д</w:t>
      </w:r>
      <w:r w:rsidRPr="00D67D07">
        <w:t>овв</w:t>
      </w:r>
      <w:r w:rsidRPr="00D67D07">
        <w:rPr>
          <w:spacing w:val="1"/>
        </w:rPr>
        <w:t>с</w:t>
      </w:r>
      <w:r w:rsidRPr="00D67D07">
        <w:t>ис</w:t>
      </w:r>
      <w:r w:rsidRPr="00D67D07">
        <w:rPr>
          <w:spacing w:val="-1"/>
        </w:rPr>
        <w:t>т</w:t>
      </w:r>
      <w:r w:rsidRPr="00D67D07">
        <w:rPr>
          <w:spacing w:val="1"/>
        </w:rPr>
        <w:t>е</w:t>
      </w:r>
      <w:r w:rsidRPr="00D67D07">
        <w:t>ме</w:t>
      </w:r>
      <w:r w:rsidRPr="00D67D07">
        <w:rPr>
          <w:spacing w:val="-1"/>
        </w:rPr>
        <w:t>т</w:t>
      </w:r>
      <w:r w:rsidRPr="00D67D07">
        <w:rPr>
          <w:spacing w:val="1"/>
        </w:rPr>
        <w:t>е</w:t>
      </w:r>
      <w:r w:rsidRPr="00D67D07">
        <w:t>плосн</w:t>
      </w:r>
      <w:r w:rsidRPr="00D67D07">
        <w:rPr>
          <w:spacing w:val="-3"/>
        </w:rPr>
        <w:t>а</w:t>
      </w:r>
      <w:r w:rsidRPr="00D67D07">
        <w:rPr>
          <w:spacing w:val="1"/>
        </w:rPr>
        <w:t>б</w:t>
      </w:r>
      <w:r w:rsidRPr="00D67D07">
        <w:rPr>
          <w:spacing w:val="-2"/>
        </w:rPr>
        <w:t>ж</w:t>
      </w:r>
      <w:r w:rsidRPr="00D67D07">
        <w:rPr>
          <w:spacing w:val="1"/>
        </w:rPr>
        <w:t>е</w:t>
      </w:r>
      <w:r w:rsidRPr="00D67D07">
        <w:t>н</w:t>
      </w:r>
      <w:r w:rsidRPr="00D67D07">
        <w:rPr>
          <w:spacing w:val="-1"/>
        </w:rPr>
        <w:t>и</w:t>
      </w:r>
      <w:r w:rsidRPr="00D67D07">
        <w:rPr>
          <w:spacing w:val="1"/>
        </w:rPr>
        <w:t>я</w:t>
      </w:r>
      <w:r w:rsidRPr="00D67D07">
        <w:t>.</w:t>
      </w:r>
    </w:p>
    <w:p w:rsidR="0095518F" w:rsidRPr="00D67D07" w:rsidRDefault="00196A5C" w:rsidP="0095518F">
      <w:pPr>
        <w:pStyle w:val="af"/>
        <w:ind w:left="0" w:firstLine="709"/>
        <w:jc w:val="both"/>
        <w:rPr>
          <w:spacing w:val="1"/>
        </w:rPr>
      </w:pPr>
      <w:r w:rsidRPr="00D67D07">
        <w:rPr>
          <w:spacing w:val="-6"/>
        </w:rPr>
        <w:t>П</w:t>
      </w:r>
      <w:r w:rsidRPr="00D67D07">
        <w:t>о</w:t>
      </w:r>
      <w:r w:rsidRPr="00D67D07">
        <w:rPr>
          <w:spacing w:val="3"/>
        </w:rPr>
        <w:t>п</w:t>
      </w:r>
      <w:r w:rsidRPr="00D67D07">
        <w:rPr>
          <w:spacing w:val="-2"/>
        </w:rPr>
        <w:t>ы</w:t>
      </w:r>
      <w:r w:rsidRPr="00D67D07">
        <w:rPr>
          <w:spacing w:val="-1"/>
        </w:rPr>
        <w:t>т</w:t>
      </w:r>
      <w:r w:rsidRPr="00D67D07">
        <w:t>ка опре</w:t>
      </w:r>
      <w:r w:rsidRPr="00D67D07">
        <w:rPr>
          <w:spacing w:val="1"/>
        </w:rPr>
        <w:t>де</w:t>
      </w:r>
      <w:r w:rsidRPr="00D67D07">
        <w:t>ли</w:t>
      </w:r>
      <w:r w:rsidRPr="00D67D07">
        <w:rPr>
          <w:spacing w:val="-1"/>
        </w:rPr>
        <w:t>т</w:t>
      </w:r>
      <w:r w:rsidRPr="00D67D07">
        <w:t xml:space="preserve">ь </w:t>
      </w:r>
      <w:r w:rsidRPr="00D67D07">
        <w:rPr>
          <w:spacing w:val="1"/>
        </w:rPr>
        <w:t>а</w:t>
      </w:r>
      <w:r w:rsidRPr="00D67D07">
        <w:t>нали</w:t>
      </w:r>
      <w:r w:rsidRPr="00D67D07">
        <w:rPr>
          <w:spacing w:val="-1"/>
        </w:rPr>
        <w:t>т</w:t>
      </w:r>
      <w:r w:rsidRPr="00D67D07">
        <w:t>и</w:t>
      </w:r>
      <w:r w:rsidRPr="00D67D07">
        <w:rPr>
          <w:spacing w:val="-2"/>
        </w:rPr>
        <w:t>ч</w:t>
      </w:r>
      <w:r w:rsidRPr="00D67D07">
        <w:rPr>
          <w:spacing w:val="1"/>
        </w:rPr>
        <w:t>ес</w:t>
      </w:r>
      <w:r w:rsidRPr="00D67D07">
        <w:t xml:space="preserve">кое </w:t>
      </w:r>
      <w:r w:rsidRPr="00D67D07">
        <w:rPr>
          <w:spacing w:val="-2"/>
        </w:rPr>
        <w:t>вы</w:t>
      </w:r>
      <w:r w:rsidRPr="00D67D07">
        <w:t>р</w:t>
      </w:r>
      <w:r w:rsidRPr="00D67D07">
        <w:rPr>
          <w:spacing w:val="1"/>
        </w:rPr>
        <w:t>а</w:t>
      </w:r>
      <w:r w:rsidRPr="00D67D07">
        <w:rPr>
          <w:spacing w:val="-2"/>
        </w:rPr>
        <w:t>ж</w:t>
      </w:r>
      <w:r w:rsidRPr="00D67D07">
        <w:rPr>
          <w:spacing w:val="1"/>
        </w:rPr>
        <w:t>е</w:t>
      </w:r>
      <w:r w:rsidRPr="00D67D07">
        <w:t>н</w:t>
      </w:r>
      <w:r w:rsidRPr="00D67D07">
        <w:rPr>
          <w:spacing w:val="-1"/>
        </w:rPr>
        <w:t>и</w:t>
      </w:r>
      <w:r w:rsidRPr="00D67D07">
        <w:t xml:space="preserve">е </w:t>
      </w:r>
      <w:r w:rsidRPr="00D67D07">
        <w:rPr>
          <w:spacing w:val="1"/>
        </w:rPr>
        <w:t>д</w:t>
      </w:r>
      <w:r w:rsidRPr="00D67D07">
        <w:t>ля оп</w:t>
      </w:r>
      <w:r w:rsidRPr="00D67D07">
        <w:rPr>
          <w:spacing w:val="-2"/>
        </w:rPr>
        <w:t>т</w:t>
      </w:r>
      <w:r w:rsidRPr="00D67D07">
        <w:t>имал</w:t>
      </w:r>
      <w:r w:rsidRPr="00D67D07">
        <w:rPr>
          <w:spacing w:val="-2"/>
        </w:rPr>
        <w:t>ь</w:t>
      </w:r>
      <w:r w:rsidRPr="00D67D07">
        <w:t>ного, предельного и эко</w:t>
      </w:r>
      <w:r w:rsidRPr="00D67D07">
        <w:rPr>
          <w:spacing w:val="-1"/>
        </w:rPr>
        <w:t>н</w:t>
      </w:r>
      <w:r w:rsidRPr="00D67D07">
        <w:t>оми</w:t>
      </w:r>
      <w:r w:rsidRPr="00D67D07">
        <w:rPr>
          <w:spacing w:val="-1"/>
        </w:rPr>
        <w:t>ч</w:t>
      </w:r>
      <w:r w:rsidRPr="00D67D07">
        <w:rPr>
          <w:spacing w:val="1"/>
        </w:rPr>
        <w:t>ес</w:t>
      </w:r>
      <w:r w:rsidRPr="00D67D07">
        <w:t>когор</w:t>
      </w:r>
      <w:r w:rsidRPr="00D67D07">
        <w:rPr>
          <w:spacing w:val="1"/>
        </w:rPr>
        <w:t>ад</w:t>
      </w:r>
      <w:r w:rsidRPr="00D67D07">
        <w:t>и</w:t>
      </w:r>
      <w:r w:rsidRPr="00D67D07">
        <w:rPr>
          <w:spacing w:val="-9"/>
        </w:rPr>
        <w:t>у</w:t>
      </w:r>
      <w:r w:rsidRPr="00D67D07">
        <w:rPr>
          <w:spacing w:val="1"/>
        </w:rPr>
        <w:t>с</w:t>
      </w:r>
      <w:r w:rsidRPr="00D67D07">
        <w:t>апер</w:t>
      </w:r>
      <w:r w:rsidRPr="00D67D07">
        <w:rPr>
          <w:spacing w:val="5"/>
        </w:rPr>
        <w:t>е</w:t>
      </w:r>
      <w:r w:rsidRPr="00D67D07">
        <w:rPr>
          <w:spacing w:val="1"/>
        </w:rPr>
        <w:t>да</w:t>
      </w:r>
      <w:r w:rsidRPr="00D67D07">
        <w:rPr>
          <w:spacing w:val="-1"/>
        </w:rPr>
        <w:t>ч</w:t>
      </w:r>
      <w:r w:rsidRPr="00D67D07">
        <w:t>и</w:t>
      </w:r>
      <w:r w:rsidRPr="00D67D07">
        <w:rPr>
          <w:spacing w:val="-1"/>
        </w:rPr>
        <w:t>т</w:t>
      </w:r>
      <w:r w:rsidRPr="00D67D07">
        <w:rPr>
          <w:spacing w:val="1"/>
        </w:rPr>
        <w:t>е</w:t>
      </w:r>
      <w:r w:rsidRPr="00D67D07">
        <w:t>пла</w:t>
      </w:r>
      <w:r w:rsidRPr="00D67D07">
        <w:rPr>
          <w:spacing w:val="-2"/>
        </w:rPr>
        <w:t>в</w:t>
      </w:r>
      <w:r w:rsidRPr="00D67D07">
        <w:t>пер</w:t>
      </w:r>
      <w:r w:rsidRPr="00D67D07">
        <w:rPr>
          <w:spacing w:val="-2"/>
        </w:rPr>
        <w:t>вы</w:t>
      </w:r>
      <w:r w:rsidRPr="00D67D07">
        <w:t>е</w:t>
      </w:r>
      <w:r w:rsidRPr="00D67D07">
        <w:rPr>
          <w:spacing w:val="1"/>
        </w:rPr>
        <w:t>б</w:t>
      </w:r>
      <w:r w:rsidRPr="00D67D07">
        <w:rPr>
          <w:spacing w:val="-2"/>
        </w:rPr>
        <w:t>ы</w:t>
      </w:r>
      <w:r w:rsidRPr="00D67D07">
        <w:t>ла</w:t>
      </w:r>
      <w:r w:rsidRPr="00D67D07">
        <w:rPr>
          <w:spacing w:val="1"/>
        </w:rPr>
        <w:t>сде</w:t>
      </w:r>
      <w:r w:rsidRPr="00D67D07">
        <w:t>л</w:t>
      </w:r>
      <w:r w:rsidRPr="00D67D07">
        <w:rPr>
          <w:spacing w:val="1"/>
        </w:rPr>
        <w:t>а</w:t>
      </w:r>
      <w:r w:rsidRPr="00D67D07">
        <w:t>нав</w:t>
      </w:r>
      <w:r w:rsidRPr="00D67D07">
        <w:rPr>
          <w:spacing w:val="-5"/>
        </w:rPr>
        <w:t>«</w:t>
      </w:r>
      <w:r w:rsidRPr="00D67D07">
        <w:rPr>
          <w:spacing w:val="-6"/>
        </w:rPr>
        <w:t>Н</w:t>
      </w:r>
      <w:r w:rsidRPr="00D67D07">
        <w:t>орм</w:t>
      </w:r>
      <w:r w:rsidRPr="00D67D07">
        <w:rPr>
          <w:spacing w:val="1"/>
        </w:rPr>
        <w:t>а</w:t>
      </w:r>
      <w:r w:rsidRPr="00D67D07">
        <w:t>х</w:t>
      </w:r>
      <w:r w:rsidRPr="00D67D07">
        <w:rPr>
          <w:spacing w:val="3"/>
        </w:rPr>
        <w:t>п</w:t>
      </w:r>
      <w:r w:rsidRPr="00D67D07">
        <w:t>о</w:t>
      </w:r>
      <w:r w:rsidRPr="00D67D07">
        <w:rPr>
          <w:spacing w:val="23"/>
        </w:rPr>
        <w:t xml:space="preserve"> пр</w:t>
      </w:r>
      <w:r w:rsidRPr="00D67D07">
        <w:t>оек</w:t>
      </w:r>
      <w:r w:rsidRPr="00D67D07">
        <w:rPr>
          <w:spacing w:val="-2"/>
        </w:rPr>
        <w:t>т</w:t>
      </w:r>
      <w:r w:rsidRPr="00D67D07">
        <w:t>иро</w:t>
      </w:r>
      <w:r w:rsidRPr="00D67D07">
        <w:rPr>
          <w:spacing w:val="-2"/>
        </w:rPr>
        <w:t>в</w:t>
      </w:r>
      <w:r w:rsidRPr="00D67D07">
        <w:rPr>
          <w:spacing w:val="1"/>
        </w:rPr>
        <w:t>а</w:t>
      </w:r>
      <w:r w:rsidRPr="00D67D07">
        <w:t>н</w:t>
      </w:r>
      <w:r w:rsidRPr="00D67D07">
        <w:rPr>
          <w:spacing w:val="-1"/>
        </w:rPr>
        <w:t>и</w:t>
      </w:r>
      <w:r w:rsidRPr="00D67D07">
        <w:t xml:space="preserve">ю </w:t>
      </w:r>
      <w:r w:rsidRPr="00D67D07">
        <w:rPr>
          <w:spacing w:val="-1"/>
        </w:rPr>
        <w:t>т</w:t>
      </w:r>
      <w:r w:rsidRPr="00D67D07">
        <w:rPr>
          <w:spacing w:val="1"/>
        </w:rPr>
        <w:t>е</w:t>
      </w:r>
      <w:r w:rsidRPr="00D67D07">
        <w:t>пло</w:t>
      </w:r>
      <w:r w:rsidRPr="00D67D07">
        <w:rPr>
          <w:spacing w:val="-2"/>
        </w:rPr>
        <w:t>вы</w:t>
      </w:r>
      <w:r w:rsidRPr="00D67D07">
        <w:t xml:space="preserve">х </w:t>
      </w:r>
      <w:r w:rsidRPr="00D67D07">
        <w:rPr>
          <w:spacing w:val="1"/>
        </w:rPr>
        <w:t>се</w:t>
      </w:r>
      <w:r w:rsidRPr="00D67D07">
        <w:rPr>
          <w:spacing w:val="-1"/>
        </w:rPr>
        <w:t>т</w:t>
      </w:r>
      <w:r w:rsidRPr="00D67D07">
        <w:rPr>
          <w:spacing w:val="1"/>
        </w:rPr>
        <w:t>е</w:t>
      </w:r>
      <w:r w:rsidRPr="00D67D07">
        <w:rPr>
          <w:spacing w:val="3"/>
        </w:rPr>
        <w:t>й</w:t>
      </w:r>
      <w:r w:rsidRPr="00D67D07">
        <w:rPr>
          <w:spacing w:val="-8"/>
        </w:rPr>
        <w:t>»</w:t>
      </w:r>
      <w:r w:rsidRPr="00D67D07">
        <w:t>, из</w:t>
      </w:r>
      <w:r w:rsidRPr="00D67D07">
        <w:rPr>
          <w:spacing w:val="1"/>
        </w:rPr>
        <w:t>да</w:t>
      </w:r>
      <w:r w:rsidRPr="00D67D07">
        <w:t>н</w:t>
      </w:r>
      <w:r w:rsidRPr="00D67D07">
        <w:rPr>
          <w:spacing w:val="-1"/>
        </w:rPr>
        <w:t>н</w:t>
      </w:r>
      <w:r w:rsidRPr="00D67D07">
        <w:rPr>
          <w:spacing w:val="-2"/>
        </w:rPr>
        <w:t>ы</w:t>
      </w:r>
      <w:r w:rsidRPr="00D67D07">
        <w:t>х в 19</w:t>
      </w:r>
      <w:r w:rsidRPr="00D67D07">
        <w:rPr>
          <w:spacing w:val="3"/>
        </w:rPr>
        <w:t>3</w:t>
      </w:r>
      <w:r w:rsidRPr="00D67D07">
        <w:t xml:space="preserve">8 </w:t>
      </w:r>
      <w:r w:rsidRPr="00D67D07">
        <w:rPr>
          <w:spacing w:val="1"/>
        </w:rPr>
        <w:t>г</w:t>
      </w:r>
      <w:r w:rsidRPr="00D67D07">
        <w:t>. В р</w:t>
      </w:r>
      <w:r w:rsidRPr="00D67D07">
        <w:rPr>
          <w:spacing w:val="1"/>
        </w:rPr>
        <w:t>а</w:t>
      </w:r>
      <w:r w:rsidRPr="00D67D07">
        <w:t>з</w:t>
      </w:r>
      <w:r w:rsidRPr="00D67D07">
        <w:rPr>
          <w:spacing w:val="1"/>
        </w:rPr>
        <w:t>де</w:t>
      </w:r>
      <w:r w:rsidRPr="00D67D07">
        <w:t>ле э</w:t>
      </w:r>
      <w:r w:rsidRPr="00D67D07">
        <w:rPr>
          <w:spacing w:val="-1"/>
        </w:rPr>
        <w:t>т</w:t>
      </w:r>
      <w:r w:rsidRPr="00D67D07">
        <w:t>о</w:t>
      </w:r>
      <w:r w:rsidRPr="00D67D07">
        <w:rPr>
          <w:spacing w:val="1"/>
        </w:rPr>
        <w:t>г</w:t>
      </w:r>
      <w:r w:rsidRPr="00D67D07">
        <w:t xml:space="preserve">о </w:t>
      </w:r>
      <w:r w:rsidRPr="00D67D07">
        <w:rPr>
          <w:spacing w:val="1"/>
        </w:rPr>
        <w:t>д</w:t>
      </w:r>
      <w:r w:rsidRPr="00D67D07">
        <w:t>ок</w:t>
      </w:r>
      <w:r w:rsidRPr="00D67D07">
        <w:rPr>
          <w:spacing w:val="-9"/>
        </w:rPr>
        <w:t>у</w:t>
      </w:r>
      <w:r w:rsidRPr="00D67D07">
        <w:t>м</w:t>
      </w:r>
      <w:r w:rsidRPr="00D67D07">
        <w:rPr>
          <w:spacing w:val="1"/>
        </w:rPr>
        <w:t>е</w:t>
      </w:r>
      <w:r w:rsidRPr="00D67D07">
        <w:t>н</w:t>
      </w:r>
      <w:r w:rsidRPr="00D67D07">
        <w:rPr>
          <w:spacing w:val="-2"/>
        </w:rPr>
        <w:t>т</w:t>
      </w:r>
      <w:r w:rsidRPr="00D67D07">
        <w:rPr>
          <w:spacing w:val="1"/>
        </w:rPr>
        <w:t>а</w:t>
      </w:r>
      <w:r w:rsidRPr="00D67D07">
        <w:t>, под наз</w:t>
      </w:r>
      <w:r w:rsidRPr="00D67D07">
        <w:rPr>
          <w:spacing w:val="-2"/>
        </w:rPr>
        <w:t>в</w:t>
      </w:r>
      <w:r w:rsidRPr="00D67D07">
        <w:rPr>
          <w:spacing w:val="1"/>
        </w:rPr>
        <w:t>а</w:t>
      </w:r>
      <w:r w:rsidRPr="00D67D07">
        <w:t>н</w:t>
      </w:r>
      <w:r w:rsidRPr="00D67D07">
        <w:rPr>
          <w:spacing w:val="-1"/>
        </w:rPr>
        <w:t>и</w:t>
      </w:r>
      <w:r w:rsidRPr="00D67D07">
        <w:rPr>
          <w:spacing w:val="-3"/>
        </w:rPr>
        <w:t>е</w:t>
      </w:r>
      <w:r w:rsidRPr="00D67D07">
        <w:t xml:space="preserve">м </w:t>
      </w:r>
      <w:r w:rsidRPr="00D67D07">
        <w:rPr>
          <w:spacing w:val="-5"/>
        </w:rPr>
        <w:t>«</w:t>
      </w:r>
      <w:r w:rsidRPr="00D67D07">
        <w:rPr>
          <w:spacing w:val="1"/>
        </w:rPr>
        <w:t>Те</w:t>
      </w:r>
      <w:r w:rsidRPr="00D67D07">
        <w:t>хн</w:t>
      </w:r>
      <w:r w:rsidRPr="00D67D07">
        <w:rPr>
          <w:spacing w:val="-1"/>
        </w:rPr>
        <w:t>и</w:t>
      </w:r>
      <w:r w:rsidRPr="00D67D07">
        <w:t>коэконом</w:t>
      </w:r>
      <w:r w:rsidRPr="00D67D07">
        <w:rPr>
          <w:spacing w:val="-1"/>
        </w:rPr>
        <w:t>ич</w:t>
      </w:r>
      <w:r w:rsidRPr="00D67D07">
        <w:rPr>
          <w:spacing w:val="1"/>
        </w:rPr>
        <w:t>ес</w:t>
      </w:r>
      <w:r w:rsidRPr="00D67D07">
        <w:t>к</w:t>
      </w:r>
      <w:r w:rsidRPr="00D67D07">
        <w:rPr>
          <w:spacing w:val="-1"/>
        </w:rPr>
        <w:t>и</w:t>
      </w:r>
      <w:r w:rsidRPr="00D67D07">
        <w:t>йр</w:t>
      </w:r>
      <w:r w:rsidRPr="00D67D07">
        <w:rPr>
          <w:spacing w:val="1"/>
        </w:rPr>
        <w:t>ас</w:t>
      </w:r>
      <w:r w:rsidRPr="00D67D07">
        <w:rPr>
          <w:spacing w:val="-1"/>
        </w:rPr>
        <w:t>ч</w:t>
      </w:r>
      <w:r w:rsidRPr="00D67D07">
        <w:rPr>
          <w:spacing w:val="1"/>
        </w:rPr>
        <w:t>е</w:t>
      </w:r>
      <w:r w:rsidRPr="00D67D07">
        <w:t>т</w:t>
      </w:r>
      <w:r w:rsidRPr="00D67D07">
        <w:rPr>
          <w:spacing w:val="-1"/>
        </w:rPr>
        <w:t>т</w:t>
      </w:r>
      <w:r w:rsidRPr="00D67D07">
        <w:rPr>
          <w:spacing w:val="1"/>
        </w:rPr>
        <w:t>е</w:t>
      </w:r>
      <w:r w:rsidRPr="00D67D07">
        <w:t>пло</w:t>
      </w:r>
      <w:r w:rsidRPr="00D67D07">
        <w:rPr>
          <w:spacing w:val="-2"/>
        </w:rPr>
        <w:t>вы</w:t>
      </w:r>
      <w:r w:rsidRPr="00D67D07">
        <w:t>х</w:t>
      </w:r>
      <w:r w:rsidRPr="00D67D07">
        <w:rPr>
          <w:spacing w:val="1"/>
        </w:rPr>
        <w:t>се</w:t>
      </w:r>
      <w:r w:rsidRPr="00D67D07">
        <w:rPr>
          <w:spacing w:val="-1"/>
        </w:rPr>
        <w:t>т</w:t>
      </w:r>
      <w:r w:rsidRPr="00D67D07">
        <w:rPr>
          <w:spacing w:val="1"/>
        </w:rPr>
        <w:t>е</w:t>
      </w:r>
      <w:r w:rsidRPr="00D67D07">
        <w:rPr>
          <w:spacing w:val="3"/>
        </w:rPr>
        <w:t>й</w:t>
      </w:r>
      <w:r w:rsidRPr="00D67D07">
        <w:t>»(</w:t>
      </w:r>
      <w:r w:rsidRPr="00D67D07">
        <w:rPr>
          <w:spacing w:val="1"/>
        </w:rPr>
        <w:t>а</w:t>
      </w:r>
      <w:r w:rsidRPr="00D67D07">
        <w:rPr>
          <w:spacing w:val="-2"/>
        </w:rPr>
        <w:t>в</w:t>
      </w:r>
      <w:r w:rsidRPr="00D67D07">
        <w:rPr>
          <w:spacing w:val="-1"/>
        </w:rPr>
        <w:t>т</w:t>
      </w:r>
      <w:r w:rsidRPr="00D67D07">
        <w:t>орм</w:t>
      </w:r>
      <w:r w:rsidRPr="00D67D07">
        <w:rPr>
          <w:spacing w:val="1"/>
        </w:rPr>
        <w:t>е</w:t>
      </w:r>
      <w:r w:rsidRPr="00D67D07">
        <w:rPr>
          <w:spacing w:val="-1"/>
        </w:rPr>
        <w:t>т</w:t>
      </w:r>
      <w:r w:rsidRPr="00D67D07">
        <w:t>о</w:t>
      </w:r>
      <w:r w:rsidRPr="00D67D07">
        <w:rPr>
          <w:spacing w:val="1"/>
        </w:rPr>
        <w:t>д</w:t>
      </w:r>
      <w:r w:rsidRPr="00D67D07">
        <w:t>ик</w:t>
      </w:r>
      <w:r w:rsidRPr="00D67D07">
        <w:rPr>
          <w:spacing w:val="1"/>
        </w:rPr>
        <w:t>Е</w:t>
      </w:r>
      <w:r w:rsidRPr="00D67D07">
        <w:t>.Я.Со</w:t>
      </w:r>
      <w:r w:rsidRPr="00D67D07">
        <w:rPr>
          <w:spacing w:val="3"/>
        </w:rPr>
        <w:t>к</w:t>
      </w:r>
      <w:r w:rsidRPr="00D67D07">
        <w:t>оло</w:t>
      </w:r>
      <w:r w:rsidRPr="00D67D07">
        <w:rPr>
          <w:spacing w:val="-1"/>
        </w:rPr>
        <w:t>в</w:t>
      </w:r>
      <w:r w:rsidRPr="00D67D07">
        <w:t>),пр</w:t>
      </w:r>
      <w:r w:rsidRPr="00D67D07">
        <w:rPr>
          <w:spacing w:val="-1"/>
        </w:rPr>
        <w:t>и</w:t>
      </w:r>
      <w:r w:rsidRPr="00D67D07">
        <w:rPr>
          <w:spacing w:val="-2"/>
        </w:rPr>
        <w:t>в</w:t>
      </w:r>
      <w:r w:rsidRPr="00D67D07">
        <w:rPr>
          <w:spacing w:val="1"/>
        </w:rPr>
        <w:t>еде</w:t>
      </w:r>
      <w:r w:rsidRPr="00D67D07">
        <w:t>ны о</w:t>
      </w:r>
      <w:r w:rsidRPr="00D67D07">
        <w:rPr>
          <w:spacing w:val="1"/>
        </w:rPr>
        <w:t>с</w:t>
      </w:r>
      <w:r w:rsidRPr="00D67D07">
        <w:t>но</w:t>
      </w:r>
      <w:r w:rsidRPr="00D67D07">
        <w:rPr>
          <w:spacing w:val="-2"/>
        </w:rPr>
        <w:t>в</w:t>
      </w:r>
      <w:r w:rsidRPr="00D67D07">
        <w:t>н</w:t>
      </w:r>
      <w:r w:rsidRPr="00D67D07">
        <w:rPr>
          <w:spacing w:val="-2"/>
        </w:rPr>
        <w:t>ы</w:t>
      </w:r>
      <w:r w:rsidRPr="00D67D07">
        <w:t>е</w:t>
      </w:r>
      <w:r w:rsidRPr="00D67D07">
        <w:rPr>
          <w:spacing w:val="1"/>
        </w:rPr>
        <w:t>а</w:t>
      </w:r>
      <w:r w:rsidRPr="00D67D07">
        <w:t>нали</w:t>
      </w:r>
      <w:r w:rsidRPr="00D67D07">
        <w:rPr>
          <w:spacing w:val="-1"/>
        </w:rPr>
        <w:t>т</w:t>
      </w:r>
      <w:r w:rsidRPr="00D67D07">
        <w:t>и</w:t>
      </w:r>
      <w:r w:rsidRPr="00D67D07">
        <w:rPr>
          <w:spacing w:val="-2"/>
        </w:rPr>
        <w:t>ч</w:t>
      </w:r>
      <w:r w:rsidRPr="00D67D07">
        <w:rPr>
          <w:spacing w:val="1"/>
        </w:rPr>
        <w:t>ес</w:t>
      </w:r>
      <w:r w:rsidRPr="00D67D07">
        <w:t>к</w:t>
      </w:r>
      <w:r w:rsidRPr="00D67D07">
        <w:rPr>
          <w:spacing w:val="-1"/>
        </w:rPr>
        <w:t>и</w:t>
      </w:r>
      <w:r w:rsidRPr="00D67D07">
        <w:t>е</w:t>
      </w:r>
      <w:r w:rsidRPr="00D67D07">
        <w:rPr>
          <w:spacing w:val="1"/>
        </w:rPr>
        <w:t>с</w:t>
      </w:r>
      <w:r w:rsidRPr="00D67D07">
        <w:t>оо</w:t>
      </w:r>
      <w:r w:rsidRPr="00D67D07">
        <w:rPr>
          <w:spacing w:val="-1"/>
        </w:rPr>
        <w:t>т</w:t>
      </w:r>
      <w:r w:rsidRPr="00D67D07">
        <w:t>но</w:t>
      </w:r>
      <w:r w:rsidRPr="00D67D07">
        <w:rPr>
          <w:spacing w:val="-2"/>
        </w:rPr>
        <w:t>ш</w:t>
      </w:r>
      <w:r w:rsidRPr="00D67D07">
        <w:rPr>
          <w:spacing w:val="1"/>
        </w:rPr>
        <w:t>е</w:t>
      </w:r>
      <w:r w:rsidRPr="00D67D07">
        <w:t>н</w:t>
      </w:r>
      <w:r w:rsidRPr="00D67D07">
        <w:rPr>
          <w:spacing w:val="-1"/>
        </w:rPr>
        <w:t>и</w:t>
      </w:r>
      <w:r w:rsidRPr="00D67D07">
        <w:t>яи</w:t>
      </w:r>
      <w:r w:rsidRPr="00D67D07">
        <w:rPr>
          <w:spacing w:val="-1"/>
        </w:rPr>
        <w:t>т</w:t>
      </w:r>
      <w:r w:rsidRPr="00D67D07">
        <w:t>р</w:t>
      </w:r>
      <w:r w:rsidRPr="00D67D07">
        <w:rPr>
          <w:spacing w:val="1"/>
        </w:rPr>
        <w:t>еб</w:t>
      </w:r>
      <w:r w:rsidRPr="00D67D07">
        <w:t>о</w:t>
      </w:r>
      <w:r w:rsidRPr="00D67D07">
        <w:rPr>
          <w:spacing w:val="-2"/>
        </w:rPr>
        <w:t>в</w:t>
      </w:r>
      <w:r w:rsidRPr="00D67D07">
        <w:rPr>
          <w:spacing w:val="1"/>
        </w:rPr>
        <w:t>а</w:t>
      </w:r>
      <w:r w:rsidRPr="00D67D07">
        <w:t>н</w:t>
      </w:r>
      <w:r w:rsidRPr="00D67D07">
        <w:rPr>
          <w:spacing w:val="-1"/>
        </w:rPr>
        <w:t>и</w:t>
      </w:r>
      <w:r w:rsidRPr="00D67D07">
        <w:t>я</w:t>
      </w:r>
      <w:r w:rsidRPr="00D67D07">
        <w:rPr>
          <w:spacing w:val="1"/>
        </w:rPr>
        <w:t>д</w:t>
      </w:r>
      <w:r w:rsidRPr="00D67D07">
        <w:t>ляопре</w:t>
      </w:r>
      <w:r w:rsidRPr="00D67D07">
        <w:rPr>
          <w:spacing w:val="1"/>
        </w:rPr>
        <w:t>де</w:t>
      </w:r>
      <w:r w:rsidRPr="00D67D07">
        <w:t>л</w:t>
      </w:r>
      <w:r w:rsidRPr="00D67D07">
        <w:rPr>
          <w:spacing w:val="1"/>
        </w:rPr>
        <w:t>е</w:t>
      </w:r>
      <w:r w:rsidRPr="00D67D07">
        <w:t>н</w:t>
      </w:r>
      <w:r w:rsidRPr="00D67D07">
        <w:rPr>
          <w:spacing w:val="-5"/>
        </w:rPr>
        <w:t>и</w:t>
      </w:r>
      <w:r w:rsidRPr="00D67D07">
        <w:t>яоп</w:t>
      </w:r>
      <w:r w:rsidRPr="00D67D07">
        <w:rPr>
          <w:spacing w:val="-2"/>
        </w:rPr>
        <w:t>т</w:t>
      </w:r>
      <w:r w:rsidRPr="00D67D07">
        <w:t>имал</w:t>
      </w:r>
      <w:r w:rsidRPr="00D67D07">
        <w:rPr>
          <w:spacing w:val="-2"/>
        </w:rPr>
        <w:t>ь</w:t>
      </w:r>
      <w:r w:rsidRPr="00D67D07">
        <w:t>ногор</w:t>
      </w:r>
      <w:r w:rsidRPr="00D67D07">
        <w:rPr>
          <w:spacing w:val="1"/>
        </w:rPr>
        <w:t>ад</w:t>
      </w:r>
      <w:r w:rsidRPr="00D67D07">
        <w:t>и</w:t>
      </w:r>
      <w:r w:rsidRPr="00D67D07">
        <w:rPr>
          <w:spacing w:val="-9"/>
        </w:rPr>
        <w:t>у</w:t>
      </w:r>
      <w:r w:rsidRPr="00D67D07">
        <w:rPr>
          <w:spacing w:val="1"/>
        </w:rPr>
        <w:t>с</w:t>
      </w:r>
      <w:r w:rsidRPr="00D67D07">
        <w:t xml:space="preserve">а </w:t>
      </w:r>
      <w:r w:rsidRPr="00D67D07">
        <w:rPr>
          <w:spacing w:val="1"/>
        </w:rPr>
        <w:t>де</w:t>
      </w:r>
      <w:r w:rsidRPr="00D67D07">
        <w:t>йс</w:t>
      </w:r>
      <w:r w:rsidRPr="00D67D07">
        <w:rPr>
          <w:spacing w:val="-1"/>
        </w:rPr>
        <w:t>т</w:t>
      </w:r>
      <w:r w:rsidRPr="00D67D07">
        <w:rPr>
          <w:spacing w:val="-2"/>
        </w:rPr>
        <w:t>в</w:t>
      </w:r>
      <w:r w:rsidRPr="00D67D07">
        <w:t>ия</w:t>
      </w:r>
      <w:r w:rsidRPr="00D67D07">
        <w:rPr>
          <w:spacing w:val="-1"/>
        </w:rPr>
        <w:t>т</w:t>
      </w:r>
      <w:r w:rsidRPr="00D67D07">
        <w:rPr>
          <w:spacing w:val="1"/>
        </w:rPr>
        <w:t>е</w:t>
      </w:r>
      <w:r w:rsidRPr="00D67D07">
        <w:t>пло</w:t>
      </w:r>
      <w:r w:rsidRPr="00D67D07">
        <w:rPr>
          <w:spacing w:val="-2"/>
        </w:rPr>
        <w:t>вы</w:t>
      </w:r>
      <w:r w:rsidRPr="00D67D07">
        <w:t>х</w:t>
      </w:r>
      <w:r w:rsidRPr="00D67D07">
        <w:rPr>
          <w:spacing w:val="1"/>
        </w:rPr>
        <w:t>се</w:t>
      </w:r>
      <w:r w:rsidRPr="00D67D07">
        <w:rPr>
          <w:spacing w:val="-1"/>
        </w:rPr>
        <w:t>т</w:t>
      </w:r>
      <w:r w:rsidRPr="00D67D07">
        <w:rPr>
          <w:spacing w:val="1"/>
        </w:rPr>
        <w:t>е</w:t>
      </w:r>
      <w:r w:rsidRPr="00D67D07">
        <w:t>й.</w:t>
      </w:r>
      <w:r w:rsidRPr="00D67D07">
        <w:rPr>
          <w:spacing w:val="1"/>
        </w:rPr>
        <w:t>Та</w:t>
      </w:r>
      <w:r w:rsidRPr="00D67D07">
        <w:t>к,</w:t>
      </w:r>
      <w:r w:rsidRPr="00D67D07">
        <w:rPr>
          <w:spacing w:val="1"/>
        </w:rPr>
        <w:t>б</w:t>
      </w:r>
      <w:r w:rsidRPr="00D67D07">
        <w:rPr>
          <w:spacing w:val="-2"/>
        </w:rPr>
        <w:t>ы</w:t>
      </w:r>
      <w:r w:rsidRPr="00D67D07">
        <w:t>лопре</w:t>
      </w:r>
      <w:r w:rsidRPr="00D67D07">
        <w:rPr>
          <w:spacing w:val="1"/>
        </w:rPr>
        <w:t>д</w:t>
      </w:r>
      <w:r w:rsidRPr="00D67D07">
        <w:t>п</w:t>
      </w:r>
      <w:r w:rsidRPr="00D67D07">
        <w:rPr>
          <w:spacing w:val="-1"/>
        </w:rPr>
        <w:t>и</w:t>
      </w:r>
      <w:r w:rsidRPr="00D67D07">
        <w:rPr>
          <w:spacing w:val="1"/>
        </w:rPr>
        <w:t>са</w:t>
      </w:r>
      <w:r w:rsidRPr="00D67D07">
        <w:t>нопри</w:t>
      </w:r>
      <w:r w:rsidRPr="00D67D07">
        <w:rPr>
          <w:spacing w:val="-1"/>
        </w:rPr>
        <w:t>т</w:t>
      </w:r>
      <w:r w:rsidRPr="00D67D07">
        <w:rPr>
          <w:spacing w:val="1"/>
        </w:rPr>
        <w:t>е</w:t>
      </w:r>
      <w:r w:rsidRPr="00D67D07">
        <w:t>пло</w:t>
      </w:r>
      <w:r w:rsidRPr="00D67D07">
        <w:rPr>
          <w:spacing w:val="-2"/>
        </w:rPr>
        <w:t>в</w:t>
      </w:r>
      <w:r w:rsidRPr="00D67D07">
        <w:t>омр</w:t>
      </w:r>
      <w:r w:rsidRPr="00D67D07">
        <w:rPr>
          <w:spacing w:val="1"/>
        </w:rPr>
        <w:t>а</w:t>
      </w:r>
      <w:r w:rsidRPr="00D67D07">
        <w:t>йо</w:t>
      </w:r>
      <w:r w:rsidRPr="00D67D07">
        <w:rPr>
          <w:spacing w:val="-1"/>
        </w:rPr>
        <w:t>н</w:t>
      </w:r>
      <w:r w:rsidRPr="00D67D07">
        <w:t>иро</w:t>
      </w:r>
      <w:r w:rsidRPr="00D67D07">
        <w:rPr>
          <w:spacing w:val="-2"/>
        </w:rPr>
        <w:t>в</w:t>
      </w:r>
      <w:r w:rsidRPr="00D67D07">
        <w:rPr>
          <w:spacing w:val="1"/>
        </w:rPr>
        <w:t>а</w:t>
      </w:r>
      <w:r w:rsidRPr="00D67D07">
        <w:t>н</w:t>
      </w:r>
      <w:r w:rsidRPr="00D67D07">
        <w:rPr>
          <w:spacing w:val="-1"/>
        </w:rPr>
        <w:t>и</w:t>
      </w:r>
      <w:r w:rsidRPr="00D67D07">
        <w:t>ик</w:t>
      </w:r>
      <w:r w:rsidRPr="00D67D07">
        <w:rPr>
          <w:spacing w:val="3"/>
        </w:rPr>
        <w:t>р</w:t>
      </w:r>
      <w:r w:rsidRPr="00D67D07">
        <w:rPr>
          <w:spacing w:val="-5"/>
        </w:rPr>
        <w:t>у</w:t>
      </w:r>
      <w:r w:rsidRPr="00D67D07">
        <w:t>п</w:t>
      </w:r>
      <w:r w:rsidRPr="00D67D07">
        <w:rPr>
          <w:spacing w:val="-1"/>
        </w:rPr>
        <w:t>н</w:t>
      </w:r>
      <w:r w:rsidRPr="00D67D07">
        <w:rPr>
          <w:spacing w:val="-2"/>
        </w:rPr>
        <w:t>ы</w:t>
      </w:r>
      <w:r w:rsidRPr="00D67D07">
        <w:t>х</w:t>
      </w:r>
      <w:r w:rsidRPr="00D67D07">
        <w:rPr>
          <w:spacing w:val="1"/>
        </w:rPr>
        <w:t>г</w:t>
      </w:r>
      <w:r w:rsidRPr="00D67D07">
        <w:t>оро</w:t>
      </w:r>
      <w:r w:rsidRPr="00D67D07">
        <w:rPr>
          <w:spacing w:val="1"/>
        </w:rPr>
        <w:t>д</w:t>
      </w:r>
      <w:r w:rsidRPr="00D67D07">
        <w:t xml:space="preserve">ов </w:t>
      </w:r>
      <w:r w:rsidRPr="00D67D07">
        <w:rPr>
          <w:spacing w:val="1"/>
        </w:rPr>
        <w:t>для определения числа и местоположения теплоэлектроцентралей и крупных котельных:</w:t>
      </w:r>
    </w:p>
    <w:p w:rsidR="0095518F" w:rsidRPr="00D67D07" w:rsidRDefault="00196A5C" w:rsidP="0095518F">
      <w:pPr>
        <w:pStyle w:val="af"/>
        <w:spacing w:before="3"/>
        <w:ind w:left="0" w:firstLine="709"/>
        <w:jc w:val="both"/>
      </w:pPr>
      <w:r w:rsidRPr="00D67D07">
        <w:t>«</w:t>
      </w:r>
      <w:r w:rsidRPr="00D67D07">
        <w:rPr>
          <w:spacing w:val="-5"/>
        </w:rPr>
        <w:t>у</w:t>
      </w:r>
      <w:r w:rsidRPr="00D67D07">
        <w:rPr>
          <w:spacing w:val="-1"/>
        </w:rPr>
        <w:t>ч</w:t>
      </w:r>
      <w:r w:rsidRPr="00D67D07">
        <w:rPr>
          <w:spacing w:val="3"/>
        </w:rPr>
        <w:t>и</w:t>
      </w:r>
      <w:r w:rsidRPr="00D67D07">
        <w:rPr>
          <w:spacing w:val="-1"/>
        </w:rPr>
        <w:t>т</w:t>
      </w:r>
      <w:r w:rsidRPr="00D67D07">
        <w:rPr>
          <w:spacing w:val="-2"/>
        </w:rPr>
        <w:t>ыв</w:t>
      </w:r>
      <w:r w:rsidRPr="00D67D07">
        <w:rPr>
          <w:spacing w:val="1"/>
        </w:rPr>
        <w:t>а</w:t>
      </w:r>
      <w:r w:rsidRPr="00D67D07">
        <w:rPr>
          <w:spacing w:val="-1"/>
        </w:rPr>
        <w:t>т</w:t>
      </w:r>
      <w:r w:rsidRPr="00D67D07">
        <w:t>ьоп</w:t>
      </w:r>
      <w:r w:rsidRPr="00D67D07">
        <w:rPr>
          <w:spacing w:val="2"/>
        </w:rPr>
        <w:t>т</w:t>
      </w:r>
      <w:r w:rsidRPr="00D67D07">
        <w:t>имал</w:t>
      </w:r>
      <w:r w:rsidRPr="00D67D07">
        <w:rPr>
          <w:spacing w:val="-2"/>
        </w:rPr>
        <w:t>ь</w:t>
      </w:r>
      <w:r w:rsidRPr="00D67D07">
        <w:t>н</w:t>
      </w:r>
      <w:r w:rsidRPr="00D67D07">
        <w:rPr>
          <w:spacing w:val="-2"/>
        </w:rPr>
        <w:t>ы</w:t>
      </w:r>
      <w:r w:rsidRPr="00D67D07">
        <w:t>йр</w:t>
      </w:r>
      <w:r w:rsidRPr="00D67D07">
        <w:rPr>
          <w:spacing w:val="1"/>
        </w:rPr>
        <w:t>ад</w:t>
      </w:r>
      <w:r w:rsidRPr="00D67D07">
        <w:rPr>
          <w:spacing w:val="3"/>
        </w:rPr>
        <w:t>и</w:t>
      </w:r>
      <w:r w:rsidRPr="00D67D07">
        <w:rPr>
          <w:spacing w:val="-8"/>
        </w:rPr>
        <w:t>у</w:t>
      </w:r>
      <w:r w:rsidRPr="00D67D07">
        <w:t>с</w:t>
      </w:r>
      <w:r w:rsidRPr="00D67D07">
        <w:rPr>
          <w:spacing w:val="1"/>
        </w:rPr>
        <w:t>де</w:t>
      </w:r>
      <w:r w:rsidRPr="00D67D07">
        <w:t>й</w:t>
      </w:r>
      <w:r w:rsidRPr="00D67D07">
        <w:rPr>
          <w:spacing w:val="1"/>
        </w:rPr>
        <w:t>с</w:t>
      </w:r>
      <w:r w:rsidRPr="00D67D07">
        <w:rPr>
          <w:spacing w:val="-1"/>
        </w:rPr>
        <w:t>т</w:t>
      </w:r>
      <w:r w:rsidRPr="00D67D07">
        <w:rPr>
          <w:spacing w:val="-2"/>
        </w:rPr>
        <w:t>в</w:t>
      </w:r>
      <w:r w:rsidRPr="00D67D07">
        <w:t>ия</w:t>
      </w:r>
      <w:r w:rsidRPr="00D67D07">
        <w:rPr>
          <w:spacing w:val="-1"/>
        </w:rPr>
        <w:t>т</w:t>
      </w:r>
      <w:r w:rsidRPr="00D67D07">
        <w:rPr>
          <w:spacing w:val="1"/>
        </w:rPr>
        <w:t>е</w:t>
      </w:r>
      <w:r w:rsidRPr="00D67D07">
        <w:t>пло</w:t>
      </w:r>
      <w:r w:rsidRPr="00D67D07">
        <w:rPr>
          <w:spacing w:val="-2"/>
        </w:rPr>
        <w:t>вы</w:t>
      </w:r>
      <w:r w:rsidRPr="00D67D07">
        <w:t>х</w:t>
      </w:r>
      <w:r w:rsidRPr="00D67D07">
        <w:rPr>
          <w:spacing w:val="1"/>
        </w:rPr>
        <w:t>се</w:t>
      </w:r>
      <w:r w:rsidRPr="00D67D07">
        <w:rPr>
          <w:spacing w:val="-1"/>
        </w:rPr>
        <w:t>т</w:t>
      </w:r>
      <w:r w:rsidRPr="00D67D07">
        <w:rPr>
          <w:spacing w:val="1"/>
        </w:rPr>
        <w:t>е</w:t>
      </w:r>
      <w:r w:rsidRPr="00D67D07">
        <w:t>й,прико</w:t>
      </w:r>
      <w:r w:rsidRPr="00D67D07">
        <w:rPr>
          <w:spacing w:val="-2"/>
        </w:rPr>
        <w:t>т</w:t>
      </w:r>
      <w:r w:rsidRPr="00D67D07">
        <w:t>ором</w:t>
      </w:r>
      <w:r w:rsidRPr="00D67D07">
        <w:rPr>
          <w:spacing w:val="-8"/>
        </w:rPr>
        <w:t>у</w:t>
      </w:r>
      <w:r w:rsidRPr="00D67D07">
        <w:rPr>
          <w:spacing w:val="1"/>
        </w:rPr>
        <w:t>де</w:t>
      </w:r>
      <w:r w:rsidRPr="00D67D07">
        <w:t>л</w:t>
      </w:r>
      <w:r w:rsidRPr="00D67D07">
        <w:rPr>
          <w:spacing w:val="-2"/>
        </w:rPr>
        <w:t>ь</w:t>
      </w:r>
      <w:r w:rsidRPr="00D67D07">
        <w:t>н</w:t>
      </w:r>
      <w:r w:rsidRPr="00D67D07">
        <w:rPr>
          <w:spacing w:val="-2"/>
        </w:rPr>
        <w:t>ы</w:t>
      </w:r>
      <w:r w:rsidRPr="00D67D07">
        <w:t>ез</w:t>
      </w:r>
      <w:r w:rsidRPr="00D67D07">
        <w:rPr>
          <w:spacing w:val="1"/>
        </w:rPr>
        <w:t>а</w:t>
      </w:r>
      <w:r w:rsidRPr="00D67D07">
        <w:rPr>
          <w:spacing w:val="-1"/>
        </w:rPr>
        <w:t>т</w:t>
      </w:r>
      <w:r w:rsidRPr="00D67D07">
        <w:t>р</w:t>
      </w:r>
      <w:r w:rsidRPr="00D67D07">
        <w:rPr>
          <w:spacing w:val="1"/>
        </w:rPr>
        <w:t>а</w:t>
      </w:r>
      <w:r w:rsidRPr="00D67D07">
        <w:rPr>
          <w:spacing w:val="-1"/>
        </w:rPr>
        <w:t>т</w:t>
      </w:r>
      <w:r w:rsidRPr="00D67D07">
        <w:t xml:space="preserve">ына </w:t>
      </w:r>
      <w:r w:rsidRPr="00D67D07">
        <w:rPr>
          <w:spacing w:val="-2"/>
        </w:rPr>
        <w:t>вы</w:t>
      </w:r>
      <w:r w:rsidRPr="00D67D07">
        <w:t>р</w:t>
      </w:r>
      <w:r w:rsidRPr="00D67D07">
        <w:rPr>
          <w:spacing w:val="1"/>
        </w:rPr>
        <w:t>аб</w:t>
      </w:r>
      <w:r w:rsidRPr="00D67D07">
        <w:t>о</w:t>
      </w:r>
      <w:r w:rsidRPr="00D67D07">
        <w:rPr>
          <w:spacing w:val="-1"/>
        </w:rPr>
        <w:t>т</w:t>
      </w:r>
      <w:r w:rsidRPr="00D67D07">
        <w:rPr>
          <w:spacing w:val="3"/>
        </w:rPr>
        <w:t>к</w:t>
      </w:r>
      <w:r w:rsidRPr="00D67D07">
        <w:t>уи</w:t>
      </w:r>
      <w:r w:rsidRPr="00D67D07">
        <w:rPr>
          <w:spacing w:val="-1"/>
        </w:rPr>
        <w:t>т</w:t>
      </w:r>
      <w:r w:rsidRPr="00D67D07">
        <w:t>р</w:t>
      </w:r>
      <w:r w:rsidRPr="00D67D07">
        <w:rPr>
          <w:spacing w:val="1"/>
        </w:rPr>
        <w:t>а</w:t>
      </w:r>
      <w:r w:rsidRPr="00D67D07">
        <w:t>нспорт</w:t>
      </w:r>
      <w:r w:rsidRPr="00D67D07">
        <w:rPr>
          <w:spacing w:val="-1"/>
        </w:rPr>
        <w:t>т</w:t>
      </w:r>
      <w:r w:rsidRPr="00D67D07">
        <w:rPr>
          <w:spacing w:val="1"/>
        </w:rPr>
        <w:t>е</w:t>
      </w:r>
      <w:r w:rsidRPr="00D67D07">
        <w:t>пла ото</w:t>
      </w:r>
      <w:r w:rsidRPr="00D67D07">
        <w:rPr>
          <w:spacing w:val="1"/>
        </w:rPr>
        <w:t>д</w:t>
      </w:r>
      <w:r w:rsidRPr="00D67D07">
        <w:t>ной</w:t>
      </w:r>
      <w:r w:rsidRPr="00D67D07">
        <w:rPr>
          <w:spacing w:val="-1"/>
        </w:rPr>
        <w:t xml:space="preserve"> т</w:t>
      </w:r>
      <w:r w:rsidRPr="00D67D07">
        <w:rPr>
          <w:spacing w:val="1"/>
        </w:rPr>
        <w:t>е</w:t>
      </w:r>
      <w:r w:rsidRPr="00D67D07">
        <w:t>плоэл</w:t>
      </w:r>
      <w:r w:rsidRPr="00D67D07">
        <w:rPr>
          <w:spacing w:val="1"/>
        </w:rPr>
        <w:t>е</w:t>
      </w:r>
      <w:r w:rsidRPr="00D67D07">
        <w:t>к</w:t>
      </w:r>
      <w:r w:rsidRPr="00D67D07">
        <w:rPr>
          <w:spacing w:val="-2"/>
        </w:rPr>
        <w:t>т</w:t>
      </w:r>
      <w:r w:rsidRPr="00D67D07">
        <w:t>роцен</w:t>
      </w:r>
      <w:r w:rsidRPr="00D67D07">
        <w:rPr>
          <w:spacing w:val="-2"/>
        </w:rPr>
        <w:t>т</w:t>
      </w:r>
      <w:r w:rsidRPr="00D67D07">
        <w:t>р</w:t>
      </w:r>
      <w:r w:rsidRPr="00D67D07">
        <w:rPr>
          <w:spacing w:val="1"/>
        </w:rPr>
        <w:t>а</w:t>
      </w:r>
      <w:r w:rsidRPr="00D67D07">
        <w:t xml:space="preserve">ли </w:t>
      </w:r>
      <w:r w:rsidRPr="00D67D07">
        <w:rPr>
          <w:spacing w:val="1"/>
        </w:rPr>
        <w:t>я</w:t>
      </w:r>
      <w:r w:rsidRPr="00D67D07">
        <w:rPr>
          <w:spacing w:val="-2"/>
        </w:rPr>
        <w:t>в</w:t>
      </w:r>
      <w:r w:rsidRPr="00D67D07">
        <w:t>л</w:t>
      </w:r>
      <w:r w:rsidRPr="00D67D07">
        <w:rPr>
          <w:spacing w:val="1"/>
        </w:rPr>
        <w:t>я</w:t>
      </w:r>
      <w:r w:rsidRPr="00D67D07">
        <w:t>ю</w:t>
      </w:r>
      <w:r w:rsidRPr="00D67D07">
        <w:rPr>
          <w:spacing w:val="-5"/>
        </w:rPr>
        <w:t>т</w:t>
      </w:r>
      <w:r w:rsidRPr="00D67D07">
        <w:rPr>
          <w:spacing w:val="1"/>
        </w:rPr>
        <w:t>с</w:t>
      </w:r>
      <w:r w:rsidRPr="00D67D07">
        <w:t>ями</w:t>
      </w:r>
      <w:r w:rsidRPr="00D67D07">
        <w:rPr>
          <w:spacing w:val="-1"/>
        </w:rPr>
        <w:t>н</w:t>
      </w:r>
      <w:r w:rsidRPr="00D67D07">
        <w:t>и</w:t>
      </w:r>
      <w:r w:rsidRPr="00D67D07">
        <w:rPr>
          <w:spacing w:val="-5"/>
        </w:rPr>
        <w:t>м</w:t>
      </w:r>
      <w:r w:rsidRPr="00D67D07">
        <w:rPr>
          <w:spacing w:val="1"/>
        </w:rPr>
        <w:t>а</w:t>
      </w:r>
      <w:r w:rsidRPr="00D67D07">
        <w:t>л</w:t>
      </w:r>
      <w:r w:rsidRPr="00D67D07">
        <w:rPr>
          <w:spacing w:val="-2"/>
        </w:rPr>
        <w:t>ь</w:t>
      </w:r>
      <w:r w:rsidRPr="00D67D07">
        <w:t>н</w:t>
      </w:r>
      <w:r w:rsidRPr="00D67D07">
        <w:rPr>
          <w:spacing w:val="-2"/>
        </w:rPr>
        <w:t>ы</w:t>
      </w:r>
      <w:r w:rsidRPr="00D67D07">
        <w:t>м</w:t>
      </w:r>
      <w:r w:rsidRPr="00D67D07">
        <w:rPr>
          <w:spacing w:val="3"/>
        </w:rPr>
        <w:t>и</w:t>
      </w:r>
      <w:r w:rsidRPr="00D67D07">
        <w:rPr>
          <w:spacing w:val="-8"/>
        </w:rPr>
        <w:t>»</w:t>
      </w:r>
      <w:r w:rsidRPr="00D67D07">
        <w:t>.</w:t>
      </w:r>
    </w:p>
    <w:p w:rsidR="0095518F" w:rsidRPr="00D67D07" w:rsidRDefault="00196A5C" w:rsidP="0095518F">
      <w:pPr>
        <w:pStyle w:val="af"/>
        <w:spacing w:before="2"/>
        <w:ind w:left="0" w:firstLine="709"/>
        <w:jc w:val="both"/>
      </w:pPr>
      <w:r w:rsidRPr="00D67D07">
        <w:t>К</w:t>
      </w:r>
      <w:r w:rsidRPr="00D67D07">
        <w:rPr>
          <w:spacing w:val="1"/>
        </w:rPr>
        <w:t>с</w:t>
      </w:r>
      <w:r w:rsidRPr="00D67D07">
        <w:t>о</w:t>
      </w:r>
      <w:r w:rsidRPr="00D67D07">
        <w:rPr>
          <w:spacing w:val="-2"/>
        </w:rPr>
        <w:t>ж</w:t>
      </w:r>
      <w:r w:rsidRPr="00D67D07">
        <w:rPr>
          <w:spacing w:val="1"/>
        </w:rPr>
        <w:t>а</w:t>
      </w:r>
      <w:r w:rsidRPr="00D67D07">
        <w:t>л</w:t>
      </w:r>
      <w:r w:rsidRPr="00D67D07">
        <w:rPr>
          <w:spacing w:val="1"/>
        </w:rPr>
        <w:t>е</w:t>
      </w:r>
      <w:r w:rsidRPr="00D67D07">
        <w:t>н</w:t>
      </w:r>
      <w:r w:rsidRPr="00D67D07">
        <w:rPr>
          <w:spacing w:val="-1"/>
        </w:rPr>
        <w:t>и</w:t>
      </w:r>
      <w:r w:rsidRPr="00D67D07">
        <w:t>ю,у</w:t>
      </w:r>
      <w:r w:rsidRPr="00D67D07">
        <w:rPr>
          <w:spacing w:val="-2"/>
        </w:rPr>
        <w:t>в</w:t>
      </w:r>
      <w:r w:rsidRPr="00D67D07">
        <w:rPr>
          <w:spacing w:val="1"/>
        </w:rPr>
        <w:t>се</w:t>
      </w:r>
      <w:r w:rsidRPr="00D67D07">
        <w:t>хэ</w:t>
      </w:r>
      <w:r w:rsidRPr="00D67D07">
        <w:rPr>
          <w:spacing w:val="-1"/>
        </w:rPr>
        <w:t>т</w:t>
      </w:r>
      <w:r w:rsidRPr="00D67D07">
        <w:t>ихр</w:t>
      </w:r>
      <w:r w:rsidRPr="00D67D07">
        <w:rPr>
          <w:spacing w:val="1"/>
        </w:rPr>
        <w:t>ас</w:t>
      </w:r>
      <w:r w:rsidRPr="00D67D07">
        <w:rPr>
          <w:spacing w:val="-1"/>
        </w:rPr>
        <w:t>ч</w:t>
      </w:r>
      <w:r w:rsidRPr="00D67D07">
        <w:rPr>
          <w:spacing w:val="1"/>
        </w:rPr>
        <w:t>е</w:t>
      </w:r>
      <w:r w:rsidRPr="00D67D07">
        <w:rPr>
          <w:spacing w:val="-1"/>
        </w:rPr>
        <w:t>т</w:t>
      </w:r>
      <w:r w:rsidRPr="00D67D07">
        <w:t>ов</w:t>
      </w:r>
      <w:r w:rsidRPr="00D67D07">
        <w:rPr>
          <w:spacing w:val="-3"/>
        </w:rPr>
        <w:t>е</w:t>
      </w:r>
      <w:r w:rsidRPr="00D67D07">
        <w:rPr>
          <w:spacing w:val="1"/>
        </w:rPr>
        <w:t>с</w:t>
      </w:r>
      <w:r w:rsidRPr="00D67D07">
        <w:rPr>
          <w:spacing w:val="-1"/>
        </w:rPr>
        <w:t>т</w:t>
      </w:r>
      <w:r w:rsidRPr="00D67D07">
        <w:t>ьо</w:t>
      </w:r>
      <w:r w:rsidRPr="00D67D07">
        <w:rPr>
          <w:spacing w:val="1"/>
        </w:rPr>
        <w:t>д</w:t>
      </w:r>
      <w:r w:rsidRPr="00D67D07">
        <w:t>и</w:t>
      </w:r>
      <w:r w:rsidRPr="00D67D07">
        <w:rPr>
          <w:spacing w:val="-1"/>
        </w:rPr>
        <w:t>н</w:t>
      </w:r>
      <w:r w:rsidRPr="00D67D07">
        <w:t>,но</w:t>
      </w:r>
      <w:r w:rsidRPr="00D67D07">
        <w:rPr>
          <w:spacing w:val="1"/>
        </w:rPr>
        <w:t>с</w:t>
      </w:r>
      <w:r w:rsidRPr="00D67D07">
        <w:rPr>
          <w:spacing w:val="-8"/>
        </w:rPr>
        <w:t>у</w:t>
      </w:r>
      <w:r w:rsidRPr="00D67D07">
        <w:rPr>
          <w:spacing w:val="-1"/>
        </w:rPr>
        <w:t>щ</w:t>
      </w:r>
      <w:r w:rsidRPr="00D67D07">
        <w:rPr>
          <w:spacing w:val="1"/>
        </w:rPr>
        <w:t>ес</w:t>
      </w:r>
      <w:r w:rsidRPr="00D67D07">
        <w:rPr>
          <w:spacing w:val="-1"/>
        </w:rPr>
        <w:t>т</w:t>
      </w:r>
      <w:r w:rsidRPr="00D67D07">
        <w:rPr>
          <w:spacing w:val="-2"/>
        </w:rPr>
        <w:t>в</w:t>
      </w:r>
      <w:r w:rsidRPr="00D67D07">
        <w:rPr>
          <w:spacing w:val="1"/>
        </w:rPr>
        <w:t>е</w:t>
      </w:r>
      <w:r w:rsidRPr="00D67D07">
        <w:t>н</w:t>
      </w:r>
      <w:r w:rsidRPr="00D67D07">
        <w:rPr>
          <w:spacing w:val="-1"/>
        </w:rPr>
        <w:t>н</w:t>
      </w:r>
      <w:r w:rsidRPr="00D67D07">
        <w:rPr>
          <w:spacing w:val="-2"/>
        </w:rPr>
        <w:t>ы</w:t>
      </w:r>
      <w:r w:rsidRPr="00D67D07">
        <w:t>йне</w:t>
      </w:r>
      <w:r w:rsidRPr="00D67D07">
        <w:rPr>
          <w:spacing w:val="1"/>
        </w:rPr>
        <w:t>д</w:t>
      </w:r>
      <w:r w:rsidRPr="00D67D07">
        <w:t>о</w:t>
      </w:r>
      <w:r w:rsidRPr="00D67D07">
        <w:rPr>
          <w:spacing w:val="1"/>
        </w:rPr>
        <w:t>с</w:t>
      </w:r>
      <w:r w:rsidRPr="00D67D07">
        <w:rPr>
          <w:spacing w:val="-1"/>
        </w:rPr>
        <w:t>т</w:t>
      </w:r>
      <w:r w:rsidRPr="00D67D07">
        <w:rPr>
          <w:spacing w:val="1"/>
        </w:rPr>
        <w:t>а</w:t>
      </w:r>
      <w:r w:rsidRPr="00D67D07">
        <w:rPr>
          <w:spacing w:val="-1"/>
        </w:rPr>
        <w:t>т</w:t>
      </w:r>
      <w:r w:rsidRPr="00D67D07">
        <w:t>ок.В</w:t>
      </w:r>
      <w:r w:rsidRPr="00D67D07">
        <w:rPr>
          <w:spacing w:val="1"/>
        </w:rPr>
        <w:t>с</w:t>
      </w:r>
      <w:r w:rsidRPr="00D67D07">
        <w:rPr>
          <w:spacing w:val="-2"/>
        </w:rPr>
        <w:t>в</w:t>
      </w:r>
      <w:r w:rsidRPr="00D67D07">
        <w:t>о</w:t>
      </w:r>
      <w:r w:rsidRPr="00D67D07">
        <w:rPr>
          <w:spacing w:val="1"/>
        </w:rPr>
        <w:t>е</w:t>
      </w:r>
      <w:r w:rsidRPr="00D67D07">
        <w:t xml:space="preserve">м </w:t>
      </w:r>
      <w:r w:rsidRPr="00D67D07">
        <w:rPr>
          <w:spacing w:val="1"/>
        </w:rPr>
        <w:t>б</w:t>
      </w:r>
      <w:r w:rsidRPr="00D67D07">
        <w:t>ол</w:t>
      </w:r>
      <w:r w:rsidRPr="00D67D07">
        <w:rPr>
          <w:spacing w:val="-2"/>
        </w:rPr>
        <w:t>ь</w:t>
      </w:r>
      <w:r w:rsidRPr="00D67D07">
        <w:rPr>
          <w:spacing w:val="-1"/>
        </w:rPr>
        <w:t>ш</w:t>
      </w:r>
      <w:r w:rsidRPr="00D67D07">
        <w:t>и</w:t>
      </w:r>
      <w:r w:rsidRPr="00D67D07">
        <w:rPr>
          <w:spacing w:val="-1"/>
        </w:rPr>
        <w:t>н</w:t>
      </w:r>
      <w:r w:rsidRPr="00D67D07">
        <w:rPr>
          <w:spacing w:val="1"/>
        </w:rPr>
        <w:t>с</w:t>
      </w:r>
      <w:r w:rsidRPr="00D67D07">
        <w:rPr>
          <w:spacing w:val="-1"/>
        </w:rPr>
        <w:t>т</w:t>
      </w:r>
      <w:r w:rsidRPr="00D67D07">
        <w:rPr>
          <w:spacing w:val="-2"/>
        </w:rPr>
        <w:t>в</w:t>
      </w:r>
      <w:r w:rsidRPr="00D67D07">
        <w:t>е</w:t>
      </w:r>
      <w:r w:rsidRPr="00D67D07">
        <w:rPr>
          <w:spacing w:val="-2"/>
        </w:rPr>
        <w:t>в</w:t>
      </w:r>
      <w:r w:rsidRPr="00D67D07">
        <w:rPr>
          <w:spacing w:val="1"/>
        </w:rPr>
        <w:t>с</w:t>
      </w:r>
      <w:r w:rsidRPr="00D67D07">
        <w:t>епр</w:t>
      </w:r>
      <w:r w:rsidRPr="00D67D07">
        <w:rPr>
          <w:spacing w:val="-1"/>
        </w:rPr>
        <w:t>и</w:t>
      </w:r>
      <w:r w:rsidRPr="00D67D07">
        <w:t>м</w:t>
      </w:r>
      <w:r w:rsidRPr="00D67D07">
        <w:rPr>
          <w:spacing w:val="1"/>
        </w:rPr>
        <w:t>е</w:t>
      </w:r>
      <w:r w:rsidRPr="00D67D07">
        <w:t>ня</w:t>
      </w:r>
      <w:r w:rsidRPr="00D67D07">
        <w:rPr>
          <w:spacing w:val="1"/>
        </w:rPr>
        <w:t>е</w:t>
      </w:r>
      <w:r w:rsidRPr="00D67D07">
        <w:t>м</w:t>
      </w:r>
      <w:r w:rsidRPr="00D67D07">
        <w:rPr>
          <w:spacing w:val="-2"/>
        </w:rPr>
        <w:t>ы</w:t>
      </w:r>
      <w:r w:rsidRPr="00D67D07">
        <w:t>ефор</w:t>
      </w:r>
      <w:r w:rsidRPr="00D67D07">
        <w:rPr>
          <w:spacing w:val="-4"/>
        </w:rPr>
        <w:t>м</w:t>
      </w:r>
      <w:r w:rsidRPr="00D67D07">
        <w:rPr>
          <w:spacing w:val="-5"/>
        </w:rPr>
        <w:t>у</w:t>
      </w:r>
      <w:r w:rsidRPr="00D67D07">
        <w:t>лы-</w:t>
      </w:r>
      <w:r w:rsidRPr="00D67D07">
        <w:rPr>
          <w:spacing w:val="1"/>
        </w:rPr>
        <w:t>э</w:t>
      </w:r>
      <w:r w:rsidRPr="00D67D07">
        <w:rPr>
          <w:spacing w:val="-1"/>
        </w:rPr>
        <w:t>т</w:t>
      </w:r>
      <w:r w:rsidRPr="00D67D07">
        <w:t>оэмп</w:t>
      </w:r>
      <w:r w:rsidRPr="00D67D07">
        <w:rPr>
          <w:spacing w:val="-1"/>
        </w:rPr>
        <w:t>и</w:t>
      </w:r>
      <w:r w:rsidRPr="00D67D07">
        <w:t>ри</w:t>
      </w:r>
      <w:r w:rsidRPr="00D67D07">
        <w:rPr>
          <w:spacing w:val="-2"/>
        </w:rPr>
        <w:t>ч</w:t>
      </w:r>
      <w:r w:rsidRPr="00D67D07">
        <w:rPr>
          <w:spacing w:val="1"/>
        </w:rPr>
        <w:t>ес</w:t>
      </w:r>
      <w:r w:rsidRPr="00D67D07">
        <w:t>к</w:t>
      </w:r>
      <w:r w:rsidRPr="00D67D07">
        <w:rPr>
          <w:spacing w:val="-1"/>
        </w:rPr>
        <w:t>и</w:t>
      </w:r>
      <w:r w:rsidRPr="00D67D07">
        <w:t>е</w:t>
      </w:r>
      <w:r w:rsidRPr="00D67D07">
        <w:rPr>
          <w:spacing w:val="1"/>
        </w:rPr>
        <w:t>с</w:t>
      </w:r>
      <w:r w:rsidRPr="00D67D07">
        <w:t>оо</w:t>
      </w:r>
      <w:r w:rsidRPr="00D67D07">
        <w:rPr>
          <w:spacing w:val="-1"/>
        </w:rPr>
        <w:t>т</w:t>
      </w:r>
      <w:r w:rsidRPr="00D67D07">
        <w:t>но</w:t>
      </w:r>
      <w:r w:rsidRPr="00D67D07">
        <w:rPr>
          <w:spacing w:val="-2"/>
        </w:rPr>
        <w:t>ш</w:t>
      </w:r>
      <w:r w:rsidRPr="00D67D07">
        <w:rPr>
          <w:spacing w:val="1"/>
        </w:rPr>
        <w:t>е</w:t>
      </w:r>
      <w:r w:rsidRPr="00D67D07">
        <w:t>н</w:t>
      </w:r>
      <w:r w:rsidRPr="00D67D07">
        <w:rPr>
          <w:spacing w:val="-1"/>
        </w:rPr>
        <w:t>и</w:t>
      </w:r>
      <w:r w:rsidRPr="00D67D07">
        <w:rPr>
          <w:spacing w:val="1"/>
        </w:rPr>
        <w:t>я</w:t>
      </w:r>
      <w:r w:rsidRPr="00D67D07">
        <w:t>,пос</w:t>
      </w:r>
      <w:r w:rsidRPr="00D67D07">
        <w:rPr>
          <w:spacing w:val="-1"/>
        </w:rPr>
        <w:t>т</w:t>
      </w:r>
      <w:r w:rsidRPr="00D67D07">
        <w:t>ро</w:t>
      </w:r>
      <w:r w:rsidRPr="00D67D07">
        <w:rPr>
          <w:spacing w:val="1"/>
        </w:rPr>
        <w:t>е</w:t>
      </w:r>
      <w:r w:rsidRPr="00D67D07">
        <w:t>н</w:t>
      </w:r>
      <w:r w:rsidRPr="00D67D07">
        <w:rPr>
          <w:spacing w:val="-1"/>
        </w:rPr>
        <w:t>н</w:t>
      </w:r>
      <w:r w:rsidRPr="00D67D07">
        <w:rPr>
          <w:spacing w:val="-2"/>
        </w:rPr>
        <w:t>ы</w:t>
      </w:r>
      <w:r w:rsidRPr="00D67D07">
        <w:t xml:space="preserve">ене </w:t>
      </w:r>
      <w:r w:rsidRPr="00D67D07">
        <w:rPr>
          <w:spacing w:val="-1"/>
        </w:rPr>
        <w:t>т</w:t>
      </w:r>
      <w:r w:rsidRPr="00D67D07">
        <w:t>ол</w:t>
      </w:r>
      <w:r w:rsidRPr="00D67D07">
        <w:rPr>
          <w:spacing w:val="-2"/>
        </w:rPr>
        <w:t>ь</w:t>
      </w:r>
      <w:r w:rsidRPr="00D67D07">
        <w:t>кона</w:t>
      </w:r>
      <w:r w:rsidRPr="00D67D07">
        <w:rPr>
          <w:spacing w:val="1"/>
        </w:rPr>
        <w:t>ба</w:t>
      </w:r>
      <w:r w:rsidRPr="00D67D07">
        <w:rPr>
          <w:spacing w:val="-3"/>
        </w:rPr>
        <w:t>з</w:t>
      </w:r>
      <w:r w:rsidRPr="00D67D07">
        <w:t>еэко</w:t>
      </w:r>
      <w:r w:rsidRPr="00D67D07">
        <w:rPr>
          <w:spacing w:val="-1"/>
        </w:rPr>
        <w:t>н</w:t>
      </w:r>
      <w:r w:rsidRPr="00D67D07">
        <w:t>оми</w:t>
      </w:r>
      <w:r w:rsidRPr="00D67D07">
        <w:rPr>
          <w:spacing w:val="-1"/>
        </w:rPr>
        <w:t>ч</w:t>
      </w:r>
      <w:r w:rsidRPr="00D67D07">
        <w:rPr>
          <w:spacing w:val="1"/>
        </w:rPr>
        <w:t>ес</w:t>
      </w:r>
      <w:r w:rsidRPr="00D67D07">
        <w:t>к</w:t>
      </w:r>
      <w:r w:rsidRPr="00D67D07">
        <w:rPr>
          <w:spacing w:val="-1"/>
        </w:rPr>
        <w:t>и</w:t>
      </w:r>
      <w:r w:rsidRPr="00D67D07">
        <w:t>хп</w:t>
      </w:r>
      <w:r w:rsidRPr="00D67D07">
        <w:rPr>
          <w:spacing w:val="-5"/>
        </w:rPr>
        <w:t>р</w:t>
      </w:r>
      <w:r w:rsidRPr="00D67D07">
        <w:rPr>
          <w:spacing w:val="1"/>
        </w:rPr>
        <w:t>е</w:t>
      </w:r>
      <w:r w:rsidRPr="00D67D07">
        <w:rPr>
          <w:spacing w:val="-3"/>
        </w:rPr>
        <w:t>д</w:t>
      </w:r>
      <w:r w:rsidRPr="00D67D07">
        <w:rPr>
          <w:spacing w:val="1"/>
        </w:rPr>
        <w:t>с</w:t>
      </w:r>
      <w:r w:rsidRPr="00D67D07">
        <w:rPr>
          <w:spacing w:val="-1"/>
        </w:rPr>
        <w:t>т</w:t>
      </w:r>
      <w:r w:rsidRPr="00D67D07">
        <w:rPr>
          <w:spacing w:val="-3"/>
        </w:rPr>
        <w:t>а</w:t>
      </w:r>
      <w:r w:rsidRPr="00D67D07">
        <w:rPr>
          <w:spacing w:val="-2"/>
        </w:rPr>
        <w:t>в</w:t>
      </w:r>
      <w:r w:rsidRPr="00D67D07">
        <w:t>л</w:t>
      </w:r>
      <w:r w:rsidRPr="00D67D07">
        <w:rPr>
          <w:spacing w:val="1"/>
        </w:rPr>
        <w:t>е</w:t>
      </w:r>
      <w:r w:rsidRPr="00D67D07">
        <w:t>н</w:t>
      </w:r>
      <w:r w:rsidRPr="00D67D07">
        <w:rPr>
          <w:spacing w:val="-1"/>
        </w:rPr>
        <w:t>и</w:t>
      </w:r>
      <w:r w:rsidRPr="00D67D07">
        <w:t>й194</w:t>
      </w:r>
      <w:r w:rsidRPr="00D67D07">
        <w:rPr>
          <w:spacing w:val="4"/>
        </w:rPr>
        <w:t>0</w:t>
      </w:r>
      <w:r w:rsidRPr="00D67D07">
        <w:rPr>
          <w:spacing w:val="-4"/>
        </w:rPr>
        <w:t>-</w:t>
      </w:r>
      <w:r w:rsidRPr="00D67D07">
        <w:t>х</w:t>
      </w:r>
      <w:r w:rsidRPr="00D67D07">
        <w:rPr>
          <w:spacing w:val="1"/>
        </w:rPr>
        <w:t>гг</w:t>
      </w:r>
      <w:r w:rsidRPr="00D67D07">
        <w:t>.,ноииспол</w:t>
      </w:r>
      <w:r w:rsidRPr="00D67D07">
        <w:rPr>
          <w:spacing w:val="-2"/>
        </w:rPr>
        <w:t>ь</w:t>
      </w:r>
      <w:r w:rsidRPr="00D67D07">
        <w:t>з</w:t>
      </w:r>
      <w:r w:rsidRPr="00D67D07">
        <w:rPr>
          <w:spacing w:val="-8"/>
        </w:rPr>
        <w:t>у</w:t>
      </w:r>
      <w:r w:rsidRPr="00D67D07">
        <w:t>ю</w:t>
      </w:r>
      <w:r w:rsidRPr="00D67D07">
        <w:rPr>
          <w:spacing w:val="-1"/>
        </w:rPr>
        <w:t>щ</w:t>
      </w:r>
      <w:r w:rsidRPr="00D67D07">
        <w:t>ие</w:t>
      </w:r>
      <w:r w:rsidRPr="00D67D07">
        <w:rPr>
          <w:spacing w:val="1"/>
        </w:rPr>
        <w:t>д</w:t>
      </w:r>
      <w:r w:rsidRPr="00D67D07">
        <w:t>ляэмп</w:t>
      </w:r>
      <w:r w:rsidRPr="00D67D07">
        <w:rPr>
          <w:spacing w:val="-1"/>
        </w:rPr>
        <w:t>и</w:t>
      </w:r>
      <w:r w:rsidRPr="00D67D07">
        <w:t>ри</w:t>
      </w:r>
      <w:r w:rsidRPr="00D67D07">
        <w:rPr>
          <w:spacing w:val="-2"/>
        </w:rPr>
        <w:t>ч</w:t>
      </w:r>
      <w:r w:rsidRPr="00D67D07">
        <w:rPr>
          <w:spacing w:val="-3"/>
        </w:rPr>
        <w:t>е</w:t>
      </w:r>
      <w:r w:rsidRPr="00D67D07">
        <w:rPr>
          <w:spacing w:val="1"/>
        </w:rPr>
        <w:t>с</w:t>
      </w:r>
      <w:r w:rsidRPr="00D67D07">
        <w:t>к</w:t>
      </w:r>
      <w:r w:rsidRPr="00D67D07">
        <w:rPr>
          <w:spacing w:val="-1"/>
        </w:rPr>
        <w:t>и</w:t>
      </w:r>
      <w:r w:rsidRPr="00D67D07">
        <w:t xml:space="preserve">х </w:t>
      </w:r>
      <w:r w:rsidRPr="00D67D07">
        <w:rPr>
          <w:spacing w:val="1"/>
        </w:rPr>
        <w:t>с</w:t>
      </w:r>
      <w:r w:rsidRPr="00D67D07">
        <w:t>оо</w:t>
      </w:r>
      <w:r w:rsidRPr="00D67D07">
        <w:rPr>
          <w:spacing w:val="-1"/>
        </w:rPr>
        <w:t>т</w:t>
      </w:r>
      <w:r w:rsidRPr="00D67D07">
        <w:t>но</w:t>
      </w:r>
      <w:r w:rsidRPr="00D67D07">
        <w:rPr>
          <w:spacing w:val="-2"/>
        </w:rPr>
        <w:t>ш</w:t>
      </w:r>
      <w:r w:rsidRPr="00D67D07">
        <w:rPr>
          <w:spacing w:val="1"/>
        </w:rPr>
        <w:t>е</w:t>
      </w:r>
      <w:r w:rsidRPr="00D67D07">
        <w:t>н</w:t>
      </w:r>
      <w:r w:rsidRPr="00D67D07">
        <w:rPr>
          <w:spacing w:val="-1"/>
        </w:rPr>
        <w:t>и</w:t>
      </w:r>
      <w:r w:rsidRPr="00D67D07">
        <w:t xml:space="preserve">й </w:t>
      </w:r>
      <w:r w:rsidRPr="00D67D07">
        <w:rPr>
          <w:spacing w:val="1"/>
        </w:rPr>
        <w:t>де</w:t>
      </w:r>
      <w:r w:rsidRPr="00D67D07">
        <w:t>йс</w:t>
      </w:r>
      <w:r w:rsidRPr="00D67D07">
        <w:rPr>
          <w:spacing w:val="-1"/>
        </w:rPr>
        <w:t>т</w:t>
      </w:r>
      <w:r w:rsidRPr="00D67D07">
        <w:rPr>
          <w:spacing w:val="2"/>
        </w:rPr>
        <w:t>в</w:t>
      </w:r>
      <w:r w:rsidRPr="00D67D07">
        <w:rPr>
          <w:spacing w:val="-8"/>
        </w:rPr>
        <w:t>у</w:t>
      </w:r>
      <w:r w:rsidRPr="00D67D07">
        <w:t>ю</w:t>
      </w:r>
      <w:r w:rsidRPr="00D67D07">
        <w:rPr>
          <w:spacing w:val="-1"/>
        </w:rPr>
        <w:t>щ</w:t>
      </w:r>
      <w:r w:rsidRPr="00D67D07">
        <w:t>ие в</w:t>
      </w:r>
      <w:r w:rsidRPr="00D67D07">
        <w:rPr>
          <w:spacing w:val="-1"/>
        </w:rPr>
        <w:t>т</w:t>
      </w:r>
      <w:r w:rsidRPr="00D67D07">
        <w:t xml:space="preserve">о </w:t>
      </w:r>
      <w:r w:rsidRPr="00D67D07">
        <w:rPr>
          <w:spacing w:val="-2"/>
        </w:rPr>
        <w:t>в</w:t>
      </w:r>
      <w:r w:rsidRPr="00D67D07">
        <w:t>р</w:t>
      </w:r>
      <w:r w:rsidRPr="00D67D07">
        <w:rPr>
          <w:spacing w:val="1"/>
        </w:rPr>
        <w:t>е</w:t>
      </w:r>
      <w:r w:rsidRPr="00D67D07">
        <w:t>мяцено</w:t>
      </w:r>
      <w:r w:rsidRPr="00D67D07">
        <w:rPr>
          <w:spacing w:val="-2"/>
        </w:rPr>
        <w:t>вы</w:t>
      </w:r>
      <w:r w:rsidRPr="00D67D07">
        <w:t>еи</w:t>
      </w:r>
      <w:r w:rsidRPr="00D67D07">
        <w:rPr>
          <w:spacing w:val="-1"/>
        </w:rPr>
        <w:t>н</w:t>
      </w:r>
      <w:r w:rsidRPr="00D67D07">
        <w:rPr>
          <w:spacing w:val="1"/>
        </w:rPr>
        <w:t>д</w:t>
      </w:r>
      <w:r w:rsidRPr="00D67D07">
        <w:t>и</w:t>
      </w:r>
      <w:r w:rsidRPr="00D67D07">
        <w:rPr>
          <w:spacing w:val="-1"/>
        </w:rPr>
        <w:t>к</w:t>
      </w:r>
      <w:r w:rsidRPr="00D67D07">
        <w:rPr>
          <w:spacing w:val="1"/>
        </w:rPr>
        <w:t>а</w:t>
      </w:r>
      <w:r w:rsidRPr="00D67D07">
        <w:rPr>
          <w:spacing w:val="-1"/>
        </w:rPr>
        <w:t>т</w:t>
      </w:r>
      <w:r w:rsidRPr="00D67D07">
        <w:t>ор</w:t>
      </w:r>
      <w:r w:rsidRPr="00D67D07">
        <w:rPr>
          <w:spacing w:val="-2"/>
        </w:rPr>
        <w:t>ы</w:t>
      </w:r>
      <w:r w:rsidRPr="00D67D07">
        <w:t>.</w:t>
      </w:r>
    </w:p>
    <w:p w:rsidR="0095518F" w:rsidRPr="00D67D07" w:rsidRDefault="00196A5C" w:rsidP="0095518F">
      <w:pPr>
        <w:pStyle w:val="af"/>
        <w:spacing w:before="3"/>
        <w:ind w:left="0" w:firstLine="709"/>
        <w:jc w:val="both"/>
      </w:pPr>
      <w:r w:rsidRPr="00D67D07">
        <w:t>В</w:t>
      </w:r>
      <w:r w:rsidRPr="00D67D07">
        <w:rPr>
          <w:spacing w:val="1"/>
        </w:rPr>
        <w:t>да</w:t>
      </w:r>
      <w:r w:rsidRPr="00D67D07">
        <w:t>н</w:t>
      </w:r>
      <w:r w:rsidRPr="00D67D07">
        <w:rPr>
          <w:spacing w:val="-1"/>
        </w:rPr>
        <w:t>н</w:t>
      </w:r>
      <w:r w:rsidRPr="00D67D07">
        <w:t>омо</w:t>
      </w:r>
      <w:r w:rsidRPr="00D67D07">
        <w:rPr>
          <w:spacing w:val="-1"/>
        </w:rPr>
        <w:t>тч</w:t>
      </w:r>
      <w:r w:rsidRPr="00D67D07">
        <w:rPr>
          <w:spacing w:val="1"/>
        </w:rPr>
        <w:t>е</w:t>
      </w:r>
      <w:r w:rsidRPr="00D67D07">
        <w:rPr>
          <w:spacing w:val="-1"/>
        </w:rPr>
        <w:t>т</w:t>
      </w:r>
      <w:r w:rsidRPr="00D67D07">
        <w:rPr>
          <w:spacing w:val="1"/>
        </w:rPr>
        <w:t>е</w:t>
      </w:r>
      <w:r w:rsidRPr="00D67D07">
        <w:t>,</w:t>
      </w:r>
      <w:r w:rsidRPr="00D67D07">
        <w:rPr>
          <w:spacing w:val="-2"/>
        </w:rPr>
        <w:t>вв</w:t>
      </w:r>
      <w:r w:rsidRPr="00D67D07">
        <w:t>и</w:t>
      </w:r>
      <w:r w:rsidRPr="00D67D07">
        <w:rPr>
          <w:spacing w:val="5"/>
        </w:rPr>
        <w:t>д</w:t>
      </w:r>
      <w:r w:rsidRPr="00D67D07">
        <w:t>уо</w:t>
      </w:r>
      <w:r w:rsidRPr="00D67D07">
        <w:rPr>
          <w:spacing w:val="-1"/>
        </w:rPr>
        <w:t>т</w:t>
      </w:r>
      <w:r w:rsidRPr="00D67D07">
        <w:rPr>
          <w:spacing w:val="5"/>
        </w:rPr>
        <w:t>с</w:t>
      </w:r>
      <w:r w:rsidRPr="00D67D07">
        <w:rPr>
          <w:spacing w:val="-5"/>
        </w:rPr>
        <w:t>у</w:t>
      </w:r>
      <w:r w:rsidRPr="00D67D07">
        <w:rPr>
          <w:spacing w:val="-1"/>
        </w:rPr>
        <w:t>т</w:t>
      </w:r>
      <w:r w:rsidRPr="00D67D07">
        <w:rPr>
          <w:spacing w:val="1"/>
        </w:rPr>
        <w:t>с</w:t>
      </w:r>
      <w:r w:rsidRPr="00D67D07">
        <w:rPr>
          <w:spacing w:val="-1"/>
        </w:rPr>
        <w:t>т</w:t>
      </w:r>
      <w:r w:rsidRPr="00D67D07">
        <w:rPr>
          <w:spacing w:val="-2"/>
        </w:rPr>
        <w:t>в</w:t>
      </w:r>
      <w:r w:rsidRPr="00D67D07">
        <w:t>ия</w:t>
      </w:r>
      <w:r w:rsidRPr="00D67D07">
        <w:rPr>
          <w:spacing w:val="1"/>
        </w:rPr>
        <w:t>де</w:t>
      </w:r>
      <w:r w:rsidRPr="00D67D07">
        <w:t>й</w:t>
      </w:r>
      <w:r w:rsidRPr="00D67D07">
        <w:rPr>
          <w:spacing w:val="-3"/>
        </w:rPr>
        <w:t>с</w:t>
      </w:r>
      <w:r w:rsidRPr="00D67D07">
        <w:rPr>
          <w:spacing w:val="-1"/>
        </w:rPr>
        <w:t>т</w:t>
      </w:r>
      <w:r w:rsidRPr="00D67D07">
        <w:rPr>
          <w:spacing w:val="2"/>
        </w:rPr>
        <w:t>в</w:t>
      </w:r>
      <w:r w:rsidRPr="00D67D07">
        <w:rPr>
          <w:spacing w:val="-8"/>
        </w:rPr>
        <w:t>у</w:t>
      </w:r>
      <w:r w:rsidRPr="00D67D07">
        <w:rPr>
          <w:spacing w:val="4"/>
        </w:rPr>
        <w:t>ю</w:t>
      </w:r>
      <w:r w:rsidRPr="00D67D07">
        <w:rPr>
          <w:spacing w:val="-1"/>
        </w:rPr>
        <w:t>щ</w:t>
      </w:r>
      <w:r w:rsidRPr="00D67D07">
        <w:rPr>
          <w:spacing w:val="1"/>
        </w:rPr>
        <w:t>е</w:t>
      </w:r>
      <w:r w:rsidRPr="00D67D07">
        <w:t>йнорма</w:t>
      </w:r>
      <w:r w:rsidRPr="00D67D07">
        <w:rPr>
          <w:spacing w:val="-1"/>
        </w:rPr>
        <w:t>т</w:t>
      </w:r>
      <w:r w:rsidRPr="00D67D07">
        <w:t>и</w:t>
      </w:r>
      <w:r w:rsidRPr="00D67D07">
        <w:rPr>
          <w:spacing w:val="-2"/>
        </w:rPr>
        <w:t>в</w:t>
      </w:r>
      <w:r w:rsidRPr="00D67D07">
        <w:t>ной</w:t>
      </w:r>
      <w:r w:rsidRPr="00D67D07">
        <w:rPr>
          <w:spacing w:val="1"/>
        </w:rPr>
        <w:t>ба</w:t>
      </w:r>
      <w:r w:rsidRPr="00D67D07">
        <w:t>з</w:t>
      </w:r>
      <w:r w:rsidRPr="00D67D07">
        <w:rPr>
          <w:spacing w:val="-2"/>
        </w:rPr>
        <w:t>ы</w:t>
      </w:r>
      <w:r w:rsidRPr="00D67D07">
        <w:t>,р</w:t>
      </w:r>
      <w:r w:rsidRPr="00D67D07">
        <w:rPr>
          <w:spacing w:val="6"/>
        </w:rPr>
        <w:t>а</w:t>
      </w:r>
      <w:r w:rsidRPr="00D67D07">
        <w:rPr>
          <w:spacing w:val="1"/>
        </w:rPr>
        <w:t>д</w:t>
      </w:r>
      <w:r w:rsidRPr="00D67D07">
        <w:t>и</w:t>
      </w:r>
      <w:r w:rsidRPr="00D67D07">
        <w:rPr>
          <w:spacing w:val="-9"/>
        </w:rPr>
        <w:t>у</w:t>
      </w:r>
      <w:r w:rsidRPr="00D67D07">
        <w:t>сэфф</w:t>
      </w:r>
      <w:r w:rsidRPr="00D67D07">
        <w:rPr>
          <w:spacing w:val="1"/>
        </w:rPr>
        <w:t>е</w:t>
      </w:r>
      <w:r w:rsidRPr="00D67D07">
        <w:t>к</w:t>
      </w:r>
      <w:r w:rsidRPr="00D67D07">
        <w:rPr>
          <w:spacing w:val="-2"/>
        </w:rPr>
        <w:t>т</w:t>
      </w:r>
      <w:r w:rsidRPr="00D67D07">
        <w:t>и</w:t>
      </w:r>
      <w:r w:rsidRPr="00D67D07">
        <w:rPr>
          <w:spacing w:val="-2"/>
        </w:rPr>
        <w:t>в</w:t>
      </w:r>
      <w:r w:rsidRPr="00D67D07">
        <w:t xml:space="preserve">ного </w:t>
      </w:r>
      <w:r w:rsidRPr="00D67D07">
        <w:rPr>
          <w:spacing w:val="-1"/>
        </w:rPr>
        <w:t>т</w:t>
      </w:r>
      <w:r w:rsidRPr="00D67D07">
        <w:rPr>
          <w:spacing w:val="1"/>
        </w:rPr>
        <w:t>е</w:t>
      </w:r>
      <w:r w:rsidRPr="00D67D07">
        <w:t>плосна</w:t>
      </w:r>
      <w:r w:rsidRPr="00D67D07">
        <w:rPr>
          <w:spacing w:val="1"/>
        </w:rPr>
        <w:t>б</w:t>
      </w:r>
      <w:r w:rsidRPr="00D67D07">
        <w:rPr>
          <w:spacing w:val="-2"/>
        </w:rPr>
        <w:t>ж</w:t>
      </w:r>
      <w:r w:rsidRPr="00D67D07">
        <w:rPr>
          <w:spacing w:val="1"/>
        </w:rPr>
        <w:t>е</w:t>
      </w:r>
      <w:r w:rsidRPr="00D67D07">
        <w:t>н</w:t>
      </w:r>
      <w:r w:rsidRPr="00D67D07">
        <w:rPr>
          <w:spacing w:val="-1"/>
        </w:rPr>
        <w:t>и</w:t>
      </w:r>
      <w:r w:rsidRPr="00D67D07">
        <w:t>я</w:t>
      </w:r>
      <w:r w:rsidRPr="00D67D07">
        <w:rPr>
          <w:spacing w:val="1"/>
        </w:rPr>
        <w:t>б</w:t>
      </w:r>
      <w:r w:rsidRPr="00D67D07">
        <w:rPr>
          <w:spacing w:val="-2"/>
        </w:rPr>
        <w:t>ы</w:t>
      </w:r>
      <w:r w:rsidRPr="00D67D07">
        <w:t>лоп</w:t>
      </w:r>
      <w:r w:rsidRPr="00D67D07">
        <w:rPr>
          <w:spacing w:val="-5"/>
        </w:rPr>
        <w:t>р</w:t>
      </w:r>
      <w:r w:rsidRPr="00D67D07">
        <w:rPr>
          <w:spacing w:val="1"/>
        </w:rPr>
        <w:t>е</w:t>
      </w:r>
      <w:r w:rsidRPr="00D67D07">
        <w:rPr>
          <w:spacing w:val="-3"/>
        </w:rPr>
        <w:t>д</w:t>
      </w:r>
      <w:r w:rsidRPr="00D67D07">
        <w:rPr>
          <w:spacing w:val="1"/>
        </w:rPr>
        <w:t>е</w:t>
      </w:r>
      <w:r w:rsidRPr="00D67D07">
        <w:t>л</w:t>
      </w:r>
      <w:r w:rsidRPr="00D67D07">
        <w:rPr>
          <w:spacing w:val="1"/>
        </w:rPr>
        <w:t>е</w:t>
      </w:r>
      <w:r w:rsidRPr="00D67D07">
        <w:t>нпом</w:t>
      </w:r>
      <w:r w:rsidRPr="00D67D07">
        <w:rPr>
          <w:spacing w:val="1"/>
        </w:rPr>
        <w:t>е</w:t>
      </w:r>
      <w:r w:rsidRPr="00D67D07">
        <w:rPr>
          <w:spacing w:val="-1"/>
        </w:rPr>
        <w:t>т</w:t>
      </w:r>
      <w:r w:rsidRPr="00D67D07">
        <w:t>о</w:t>
      </w:r>
      <w:r w:rsidRPr="00D67D07">
        <w:rPr>
          <w:spacing w:val="1"/>
        </w:rPr>
        <w:t>д</w:t>
      </w:r>
      <w:r w:rsidRPr="00D67D07">
        <w:t>и</w:t>
      </w:r>
      <w:r w:rsidRPr="00D67D07">
        <w:rPr>
          <w:spacing w:val="-1"/>
        </w:rPr>
        <w:t>к</w:t>
      </w:r>
      <w:r w:rsidRPr="00D67D07">
        <w:t>епр</w:t>
      </w:r>
      <w:r w:rsidRPr="00D67D07">
        <w:rPr>
          <w:spacing w:val="-3"/>
        </w:rPr>
        <w:t>е</w:t>
      </w:r>
      <w:r w:rsidRPr="00D67D07">
        <w:rPr>
          <w:spacing w:val="1"/>
        </w:rPr>
        <w:t>д</w:t>
      </w:r>
      <w:r w:rsidRPr="00D67D07">
        <w:t>ло</w:t>
      </w:r>
      <w:r w:rsidRPr="00D67D07">
        <w:rPr>
          <w:spacing w:val="-2"/>
        </w:rPr>
        <w:t>ж</w:t>
      </w:r>
      <w:r w:rsidRPr="00D67D07">
        <w:rPr>
          <w:spacing w:val="1"/>
        </w:rPr>
        <w:t>е</w:t>
      </w:r>
      <w:r w:rsidRPr="00D67D07">
        <w:t>н</w:t>
      </w:r>
      <w:r w:rsidRPr="00D67D07">
        <w:rPr>
          <w:spacing w:val="-1"/>
        </w:rPr>
        <w:t>н</w:t>
      </w:r>
      <w:r w:rsidRPr="00D67D07">
        <w:t>ой</w:t>
      </w:r>
      <w:r w:rsidRPr="00D67D07">
        <w:rPr>
          <w:spacing w:val="-1"/>
        </w:rPr>
        <w:t>ч</w:t>
      </w:r>
      <w:r w:rsidRPr="00D67D07">
        <w:t>л</w:t>
      </w:r>
      <w:r w:rsidRPr="00D67D07">
        <w:rPr>
          <w:spacing w:val="1"/>
        </w:rPr>
        <w:t>е</w:t>
      </w:r>
      <w:r w:rsidRPr="00D67D07">
        <w:t>номр</w:t>
      </w:r>
      <w:r w:rsidRPr="00D67D07">
        <w:rPr>
          <w:spacing w:val="-3"/>
        </w:rPr>
        <w:t>ед</w:t>
      </w:r>
      <w:r w:rsidRPr="00D67D07">
        <w:t>колле</w:t>
      </w:r>
      <w:r w:rsidRPr="00D67D07">
        <w:rPr>
          <w:spacing w:val="1"/>
        </w:rPr>
        <w:t>г</w:t>
      </w:r>
      <w:r w:rsidRPr="00D67D07">
        <w:t>ии</w:t>
      </w:r>
      <w:r w:rsidRPr="00D67D07">
        <w:rPr>
          <w:spacing w:val="-2"/>
        </w:rPr>
        <w:t>ж</w:t>
      </w:r>
      <w:r w:rsidRPr="00D67D07">
        <w:rPr>
          <w:spacing w:val="-8"/>
        </w:rPr>
        <w:t>у</w:t>
      </w:r>
      <w:r w:rsidRPr="00D67D07">
        <w:rPr>
          <w:spacing w:val="3"/>
        </w:rPr>
        <w:t>р</w:t>
      </w:r>
      <w:r w:rsidRPr="00D67D07">
        <w:t xml:space="preserve">нала </w:t>
      </w:r>
      <w:r w:rsidRPr="00D67D07">
        <w:rPr>
          <w:spacing w:val="-6"/>
        </w:rPr>
        <w:t>Н</w:t>
      </w:r>
      <w:r w:rsidRPr="00D67D07">
        <w:rPr>
          <w:spacing w:val="3"/>
        </w:rPr>
        <w:t>о</w:t>
      </w:r>
      <w:r w:rsidRPr="00D67D07">
        <w:rPr>
          <w:spacing w:val="-2"/>
        </w:rPr>
        <w:t>в</w:t>
      </w:r>
      <w:r w:rsidRPr="00D67D07">
        <w:t>о</w:t>
      </w:r>
      <w:r w:rsidRPr="00D67D07">
        <w:rPr>
          <w:spacing w:val="1"/>
        </w:rPr>
        <w:t>с</w:t>
      </w:r>
      <w:r w:rsidRPr="00D67D07">
        <w:rPr>
          <w:spacing w:val="-1"/>
        </w:rPr>
        <w:t>т</w:t>
      </w:r>
      <w:r w:rsidRPr="00D67D07">
        <w:t>и</w:t>
      </w:r>
      <w:r w:rsidRPr="00D67D07">
        <w:rPr>
          <w:spacing w:val="1"/>
        </w:rPr>
        <w:t>Те</w:t>
      </w:r>
      <w:r w:rsidRPr="00D67D07">
        <w:t>плосна</w:t>
      </w:r>
      <w:r w:rsidRPr="00D67D07">
        <w:rPr>
          <w:spacing w:val="1"/>
        </w:rPr>
        <w:t>б</w:t>
      </w:r>
      <w:r w:rsidRPr="00D67D07">
        <w:rPr>
          <w:spacing w:val="-2"/>
        </w:rPr>
        <w:t>ж</w:t>
      </w:r>
      <w:r w:rsidRPr="00D67D07">
        <w:rPr>
          <w:spacing w:val="1"/>
        </w:rPr>
        <w:t>е</w:t>
      </w:r>
      <w:r w:rsidRPr="00D67D07">
        <w:t>н</w:t>
      </w:r>
      <w:r w:rsidRPr="00D67D07">
        <w:rPr>
          <w:spacing w:val="-1"/>
        </w:rPr>
        <w:t>и</w:t>
      </w:r>
      <w:r w:rsidRPr="00D67D07">
        <w:rPr>
          <w:spacing w:val="1"/>
        </w:rPr>
        <w:t>я</w:t>
      </w:r>
      <w:r w:rsidRPr="00D67D07">
        <w:t>,</w:t>
      </w:r>
      <w:r w:rsidRPr="00D67D07">
        <w:rPr>
          <w:spacing w:val="1"/>
        </w:rPr>
        <w:t>с</w:t>
      </w:r>
      <w:r w:rsidRPr="00D67D07">
        <w:t>о</w:t>
      </w:r>
      <w:r w:rsidRPr="00D67D07">
        <w:rPr>
          <w:spacing w:val="-2"/>
        </w:rPr>
        <w:t>в</w:t>
      </w:r>
      <w:r w:rsidRPr="00D67D07">
        <w:rPr>
          <w:spacing w:val="1"/>
        </w:rPr>
        <w:t>е</w:t>
      </w:r>
      <w:r w:rsidRPr="00D67D07">
        <w:rPr>
          <w:spacing w:val="-1"/>
        </w:rPr>
        <w:t>т</w:t>
      </w:r>
      <w:r w:rsidRPr="00D67D07">
        <w:t>н</w:t>
      </w:r>
      <w:r w:rsidRPr="00D67D07">
        <w:rPr>
          <w:spacing w:val="-5"/>
        </w:rPr>
        <w:t>и</w:t>
      </w:r>
      <w:r w:rsidRPr="00D67D07">
        <w:t>ком</w:t>
      </w:r>
      <w:r w:rsidRPr="00D67D07">
        <w:rPr>
          <w:spacing w:val="1"/>
        </w:rPr>
        <w:t>ге</w:t>
      </w:r>
      <w:r w:rsidRPr="00D67D07">
        <w:t>нер</w:t>
      </w:r>
      <w:r w:rsidRPr="00D67D07">
        <w:rPr>
          <w:spacing w:val="1"/>
        </w:rPr>
        <w:t>а</w:t>
      </w:r>
      <w:r w:rsidRPr="00D67D07">
        <w:t>л</w:t>
      </w:r>
      <w:r w:rsidRPr="00D67D07">
        <w:rPr>
          <w:spacing w:val="-2"/>
        </w:rPr>
        <w:t>ь</w:t>
      </w:r>
      <w:r w:rsidRPr="00D67D07">
        <w:t>ного</w:t>
      </w:r>
      <w:r w:rsidRPr="00D67D07">
        <w:rPr>
          <w:spacing w:val="1"/>
        </w:rPr>
        <w:t>д</w:t>
      </w:r>
      <w:r w:rsidRPr="00D67D07">
        <w:t>и</w:t>
      </w:r>
      <w:r w:rsidRPr="00D67D07">
        <w:rPr>
          <w:spacing w:val="-5"/>
        </w:rPr>
        <w:t>р</w:t>
      </w:r>
      <w:r w:rsidRPr="00D67D07">
        <w:rPr>
          <w:spacing w:val="1"/>
        </w:rPr>
        <w:t>е</w:t>
      </w:r>
      <w:r w:rsidRPr="00D67D07">
        <w:t>к</w:t>
      </w:r>
      <w:r w:rsidRPr="00D67D07">
        <w:rPr>
          <w:spacing w:val="-2"/>
        </w:rPr>
        <w:t>т</w:t>
      </w:r>
      <w:r w:rsidRPr="00D67D07">
        <w:t>ора</w:t>
      </w:r>
      <w:r w:rsidRPr="00D67D07">
        <w:rPr>
          <w:spacing w:val="-2"/>
        </w:rPr>
        <w:t>ОА</w:t>
      </w:r>
      <w:r w:rsidRPr="00D67D07">
        <w:t>О</w:t>
      </w:r>
      <w:r w:rsidRPr="00D67D07">
        <w:rPr>
          <w:spacing w:val="46"/>
        </w:rPr>
        <w:t xml:space="preserve">» </w:t>
      </w:r>
      <w:r w:rsidRPr="00D67D07">
        <w:rPr>
          <w:spacing w:val="-1"/>
        </w:rPr>
        <w:t>Объединение</w:t>
      </w:r>
      <w:r w:rsidRPr="00D67D07">
        <w:t xml:space="preserve"> В</w:t>
      </w:r>
      <w:r w:rsidRPr="00D67D07">
        <w:rPr>
          <w:spacing w:val="-2"/>
        </w:rPr>
        <w:t>НИПИ</w:t>
      </w:r>
      <w:r w:rsidRPr="00D67D07">
        <w:t>энер</w:t>
      </w:r>
      <w:r w:rsidRPr="00D67D07">
        <w:rPr>
          <w:spacing w:val="1"/>
        </w:rPr>
        <w:t>г</w:t>
      </w:r>
      <w:r w:rsidRPr="00D67D07">
        <w:t>опро</w:t>
      </w:r>
      <w:r w:rsidRPr="00D67D07">
        <w:rPr>
          <w:spacing w:val="3"/>
        </w:rPr>
        <w:t>м</w:t>
      </w:r>
      <w:r w:rsidRPr="00D67D07">
        <w:t>»</w:t>
      </w:r>
      <w:r w:rsidRPr="00D67D07">
        <w:rPr>
          <w:spacing w:val="-5"/>
        </w:rPr>
        <w:t>В</w:t>
      </w:r>
      <w:r w:rsidRPr="00D67D07">
        <w:rPr>
          <w:spacing w:val="3"/>
        </w:rPr>
        <w:t>.</w:t>
      </w:r>
      <w:r w:rsidRPr="00D67D07">
        <w:rPr>
          <w:spacing w:val="-6"/>
        </w:rPr>
        <w:t>Н</w:t>
      </w:r>
      <w:r w:rsidRPr="00D67D07">
        <w:t>.</w:t>
      </w:r>
      <w:r w:rsidRPr="00D67D07">
        <w:rPr>
          <w:spacing w:val="-6"/>
        </w:rPr>
        <w:t>П</w:t>
      </w:r>
      <w:r w:rsidRPr="00D67D07">
        <w:rPr>
          <w:spacing w:val="5"/>
        </w:rPr>
        <w:t>а</w:t>
      </w:r>
      <w:r w:rsidRPr="00D67D07">
        <w:rPr>
          <w:spacing w:val="3"/>
        </w:rPr>
        <w:t>п</w:t>
      </w:r>
      <w:r w:rsidRPr="00D67D07">
        <w:rPr>
          <w:spacing w:val="-5"/>
        </w:rPr>
        <w:t>у</w:t>
      </w:r>
      <w:r w:rsidRPr="00D67D07">
        <w:rPr>
          <w:spacing w:val="-1"/>
        </w:rPr>
        <w:t>ш</w:t>
      </w:r>
      <w:r w:rsidRPr="00D67D07">
        <w:t>к</w:t>
      </w:r>
      <w:r w:rsidRPr="00D67D07">
        <w:rPr>
          <w:spacing w:val="-1"/>
        </w:rPr>
        <w:t>и</w:t>
      </w:r>
      <w:r w:rsidRPr="00D67D07">
        <w:rPr>
          <w:spacing w:val="3"/>
        </w:rPr>
        <w:t>н</w:t>
      </w:r>
      <w:r w:rsidRPr="00D67D07">
        <w:rPr>
          <w:spacing w:val="1"/>
        </w:rPr>
        <w:t>а</w:t>
      </w:r>
      <w:r w:rsidRPr="00D67D07">
        <w:t>,о</w:t>
      </w:r>
      <w:r w:rsidRPr="00D67D07">
        <w:rPr>
          <w:spacing w:val="1"/>
        </w:rPr>
        <w:t>с</w:t>
      </w:r>
      <w:r w:rsidRPr="00D67D07">
        <w:t>но</w:t>
      </w:r>
      <w:r w:rsidRPr="00D67D07">
        <w:rPr>
          <w:spacing w:val="-2"/>
        </w:rPr>
        <w:t>в</w:t>
      </w:r>
      <w:r w:rsidRPr="00D67D07">
        <w:rPr>
          <w:spacing w:val="1"/>
        </w:rPr>
        <w:t>а</w:t>
      </w:r>
      <w:r w:rsidRPr="00D67D07">
        <w:t>н</w:t>
      </w:r>
      <w:r w:rsidRPr="00D67D07">
        <w:rPr>
          <w:spacing w:val="-1"/>
        </w:rPr>
        <w:t>н</w:t>
      </w:r>
      <w:r w:rsidRPr="00D67D07">
        <w:t>ойна</w:t>
      </w:r>
      <w:r w:rsidRPr="00D67D07">
        <w:rPr>
          <w:spacing w:val="1"/>
        </w:rPr>
        <w:t>са</w:t>
      </w:r>
      <w:r w:rsidRPr="00D67D07">
        <w:t>м</w:t>
      </w:r>
      <w:r w:rsidRPr="00D67D07">
        <w:rPr>
          <w:spacing w:val="-2"/>
        </w:rPr>
        <w:t>ы</w:t>
      </w:r>
      <w:r w:rsidRPr="00D67D07">
        <w:t>хр</w:t>
      </w:r>
      <w:r w:rsidRPr="00D67D07">
        <w:rPr>
          <w:spacing w:val="1"/>
        </w:rPr>
        <w:t>ас</w:t>
      </w:r>
      <w:r w:rsidRPr="00D67D07">
        <w:t>прос</w:t>
      </w:r>
      <w:r w:rsidRPr="00D67D07">
        <w:rPr>
          <w:spacing w:val="-1"/>
        </w:rPr>
        <w:t>т</w:t>
      </w:r>
      <w:r w:rsidRPr="00D67D07">
        <w:t>р</w:t>
      </w:r>
      <w:r w:rsidRPr="00D67D07">
        <w:rPr>
          <w:spacing w:val="-3"/>
        </w:rPr>
        <w:t>а</w:t>
      </w:r>
      <w:r w:rsidRPr="00D67D07">
        <w:t>нен</w:t>
      </w:r>
      <w:r w:rsidRPr="00D67D07">
        <w:rPr>
          <w:spacing w:val="-1"/>
        </w:rPr>
        <w:t>н</w:t>
      </w:r>
      <w:r w:rsidRPr="00D67D07">
        <w:rPr>
          <w:spacing w:val="-2"/>
        </w:rPr>
        <w:t>ы</w:t>
      </w:r>
      <w:r w:rsidRPr="00D67D07">
        <w:t>хр</w:t>
      </w:r>
      <w:r w:rsidRPr="00D67D07">
        <w:rPr>
          <w:spacing w:val="1"/>
        </w:rPr>
        <w:t>ас</w:t>
      </w:r>
      <w:r w:rsidRPr="00D67D07">
        <w:rPr>
          <w:spacing w:val="-1"/>
        </w:rPr>
        <w:t>ч</w:t>
      </w:r>
      <w:r w:rsidRPr="00D67D07">
        <w:rPr>
          <w:spacing w:val="1"/>
        </w:rPr>
        <w:t>е</w:t>
      </w:r>
      <w:r w:rsidRPr="00D67D07">
        <w:rPr>
          <w:spacing w:val="-1"/>
        </w:rPr>
        <w:t>т</w:t>
      </w:r>
      <w:r w:rsidRPr="00D67D07">
        <w:rPr>
          <w:spacing w:val="1"/>
        </w:rPr>
        <w:t>а</w:t>
      </w:r>
      <w:r w:rsidRPr="00D67D07">
        <w:t xml:space="preserve">х, </w:t>
      </w:r>
      <w:r w:rsidRPr="00D67D07">
        <w:rPr>
          <w:spacing w:val="-1"/>
        </w:rPr>
        <w:t>п</w:t>
      </w:r>
      <w:r w:rsidRPr="00D67D07">
        <w:t>рименя</w:t>
      </w:r>
      <w:r w:rsidRPr="00D67D07">
        <w:rPr>
          <w:spacing w:val="1"/>
        </w:rPr>
        <w:t>е</w:t>
      </w:r>
      <w:r w:rsidRPr="00D67D07">
        <w:t>м</w:t>
      </w:r>
      <w:r w:rsidRPr="00D67D07">
        <w:rPr>
          <w:spacing w:val="-2"/>
        </w:rPr>
        <w:t>ы</w:t>
      </w:r>
      <w:r w:rsidRPr="00D67D07">
        <w:t xml:space="preserve">х </w:t>
      </w:r>
      <w:r w:rsidRPr="00D67D07">
        <w:rPr>
          <w:spacing w:val="1"/>
        </w:rPr>
        <w:t>д</w:t>
      </w:r>
      <w:r w:rsidRPr="00D67D07">
        <w:t>ляоп</w:t>
      </w:r>
      <w:r w:rsidRPr="00D67D07">
        <w:rPr>
          <w:spacing w:val="-5"/>
        </w:rPr>
        <w:t>р</w:t>
      </w:r>
      <w:r w:rsidRPr="00D67D07">
        <w:rPr>
          <w:spacing w:val="1"/>
        </w:rPr>
        <w:t>е</w:t>
      </w:r>
      <w:r w:rsidRPr="00D67D07">
        <w:rPr>
          <w:spacing w:val="-3"/>
        </w:rPr>
        <w:t>д</w:t>
      </w:r>
      <w:r w:rsidRPr="00D67D07">
        <w:rPr>
          <w:spacing w:val="1"/>
        </w:rPr>
        <w:t>е</w:t>
      </w:r>
      <w:r w:rsidRPr="00D67D07">
        <w:t>л</w:t>
      </w:r>
      <w:r w:rsidRPr="00D67D07">
        <w:rPr>
          <w:spacing w:val="1"/>
        </w:rPr>
        <w:t>е</w:t>
      </w:r>
      <w:r w:rsidRPr="00D67D07">
        <w:t>н</w:t>
      </w:r>
      <w:r w:rsidRPr="00D67D07">
        <w:rPr>
          <w:spacing w:val="-1"/>
        </w:rPr>
        <w:t>и</w:t>
      </w:r>
      <w:r w:rsidRPr="00D67D07">
        <w:t>я</w:t>
      </w:r>
      <w:r w:rsidRPr="00D67D07">
        <w:rPr>
          <w:spacing w:val="-5"/>
        </w:rPr>
        <w:t>р</w:t>
      </w:r>
      <w:r w:rsidRPr="00D67D07">
        <w:rPr>
          <w:spacing w:val="1"/>
        </w:rPr>
        <w:t>ад</w:t>
      </w:r>
      <w:r w:rsidRPr="00D67D07">
        <w:t>и</w:t>
      </w:r>
      <w:r w:rsidRPr="00D67D07">
        <w:rPr>
          <w:spacing w:val="-9"/>
        </w:rPr>
        <w:t>у</w:t>
      </w:r>
      <w:r w:rsidRPr="00D67D07">
        <w:rPr>
          <w:spacing w:val="1"/>
        </w:rPr>
        <w:t>с</w:t>
      </w:r>
      <w:r w:rsidRPr="00D67D07">
        <w:t>а</w:t>
      </w:r>
      <w:r w:rsidRPr="00D67D07">
        <w:rPr>
          <w:spacing w:val="-1"/>
        </w:rPr>
        <w:t>т</w:t>
      </w:r>
      <w:r w:rsidRPr="00D67D07">
        <w:rPr>
          <w:spacing w:val="1"/>
        </w:rPr>
        <w:t>е</w:t>
      </w:r>
      <w:r w:rsidRPr="00D67D07">
        <w:t>плосна</w:t>
      </w:r>
      <w:r w:rsidRPr="00D67D07">
        <w:rPr>
          <w:spacing w:val="1"/>
        </w:rPr>
        <w:t>б</w:t>
      </w:r>
      <w:r w:rsidRPr="00D67D07">
        <w:rPr>
          <w:spacing w:val="-2"/>
        </w:rPr>
        <w:t>ж</w:t>
      </w:r>
      <w:r w:rsidRPr="00D67D07">
        <w:rPr>
          <w:spacing w:val="1"/>
        </w:rPr>
        <w:t>е</w:t>
      </w:r>
      <w:r w:rsidRPr="00D67D07">
        <w:t>н</w:t>
      </w:r>
      <w:r w:rsidRPr="00D67D07">
        <w:rPr>
          <w:spacing w:val="-1"/>
        </w:rPr>
        <w:t>и</w:t>
      </w:r>
      <w:r w:rsidRPr="00D67D07">
        <w:rPr>
          <w:spacing w:val="1"/>
        </w:rPr>
        <w:t>я</w:t>
      </w:r>
      <w:r w:rsidRPr="00D67D07">
        <w:t>.</w:t>
      </w:r>
    </w:p>
    <w:p w:rsidR="0095518F" w:rsidRPr="00152CBC" w:rsidRDefault="00196A5C" w:rsidP="0095518F">
      <w:pPr>
        <w:pStyle w:val="af"/>
        <w:spacing w:before="3"/>
        <w:ind w:left="0" w:firstLine="709"/>
        <w:jc w:val="both"/>
      </w:pPr>
      <w:r w:rsidRPr="00D67D07">
        <w:t>В</w:t>
      </w:r>
      <w:r w:rsidRPr="00D67D07">
        <w:rPr>
          <w:spacing w:val="2"/>
        </w:rPr>
        <w:t>в</w:t>
      </w:r>
      <w:r w:rsidRPr="00D67D07">
        <w:t>и</w:t>
      </w:r>
      <w:r w:rsidRPr="00D67D07">
        <w:rPr>
          <w:spacing w:val="5"/>
        </w:rPr>
        <w:t>д</w:t>
      </w:r>
      <w:r w:rsidRPr="00D67D07">
        <w:t>у</w:t>
      </w:r>
      <w:r w:rsidRPr="00D67D07">
        <w:rPr>
          <w:spacing w:val="-1"/>
        </w:rPr>
        <w:t>т</w:t>
      </w:r>
      <w:r w:rsidRPr="00D67D07">
        <w:t>о</w:t>
      </w:r>
      <w:r w:rsidRPr="00D67D07">
        <w:rPr>
          <w:spacing w:val="1"/>
        </w:rPr>
        <w:t>г</w:t>
      </w:r>
      <w:r w:rsidRPr="00D67D07">
        <w:t>о,</w:t>
      </w:r>
      <w:r w:rsidRPr="00D67D07">
        <w:rPr>
          <w:spacing w:val="-1"/>
        </w:rPr>
        <w:t>чт</w:t>
      </w:r>
      <w:r w:rsidRPr="00D67D07">
        <w:t>ом</w:t>
      </w:r>
      <w:r w:rsidRPr="00D67D07">
        <w:rPr>
          <w:spacing w:val="1"/>
        </w:rPr>
        <w:t>е</w:t>
      </w:r>
      <w:r w:rsidRPr="00D67D07">
        <w:rPr>
          <w:spacing w:val="-1"/>
        </w:rPr>
        <w:t>т</w:t>
      </w:r>
      <w:r w:rsidRPr="00D67D07">
        <w:t>о</w:t>
      </w:r>
      <w:r w:rsidRPr="00D67D07">
        <w:rPr>
          <w:spacing w:val="1"/>
        </w:rPr>
        <w:t>д</w:t>
      </w:r>
      <w:r w:rsidRPr="00D67D07">
        <w:t>и</w:t>
      </w:r>
      <w:r w:rsidRPr="00D67D07">
        <w:rPr>
          <w:spacing w:val="-1"/>
        </w:rPr>
        <w:t>к</w:t>
      </w:r>
      <w:r w:rsidRPr="00D67D07">
        <w:t>аориен</w:t>
      </w:r>
      <w:r w:rsidRPr="00D67D07">
        <w:rPr>
          <w:spacing w:val="-2"/>
        </w:rPr>
        <w:t>т</w:t>
      </w:r>
      <w:r w:rsidRPr="00D67D07">
        <w:t>иро</w:t>
      </w:r>
      <w:r w:rsidRPr="00D67D07">
        <w:rPr>
          <w:spacing w:val="-2"/>
        </w:rPr>
        <w:t>в</w:t>
      </w:r>
      <w:r w:rsidRPr="00D67D07">
        <w:rPr>
          <w:spacing w:val="1"/>
        </w:rPr>
        <w:t>а</w:t>
      </w:r>
      <w:r w:rsidRPr="00D67D07">
        <w:t>наво</w:t>
      </w:r>
      <w:r w:rsidRPr="00D67D07">
        <w:rPr>
          <w:spacing w:val="1"/>
        </w:rPr>
        <w:t>с</w:t>
      </w:r>
      <w:r w:rsidRPr="00D67D07">
        <w:t>но</w:t>
      </w:r>
      <w:r w:rsidRPr="00D67D07">
        <w:rPr>
          <w:spacing w:val="-2"/>
        </w:rPr>
        <w:t>в</w:t>
      </w:r>
      <w:r w:rsidRPr="00D67D07">
        <w:t>номнар</w:t>
      </w:r>
      <w:r w:rsidRPr="00D67D07">
        <w:rPr>
          <w:spacing w:val="1"/>
        </w:rPr>
        <w:t>ад</w:t>
      </w:r>
      <w:r w:rsidRPr="00D67D07">
        <w:t>иал</w:t>
      </w:r>
      <w:r w:rsidRPr="00D67D07">
        <w:rPr>
          <w:spacing w:val="-2"/>
        </w:rPr>
        <w:t>ь</w:t>
      </w:r>
      <w:r w:rsidRPr="00D67D07">
        <w:t>н</w:t>
      </w:r>
      <w:r w:rsidRPr="00D67D07">
        <w:rPr>
          <w:spacing w:val="-2"/>
        </w:rPr>
        <w:t>ы</w:t>
      </w:r>
      <w:r w:rsidRPr="00D67D07">
        <w:t>е</w:t>
      </w:r>
      <w:r w:rsidRPr="00D67D07">
        <w:rPr>
          <w:spacing w:val="1"/>
        </w:rPr>
        <w:t>се</w:t>
      </w:r>
      <w:r w:rsidRPr="00D67D07">
        <w:rPr>
          <w:spacing w:val="-5"/>
        </w:rPr>
        <w:t>т</w:t>
      </w:r>
      <w:r w:rsidRPr="00D67D07">
        <w:t>и,р</w:t>
      </w:r>
      <w:r w:rsidRPr="00D67D07">
        <w:rPr>
          <w:spacing w:val="1"/>
        </w:rPr>
        <w:t>ад</w:t>
      </w:r>
      <w:r w:rsidRPr="00D67D07">
        <w:rPr>
          <w:spacing w:val="3"/>
        </w:rPr>
        <w:t>и</w:t>
      </w:r>
      <w:r w:rsidRPr="00D67D07">
        <w:rPr>
          <w:spacing w:val="-8"/>
        </w:rPr>
        <w:t>у</w:t>
      </w:r>
      <w:r w:rsidRPr="00D67D07">
        <w:rPr>
          <w:spacing w:val="1"/>
        </w:rPr>
        <w:t>с</w:t>
      </w:r>
      <w:r w:rsidRPr="00D67D07">
        <w:t>ы эфф</w:t>
      </w:r>
      <w:r w:rsidRPr="00D67D07">
        <w:rPr>
          <w:spacing w:val="1"/>
        </w:rPr>
        <w:t>е</w:t>
      </w:r>
      <w:r w:rsidRPr="00D67D07">
        <w:t>к</w:t>
      </w:r>
      <w:r w:rsidRPr="00D67D07">
        <w:rPr>
          <w:spacing w:val="-2"/>
        </w:rPr>
        <w:t>т</w:t>
      </w:r>
      <w:r w:rsidRPr="00D67D07">
        <w:t>и</w:t>
      </w:r>
      <w:r w:rsidRPr="00D67D07">
        <w:rPr>
          <w:spacing w:val="-2"/>
        </w:rPr>
        <w:t>в</w:t>
      </w:r>
      <w:r w:rsidRPr="00D67D07">
        <w:t>ного</w:t>
      </w:r>
      <w:r w:rsidRPr="00D67D07">
        <w:rPr>
          <w:spacing w:val="-1"/>
        </w:rPr>
        <w:t>т</w:t>
      </w:r>
      <w:r w:rsidRPr="00D67D07">
        <w:rPr>
          <w:spacing w:val="1"/>
        </w:rPr>
        <w:t>е</w:t>
      </w:r>
      <w:r w:rsidRPr="00D67D07">
        <w:t>плосна</w:t>
      </w:r>
      <w:r w:rsidRPr="00D67D07">
        <w:rPr>
          <w:spacing w:val="1"/>
        </w:rPr>
        <w:t>б</w:t>
      </w:r>
      <w:r w:rsidRPr="00D67D07">
        <w:rPr>
          <w:spacing w:val="-2"/>
        </w:rPr>
        <w:t>ж</w:t>
      </w:r>
      <w:r w:rsidRPr="00D67D07">
        <w:rPr>
          <w:spacing w:val="1"/>
        </w:rPr>
        <w:t>е</w:t>
      </w:r>
      <w:r w:rsidRPr="00D67D07">
        <w:t>н</w:t>
      </w:r>
      <w:r w:rsidRPr="00D67D07">
        <w:rPr>
          <w:spacing w:val="-1"/>
        </w:rPr>
        <w:t>и</w:t>
      </w:r>
      <w:r w:rsidRPr="00D67D07">
        <w:t>я</w:t>
      </w:r>
      <w:r w:rsidRPr="00D67D07">
        <w:rPr>
          <w:spacing w:val="1"/>
        </w:rPr>
        <w:t>с</w:t>
      </w:r>
      <w:r w:rsidRPr="00D67D07">
        <w:rPr>
          <w:spacing w:val="-1"/>
        </w:rPr>
        <w:t>т</w:t>
      </w:r>
      <w:r w:rsidRPr="00D67D07">
        <w:t>рои</w:t>
      </w:r>
      <w:r w:rsidRPr="00D67D07">
        <w:rPr>
          <w:spacing w:val="-5"/>
        </w:rPr>
        <w:t>л</w:t>
      </w:r>
      <w:r w:rsidRPr="00D67D07">
        <w:t>исьо</w:t>
      </w:r>
      <w:r w:rsidRPr="00D67D07">
        <w:rPr>
          <w:spacing w:val="-1"/>
        </w:rPr>
        <w:t>т</w:t>
      </w:r>
      <w:r w:rsidRPr="00D67D07">
        <w:rPr>
          <w:spacing w:val="1"/>
        </w:rPr>
        <w:t>де</w:t>
      </w:r>
      <w:r w:rsidRPr="00D67D07">
        <w:t>л</w:t>
      </w:r>
      <w:r w:rsidRPr="00D67D07">
        <w:rPr>
          <w:spacing w:val="-2"/>
        </w:rPr>
        <w:t>ь</w:t>
      </w:r>
      <w:r w:rsidRPr="00D67D07">
        <w:t>нонака</w:t>
      </w:r>
      <w:r w:rsidRPr="00D67D07">
        <w:rPr>
          <w:spacing w:val="-2"/>
        </w:rPr>
        <w:t>ж</w:t>
      </w:r>
      <w:r w:rsidRPr="00D67D07">
        <w:rPr>
          <w:spacing w:val="1"/>
        </w:rPr>
        <w:t>д</w:t>
      </w:r>
      <w:r w:rsidRPr="00D67D07">
        <w:rPr>
          <w:spacing w:val="-2"/>
        </w:rPr>
        <w:t>ы</w:t>
      </w:r>
      <w:r w:rsidRPr="00D67D07">
        <w:t>йр</w:t>
      </w:r>
      <w:r w:rsidRPr="00D67D07">
        <w:rPr>
          <w:spacing w:val="1"/>
        </w:rPr>
        <w:t>а</w:t>
      </w:r>
      <w:r w:rsidRPr="00D67D07">
        <w:t>йонс</w:t>
      </w:r>
      <w:r w:rsidRPr="00D67D07">
        <w:rPr>
          <w:spacing w:val="3"/>
        </w:rPr>
        <w:t>оп</w:t>
      </w:r>
      <w:r w:rsidRPr="00D67D07">
        <w:t>оройнар</w:t>
      </w:r>
      <w:r w:rsidRPr="00D67D07">
        <w:rPr>
          <w:spacing w:val="1"/>
        </w:rPr>
        <w:t>е</w:t>
      </w:r>
      <w:r w:rsidRPr="00D67D07">
        <w:t>перн</w:t>
      </w:r>
      <w:r w:rsidRPr="00D67D07">
        <w:rPr>
          <w:spacing w:val="-2"/>
        </w:rPr>
        <w:t>ы</w:t>
      </w:r>
      <w:r w:rsidRPr="00D67D07">
        <w:t>е на</w:t>
      </w:r>
      <w:r w:rsidRPr="00D67D07">
        <w:rPr>
          <w:spacing w:val="1"/>
        </w:rPr>
        <w:t>с</w:t>
      </w:r>
      <w:r w:rsidRPr="00D67D07">
        <w:t>о</w:t>
      </w:r>
      <w:r w:rsidRPr="00D67D07">
        <w:rPr>
          <w:spacing w:val="1"/>
        </w:rPr>
        <w:t>с</w:t>
      </w:r>
      <w:r w:rsidRPr="00D67D07">
        <w:t>н</w:t>
      </w:r>
      <w:r w:rsidRPr="00D67D07">
        <w:rPr>
          <w:spacing w:val="-2"/>
        </w:rPr>
        <w:t>ы</w:t>
      </w:r>
      <w:r w:rsidRPr="00D67D07">
        <w:t>е</w:t>
      </w:r>
      <w:r w:rsidRPr="00D67D07">
        <w:rPr>
          <w:spacing w:val="1"/>
        </w:rPr>
        <w:t xml:space="preserve"> с</w:t>
      </w:r>
      <w:r w:rsidRPr="00D67D07">
        <w:rPr>
          <w:spacing w:val="-1"/>
        </w:rPr>
        <w:t>т</w:t>
      </w:r>
      <w:r w:rsidRPr="00D67D07">
        <w:rPr>
          <w:spacing w:val="1"/>
        </w:rPr>
        <w:t>а</w:t>
      </w:r>
      <w:r w:rsidRPr="00D67D07">
        <w:t>н</w:t>
      </w:r>
      <w:r w:rsidRPr="00D67D07">
        <w:rPr>
          <w:spacing w:val="-1"/>
        </w:rPr>
        <w:t>ц</w:t>
      </w:r>
      <w:r w:rsidRPr="00D67D07">
        <w:t>и</w:t>
      </w:r>
      <w:r w:rsidRPr="00D67D07">
        <w:rPr>
          <w:spacing w:val="-1"/>
        </w:rPr>
        <w:t>и</w:t>
      </w:r>
      <w:r w:rsidRPr="00D67D07">
        <w:t>.</w:t>
      </w:r>
    </w:p>
    <w:p w:rsidR="0095518F" w:rsidRPr="00502659" w:rsidRDefault="0095518F" w:rsidP="0095518F">
      <w:pPr>
        <w:pStyle w:val="a0"/>
      </w:pPr>
    </w:p>
    <w:p w:rsidR="00987321" w:rsidRDefault="00987321">
      <w:pPr>
        <w:sectPr w:rsidR="00987321">
          <w:pgSz w:w="11906" w:h="16838"/>
          <w:pgMar w:top="1134" w:right="850" w:bottom="1134" w:left="1701" w:header="708" w:footer="708" w:gutter="0"/>
          <w:cols w:space="708"/>
          <w:docGrid w:linePitch="360"/>
        </w:sectPr>
      </w:pPr>
    </w:p>
    <w:p w:rsidR="00987321" w:rsidRDefault="00196A5C">
      <w:pPr>
        <w:spacing w:before="400" w:after="200"/>
      </w:pPr>
      <w:r>
        <w:rPr>
          <w:b/>
        </w:rPr>
        <w:lastRenderedPageBreak/>
        <w:t>Таблица 2.5.1 - Результаты расчета эффективного радиуса теплоснабжения</w:t>
      </w:r>
    </w:p>
    <w:tbl>
      <w:tblPr>
        <w:tblStyle w:val="a9"/>
        <w:tblW w:w="5000" w:type="pct"/>
        <w:jc w:val="center"/>
        <w:tblLook w:val="04A0"/>
      </w:tblPr>
      <w:tblGrid>
        <w:gridCol w:w="3297"/>
        <w:gridCol w:w="1389"/>
        <w:gridCol w:w="1967"/>
        <w:gridCol w:w="1464"/>
        <w:gridCol w:w="1883"/>
        <w:gridCol w:w="1883"/>
        <w:gridCol w:w="1141"/>
        <w:gridCol w:w="1946"/>
      </w:tblGrid>
      <w:tr w:rsidR="00506AE5" w:rsidTr="00506AE5">
        <w:trPr>
          <w:jc w:val="center"/>
        </w:trPr>
        <w:tc>
          <w:tcPr>
            <w:tcW w:w="1101" w:type="pct"/>
            <w:shd w:val="clear" w:color="auto" w:fill="F2F2F2"/>
            <w:tcMar>
              <w:top w:w="120" w:type="dxa"/>
              <w:left w:w="200" w:type="dxa"/>
              <w:bottom w:w="120" w:type="dxa"/>
              <w:right w:w="200" w:type="dxa"/>
            </w:tcMar>
            <w:vAlign w:val="center"/>
          </w:tcPr>
          <w:p w:rsidR="00506AE5" w:rsidRDefault="00506AE5" w:rsidP="00003B73">
            <w:pPr>
              <w:jc w:val="center"/>
            </w:pPr>
            <w:r>
              <w:rPr>
                <w:rFonts w:eastAsia="Times New Roman" w:cs="Times New Roman"/>
              </w:rPr>
              <w:t>Наименование источника теплоснабжения</w:t>
            </w:r>
          </w:p>
        </w:tc>
        <w:tc>
          <w:tcPr>
            <w:tcW w:w="464" w:type="pct"/>
            <w:shd w:val="clear" w:color="auto" w:fill="F2F2F2"/>
            <w:tcMar>
              <w:top w:w="120" w:type="dxa"/>
              <w:left w:w="200" w:type="dxa"/>
              <w:bottom w:w="120" w:type="dxa"/>
              <w:right w:w="200" w:type="dxa"/>
            </w:tcMar>
            <w:vAlign w:val="center"/>
          </w:tcPr>
          <w:p w:rsidR="00506AE5" w:rsidRDefault="00506AE5" w:rsidP="00003B73">
            <w:pPr>
              <w:jc w:val="center"/>
            </w:pPr>
            <w:r>
              <w:rPr>
                <w:rFonts w:eastAsia="Times New Roman" w:cs="Times New Roman"/>
              </w:rPr>
              <w:t>Нагрузка источника (с учетом потерь мощности в сетях), Гкал/ч</w:t>
            </w:r>
          </w:p>
        </w:tc>
        <w:tc>
          <w:tcPr>
            <w:tcW w:w="657" w:type="pct"/>
            <w:shd w:val="clear" w:color="auto" w:fill="F2F2F2"/>
            <w:tcMar>
              <w:top w:w="120" w:type="dxa"/>
              <w:left w:w="200" w:type="dxa"/>
              <w:bottom w:w="120" w:type="dxa"/>
              <w:right w:w="200" w:type="dxa"/>
            </w:tcMar>
            <w:vAlign w:val="center"/>
          </w:tcPr>
          <w:p w:rsidR="00506AE5" w:rsidRDefault="00506AE5" w:rsidP="00003B73">
            <w:pPr>
              <w:jc w:val="center"/>
            </w:pPr>
            <w:r>
              <w:rPr>
                <w:rFonts w:eastAsia="Times New Roman" w:cs="Times New Roman"/>
              </w:rPr>
              <w:t>Площадь зоны теплоснабжения S, км²</w:t>
            </w:r>
          </w:p>
        </w:tc>
        <w:tc>
          <w:tcPr>
            <w:tcW w:w="489" w:type="pct"/>
            <w:shd w:val="clear" w:color="auto" w:fill="F2F2F2"/>
            <w:tcMar>
              <w:top w:w="120" w:type="dxa"/>
              <w:left w:w="200" w:type="dxa"/>
              <w:bottom w:w="120" w:type="dxa"/>
              <w:right w:w="200" w:type="dxa"/>
            </w:tcMar>
            <w:vAlign w:val="center"/>
          </w:tcPr>
          <w:p w:rsidR="00506AE5" w:rsidRDefault="00506AE5" w:rsidP="00003B73">
            <w:pPr>
              <w:jc w:val="center"/>
            </w:pPr>
            <w:r>
              <w:rPr>
                <w:rFonts w:eastAsia="Times New Roman" w:cs="Times New Roman"/>
              </w:rPr>
              <w:t>Длина тепловых сетей, м</w:t>
            </w:r>
          </w:p>
        </w:tc>
        <w:tc>
          <w:tcPr>
            <w:tcW w:w="629" w:type="pct"/>
            <w:shd w:val="clear" w:color="auto" w:fill="F2F2F2"/>
            <w:tcMar>
              <w:top w:w="120" w:type="dxa"/>
              <w:left w:w="200" w:type="dxa"/>
              <w:bottom w:w="120" w:type="dxa"/>
              <w:right w:w="200" w:type="dxa"/>
            </w:tcMar>
            <w:vAlign w:val="center"/>
          </w:tcPr>
          <w:p w:rsidR="00506AE5" w:rsidRDefault="00506AE5" w:rsidP="00003B73">
            <w:pPr>
              <w:jc w:val="center"/>
            </w:pPr>
            <w:r>
              <w:rPr>
                <w:rFonts w:eastAsia="Times New Roman" w:cs="Times New Roman"/>
              </w:rPr>
              <w:t>Материальная характеристика тепловой сети, м²</w:t>
            </w:r>
          </w:p>
        </w:tc>
        <w:tc>
          <w:tcPr>
            <w:tcW w:w="629" w:type="pct"/>
            <w:shd w:val="clear" w:color="auto" w:fill="F2F2F2"/>
            <w:tcMar>
              <w:top w:w="120" w:type="dxa"/>
              <w:left w:w="200" w:type="dxa"/>
              <w:bottom w:w="120" w:type="dxa"/>
              <w:right w:w="200" w:type="dxa"/>
            </w:tcMar>
            <w:vAlign w:val="center"/>
          </w:tcPr>
          <w:p w:rsidR="00506AE5" w:rsidRDefault="00506AE5" w:rsidP="00003B73">
            <w:pPr>
              <w:jc w:val="center"/>
            </w:pPr>
            <w:r>
              <w:rPr>
                <w:rFonts w:eastAsia="Times New Roman" w:cs="Times New Roman"/>
              </w:rPr>
              <w:t>Удельная материальная характеристика тепловой сети,  Гкал/(ч·м*м)</w:t>
            </w:r>
          </w:p>
        </w:tc>
        <w:tc>
          <w:tcPr>
            <w:tcW w:w="381" w:type="pct"/>
            <w:shd w:val="clear" w:color="auto" w:fill="F2F2F2"/>
            <w:tcMar>
              <w:top w:w="120" w:type="dxa"/>
              <w:left w:w="200" w:type="dxa"/>
              <w:bottom w:w="120" w:type="dxa"/>
              <w:right w:w="200" w:type="dxa"/>
            </w:tcMar>
            <w:vAlign w:val="center"/>
          </w:tcPr>
          <w:p w:rsidR="00506AE5" w:rsidRDefault="00506AE5" w:rsidP="00003B73">
            <w:pPr>
              <w:jc w:val="center"/>
            </w:pPr>
            <w:r>
              <w:rPr>
                <w:rFonts w:eastAsia="Times New Roman" w:cs="Times New Roman"/>
              </w:rPr>
              <w:t>Число абонен-тов на 1 км.Кв.</w:t>
            </w:r>
          </w:p>
        </w:tc>
        <w:tc>
          <w:tcPr>
            <w:tcW w:w="651" w:type="pct"/>
            <w:shd w:val="clear" w:color="auto" w:fill="F2F2F2"/>
            <w:tcMar>
              <w:top w:w="120" w:type="dxa"/>
              <w:left w:w="200" w:type="dxa"/>
              <w:bottom w:w="120" w:type="dxa"/>
              <w:right w:w="200" w:type="dxa"/>
            </w:tcMar>
            <w:vAlign w:val="center"/>
          </w:tcPr>
          <w:p w:rsidR="00506AE5" w:rsidRDefault="00506AE5" w:rsidP="00003B73">
            <w:pPr>
              <w:jc w:val="center"/>
            </w:pPr>
            <w:r>
              <w:rPr>
                <w:rFonts w:eastAsia="Times New Roman" w:cs="Times New Roman"/>
              </w:rPr>
              <w:t>Теплоплотность райо-на, Гкал / ч·км²</w:t>
            </w:r>
          </w:p>
        </w:tc>
      </w:tr>
      <w:tr w:rsidR="00506AE5" w:rsidTr="00506AE5">
        <w:trPr>
          <w:jc w:val="center"/>
        </w:trPr>
        <w:tc>
          <w:tcPr>
            <w:tcW w:w="1101"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Котельная «Технопарк»</w:t>
            </w:r>
          </w:p>
        </w:tc>
        <w:tc>
          <w:tcPr>
            <w:tcW w:w="464"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13,1943</w:t>
            </w:r>
          </w:p>
        </w:tc>
        <w:tc>
          <w:tcPr>
            <w:tcW w:w="657"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489"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22722,0000</w:t>
            </w:r>
          </w:p>
        </w:tc>
        <w:tc>
          <w:tcPr>
            <w:tcW w:w="629"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3799,0941</w:t>
            </w:r>
          </w:p>
        </w:tc>
        <w:tc>
          <w:tcPr>
            <w:tcW w:w="629"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0,0030</w:t>
            </w:r>
          </w:p>
        </w:tc>
        <w:tc>
          <w:tcPr>
            <w:tcW w:w="381"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651"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r>
      <w:tr w:rsidR="00506AE5" w:rsidTr="00506AE5">
        <w:trPr>
          <w:jc w:val="center"/>
        </w:trPr>
        <w:tc>
          <w:tcPr>
            <w:tcW w:w="1101"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Котельная «Квартальная»</w:t>
            </w:r>
          </w:p>
        </w:tc>
        <w:tc>
          <w:tcPr>
            <w:tcW w:w="464"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15,3493</w:t>
            </w:r>
          </w:p>
        </w:tc>
        <w:tc>
          <w:tcPr>
            <w:tcW w:w="657"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489"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11914,0000</w:t>
            </w:r>
          </w:p>
        </w:tc>
        <w:tc>
          <w:tcPr>
            <w:tcW w:w="629"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2190,5876</w:t>
            </w:r>
          </w:p>
        </w:tc>
        <w:tc>
          <w:tcPr>
            <w:tcW w:w="629"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0,0069</w:t>
            </w:r>
          </w:p>
        </w:tc>
        <w:tc>
          <w:tcPr>
            <w:tcW w:w="381"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651"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r>
      <w:tr w:rsidR="00506AE5" w:rsidTr="00506AE5">
        <w:trPr>
          <w:jc w:val="center"/>
        </w:trPr>
        <w:tc>
          <w:tcPr>
            <w:tcW w:w="1101"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Котельная «Больничного городка»</w:t>
            </w:r>
          </w:p>
        </w:tc>
        <w:tc>
          <w:tcPr>
            <w:tcW w:w="464"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2,5173</w:t>
            </w:r>
          </w:p>
        </w:tc>
        <w:tc>
          <w:tcPr>
            <w:tcW w:w="657"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489"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2012,0000</w:t>
            </w:r>
          </w:p>
        </w:tc>
        <w:tc>
          <w:tcPr>
            <w:tcW w:w="629"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325,2700</w:t>
            </w:r>
          </w:p>
        </w:tc>
        <w:tc>
          <w:tcPr>
            <w:tcW w:w="629"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0,0073</w:t>
            </w:r>
          </w:p>
        </w:tc>
        <w:tc>
          <w:tcPr>
            <w:tcW w:w="381"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651"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r>
      <w:tr w:rsidR="00506AE5" w:rsidTr="00506AE5">
        <w:trPr>
          <w:jc w:val="center"/>
        </w:trPr>
        <w:tc>
          <w:tcPr>
            <w:tcW w:w="1101"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Котельная «Школы интернат»</w:t>
            </w:r>
          </w:p>
        </w:tc>
        <w:tc>
          <w:tcPr>
            <w:tcW w:w="464"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1,5646</w:t>
            </w:r>
          </w:p>
        </w:tc>
        <w:tc>
          <w:tcPr>
            <w:tcW w:w="657"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489"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930,0000</w:t>
            </w:r>
          </w:p>
        </w:tc>
        <w:tc>
          <w:tcPr>
            <w:tcW w:w="629"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107,3340</w:t>
            </w:r>
          </w:p>
        </w:tc>
        <w:tc>
          <w:tcPr>
            <w:tcW w:w="629"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0,0143</w:t>
            </w:r>
          </w:p>
        </w:tc>
        <w:tc>
          <w:tcPr>
            <w:tcW w:w="381"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651"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r>
      <w:tr w:rsidR="00506AE5" w:rsidTr="00506AE5">
        <w:trPr>
          <w:jc w:val="center"/>
        </w:trPr>
        <w:tc>
          <w:tcPr>
            <w:tcW w:w="1101"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Котельная «Школа № 3»</w:t>
            </w:r>
          </w:p>
        </w:tc>
        <w:tc>
          <w:tcPr>
            <w:tcW w:w="464"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657"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489"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84,0000</w:t>
            </w:r>
          </w:p>
        </w:tc>
        <w:tc>
          <w:tcPr>
            <w:tcW w:w="629"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6,7200</w:t>
            </w:r>
          </w:p>
        </w:tc>
        <w:tc>
          <w:tcPr>
            <w:tcW w:w="629"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381"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651"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r>
      <w:tr w:rsidR="00506AE5" w:rsidTr="00506AE5">
        <w:trPr>
          <w:jc w:val="center"/>
        </w:trPr>
        <w:tc>
          <w:tcPr>
            <w:tcW w:w="1101"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Котельная ул. Победы</w:t>
            </w:r>
          </w:p>
        </w:tc>
        <w:tc>
          <w:tcPr>
            <w:tcW w:w="464"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1,1490</w:t>
            </w:r>
          </w:p>
        </w:tc>
        <w:tc>
          <w:tcPr>
            <w:tcW w:w="657"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489"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4212,0000</w:t>
            </w:r>
          </w:p>
        </w:tc>
        <w:tc>
          <w:tcPr>
            <w:tcW w:w="629"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513,4600</w:t>
            </w:r>
          </w:p>
        </w:tc>
        <w:tc>
          <w:tcPr>
            <w:tcW w:w="629"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0,0022</w:t>
            </w:r>
          </w:p>
        </w:tc>
        <w:tc>
          <w:tcPr>
            <w:tcW w:w="381"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651"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r>
      <w:tr w:rsidR="00506AE5" w:rsidTr="00506AE5">
        <w:trPr>
          <w:jc w:val="center"/>
        </w:trPr>
        <w:tc>
          <w:tcPr>
            <w:tcW w:w="1101"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Котельная «ДТЮ»</w:t>
            </w:r>
          </w:p>
        </w:tc>
        <w:tc>
          <w:tcPr>
            <w:tcW w:w="464"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0,3131</w:t>
            </w:r>
          </w:p>
        </w:tc>
        <w:tc>
          <w:tcPr>
            <w:tcW w:w="657"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489"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696,8000</w:t>
            </w:r>
          </w:p>
        </w:tc>
        <w:tc>
          <w:tcPr>
            <w:tcW w:w="629"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58,4244</w:t>
            </w:r>
          </w:p>
        </w:tc>
        <w:tc>
          <w:tcPr>
            <w:tcW w:w="629"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0,0051</w:t>
            </w:r>
          </w:p>
        </w:tc>
        <w:tc>
          <w:tcPr>
            <w:tcW w:w="381"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651"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r>
      <w:tr w:rsidR="00506AE5" w:rsidTr="00506AE5">
        <w:trPr>
          <w:jc w:val="center"/>
        </w:trPr>
        <w:tc>
          <w:tcPr>
            <w:tcW w:w="1101"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Котельная ул. Луначарского</w:t>
            </w:r>
          </w:p>
        </w:tc>
        <w:tc>
          <w:tcPr>
            <w:tcW w:w="464"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0,5700</w:t>
            </w:r>
          </w:p>
        </w:tc>
        <w:tc>
          <w:tcPr>
            <w:tcW w:w="657"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489"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762,0000</w:t>
            </w:r>
          </w:p>
        </w:tc>
        <w:tc>
          <w:tcPr>
            <w:tcW w:w="629"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81,2780</w:t>
            </w:r>
          </w:p>
        </w:tc>
        <w:tc>
          <w:tcPr>
            <w:tcW w:w="629"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0,0065</w:t>
            </w:r>
          </w:p>
        </w:tc>
        <w:tc>
          <w:tcPr>
            <w:tcW w:w="381"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651"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r>
    </w:tbl>
    <w:p w:rsidR="00987321" w:rsidRDefault="00987321">
      <w:pPr>
        <w:sectPr w:rsidR="00987321" w:rsidSect="0095518F">
          <w:pgSz w:w="16838" w:h="11906" w:orient="landscape"/>
          <w:pgMar w:top="1701" w:right="1134" w:bottom="850" w:left="1134" w:header="708" w:footer="708" w:gutter="0"/>
          <w:cols w:space="708"/>
          <w:docGrid w:linePitch="360"/>
        </w:sectPr>
      </w:pPr>
    </w:p>
    <w:p w:rsidR="0095518F" w:rsidRPr="00983C52" w:rsidRDefault="00871AF2" w:rsidP="0095518F">
      <w:pPr>
        <w:pStyle w:val="2"/>
        <w:spacing w:before="69"/>
        <w:ind w:left="0" w:firstLine="0"/>
        <w:rPr>
          <w:rFonts w:eastAsia="Times New Roman"/>
          <w:sz w:val="24"/>
          <w:szCs w:val="24"/>
        </w:rPr>
      </w:pPr>
      <w:hyperlink w:anchor="bookmark18" w:history="1">
        <w:bookmarkStart w:id="25" w:name="_Toc30146958"/>
        <w:bookmarkStart w:id="26" w:name="_Toc35951418"/>
        <w:bookmarkStart w:id="27" w:name="_Toc179358362"/>
        <w:r w:rsidR="00196A5C" w:rsidRPr="00983C52">
          <w:rPr>
            <w:rFonts w:eastAsia="Times New Roman"/>
            <w:sz w:val="24"/>
            <w:szCs w:val="24"/>
          </w:rPr>
          <w:t xml:space="preserve">Часть </w:t>
        </w:r>
        <w:r w:rsidR="00196A5C" w:rsidRPr="0095518F">
          <w:rPr>
            <w:rFonts w:eastAsia="Times New Roman"/>
            <w:sz w:val="24"/>
            <w:szCs w:val="24"/>
          </w:rPr>
          <w:t>6</w:t>
        </w:r>
        <w:r w:rsidR="00196A5C" w:rsidRPr="00983C52">
          <w:rPr>
            <w:rFonts w:eastAsia="Times New Roman"/>
            <w:sz w:val="24"/>
            <w:szCs w:val="24"/>
          </w:rPr>
          <w:t>. Перспективные балансы тепловой мощности и тепловой нагрузки в каждой системе</w:t>
        </w:r>
      </w:hyperlink>
      <w:hyperlink w:anchor="bookmark18" w:history="1">
        <w:r w:rsidR="00196A5C" w:rsidRPr="00983C52">
          <w:rPr>
            <w:rFonts w:eastAsia="Times New Roman"/>
            <w:sz w:val="24"/>
            <w:szCs w:val="24"/>
          </w:rPr>
          <w:t>теплоснабжения и зоне действия источников тепловой энергии</w:t>
        </w:r>
        <w:bookmarkEnd w:id="25"/>
        <w:bookmarkEnd w:id="26"/>
        <w:bookmarkEnd w:id="27"/>
      </w:hyperlink>
    </w:p>
    <w:p w:rsidR="0095518F" w:rsidRPr="00502659" w:rsidRDefault="0095518F" w:rsidP="0095518F">
      <w:pPr>
        <w:pStyle w:val="a0"/>
      </w:pPr>
    </w:p>
    <w:p w:rsidR="0095518F" w:rsidRPr="00D4495A" w:rsidRDefault="00196A5C" w:rsidP="0095518F">
      <w:pPr>
        <w:pStyle w:val="a0"/>
      </w:pPr>
      <w:r>
        <w:t>2.6.1</w:t>
      </w:r>
      <w:r w:rsidRPr="00D4495A">
        <w:t xml:space="preserve">. </w:t>
      </w:r>
      <w:hyperlink w:anchor="bookmark19" w:history="1">
        <w:r w:rsidRPr="00D4495A">
          <w:rPr>
            <w:rFonts w:cs="Times New Roman"/>
          </w:rPr>
          <w:t>Существующие и перспективные значения установленной тепловой мощности</w:t>
        </w:r>
      </w:hyperlink>
      <w:hyperlink w:anchor="bookmark19" w:history="1">
        <w:r w:rsidRPr="00D4495A">
          <w:rPr>
            <w:rFonts w:cs="Times New Roman"/>
          </w:rPr>
          <w:t>основного оборудованияисточника (источников) тепловой энергии</w:t>
        </w:r>
      </w:hyperlink>
    </w:p>
    <w:p w:rsidR="0095518F" w:rsidRPr="00D4495A" w:rsidRDefault="0095518F" w:rsidP="0095518F">
      <w:pPr>
        <w:pStyle w:val="a0"/>
        <w:rPr>
          <w:rFonts w:cs="Times New Roman"/>
        </w:rPr>
      </w:pPr>
    </w:p>
    <w:p w:rsidR="0095518F" w:rsidRPr="00D4495A" w:rsidRDefault="00196A5C" w:rsidP="0095518F">
      <w:pPr>
        <w:pStyle w:val="af"/>
        <w:ind w:left="0" w:firstLine="567"/>
        <w:jc w:val="both"/>
      </w:pPr>
      <w:r w:rsidRPr="00D4495A">
        <w:t>С</w:t>
      </w:r>
      <w:r w:rsidRPr="00D4495A">
        <w:rPr>
          <w:spacing w:val="-2"/>
        </w:rPr>
        <w:t>в</w:t>
      </w:r>
      <w:r w:rsidRPr="00D4495A">
        <w:rPr>
          <w:spacing w:val="1"/>
        </w:rPr>
        <w:t>еде</w:t>
      </w:r>
      <w:r w:rsidRPr="00D4495A">
        <w:t>н</w:t>
      </w:r>
      <w:r w:rsidRPr="00D4495A">
        <w:rPr>
          <w:spacing w:val="-1"/>
        </w:rPr>
        <w:t>и</w:t>
      </w:r>
      <w:r w:rsidRPr="00D4495A">
        <w:t>яо</w:t>
      </w:r>
      <w:r w:rsidRPr="00D4495A">
        <w:rPr>
          <w:spacing w:val="-1"/>
        </w:rPr>
        <w:t>т</w:t>
      </w:r>
      <w:r w:rsidRPr="00D4495A">
        <w:t>р</w:t>
      </w:r>
      <w:r w:rsidRPr="00D4495A">
        <w:rPr>
          <w:spacing w:val="1"/>
        </w:rPr>
        <w:t>а</w:t>
      </w:r>
      <w:r w:rsidRPr="00D4495A">
        <w:rPr>
          <w:spacing w:val="-2"/>
        </w:rPr>
        <w:t>ж</w:t>
      </w:r>
      <w:r w:rsidRPr="00D4495A">
        <w:rPr>
          <w:spacing w:val="1"/>
        </w:rPr>
        <w:t>е</w:t>
      </w:r>
      <w:r w:rsidRPr="00D4495A">
        <w:t>ны</w:t>
      </w:r>
      <w:r w:rsidRPr="00D4495A">
        <w:rPr>
          <w:spacing w:val="-2"/>
        </w:rPr>
        <w:t xml:space="preserve"> в </w:t>
      </w:r>
      <w:r w:rsidRPr="00D4495A">
        <w:rPr>
          <w:spacing w:val="1"/>
        </w:rPr>
        <w:t xml:space="preserve">разделе 2, часть 3 </w:t>
      </w:r>
      <w:r w:rsidRPr="00D4495A">
        <w:t xml:space="preserve">Том </w:t>
      </w:r>
      <w:r w:rsidRPr="00D4495A">
        <w:rPr>
          <w:spacing w:val="-4"/>
        </w:rPr>
        <w:t>«</w:t>
      </w:r>
      <w:r w:rsidRPr="00D4495A">
        <w:rPr>
          <w:spacing w:val="-2"/>
        </w:rPr>
        <w:t>У</w:t>
      </w:r>
      <w:r w:rsidRPr="00D4495A">
        <w:rPr>
          <w:spacing w:val="2"/>
        </w:rPr>
        <w:t>т</w:t>
      </w:r>
      <w:r w:rsidRPr="00D4495A">
        <w:rPr>
          <w:spacing w:val="-2"/>
        </w:rPr>
        <w:t>в</w:t>
      </w:r>
      <w:r w:rsidRPr="00D4495A">
        <w:rPr>
          <w:spacing w:val="1"/>
        </w:rPr>
        <w:t>е</w:t>
      </w:r>
      <w:r w:rsidRPr="00D4495A">
        <w:t>р</w:t>
      </w:r>
      <w:r w:rsidRPr="00D4495A">
        <w:rPr>
          <w:spacing w:val="-2"/>
        </w:rPr>
        <w:t>ж</w:t>
      </w:r>
      <w:r w:rsidRPr="00D4495A">
        <w:rPr>
          <w:spacing w:val="1"/>
        </w:rPr>
        <w:t>дае</w:t>
      </w:r>
      <w:r w:rsidRPr="00D4495A">
        <w:t>м</w:t>
      </w:r>
      <w:r w:rsidRPr="00D4495A">
        <w:rPr>
          <w:spacing w:val="-3"/>
        </w:rPr>
        <w:t>а</w:t>
      </w:r>
      <w:r w:rsidRPr="00D4495A">
        <w:t>я</w:t>
      </w:r>
      <w:r w:rsidRPr="00D4495A">
        <w:rPr>
          <w:spacing w:val="-1"/>
        </w:rPr>
        <w:t>ч</w:t>
      </w:r>
      <w:r w:rsidRPr="00D4495A">
        <w:rPr>
          <w:spacing w:val="1"/>
        </w:rPr>
        <w:t>ас</w:t>
      </w:r>
      <w:r w:rsidRPr="00D4495A">
        <w:rPr>
          <w:spacing w:val="-1"/>
        </w:rPr>
        <w:t>т</w:t>
      </w:r>
      <w:r w:rsidRPr="00D4495A">
        <w:rPr>
          <w:spacing w:val="-2"/>
        </w:rPr>
        <w:t>ь</w:t>
      </w:r>
      <w:r w:rsidRPr="00D4495A">
        <w:rPr>
          <w:spacing w:val="-8"/>
        </w:rPr>
        <w:t>»</w:t>
      </w:r>
      <w:r w:rsidRPr="00D4495A">
        <w:t>.</w:t>
      </w:r>
    </w:p>
    <w:p w:rsidR="0095518F" w:rsidRPr="008F5131" w:rsidRDefault="0095518F" w:rsidP="0095518F">
      <w:pPr>
        <w:pStyle w:val="a0"/>
      </w:pPr>
    </w:p>
    <w:p w:rsidR="0095518F" w:rsidRPr="00C74770" w:rsidRDefault="00196A5C" w:rsidP="0095518F">
      <w:pPr>
        <w:jc w:val="both"/>
        <w:rPr>
          <w:b/>
          <w:spacing w:val="93"/>
        </w:rPr>
      </w:pPr>
      <w:r>
        <w:t>2.6.2</w:t>
      </w:r>
      <w:r w:rsidRPr="00C74770">
        <w:t xml:space="preserve">. </w:t>
      </w:r>
      <w:hyperlink w:anchor="bookmark23" w:history="1">
        <w:r w:rsidRPr="00C74770">
          <w:t>Существующие иперспективныетехнические ограниченияна   использование</w:t>
        </w:r>
      </w:hyperlink>
      <w:hyperlink w:anchor="bookmark23" w:history="1">
        <w:r w:rsidRPr="00C74770">
          <w:t>установленной тепловоймощностиизначениярасполагаемой мощности основного</w:t>
        </w:r>
      </w:hyperlink>
      <w:hyperlink w:anchor="bookmark23" w:history="1">
        <w:r w:rsidRPr="00C74770">
          <w:t>оборудованияисточниковтепловой энергии</w:t>
        </w:r>
      </w:hyperlink>
    </w:p>
    <w:p w:rsidR="0095518F" w:rsidRDefault="0095518F" w:rsidP="0095518F">
      <w:pPr>
        <w:pStyle w:val="af"/>
        <w:ind w:left="384" w:firstLine="0"/>
      </w:pPr>
    </w:p>
    <w:p w:rsidR="0095518F" w:rsidRDefault="00196A5C" w:rsidP="0095518F">
      <w:pPr>
        <w:pStyle w:val="af"/>
        <w:ind w:left="0" w:firstLine="567"/>
      </w:pPr>
      <w:r w:rsidRPr="00C46297">
        <w:t>С</w:t>
      </w:r>
      <w:r w:rsidRPr="00C46297">
        <w:rPr>
          <w:spacing w:val="-2"/>
        </w:rPr>
        <w:t>в</w:t>
      </w:r>
      <w:r w:rsidRPr="00C46297">
        <w:rPr>
          <w:spacing w:val="1"/>
        </w:rPr>
        <w:t>еде</w:t>
      </w:r>
      <w:r w:rsidRPr="00C46297">
        <w:t>н</w:t>
      </w:r>
      <w:r w:rsidRPr="00C46297">
        <w:rPr>
          <w:spacing w:val="-1"/>
        </w:rPr>
        <w:t>и</w:t>
      </w:r>
      <w:r w:rsidRPr="00C46297">
        <w:t>яо</w:t>
      </w:r>
      <w:r w:rsidRPr="00C46297">
        <w:rPr>
          <w:spacing w:val="-1"/>
        </w:rPr>
        <w:t>т</w:t>
      </w:r>
      <w:r w:rsidRPr="00C46297">
        <w:t>р</w:t>
      </w:r>
      <w:r w:rsidRPr="00C46297">
        <w:rPr>
          <w:spacing w:val="1"/>
        </w:rPr>
        <w:t>а</w:t>
      </w:r>
      <w:r w:rsidRPr="00C46297">
        <w:rPr>
          <w:spacing w:val="-2"/>
        </w:rPr>
        <w:t>ж</w:t>
      </w:r>
      <w:r w:rsidRPr="00C46297">
        <w:rPr>
          <w:spacing w:val="1"/>
        </w:rPr>
        <w:t>е</w:t>
      </w:r>
      <w:r w:rsidRPr="00C46297">
        <w:t>ны</w:t>
      </w:r>
      <w:r w:rsidRPr="00C46297">
        <w:rPr>
          <w:spacing w:val="-2"/>
        </w:rPr>
        <w:t xml:space="preserve"> в </w:t>
      </w:r>
      <w:r w:rsidRPr="00C46297">
        <w:rPr>
          <w:spacing w:val="1"/>
        </w:rPr>
        <w:t xml:space="preserve">разделе 2, часть 3 </w:t>
      </w:r>
      <w:r w:rsidRPr="00C46297">
        <w:t xml:space="preserve">Том </w:t>
      </w:r>
      <w:r w:rsidRPr="00C46297">
        <w:rPr>
          <w:spacing w:val="-4"/>
        </w:rPr>
        <w:t>«</w:t>
      </w:r>
      <w:r w:rsidRPr="00C46297">
        <w:rPr>
          <w:spacing w:val="-2"/>
        </w:rPr>
        <w:t>У</w:t>
      </w:r>
      <w:r w:rsidRPr="00C46297">
        <w:rPr>
          <w:spacing w:val="2"/>
        </w:rPr>
        <w:t>т</w:t>
      </w:r>
      <w:r w:rsidRPr="00C46297">
        <w:rPr>
          <w:spacing w:val="-2"/>
        </w:rPr>
        <w:t>в</w:t>
      </w:r>
      <w:r w:rsidRPr="00C46297">
        <w:rPr>
          <w:spacing w:val="1"/>
        </w:rPr>
        <w:t>е</w:t>
      </w:r>
      <w:r w:rsidRPr="00C46297">
        <w:t>р</w:t>
      </w:r>
      <w:r w:rsidRPr="00C46297">
        <w:rPr>
          <w:spacing w:val="-2"/>
        </w:rPr>
        <w:t>ж</w:t>
      </w:r>
      <w:r w:rsidRPr="00C46297">
        <w:rPr>
          <w:spacing w:val="1"/>
        </w:rPr>
        <w:t>дае</w:t>
      </w:r>
      <w:r w:rsidRPr="00C46297">
        <w:t>м</w:t>
      </w:r>
      <w:r w:rsidRPr="00C46297">
        <w:rPr>
          <w:spacing w:val="-3"/>
        </w:rPr>
        <w:t>а</w:t>
      </w:r>
      <w:r w:rsidRPr="00C46297">
        <w:t>я</w:t>
      </w:r>
      <w:r w:rsidRPr="00C46297">
        <w:rPr>
          <w:spacing w:val="-1"/>
        </w:rPr>
        <w:t>ч</w:t>
      </w:r>
      <w:r w:rsidRPr="00C46297">
        <w:rPr>
          <w:spacing w:val="1"/>
        </w:rPr>
        <w:t>ас</w:t>
      </w:r>
      <w:r w:rsidRPr="00C46297">
        <w:rPr>
          <w:spacing w:val="-1"/>
        </w:rPr>
        <w:t>т</w:t>
      </w:r>
      <w:r w:rsidRPr="00C46297">
        <w:rPr>
          <w:spacing w:val="-2"/>
        </w:rPr>
        <w:t>ь</w:t>
      </w:r>
      <w:r w:rsidRPr="00C46297">
        <w:rPr>
          <w:spacing w:val="-8"/>
        </w:rPr>
        <w:t>»</w:t>
      </w:r>
      <w:r w:rsidRPr="00C46297">
        <w:t>.</w:t>
      </w:r>
    </w:p>
    <w:p w:rsidR="0095518F" w:rsidRPr="00756A66" w:rsidRDefault="0095518F" w:rsidP="0095518F">
      <w:pPr>
        <w:pStyle w:val="a0"/>
      </w:pPr>
    </w:p>
    <w:p w:rsidR="0095518F" w:rsidRPr="000D134F" w:rsidRDefault="00196A5C" w:rsidP="0095518F">
      <w:pPr>
        <w:jc w:val="both"/>
        <w:rPr>
          <w:b/>
          <w:spacing w:val="93"/>
        </w:rPr>
      </w:pPr>
      <w:bookmarkStart w:id="28" w:name="_Toc30146963"/>
      <w:bookmarkStart w:id="29" w:name="_Toc35951423"/>
      <w:r>
        <w:t>2.6.3</w:t>
      </w:r>
      <w:r w:rsidRPr="000D134F">
        <w:t xml:space="preserve">. </w:t>
      </w:r>
      <w:bookmarkEnd w:id="28"/>
      <w:bookmarkEnd w:id="29"/>
      <w:r w:rsidR="00871AF2" w:rsidRPr="000D134F">
        <w:rPr>
          <w:b/>
        </w:rPr>
        <w:fldChar w:fldCharType="begin"/>
      </w:r>
      <w:r w:rsidRPr="000D134F">
        <w:instrText xml:space="preserve"> HYPERLINK \l "bookmark24" </w:instrText>
      </w:r>
      <w:r w:rsidR="00871AF2" w:rsidRPr="000D134F">
        <w:rPr>
          <w:b/>
        </w:rPr>
        <w:fldChar w:fldCharType="separate"/>
      </w:r>
      <w:r w:rsidRPr="000D134F">
        <w:rPr>
          <w:spacing w:val="-1"/>
        </w:rPr>
        <w:t>Существующие</w:t>
      </w:r>
      <w:r w:rsidRPr="000D134F">
        <w:t>и</w:t>
      </w:r>
      <w:r w:rsidRPr="000D134F">
        <w:rPr>
          <w:spacing w:val="-1"/>
        </w:rPr>
        <w:t>перспективные</w:t>
      </w:r>
      <w:r w:rsidRPr="000D134F">
        <w:t>затраты</w:t>
      </w:r>
      <w:r w:rsidRPr="000D134F">
        <w:rPr>
          <w:spacing w:val="-1"/>
        </w:rPr>
        <w:t>тепловоймощности</w:t>
      </w:r>
      <w:r w:rsidRPr="000D134F">
        <w:t xml:space="preserve">на </w:t>
      </w:r>
      <w:r w:rsidRPr="000D134F">
        <w:rPr>
          <w:spacing w:val="-1"/>
        </w:rPr>
        <w:t>собственные</w:t>
      </w:r>
      <w:r w:rsidRPr="000D134F">
        <w:t>и</w:t>
      </w:r>
      <w:r w:rsidR="00871AF2" w:rsidRPr="000D134F">
        <w:rPr>
          <w:b/>
        </w:rPr>
        <w:fldChar w:fldCharType="end"/>
      </w:r>
      <w:hyperlink w:anchor="bookmark24" w:history="1">
        <w:r w:rsidRPr="000D134F">
          <w:rPr>
            <w:spacing w:val="-1"/>
          </w:rPr>
          <w:t>хозяйственные</w:t>
        </w:r>
        <w:r w:rsidRPr="000D134F">
          <w:rPr>
            <w:spacing w:val="-2"/>
          </w:rPr>
          <w:t>нужды</w:t>
        </w:r>
        <w:r w:rsidRPr="000D134F">
          <w:t>теплоснабжающей</w:t>
        </w:r>
        <w:r w:rsidRPr="000D134F">
          <w:rPr>
            <w:spacing w:val="-1"/>
          </w:rPr>
          <w:t>организации</w:t>
        </w:r>
        <w:r w:rsidRPr="000D134F">
          <w:t>вотношенииисточников</w:t>
        </w:r>
        <w:r w:rsidRPr="000D134F">
          <w:rPr>
            <w:spacing w:val="-1"/>
          </w:rPr>
          <w:t>тепловой</w:t>
        </w:r>
      </w:hyperlink>
      <w:hyperlink w:anchor="bookmark24" w:history="1">
        <w:r w:rsidRPr="000D134F">
          <w:t>энергии</w:t>
        </w:r>
      </w:hyperlink>
    </w:p>
    <w:p w:rsidR="0095518F" w:rsidRDefault="0095518F" w:rsidP="0095518F"/>
    <w:p w:rsidR="0095518F" w:rsidRDefault="00196A5C" w:rsidP="0095518F">
      <w:pPr>
        <w:pStyle w:val="af"/>
        <w:ind w:left="0" w:firstLine="567"/>
      </w:pPr>
      <w:r w:rsidRPr="002478A4">
        <w:t>С</w:t>
      </w:r>
      <w:r w:rsidRPr="002478A4">
        <w:rPr>
          <w:spacing w:val="-2"/>
        </w:rPr>
        <w:t>в</w:t>
      </w:r>
      <w:r w:rsidRPr="002478A4">
        <w:rPr>
          <w:spacing w:val="1"/>
        </w:rPr>
        <w:t>еде</w:t>
      </w:r>
      <w:r w:rsidRPr="002478A4">
        <w:t>н</w:t>
      </w:r>
      <w:r w:rsidRPr="002478A4">
        <w:rPr>
          <w:spacing w:val="-1"/>
        </w:rPr>
        <w:t>и</w:t>
      </w:r>
      <w:r w:rsidRPr="002478A4">
        <w:t>яо</w:t>
      </w:r>
      <w:r w:rsidRPr="002478A4">
        <w:rPr>
          <w:spacing w:val="-1"/>
        </w:rPr>
        <w:t>т</w:t>
      </w:r>
      <w:r w:rsidRPr="002478A4">
        <w:t>р</w:t>
      </w:r>
      <w:r w:rsidRPr="002478A4">
        <w:rPr>
          <w:spacing w:val="1"/>
        </w:rPr>
        <w:t>а</w:t>
      </w:r>
      <w:r w:rsidRPr="002478A4">
        <w:rPr>
          <w:spacing w:val="-2"/>
        </w:rPr>
        <w:t>ж</w:t>
      </w:r>
      <w:r w:rsidRPr="002478A4">
        <w:rPr>
          <w:spacing w:val="1"/>
        </w:rPr>
        <w:t>е</w:t>
      </w:r>
      <w:r w:rsidRPr="002478A4">
        <w:t>ны</w:t>
      </w:r>
      <w:r w:rsidRPr="002478A4">
        <w:rPr>
          <w:spacing w:val="-2"/>
        </w:rPr>
        <w:t xml:space="preserve"> в </w:t>
      </w:r>
      <w:r w:rsidRPr="002478A4">
        <w:rPr>
          <w:spacing w:val="1"/>
        </w:rPr>
        <w:t xml:space="preserve">разделе 2, часть 3 </w:t>
      </w:r>
      <w:r w:rsidRPr="002478A4">
        <w:t xml:space="preserve">Том </w:t>
      </w:r>
      <w:r w:rsidRPr="002478A4">
        <w:rPr>
          <w:spacing w:val="-4"/>
        </w:rPr>
        <w:t>«</w:t>
      </w:r>
      <w:r w:rsidRPr="002478A4">
        <w:rPr>
          <w:spacing w:val="-2"/>
        </w:rPr>
        <w:t>У</w:t>
      </w:r>
      <w:r w:rsidRPr="002478A4">
        <w:rPr>
          <w:spacing w:val="2"/>
        </w:rPr>
        <w:t>т</w:t>
      </w:r>
      <w:r w:rsidRPr="002478A4">
        <w:rPr>
          <w:spacing w:val="-2"/>
        </w:rPr>
        <w:t>в</w:t>
      </w:r>
      <w:r w:rsidRPr="002478A4">
        <w:rPr>
          <w:spacing w:val="1"/>
        </w:rPr>
        <w:t>е</w:t>
      </w:r>
      <w:r w:rsidRPr="002478A4">
        <w:t>р</w:t>
      </w:r>
      <w:r w:rsidRPr="002478A4">
        <w:rPr>
          <w:spacing w:val="-2"/>
        </w:rPr>
        <w:t>ж</w:t>
      </w:r>
      <w:r w:rsidRPr="002478A4">
        <w:rPr>
          <w:spacing w:val="1"/>
        </w:rPr>
        <w:t>дае</w:t>
      </w:r>
      <w:r w:rsidRPr="002478A4">
        <w:t>м</w:t>
      </w:r>
      <w:r w:rsidRPr="002478A4">
        <w:rPr>
          <w:spacing w:val="-3"/>
        </w:rPr>
        <w:t>а</w:t>
      </w:r>
      <w:r w:rsidRPr="002478A4">
        <w:t>я</w:t>
      </w:r>
      <w:r w:rsidRPr="002478A4">
        <w:rPr>
          <w:spacing w:val="-1"/>
        </w:rPr>
        <w:t>ч</w:t>
      </w:r>
      <w:r w:rsidRPr="002478A4">
        <w:rPr>
          <w:spacing w:val="1"/>
        </w:rPr>
        <w:t>ас</w:t>
      </w:r>
      <w:r w:rsidRPr="002478A4">
        <w:rPr>
          <w:spacing w:val="-1"/>
        </w:rPr>
        <w:t>т</w:t>
      </w:r>
      <w:r w:rsidRPr="002478A4">
        <w:rPr>
          <w:spacing w:val="-2"/>
        </w:rPr>
        <w:t>ь</w:t>
      </w:r>
      <w:r w:rsidRPr="002478A4">
        <w:rPr>
          <w:spacing w:val="-8"/>
        </w:rPr>
        <w:t>»</w:t>
      </w:r>
      <w:r w:rsidRPr="002478A4">
        <w:t>.</w:t>
      </w:r>
    </w:p>
    <w:p w:rsidR="0095518F" w:rsidRPr="003221C5" w:rsidRDefault="0095518F" w:rsidP="0095518F"/>
    <w:p w:rsidR="0095518F" w:rsidRDefault="00196A5C" w:rsidP="0095518F">
      <w:pPr>
        <w:jc w:val="both"/>
        <w:rPr>
          <w:b/>
        </w:rPr>
      </w:pPr>
      <w:bookmarkStart w:id="30" w:name="_Toc30146965"/>
      <w:bookmarkStart w:id="31" w:name="_Toc35951425"/>
      <w:r>
        <w:t>2.6.4</w:t>
      </w:r>
      <w:hyperlink w:anchor="bookmark25" w:history="1">
        <w:r w:rsidRPr="004D1F15">
          <w:t>Значениясуществующейиперспективнойтепловоймощностиисточниковтепловой</w:t>
        </w:r>
      </w:hyperlink>
      <w:hyperlink w:anchor="bookmark25" w:history="1">
        <w:r w:rsidRPr="004D1F15">
          <w:t>энергии нетто</w:t>
        </w:r>
        <w:bookmarkEnd w:id="30"/>
        <w:bookmarkEnd w:id="31"/>
      </w:hyperlink>
    </w:p>
    <w:p w:rsidR="0095518F" w:rsidRDefault="0095518F" w:rsidP="0095518F">
      <w:pPr>
        <w:rPr>
          <w:lang w:eastAsia="ru-RU"/>
        </w:rPr>
      </w:pPr>
    </w:p>
    <w:p w:rsidR="0095518F" w:rsidRDefault="00196A5C" w:rsidP="0095518F">
      <w:pPr>
        <w:pStyle w:val="af"/>
        <w:ind w:left="0" w:firstLine="567"/>
      </w:pPr>
      <w:r w:rsidRPr="00A64C83">
        <w:t>С</w:t>
      </w:r>
      <w:r w:rsidRPr="00A64C83">
        <w:rPr>
          <w:spacing w:val="-2"/>
        </w:rPr>
        <w:t>в</w:t>
      </w:r>
      <w:r w:rsidRPr="00A64C83">
        <w:rPr>
          <w:spacing w:val="1"/>
        </w:rPr>
        <w:t>еде</w:t>
      </w:r>
      <w:r w:rsidRPr="00A64C83">
        <w:t>н</w:t>
      </w:r>
      <w:r w:rsidRPr="00A64C83">
        <w:rPr>
          <w:spacing w:val="-1"/>
        </w:rPr>
        <w:t>и</w:t>
      </w:r>
      <w:r w:rsidRPr="00A64C83">
        <w:t>яо</w:t>
      </w:r>
      <w:r w:rsidRPr="00A64C83">
        <w:rPr>
          <w:spacing w:val="-1"/>
        </w:rPr>
        <w:t>т</w:t>
      </w:r>
      <w:r w:rsidRPr="00A64C83">
        <w:t>р</w:t>
      </w:r>
      <w:r w:rsidRPr="00A64C83">
        <w:rPr>
          <w:spacing w:val="1"/>
        </w:rPr>
        <w:t>а</w:t>
      </w:r>
      <w:r w:rsidRPr="00A64C83">
        <w:rPr>
          <w:spacing w:val="-2"/>
        </w:rPr>
        <w:t>ж</w:t>
      </w:r>
      <w:r w:rsidRPr="00A64C83">
        <w:rPr>
          <w:spacing w:val="1"/>
        </w:rPr>
        <w:t>е</w:t>
      </w:r>
      <w:r w:rsidRPr="00A64C83">
        <w:t>ны</w:t>
      </w:r>
      <w:r w:rsidRPr="00A64C83">
        <w:rPr>
          <w:spacing w:val="-2"/>
        </w:rPr>
        <w:t xml:space="preserve"> в </w:t>
      </w:r>
      <w:r w:rsidRPr="00A64C83">
        <w:rPr>
          <w:spacing w:val="1"/>
        </w:rPr>
        <w:t xml:space="preserve">разделе 2, часть 3 </w:t>
      </w:r>
      <w:r w:rsidRPr="00A64C83">
        <w:t xml:space="preserve">Том </w:t>
      </w:r>
      <w:r w:rsidRPr="00A64C83">
        <w:rPr>
          <w:spacing w:val="-4"/>
        </w:rPr>
        <w:t>«</w:t>
      </w:r>
      <w:r w:rsidRPr="00A64C83">
        <w:rPr>
          <w:spacing w:val="-2"/>
        </w:rPr>
        <w:t>У</w:t>
      </w:r>
      <w:r w:rsidRPr="00A64C83">
        <w:rPr>
          <w:spacing w:val="2"/>
        </w:rPr>
        <w:t>т</w:t>
      </w:r>
      <w:r w:rsidRPr="00A64C83">
        <w:rPr>
          <w:spacing w:val="-2"/>
        </w:rPr>
        <w:t>в</w:t>
      </w:r>
      <w:r w:rsidRPr="00A64C83">
        <w:rPr>
          <w:spacing w:val="1"/>
        </w:rPr>
        <w:t>е</w:t>
      </w:r>
      <w:r w:rsidRPr="00A64C83">
        <w:t>р</w:t>
      </w:r>
      <w:r w:rsidRPr="00A64C83">
        <w:rPr>
          <w:spacing w:val="-2"/>
        </w:rPr>
        <w:t>ж</w:t>
      </w:r>
      <w:r w:rsidRPr="00A64C83">
        <w:rPr>
          <w:spacing w:val="1"/>
        </w:rPr>
        <w:t>дае</w:t>
      </w:r>
      <w:r w:rsidRPr="00A64C83">
        <w:t>м</w:t>
      </w:r>
      <w:r w:rsidRPr="00A64C83">
        <w:rPr>
          <w:spacing w:val="-3"/>
        </w:rPr>
        <w:t>а</w:t>
      </w:r>
      <w:r w:rsidRPr="00A64C83">
        <w:t>я</w:t>
      </w:r>
      <w:r w:rsidRPr="00A64C83">
        <w:rPr>
          <w:spacing w:val="-1"/>
        </w:rPr>
        <w:t>ч</w:t>
      </w:r>
      <w:r w:rsidRPr="00A64C83">
        <w:rPr>
          <w:spacing w:val="1"/>
        </w:rPr>
        <w:t>ас</w:t>
      </w:r>
      <w:r w:rsidRPr="00A64C83">
        <w:rPr>
          <w:spacing w:val="-1"/>
        </w:rPr>
        <w:t>т</w:t>
      </w:r>
      <w:r w:rsidRPr="00A64C83">
        <w:rPr>
          <w:spacing w:val="-2"/>
        </w:rPr>
        <w:t>ь</w:t>
      </w:r>
      <w:r w:rsidRPr="00A64C83">
        <w:rPr>
          <w:spacing w:val="-8"/>
        </w:rPr>
        <w:t>»</w:t>
      </w:r>
      <w:r w:rsidRPr="00A64C83">
        <w:t>.</w:t>
      </w:r>
    </w:p>
    <w:p w:rsidR="0095518F" w:rsidRPr="003221C5" w:rsidRDefault="0095518F" w:rsidP="0095518F"/>
    <w:p w:rsidR="00987321" w:rsidRDefault="00987321">
      <w:pPr>
        <w:sectPr w:rsidR="00987321">
          <w:pgSz w:w="11906" w:h="16838"/>
          <w:pgMar w:top="1134" w:right="850" w:bottom="1134" w:left="1701" w:header="708" w:footer="708" w:gutter="0"/>
          <w:cols w:space="708"/>
          <w:docGrid w:linePitch="360"/>
        </w:sectPr>
      </w:pPr>
    </w:p>
    <w:p w:rsidR="0095518F" w:rsidRPr="009B111F" w:rsidRDefault="00196A5C" w:rsidP="0095518F">
      <w:pPr>
        <w:jc w:val="both"/>
        <w:rPr>
          <w:b/>
          <w:spacing w:val="81"/>
        </w:rPr>
      </w:pPr>
      <w:bookmarkStart w:id="32" w:name="_Toc30146966"/>
      <w:bookmarkStart w:id="33" w:name="_Toc35951426"/>
      <w:r>
        <w:lastRenderedPageBreak/>
        <w:t>2.6.5</w:t>
      </w:r>
      <w:hyperlink w:anchor="bookmark26" w:history="1">
        <w:r w:rsidRPr="009B111F">
          <w:t>Значениясуществующихиперспективныхпотерьтепловойэнергииприее</w:t>
        </w:r>
        <w:r w:rsidRPr="009B111F">
          <w:rPr>
            <w:spacing w:val="-2"/>
          </w:rPr>
          <w:t>передаче</w:t>
        </w:r>
      </w:hyperlink>
      <w:hyperlink w:anchor="bookmark26" w:history="1">
        <w:r w:rsidRPr="009B111F">
          <w:t>потепловымсетям,включаяпотеритепловойэнергиивтепловыхсетяхтеплопередачей</w:t>
        </w:r>
      </w:hyperlink>
      <w:hyperlink w:anchor="bookmark26" w:history="1">
        <w:r w:rsidRPr="009B111F">
          <w:t>черезтеплоизоляционные конструкциитеплопроводовипотери  теплоносителя, с</w:t>
        </w:r>
      </w:hyperlink>
      <w:hyperlink w:anchor="bookmark26" w:history="1">
        <w:r w:rsidRPr="009B111F">
          <w:t>указанием затрат теплоносителяна компенсацию этих потерь</w:t>
        </w:r>
        <w:bookmarkEnd w:id="32"/>
        <w:bookmarkEnd w:id="33"/>
      </w:hyperlink>
    </w:p>
    <w:p w:rsidR="0095518F" w:rsidRDefault="0095518F" w:rsidP="0095518F"/>
    <w:p w:rsidR="0095518F" w:rsidRDefault="00871AF2" w:rsidP="0095518F">
      <w:pPr>
        <w:pStyle w:val="af"/>
        <w:ind w:left="0" w:firstLine="0"/>
        <w:jc w:val="both"/>
      </w:pPr>
      <w:hyperlink w:anchor="bookmark26" w:history="1">
        <w:r w:rsidR="00196A5C" w:rsidRPr="009545D9">
          <w:t>Значениясуществующихиперспективныхпотерьтепловойэнергииприее</w:t>
        </w:r>
        <w:r w:rsidR="00196A5C" w:rsidRPr="009545D9">
          <w:rPr>
            <w:spacing w:val="-2"/>
          </w:rPr>
          <w:t>передаче</w:t>
        </w:r>
      </w:hyperlink>
      <w:hyperlink w:anchor="bookmark26" w:history="1">
        <w:r w:rsidR="00196A5C" w:rsidRPr="009545D9">
          <w:t>потепловымсетям,включаяпотеритепловойэнергиивтепловыхсетяхтеплопередачей</w:t>
        </w:r>
      </w:hyperlink>
      <w:hyperlink w:anchor="bookmark26" w:history="1">
        <w:r w:rsidR="00196A5C" w:rsidRPr="009545D9">
          <w:t>через теплоизоляционные конструкции теплопроводов и  потери теплоносителя, с</w:t>
        </w:r>
      </w:hyperlink>
      <w:hyperlink w:anchor="bookmark26" w:history="1">
        <w:r w:rsidR="00196A5C" w:rsidRPr="009545D9">
          <w:t>указанием затрат теплоносителяна компенсацию этих потерь</w:t>
        </w:r>
      </w:hyperlink>
      <w:r w:rsidR="00196A5C" w:rsidRPr="009545D9">
        <w:t xml:space="preserve"> представлены в таблице </w:t>
      </w:r>
      <w:r w:rsidR="00196A5C">
        <w:t>2.6.5.1</w:t>
      </w:r>
      <w:r w:rsidR="00196A5C" w:rsidRPr="009545D9">
        <w:t>.</w:t>
      </w:r>
    </w:p>
    <w:p w:rsidR="00987321" w:rsidRDefault="00196A5C">
      <w:pPr>
        <w:spacing w:before="400" w:after="200"/>
      </w:pPr>
      <w:bookmarkStart w:id="34" w:name="_Hlk63447532"/>
      <w:r>
        <w:rPr>
          <w:b/>
        </w:rPr>
        <w:t>Таблица 2.6.5.1 - Потери при передачи тепловой энергии по тепловым сетям</w:t>
      </w:r>
    </w:p>
    <w:tbl>
      <w:tblPr>
        <w:tblStyle w:val="a9"/>
        <w:tblW w:w="5000" w:type="pct"/>
        <w:jc w:val="center"/>
        <w:tblLook w:val="04A0"/>
      </w:tblPr>
      <w:tblGrid>
        <w:gridCol w:w="2341"/>
        <w:gridCol w:w="2342"/>
        <w:gridCol w:w="1209"/>
        <w:gridCol w:w="1445"/>
        <w:gridCol w:w="1225"/>
        <w:gridCol w:w="1225"/>
        <w:gridCol w:w="1225"/>
        <w:gridCol w:w="1225"/>
        <w:gridCol w:w="1225"/>
        <w:gridCol w:w="1225"/>
      </w:tblGrid>
      <w:tr w:rsidR="00506AE5" w:rsidTr="00506AE5">
        <w:trPr>
          <w:tblHeader/>
          <w:jc w:val="center"/>
        </w:trPr>
        <w:tc>
          <w:tcPr>
            <w:tcW w:w="2310" w:type="pct"/>
            <w:shd w:val="clear" w:color="auto" w:fill="F2F2F2"/>
            <w:tcMar>
              <w:top w:w="120" w:type="dxa"/>
              <w:left w:w="200" w:type="dxa"/>
              <w:bottom w:w="120" w:type="dxa"/>
              <w:right w:w="200" w:type="dxa"/>
            </w:tcMar>
            <w:vAlign w:val="center"/>
          </w:tcPr>
          <w:bookmarkEnd w:id="34"/>
          <w:p w:rsidR="00506AE5" w:rsidRDefault="00506AE5" w:rsidP="00003B73">
            <w:pPr>
              <w:jc w:val="center"/>
            </w:pPr>
            <w:r>
              <w:rPr>
                <w:rFonts w:eastAsia="Times New Roman" w:cs="Times New Roman"/>
              </w:rPr>
              <w:t>Источник тепловой энергии</w:t>
            </w:r>
          </w:p>
        </w:tc>
        <w:tc>
          <w:tcPr>
            <w:tcW w:w="2310" w:type="pct"/>
            <w:shd w:val="clear" w:color="auto" w:fill="F2F2F2"/>
            <w:tcMar>
              <w:top w:w="120" w:type="dxa"/>
              <w:left w:w="200" w:type="dxa"/>
              <w:bottom w:w="120" w:type="dxa"/>
              <w:right w:w="200" w:type="dxa"/>
            </w:tcMar>
            <w:vAlign w:val="center"/>
          </w:tcPr>
          <w:p w:rsidR="00506AE5" w:rsidRDefault="00506AE5" w:rsidP="00003B73">
            <w:pPr>
              <w:jc w:val="center"/>
            </w:pPr>
            <w:r>
              <w:rPr>
                <w:rFonts w:eastAsia="Times New Roman" w:cs="Times New Roman"/>
              </w:rPr>
              <w:t>Показатель</w:t>
            </w:r>
          </w:p>
        </w:tc>
        <w:tc>
          <w:tcPr>
            <w:tcW w:w="2310" w:type="pct"/>
            <w:shd w:val="clear" w:color="auto" w:fill="F2F2F2"/>
            <w:tcMar>
              <w:top w:w="120" w:type="dxa"/>
              <w:left w:w="200" w:type="dxa"/>
              <w:bottom w:w="120" w:type="dxa"/>
              <w:right w:w="200" w:type="dxa"/>
            </w:tcMar>
            <w:vAlign w:val="center"/>
          </w:tcPr>
          <w:p w:rsidR="00506AE5" w:rsidRDefault="00506AE5" w:rsidP="00003B73">
            <w:pPr>
              <w:jc w:val="center"/>
            </w:pPr>
            <w:r>
              <w:rPr>
                <w:rFonts w:eastAsia="Times New Roman" w:cs="Times New Roman"/>
              </w:rPr>
              <w:t>Ед. изм.</w:t>
            </w:r>
          </w:p>
        </w:tc>
        <w:tc>
          <w:tcPr>
            <w:tcW w:w="2310" w:type="pct"/>
            <w:shd w:val="clear" w:color="auto" w:fill="F2F2F2"/>
            <w:tcMar>
              <w:top w:w="120" w:type="dxa"/>
              <w:left w:w="200" w:type="dxa"/>
              <w:bottom w:w="120" w:type="dxa"/>
              <w:right w:w="200" w:type="dxa"/>
            </w:tcMar>
            <w:vAlign w:val="center"/>
          </w:tcPr>
          <w:p w:rsidR="00506AE5" w:rsidRDefault="00506AE5" w:rsidP="00003B73">
            <w:pPr>
              <w:jc w:val="center"/>
            </w:pPr>
            <w:r>
              <w:rPr>
                <w:rFonts w:eastAsia="Times New Roman" w:cs="Times New Roman"/>
              </w:rPr>
              <w:t>2023</w:t>
            </w:r>
          </w:p>
        </w:tc>
        <w:tc>
          <w:tcPr>
            <w:tcW w:w="2310" w:type="pct"/>
            <w:shd w:val="clear" w:color="auto" w:fill="F2F2F2"/>
            <w:tcMar>
              <w:top w:w="120" w:type="dxa"/>
              <w:left w:w="200" w:type="dxa"/>
              <w:bottom w:w="120" w:type="dxa"/>
              <w:right w:w="200" w:type="dxa"/>
            </w:tcMar>
            <w:vAlign w:val="center"/>
          </w:tcPr>
          <w:p w:rsidR="00506AE5" w:rsidRDefault="00506AE5" w:rsidP="00003B73">
            <w:pPr>
              <w:jc w:val="center"/>
            </w:pPr>
            <w:r>
              <w:rPr>
                <w:rFonts w:eastAsia="Times New Roman" w:cs="Times New Roman"/>
              </w:rPr>
              <w:t>2024</w:t>
            </w:r>
          </w:p>
        </w:tc>
        <w:tc>
          <w:tcPr>
            <w:tcW w:w="2310" w:type="pct"/>
            <w:shd w:val="clear" w:color="auto" w:fill="F2F2F2"/>
            <w:tcMar>
              <w:top w:w="120" w:type="dxa"/>
              <w:left w:w="200" w:type="dxa"/>
              <w:bottom w:w="120" w:type="dxa"/>
              <w:right w:w="200" w:type="dxa"/>
            </w:tcMar>
            <w:vAlign w:val="center"/>
          </w:tcPr>
          <w:p w:rsidR="00506AE5" w:rsidRDefault="00506AE5" w:rsidP="00003B73">
            <w:pPr>
              <w:jc w:val="center"/>
            </w:pPr>
            <w:r>
              <w:rPr>
                <w:rFonts w:eastAsia="Times New Roman" w:cs="Times New Roman"/>
              </w:rPr>
              <w:t>2025</w:t>
            </w:r>
          </w:p>
        </w:tc>
        <w:tc>
          <w:tcPr>
            <w:tcW w:w="2310" w:type="pct"/>
            <w:shd w:val="clear" w:color="auto" w:fill="F2F2F2"/>
            <w:tcMar>
              <w:top w:w="120" w:type="dxa"/>
              <w:left w:w="200" w:type="dxa"/>
              <w:bottom w:w="120" w:type="dxa"/>
              <w:right w:w="200" w:type="dxa"/>
            </w:tcMar>
            <w:vAlign w:val="center"/>
          </w:tcPr>
          <w:p w:rsidR="00506AE5" w:rsidRDefault="00506AE5" w:rsidP="00003B73">
            <w:pPr>
              <w:jc w:val="center"/>
            </w:pPr>
            <w:r>
              <w:rPr>
                <w:rFonts w:eastAsia="Times New Roman" w:cs="Times New Roman"/>
              </w:rPr>
              <w:t>2026</w:t>
            </w:r>
          </w:p>
        </w:tc>
        <w:tc>
          <w:tcPr>
            <w:tcW w:w="2310" w:type="pct"/>
            <w:shd w:val="clear" w:color="auto" w:fill="F2F2F2"/>
            <w:tcMar>
              <w:top w:w="120" w:type="dxa"/>
              <w:left w:w="200" w:type="dxa"/>
              <w:bottom w:w="120" w:type="dxa"/>
              <w:right w:w="200" w:type="dxa"/>
            </w:tcMar>
            <w:vAlign w:val="center"/>
          </w:tcPr>
          <w:p w:rsidR="00506AE5" w:rsidRDefault="00506AE5" w:rsidP="00003B73">
            <w:pPr>
              <w:jc w:val="center"/>
            </w:pPr>
            <w:r>
              <w:rPr>
                <w:rFonts w:eastAsia="Times New Roman" w:cs="Times New Roman"/>
              </w:rPr>
              <w:t>2027</w:t>
            </w:r>
          </w:p>
        </w:tc>
        <w:tc>
          <w:tcPr>
            <w:tcW w:w="2310" w:type="pct"/>
            <w:shd w:val="clear" w:color="auto" w:fill="F2F2F2"/>
            <w:tcMar>
              <w:top w:w="120" w:type="dxa"/>
              <w:left w:w="200" w:type="dxa"/>
              <w:bottom w:w="120" w:type="dxa"/>
              <w:right w:w="200" w:type="dxa"/>
            </w:tcMar>
            <w:vAlign w:val="center"/>
          </w:tcPr>
          <w:p w:rsidR="00506AE5" w:rsidRDefault="00506AE5" w:rsidP="00003B73">
            <w:pPr>
              <w:jc w:val="center"/>
            </w:pPr>
            <w:r>
              <w:rPr>
                <w:rFonts w:eastAsia="Times New Roman" w:cs="Times New Roman"/>
              </w:rPr>
              <w:t>2028</w:t>
            </w:r>
          </w:p>
        </w:tc>
        <w:tc>
          <w:tcPr>
            <w:tcW w:w="2310" w:type="pct"/>
            <w:shd w:val="clear" w:color="auto" w:fill="F2F2F2"/>
            <w:tcMar>
              <w:top w:w="120" w:type="dxa"/>
              <w:left w:w="200" w:type="dxa"/>
              <w:bottom w:w="120" w:type="dxa"/>
              <w:right w:w="200" w:type="dxa"/>
            </w:tcMar>
            <w:vAlign w:val="center"/>
          </w:tcPr>
          <w:p w:rsidR="00506AE5" w:rsidRDefault="00506AE5" w:rsidP="00003B73">
            <w:pPr>
              <w:jc w:val="center"/>
            </w:pPr>
            <w:r>
              <w:rPr>
                <w:rFonts w:eastAsia="Times New Roman" w:cs="Times New Roman"/>
              </w:rPr>
              <w:t>2029-2030</w:t>
            </w:r>
          </w:p>
        </w:tc>
      </w:tr>
      <w:tr w:rsidR="00506AE5" w:rsidTr="00003B73">
        <w:trPr>
          <w:jc w:val="center"/>
        </w:trPr>
        <w:tc>
          <w:tcPr>
            <w:tcW w:w="2310" w:type="pct"/>
            <w:gridSpan w:val="10"/>
            <w:shd w:val="clear" w:color="auto" w:fill="DBE5F1"/>
            <w:tcMar>
              <w:top w:w="40" w:type="dxa"/>
              <w:left w:w="200" w:type="dxa"/>
              <w:bottom w:w="40" w:type="dxa"/>
              <w:right w:w="200" w:type="dxa"/>
            </w:tcMar>
            <w:vAlign w:val="center"/>
          </w:tcPr>
          <w:p w:rsidR="00506AE5" w:rsidRDefault="00506AE5" w:rsidP="00003B73">
            <w:pPr>
              <w:jc w:val="center"/>
            </w:pPr>
            <w:r>
              <w:rPr>
                <w:rFonts w:eastAsia="Times New Roman" w:cs="Times New Roman"/>
              </w:rPr>
              <w:t>АО «Ресурс»</w:t>
            </w:r>
          </w:p>
        </w:tc>
      </w:tr>
      <w:tr w:rsidR="00506AE5" w:rsidTr="00003B73">
        <w:trPr>
          <w:jc w:val="center"/>
        </w:trPr>
        <w:tc>
          <w:tcPr>
            <w:tcW w:w="2310" w:type="pct"/>
            <w:vMerge w:val="restar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Котельная «Технопарк»</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Потери на сетях</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14451,0000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Потери теплоносителя</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тонн/час</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2,6900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2,6900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2,6900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2,6900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2,6900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2,6900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2,6900</w:t>
            </w:r>
          </w:p>
        </w:tc>
      </w:tr>
      <w:tr w:rsidR="00506AE5" w:rsidTr="00003B73">
        <w:trPr>
          <w:jc w:val="center"/>
        </w:trPr>
        <w:tc>
          <w:tcPr>
            <w:tcW w:w="2310" w:type="pct"/>
            <w:vMerge w:val="restar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Котельная «Квартальная»</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Потери на сетях</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Потери теплоносителя</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тонн/час</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1,1790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1,1790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1,1790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1,1790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1,1790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1,1790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1,1790</w:t>
            </w:r>
          </w:p>
        </w:tc>
      </w:tr>
      <w:tr w:rsidR="00506AE5" w:rsidTr="00003B73">
        <w:trPr>
          <w:jc w:val="center"/>
        </w:trPr>
        <w:tc>
          <w:tcPr>
            <w:tcW w:w="2310" w:type="pct"/>
            <w:vMerge w:val="restar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Котельная «Больничного городка»</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Потери на сетях</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Потери теплоносителя</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тонн/час</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0,1550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0,1550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0,1550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0,1550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0,1550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0,1550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0,1550</w:t>
            </w:r>
          </w:p>
        </w:tc>
      </w:tr>
      <w:tr w:rsidR="00506AE5" w:rsidTr="00003B73">
        <w:trPr>
          <w:jc w:val="center"/>
        </w:trPr>
        <w:tc>
          <w:tcPr>
            <w:tcW w:w="2310" w:type="pct"/>
            <w:vMerge w:val="restar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Котельная «Школы интернат»</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Потери на сетях</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Потери теплоносителя</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тонн/час</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0,0380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0,0380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0,0380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0,0380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0,0380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0,0380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0,0380</w:t>
            </w:r>
          </w:p>
        </w:tc>
      </w:tr>
      <w:tr w:rsidR="00506AE5" w:rsidTr="00003B73">
        <w:trPr>
          <w:jc w:val="center"/>
        </w:trPr>
        <w:tc>
          <w:tcPr>
            <w:tcW w:w="2310" w:type="pct"/>
            <w:vMerge w:val="restar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Котельная «Школа № 3»</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Потери на сетях</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Потери теплоносителя</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r>
      <w:tr w:rsidR="00506AE5" w:rsidTr="00003B73">
        <w:trPr>
          <w:jc w:val="center"/>
        </w:trPr>
        <w:tc>
          <w:tcPr>
            <w:tcW w:w="2310" w:type="pct"/>
            <w:vMerge w:val="restar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Котельная ул. Победы</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Потери на сетях</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 xml:space="preserve">Потери </w:t>
            </w:r>
            <w:r>
              <w:rPr>
                <w:rFonts w:eastAsia="Times New Roman" w:cs="Times New Roman"/>
              </w:rPr>
              <w:lastRenderedPageBreak/>
              <w:t>теплоносителя</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lastRenderedPageBreak/>
              <w:t>тонн/час</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r>
      <w:tr w:rsidR="00506AE5" w:rsidTr="00003B73">
        <w:trPr>
          <w:jc w:val="center"/>
        </w:trPr>
        <w:tc>
          <w:tcPr>
            <w:tcW w:w="2310" w:type="pct"/>
            <w:vMerge w:val="restar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lastRenderedPageBreak/>
              <w:t>Котельная «ДТЮ»</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Потери на сетях</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Потери теплоносителя</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тонн/час</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0,0120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0,0120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0,0120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r>
      <w:tr w:rsidR="00506AE5" w:rsidTr="00003B73">
        <w:trPr>
          <w:jc w:val="center"/>
        </w:trPr>
        <w:tc>
          <w:tcPr>
            <w:tcW w:w="2310" w:type="pct"/>
            <w:gridSpan w:val="10"/>
            <w:shd w:val="clear" w:color="auto" w:fill="DBE5F1"/>
            <w:tcMar>
              <w:top w:w="40" w:type="dxa"/>
              <w:left w:w="200" w:type="dxa"/>
              <w:bottom w:w="40" w:type="dxa"/>
              <w:right w:w="200" w:type="dxa"/>
            </w:tcMar>
            <w:vAlign w:val="center"/>
          </w:tcPr>
          <w:p w:rsidR="00506AE5" w:rsidRDefault="00506AE5" w:rsidP="00003B73">
            <w:pPr>
              <w:jc w:val="center"/>
            </w:pPr>
            <w:r>
              <w:rPr>
                <w:rFonts w:eastAsia="Times New Roman" w:cs="Times New Roman"/>
              </w:rPr>
              <w:t>ООО «ТеплоРесурс»</w:t>
            </w:r>
          </w:p>
        </w:tc>
      </w:tr>
      <w:tr w:rsidR="00506AE5" w:rsidTr="00003B73">
        <w:trPr>
          <w:jc w:val="center"/>
        </w:trPr>
        <w:tc>
          <w:tcPr>
            <w:tcW w:w="2310" w:type="pct"/>
            <w:vMerge w:val="restar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Котельная ул. Луначарского</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Потери на сетях</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Гкал</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156,3820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156,3820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156,3820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156,3820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156,3820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156,3820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156,3820</w:t>
            </w:r>
          </w:p>
        </w:tc>
      </w:tr>
      <w:tr w:rsidR="00506AE5" w:rsidTr="00003B73">
        <w:trPr>
          <w:jc w:val="center"/>
        </w:trPr>
        <w:tc>
          <w:tcPr>
            <w:tcW w:w="2310" w:type="pct"/>
            <w:vMerge/>
          </w:tcPr>
          <w:p w:rsidR="00506AE5" w:rsidRDefault="00506AE5" w:rsidP="00003B73"/>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Потери теплоносителя</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тонн/час</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0,0210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0,0210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0,0210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0,0210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0,0210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0,0210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0,0210</w:t>
            </w:r>
          </w:p>
        </w:tc>
      </w:tr>
    </w:tbl>
    <w:p w:rsidR="0095518F" w:rsidRPr="009545D9" w:rsidRDefault="0095518F" w:rsidP="0095518F">
      <w:pPr>
        <w:pStyle w:val="af"/>
        <w:ind w:left="0" w:firstLine="0"/>
        <w:jc w:val="both"/>
      </w:pPr>
    </w:p>
    <w:p w:rsidR="00987321" w:rsidRDefault="00987321">
      <w:pPr>
        <w:sectPr w:rsidR="00987321">
          <w:pgSz w:w="16838" w:h="11906" w:orient="landscape"/>
          <w:pgMar w:top="1134" w:right="850" w:bottom="1134" w:left="1701" w:header="708" w:footer="708" w:gutter="0"/>
          <w:cols w:space="708"/>
          <w:docGrid w:linePitch="360"/>
        </w:sectPr>
      </w:pPr>
    </w:p>
    <w:p w:rsidR="0095518F" w:rsidRPr="009C796E" w:rsidRDefault="00196A5C" w:rsidP="0095518F">
      <w:pPr>
        <w:jc w:val="both"/>
        <w:rPr>
          <w:b/>
          <w:spacing w:val="79"/>
        </w:rPr>
      </w:pPr>
      <w:bookmarkStart w:id="35" w:name="_Toc30146967"/>
      <w:bookmarkStart w:id="36" w:name="_Toc35951427"/>
      <w:r>
        <w:lastRenderedPageBreak/>
        <w:t>2.6.6</w:t>
      </w:r>
      <w:hyperlink w:anchor="bookmark27" w:history="1">
        <w:r w:rsidRPr="009C796E">
          <w:rPr>
            <w:spacing w:val="-1"/>
          </w:rPr>
          <w:t>Затратысуществующей</w:t>
        </w:r>
        <w:r w:rsidRPr="009C796E">
          <w:t>и</w:t>
        </w:r>
        <w:r w:rsidRPr="009C796E">
          <w:rPr>
            <w:spacing w:val="-1"/>
          </w:rPr>
          <w:t>перспективнойтепловоймощности</w:t>
        </w:r>
        <w:r w:rsidRPr="009C796E">
          <w:t xml:space="preserve">на </w:t>
        </w:r>
        <w:r w:rsidRPr="009C796E">
          <w:rPr>
            <w:spacing w:val="-1"/>
          </w:rPr>
          <w:t>хозяйственные</w:t>
        </w:r>
      </w:hyperlink>
      <w:hyperlink w:anchor="bookmark27" w:history="1">
        <w:r w:rsidRPr="009C796E">
          <w:rPr>
            <w:spacing w:val="-1"/>
          </w:rPr>
          <w:t>нужды</w:t>
        </w:r>
        <w:r w:rsidRPr="009C796E">
          <w:t>теплоснабжающей</w:t>
        </w:r>
        <w:r w:rsidRPr="009C796E">
          <w:rPr>
            <w:spacing w:val="-1"/>
          </w:rPr>
          <w:t>(теплосетевой)</w:t>
        </w:r>
        <w:r w:rsidRPr="009C796E">
          <w:t>организации в</w:t>
        </w:r>
        <w:r w:rsidRPr="009C796E">
          <w:rPr>
            <w:spacing w:val="-1"/>
          </w:rPr>
          <w:t>отношениитепловых</w:t>
        </w:r>
        <w:r w:rsidRPr="009C796E">
          <w:t>сетей</w:t>
        </w:r>
        <w:bookmarkEnd w:id="35"/>
        <w:bookmarkEnd w:id="36"/>
      </w:hyperlink>
    </w:p>
    <w:p w:rsidR="0095518F" w:rsidRDefault="0095518F" w:rsidP="0095518F">
      <w:pPr>
        <w:pStyle w:val="af"/>
        <w:ind w:left="0" w:firstLine="0"/>
      </w:pPr>
    </w:p>
    <w:p w:rsidR="0095518F" w:rsidRDefault="00196A5C" w:rsidP="0095518F">
      <w:pPr>
        <w:pStyle w:val="af"/>
        <w:ind w:left="0" w:firstLine="567"/>
      </w:pPr>
      <w:r w:rsidRPr="000B251F">
        <w:t>С</w:t>
      </w:r>
      <w:r w:rsidRPr="000B251F">
        <w:rPr>
          <w:spacing w:val="-2"/>
        </w:rPr>
        <w:t>в</w:t>
      </w:r>
      <w:r w:rsidRPr="000B251F">
        <w:rPr>
          <w:spacing w:val="1"/>
        </w:rPr>
        <w:t>еде</w:t>
      </w:r>
      <w:r w:rsidRPr="000B251F">
        <w:t>н</w:t>
      </w:r>
      <w:r w:rsidRPr="000B251F">
        <w:rPr>
          <w:spacing w:val="-1"/>
        </w:rPr>
        <w:t>и</w:t>
      </w:r>
      <w:r w:rsidRPr="000B251F">
        <w:t>яо</w:t>
      </w:r>
      <w:r w:rsidRPr="000B251F">
        <w:rPr>
          <w:spacing w:val="-1"/>
        </w:rPr>
        <w:t>т</w:t>
      </w:r>
      <w:r w:rsidRPr="000B251F">
        <w:t>р</w:t>
      </w:r>
      <w:r w:rsidRPr="000B251F">
        <w:rPr>
          <w:spacing w:val="1"/>
        </w:rPr>
        <w:t>а</w:t>
      </w:r>
      <w:r w:rsidRPr="000B251F">
        <w:rPr>
          <w:spacing w:val="-2"/>
        </w:rPr>
        <w:t>ж</w:t>
      </w:r>
      <w:r w:rsidRPr="000B251F">
        <w:rPr>
          <w:spacing w:val="1"/>
        </w:rPr>
        <w:t>е</w:t>
      </w:r>
      <w:r w:rsidRPr="000B251F">
        <w:t>ны</w:t>
      </w:r>
      <w:r w:rsidRPr="000B251F">
        <w:rPr>
          <w:spacing w:val="-2"/>
        </w:rPr>
        <w:t xml:space="preserve"> в </w:t>
      </w:r>
      <w:r w:rsidRPr="000B251F">
        <w:rPr>
          <w:spacing w:val="1"/>
        </w:rPr>
        <w:t xml:space="preserve">разделе 2, часть 3 </w:t>
      </w:r>
      <w:r w:rsidRPr="000B251F">
        <w:t xml:space="preserve">Том </w:t>
      </w:r>
      <w:r w:rsidRPr="000B251F">
        <w:rPr>
          <w:spacing w:val="-4"/>
        </w:rPr>
        <w:t>«</w:t>
      </w:r>
      <w:r w:rsidRPr="000B251F">
        <w:rPr>
          <w:spacing w:val="-2"/>
        </w:rPr>
        <w:t>У</w:t>
      </w:r>
      <w:r w:rsidRPr="000B251F">
        <w:rPr>
          <w:spacing w:val="2"/>
        </w:rPr>
        <w:t>т</w:t>
      </w:r>
      <w:r w:rsidRPr="000B251F">
        <w:rPr>
          <w:spacing w:val="-2"/>
        </w:rPr>
        <w:t>в</w:t>
      </w:r>
      <w:r w:rsidRPr="000B251F">
        <w:rPr>
          <w:spacing w:val="1"/>
        </w:rPr>
        <w:t>е</w:t>
      </w:r>
      <w:r w:rsidRPr="000B251F">
        <w:t>р</w:t>
      </w:r>
      <w:r w:rsidRPr="000B251F">
        <w:rPr>
          <w:spacing w:val="-2"/>
        </w:rPr>
        <w:t>ж</w:t>
      </w:r>
      <w:r w:rsidRPr="000B251F">
        <w:rPr>
          <w:spacing w:val="1"/>
        </w:rPr>
        <w:t>дае</w:t>
      </w:r>
      <w:r w:rsidRPr="000B251F">
        <w:t>м</w:t>
      </w:r>
      <w:r w:rsidRPr="000B251F">
        <w:rPr>
          <w:spacing w:val="-3"/>
        </w:rPr>
        <w:t>а</w:t>
      </w:r>
      <w:r w:rsidRPr="000B251F">
        <w:t>я</w:t>
      </w:r>
      <w:r w:rsidRPr="000B251F">
        <w:rPr>
          <w:spacing w:val="-1"/>
        </w:rPr>
        <w:t>ч</w:t>
      </w:r>
      <w:r w:rsidRPr="000B251F">
        <w:rPr>
          <w:spacing w:val="1"/>
        </w:rPr>
        <w:t>ас</w:t>
      </w:r>
      <w:r w:rsidRPr="000B251F">
        <w:rPr>
          <w:spacing w:val="-1"/>
        </w:rPr>
        <w:t>т</w:t>
      </w:r>
      <w:r w:rsidRPr="000B251F">
        <w:rPr>
          <w:spacing w:val="-2"/>
        </w:rPr>
        <w:t>ь</w:t>
      </w:r>
      <w:r w:rsidRPr="000B251F">
        <w:rPr>
          <w:spacing w:val="-8"/>
        </w:rPr>
        <w:t>»</w:t>
      </w:r>
      <w:r w:rsidRPr="000B251F">
        <w:t>.</w:t>
      </w:r>
    </w:p>
    <w:p w:rsidR="0095518F" w:rsidRPr="009C796E" w:rsidRDefault="0095518F" w:rsidP="0095518F">
      <w:pPr>
        <w:pStyle w:val="a0"/>
      </w:pPr>
    </w:p>
    <w:p w:rsidR="0095518F" w:rsidRPr="00111C35" w:rsidRDefault="00196A5C" w:rsidP="0095518F">
      <w:pPr>
        <w:jc w:val="both"/>
        <w:rPr>
          <w:b/>
          <w:spacing w:val="61"/>
        </w:rPr>
      </w:pPr>
      <w:bookmarkStart w:id="37" w:name="_Toc30146968"/>
      <w:bookmarkStart w:id="38" w:name="_Toc35951428"/>
      <w:r>
        <w:t>2.6.7</w:t>
      </w:r>
      <w:hyperlink w:anchor="bookmark28" w:history="1">
        <w:r w:rsidRPr="00111C35">
          <w:t>Значениясуществующейиперспективной резервнойтепловой мощностиисточников</w:t>
        </w:r>
      </w:hyperlink>
      <w:hyperlink w:anchor="bookmark28" w:history="1">
        <w:r w:rsidRPr="00111C35">
          <w:t xml:space="preserve">тепловой энергии, в </w:t>
        </w:r>
        <w:r w:rsidRPr="00111C35">
          <w:rPr>
            <w:w w:val="95"/>
          </w:rPr>
          <w:t>том числе источников</w:t>
        </w:r>
        <w:r w:rsidRPr="00111C35">
          <w:rPr>
            <w:w w:val="95"/>
          </w:rPr>
          <w:tab/>
          <w:t xml:space="preserve"> тепловой </w:t>
        </w:r>
        <w:r w:rsidRPr="00111C35">
          <w:t>энергии, принадлежащих</w:t>
        </w:r>
      </w:hyperlink>
      <w:hyperlink w:anchor="bookmark28" w:history="1">
        <w:r w:rsidRPr="00111C35">
          <w:t xml:space="preserve">потребителям,иисточников </w:t>
        </w:r>
        <w:r w:rsidRPr="00111C35">
          <w:rPr>
            <w:w w:val="95"/>
          </w:rPr>
          <w:t>тепловой</w:t>
        </w:r>
        <w:r w:rsidRPr="00111C35">
          <w:t xml:space="preserve">энергии теплоснабжающих  </w:t>
        </w:r>
        <w:r w:rsidRPr="00111C35">
          <w:rPr>
            <w:w w:val="95"/>
          </w:rPr>
          <w:t xml:space="preserve">организаций, </w:t>
        </w:r>
        <w:r w:rsidRPr="00111C35">
          <w:t>с</w:t>
        </w:r>
      </w:hyperlink>
      <w:hyperlink w:anchor="bookmark28" w:history="1">
        <w:r w:rsidRPr="00111C35">
          <w:t>выделением значений аварийного резерва и резерваподоговорам на поддержание</w:t>
        </w:r>
      </w:hyperlink>
      <w:hyperlink w:anchor="bookmark28" w:history="1">
        <w:r w:rsidRPr="00111C35">
          <w:t>резервной тепловой мощности</w:t>
        </w:r>
        <w:bookmarkEnd w:id="37"/>
        <w:bookmarkEnd w:id="38"/>
        <w:r w:rsidRPr="00111C35">
          <w:tab/>
        </w:r>
      </w:hyperlink>
    </w:p>
    <w:p w:rsidR="0095518F" w:rsidRDefault="0095518F" w:rsidP="0095518F">
      <w:pPr>
        <w:pStyle w:val="af"/>
        <w:ind w:left="0" w:firstLine="0"/>
      </w:pPr>
    </w:p>
    <w:p w:rsidR="0095518F" w:rsidRDefault="00196A5C" w:rsidP="0095518F">
      <w:pPr>
        <w:pStyle w:val="af"/>
        <w:ind w:left="0" w:firstLine="567"/>
      </w:pPr>
      <w:r w:rsidRPr="000B30AF">
        <w:t>С</w:t>
      </w:r>
      <w:r w:rsidRPr="000B30AF">
        <w:rPr>
          <w:spacing w:val="-2"/>
        </w:rPr>
        <w:t>в</w:t>
      </w:r>
      <w:r w:rsidRPr="000B30AF">
        <w:rPr>
          <w:spacing w:val="1"/>
        </w:rPr>
        <w:t>еде</w:t>
      </w:r>
      <w:r w:rsidRPr="000B30AF">
        <w:t>н</w:t>
      </w:r>
      <w:r w:rsidRPr="000B30AF">
        <w:rPr>
          <w:spacing w:val="-1"/>
        </w:rPr>
        <w:t>и</w:t>
      </w:r>
      <w:r w:rsidRPr="000B30AF">
        <w:t>яо</w:t>
      </w:r>
      <w:r w:rsidRPr="000B30AF">
        <w:rPr>
          <w:spacing w:val="-1"/>
        </w:rPr>
        <w:t>т</w:t>
      </w:r>
      <w:r w:rsidRPr="000B30AF">
        <w:t>р</w:t>
      </w:r>
      <w:r w:rsidRPr="000B30AF">
        <w:rPr>
          <w:spacing w:val="1"/>
        </w:rPr>
        <w:t>а</w:t>
      </w:r>
      <w:r w:rsidRPr="000B30AF">
        <w:rPr>
          <w:spacing w:val="-2"/>
        </w:rPr>
        <w:t>ж</w:t>
      </w:r>
      <w:r w:rsidRPr="000B30AF">
        <w:rPr>
          <w:spacing w:val="1"/>
        </w:rPr>
        <w:t>е</w:t>
      </w:r>
      <w:r w:rsidRPr="000B30AF">
        <w:t>ны</w:t>
      </w:r>
      <w:r w:rsidRPr="000B30AF">
        <w:rPr>
          <w:spacing w:val="-2"/>
        </w:rPr>
        <w:t xml:space="preserve"> в </w:t>
      </w:r>
      <w:r w:rsidRPr="000B30AF">
        <w:rPr>
          <w:spacing w:val="1"/>
        </w:rPr>
        <w:t xml:space="preserve">разделе 2, часть 3 </w:t>
      </w:r>
      <w:r w:rsidRPr="000B30AF">
        <w:t xml:space="preserve">Том </w:t>
      </w:r>
      <w:r w:rsidRPr="000B30AF">
        <w:rPr>
          <w:spacing w:val="-4"/>
        </w:rPr>
        <w:t>«</w:t>
      </w:r>
      <w:r w:rsidRPr="000B30AF">
        <w:rPr>
          <w:spacing w:val="-2"/>
        </w:rPr>
        <w:t>У</w:t>
      </w:r>
      <w:r w:rsidRPr="000B30AF">
        <w:rPr>
          <w:spacing w:val="2"/>
        </w:rPr>
        <w:t>т</w:t>
      </w:r>
      <w:r w:rsidRPr="000B30AF">
        <w:rPr>
          <w:spacing w:val="-2"/>
        </w:rPr>
        <w:t>в</w:t>
      </w:r>
      <w:r w:rsidRPr="000B30AF">
        <w:rPr>
          <w:spacing w:val="1"/>
        </w:rPr>
        <w:t>е</w:t>
      </w:r>
      <w:r w:rsidRPr="000B30AF">
        <w:t>р</w:t>
      </w:r>
      <w:r w:rsidRPr="000B30AF">
        <w:rPr>
          <w:spacing w:val="-2"/>
        </w:rPr>
        <w:t>ж</w:t>
      </w:r>
      <w:r w:rsidRPr="000B30AF">
        <w:rPr>
          <w:spacing w:val="1"/>
        </w:rPr>
        <w:t>дае</w:t>
      </w:r>
      <w:r w:rsidRPr="000B30AF">
        <w:t>м</w:t>
      </w:r>
      <w:r w:rsidRPr="000B30AF">
        <w:rPr>
          <w:spacing w:val="-3"/>
        </w:rPr>
        <w:t>а</w:t>
      </w:r>
      <w:r w:rsidRPr="000B30AF">
        <w:t>я</w:t>
      </w:r>
      <w:r w:rsidRPr="000B30AF">
        <w:rPr>
          <w:spacing w:val="-1"/>
        </w:rPr>
        <w:t>ч</w:t>
      </w:r>
      <w:r w:rsidRPr="000B30AF">
        <w:rPr>
          <w:spacing w:val="1"/>
        </w:rPr>
        <w:t>ас</w:t>
      </w:r>
      <w:r w:rsidRPr="000B30AF">
        <w:rPr>
          <w:spacing w:val="-1"/>
        </w:rPr>
        <w:t>т</w:t>
      </w:r>
      <w:r w:rsidRPr="000B30AF">
        <w:rPr>
          <w:spacing w:val="-2"/>
        </w:rPr>
        <w:t>ь</w:t>
      </w:r>
      <w:r w:rsidRPr="000B30AF">
        <w:rPr>
          <w:spacing w:val="-8"/>
        </w:rPr>
        <w:t>»</w:t>
      </w:r>
      <w:r w:rsidRPr="000B30AF">
        <w:t>.</w:t>
      </w:r>
    </w:p>
    <w:p w:rsidR="0095518F" w:rsidRPr="003221C5" w:rsidRDefault="0095518F" w:rsidP="0095518F"/>
    <w:p w:rsidR="0095518F" w:rsidRPr="003E142C" w:rsidRDefault="00196A5C" w:rsidP="0095518F">
      <w:pPr>
        <w:jc w:val="both"/>
        <w:rPr>
          <w:b/>
          <w:spacing w:val="61"/>
        </w:rPr>
      </w:pPr>
      <w:bookmarkStart w:id="39" w:name="_Toc30146969"/>
      <w:bookmarkStart w:id="40" w:name="_Toc35951429"/>
      <w:r>
        <w:t>2.6.8</w:t>
      </w:r>
      <w:hyperlink w:anchor="bookmark29" w:history="1">
        <w:r w:rsidRPr="003E142C">
          <w:rPr>
            <w:spacing w:val="-1"/>
          </w:rPr>
          <w:t>Значениясуществующей</w:t>
        </w:r>
        <w:r w:rsidRPr="003E142C">
          <w:t>и</w:t>
        </w:r>
        <w:r w:rsidRPr="003E142C">
          <w:rPr>
            <w:spacing w:val="-1"/>
          </w:rPr>
          <w:t>перспективнойтепловойнагрузки</w:t>
        </w:r>
        <w:r w:rsidRPr="003E142C">
          <w:t>потребителей,</w:t>
        </w:r>
      </w:hyperlink>
      <w:hyperlink w:anchor="bookmark29" w:history="1">
        <w:r w:rsidRPr="003E142C">
          <w:rPr>
            <w:spacing w:val="-1"/>
          </w:rPr>
          <w:t>устанавливаемые</w:t>
        </w:r>
        <w:r w:rsidRPr="003E142C">
          <w:t>с</w:t>
        </w:r>
        <w:r w:rsidRPr="003E142C">
          <w:rPr>
            <w:spacing w:val="-2"/>
          </w:rPr>
          <w:t>учетом</w:t>
        </w:r>
        <w:r w:rsidRPr="003E142C">
          <w:t xml:space="preserve"> расчетной</w:t>
        </w:r>
        <w:r w:rsidRPr="003E142C">
          <w:rPr>
            <w:spacing w:val="-1"/>
          </w:rPr>
          <w:t xml:space="preserve"> тепловойнагрузки</w:t>
        </w:r>
        <w:bookmarkEnd w:id="39"/>
        <w:bookmarkEnd w:id="40"/>
      </w:hyperlink>
    </w:p>
    <w:p w:rsidR="0095518F" w:rsidRDefault="0095518F" w:rsidP="0095518F">
      <w:pPr>
        <w:pStyle w:val="af"/>
        <w:ind w:left="0" w:firstLine="0"/>
      </w:pPr>
    </w:p>
    <w:p w:rsidR="0095518F" w:rsidRDefault="00196A5C" w:rsidP="0095518F">
      <w:pPr>
        <w:pStyle w:val="af"/>
        <w:ind w:left="0" w:firstLine="567"/>
      </w:pPr>
      <w:r w:rsidRPr="006F1369">
        <w:t>С</w:t>
      </w:r>
      <w:r w:rsidRPr="006F1369">
        <w:rPr>
          <w:spacing w:val="-2"/>
        </w:rPr>
        <w:t>в</w:t>
      </w:r>
      <w:r w:rsidRPr="006F1369">
        <w:rPr>
          <w:spacing w:val="1"/>
        </w:rPr>
        <w:t>еде</w:t>
      </w:r>
      <w:r w:rsidRPr="006F1369">
        <w:t>н</w:t>
      </w:r>
      <w:r w:rsidRPr="006F1369">
        <w:rPr>
          <w:spacing w:val="-1"/>
        </w:rPr>
        <w:t>и</w:t>
      </w:r>
      <w:r w:rsidRPr="006F1369">
        <w:t>яо</w:t>
      </w:r>
      <w:r w:rsidRPr="006F1369">
        <w:rPr>
          <w:spacing w:val="-1"/>
        </w:rPr>
        <w:t>т</w:t>
      </w:r>
      <w:r w:rsidRPr="006F1369">
        <w:t>р</w:t>
      </w:r>
      <w:r w:rsidRPr="006F1369">
        <w:rPr>
          <w:spacing w:val="1"/>
        </w:rPr>
        <w:t>а</w:t>
      </w:r>
      <w:r w:rsidRPr="006F1369">
        <w:rPr>
          <w:spacing w:val="-2"/>
        </w:rPr>
        <w:t>ж</w:t>
      </w:r>
      <w:r w:rsidRPr="006F1369">
        <w:rPr>
          <w:spacing w:val="1"/>
        </w:rPr>
        <w:t>е</w:t>
      </w:r>
      <w:r w:rsidRPr="006F1369">
        <w:t>ны</w:t>
      </w:r>
      <w:r w:rsidRPr="006F1369">
        <w:rPr>
          <w:spacing w:val="-2"/>
        </w:rPr>
        <w:t xml:space="preserve"> в </w:t>
      </w:r>
      <w:r w:rsidRPr="006F1369">
        <w:rPr>
          <w:spacing w:val="1"/>
        </w:rPr>
        <w:t xml:space="preserve">разделе 2, часть 3 </w:t>
      </w:r>
      <w:r w:rsidRPr="006F1369">
        <w:t xml:space="preserve">Том </w:t>
      </w:r>
      <w:r w:rsidRPr="006F1369">
        <w:rPr>
          <w:spacing w:val="-4"/>
        </w:rPr>
        <w:t>«</w:t>
      </w:r>
      <w:r w:rsidRPr="006F1369">
        <w:rPr>
          <w:spacing w:val="-2"/>
        </w:rPr>
        <w:t>У</w:t>
      </w:r>
      <w:r w:rsidRPr="006F1369">
        <w:rPr>
          <w:spacing w:val="2"/>
        </w:rPr>
        <w:t>т</w:t>
      </w:r>
      <w:r w:rsidRPr="006F1369">
        <w:rPr>
          <w:spacing w:val="-2"/>
        </w:rPr>
        <w:t>в</w:t>
      </w:r>
      <w:r w:rsidRPr="006F1369">
        <w:rPr>
          <w:spacing w:val="1"/>
        </w:rPr>
        <w:t>е</w:t>
      </w:r>
      <w:r w:rsidRPr="006F1369">
        <w:t>р</w:t>
      </w:r>
      <w:r w:rsidRPr="006F1369">
        <w:rPr>
          <w:spacing w:val="-2"/>
        </w:rPr>
        <w:t>ж</w:t>
      </w:r>
      <w:r w:rsidRPr="006F1369">
        <w:rPr>
          <w:spacing w:val="1"/>
        </w:rPr>
        <w:t>дае</w:t>
      </w:r>
      <w:r w:rsidRPr="006F1369">
        <w:t>м</w:t>
      </w:r>
      <w:r w:rsidRPr="006F1369">
        <w:rPr>
          <w:spacing w:val="-3"/>
        </w:rPr>
        <w:t>а</w:t>
      </w:r>
      <w:r w:rsidRPr="006F1369">
        <w:t>я</w:t>
      </w:r>
      <w:r w:rsidRPr="006F1369">
        <w:rPr>
          <w:spacing w:val="-1"/>
        </w:rPr>
        <w:t>ч</w:t>
      </w:r>
      <w:r w:rsidRPr="006F1369">
        <w:rPr>
          <w:spacing w:val="1"/>
        </w:rPr>
        <w:t>ас</w:t>
      </w:r>
      <w:r w:rsidRPr="006F1369">
        <w:rPr>
          <w:spacing w:val="-1"/>
        </w:rPr>
        <w:t>т</w:t>
      </w:r>
      <w:r w:rsidRPr="006F1369">
        <w:rPr>
          <w:spacing w:val="-2"/>
        </w:rPr>
        <w:t>ь</w:t>
      </w:r>
      <w:r w:rsidRPr="006F1369">
        <w:rPr>
          <w:spacing w:val="-8"/>
        </w:rPr>
        <w:t>»</w:t>
      </w:r>
      <w:r w:rsidRPr="006F1369">
        <w:t>.</w:t>
      </w:r>
    </w:p>
    <w:p w:rsidR="0095518F" w:rsidRPr="003E142C" w:rsidRDefault="0095518F" w:rsidP="0095518F">
      <w:pPr>
        <w:pStyle w:val="a0"/>
      </w:pPr>
    </w:p>
    <w:p w:rsidR="00987321" w:rsidRDefault="00987321">
      <w:pPr>
        <w:sectPr w:rsidR="00987321">
          <w:pgSz w:w="11906" w:h="16838"/>
          <w:pgMar w:top="1134" w:right="850" w:bottom="1134" w:left="1701" w:header="708" w:footer="708" w:gutter="0"/>
          <w:cols w:space="708"/>
          <w:docGrid w:linePitch="360"/>
        </w:sectPr>
      </w:pPr>
    </w:p>
    <w:p w:rsidR="0095518F" w:rsidRPr="00983C52" w:rsidRDefault="00871AF2" w:rsidP="0095518F">
      <w:pPr>
        <w:pStyle w:val="1"/>
        <w:spacing w:before="64"/>
        <w:ind w:left="0" w:firstLine="0"/>
        <w:jc w:val="both"/>
        <w:rPr>
          <w:rFonts w:eastAsia="Times New Roman"/>
          <w:sz w:val="28"/>
          <w:szCs w:val="28"/>
        </w:rPr>
      </w:pPr>
      <w:hyperlink w:anchor="bookmark30" w:history="1">
        <w:bookmarkStart w:id="41" w:name="_Toc30146970"/>
        <w:bookmarkStart w:id="42" w:name="_Toc35951430"/>
        <w:bookmarkStart w:id="43" w:name="_Toc179358363"/>
        <w:r w:rsidR="00196A5C" w:rsidRPr="00983C52">
          <w:rPr>
            <w:rFonts w:eastAsia="Times New Roman"/>
            <w:sz w:val="28"/>
            <w:szCs w:val="28"/>
          </w:rPr>
          <w:t>РАЗДЕЛ</w:t>
        </w:r>
        <w:r w:rsidR="00196A5C" w:rsidRPr="0095518F">
          <w:rPr>
            <w:rFonts w:eastAsia="Times New Roman"/>
            <w:sz w:val="28"/>
            <w:szCs w:val="28"/>
          </w:rPr>
          <w:t xml:space="preserve"> 3</w:t>
        </w:r>
        <w:r w:rsidR="00196A5C" w:rsidRPr="00983C52">
          <w:rPr>
            <w:rFonts w:eastAsia="Times New Roman"/>
            <w:sz w:val="28"/>
            <w:szCs w:val="28"/>
          </w:rPr>
          <w:t>. СУЩЕСТВУЮЩИЕ И ПЕРСПЕКТИВНЫЕ БАЛАНСЫ ТЕПЛОНОСИТЕЛЯ</w:t>
        </w:r>
        <w:bookmarkEnd w:id="41"/>
        <w:bookmarkEnd w:id="42"/>
        <w:bookmarkEnd w:id="43"/>
      </w:hyperlink>
    </w:p>
    <w:p w:rsidR="0095518F" w:rsidRPr="00621AE0" w:rsidRDefault="0095518F" w:rsidP="0095518F"/>
    <w:p w:rsidR="0095518F" w:rsidRPr="00983C52" w:rsidRDefault="00871AF2" w:rsidP="0095518F">
      <w:pPr>
        <w:pStyle w:val="2"/>
        <w:spacing w:before="69"/>
        <w:ind w:left="0" w:firstLine="0"/>
        <w:rPr>
          <w:rFonts w:eastAsia="Times New Roman"/>
          <w:sz w:val="24"/>
          <w:szCs w:val="24"/>
        </w:rPr>
      </w:pPr>
      <w:hyperlink w:anchor="bookmark31" w:history="1">
        <w:bookmarkStart w:id="44" w:name="_Toc30146971"/>
        <w:bookmarkStart w:id="45" w:name="_Toc35951431"/>
        <w:bookmarkStart w:id="46" w:name="_Toc179358364"/>
        <w:r w:rsidR="00196A5C" w:rsidRPr="00983C52">
          <w:rPr>
            <w:rFonts w:eastAsia="Times New Roman"/>
            <w:sz w:val="24"/>
            <w:szCs w:val="24"/>
          </w:rPr>
          <w:t>Часть</w:t>
        </w:r>
        <w:r w:rsidR="00196A5C" w:rsidRPr="00983C52">
          <w:rPr>
            <w:rFonts w:eastAsia="Times New Roman"/>
            <w:sz w:val="24"/>
            <w:szCs w:val="24"/>
          </w:rPr>
          <w:tab/>
        </w:r>
        <w:r w:rsidR="00196A5C">
          <w:rPr>
            <w:rFonts w:eastAsia="Times New Roman"/>
            <w:sz w:val="24"/>
            <w:szCs w:val="24"/>
          </w:rPr>
          <w:t>1</w:t>
        </w:r>
        <w:r w:rsidR="00196A5C" w:rsidRPr="00983C52">
          <w:rPr>
            <w:rFonts w:eastAsia="Times New Roman"/>
            <w:sz w:val="24"/>
            <w:szCs w:val="24"/>
          </w:rPr>
          <w:t>.</w:t>
        </w:r>
        <w:r w:rsidR="00196A5C" w:rsidRPr="00983C52">
          <w:rPr>
            <w:rFonts w:eastAsia="Times New Roman"/>
            <w:sz w:val="24"/>
            <w:szCs w:val="24"/>
          </w:rPr>
          <w:tab/>
          <w:t>Существующие</w:t>
        </w:r>
        <w:r w:rsidR="00196A5C" w:rsidRPr="00983C52">
          <w:rPr>
            <w:rFonts w:eastAsia="Times New Roman"/>
            <w:sz w:val="24"/>
            <w:szCs w:val="24"/>
          </w:rPr>
          <w:tab/>
          <w:t>и</w:t>
        </w:r>
        <w:r w:rsidR="00196A5C" w:rsidRPr="00983C52">
          <w:rPr>
            <w:rFonts w:eastAsia="Times New Roman"/>
            <w:sz w:val="24"/>
            <w:szCs w:val="24"/>
          </w:rPr>
          <w:tab/>
          <w:t>перспективные</w:t>
        </w:r>
        <w:r w:rsidR="00196A5C" w:rsidRPr="00983C52">
          <w:rPr>
            <w:rFonts w:eastAsia="Times New Roman"/>
            <w:sz w:val="24"/>
            <w:szCs w:val="24"/>
          </w:rPr>
          <w:tab/>
          <w:t>балансы производительности</w:t>
        </w:r>
      </w:hyperlink>
      <w:hyperlink w:anchor="bookmark31" w:history="1">
        <w:r w:rsidR="00196A5C" w:rsidRPr="00983C52">
          <w:rPr>
            <w:rFonts w:eastAsia="Times New Roman"/>
            <w:sz w:val="24"/>
            <w:szCs w:val="24"/>
          </w:rPr>
          <w:t xml:space="preserve">водоподготовительных установок и максимального </w:t>
        </w:r>
        <w:r w:rsidR="00196A5C">
          <w:rPr>
            <w:rFonts w:eastAsia="Times New Roman"/>
            <w:sz w:val="24"/>
            <w:szCs w:val="24"/>
          </w:rPr>
          <w:t xml:space="preserve">потребления </w:t>
        </w:r>
        <w:r w:rsidR="00196A5C" w:rsidRPr="00983C52">
          <w:rPr>
            <w:rFonts w:eastAsia="Times New Roman"/>
            <w:sz w:val="24"/>
            <w:szCs w:val="24"/>
          </w:rPr>
          <w:t>теплоносителя</w:t>
        </w:r>
      </w:hyperlink>
      <w:hyperlink w:anchor="bookmark31" w:history="1">
        <w:r w:rsidR="00196A5C" w:rsidRPr="00845731">
          <w:rPr>
            <w:rFonts w:eastAsia="Times New Roman"/>
            <w:sz w:val="24"/>
            <w:szCs w:val="24"/>
          </w:rPr>
          <w:t xml:space="preserve">теплопотребляющими </w:t>
        </w:r>
        <w:r w:rsidR="00196A5C" w:rsidRPr="00983C52">
          <w:rPr>
            <w:rFonts w:eastAsia="Times New Roman"/>
            <w:sz w:val="24"/>
            <w:szCs w:val="24"/>
          </w:rPr>
          <w:t xml:space="preserve"> установками потребителей</w:t>
        </w:r>
        <w:bookmarkEnd w:id="44"/>
        <w:bookmarkEnd w:id="45"/>
        <w:bookmarkEnd w:id="46"/>
      </w:hyperlink>
    </w:p>
    <w:p w:rsidR="00987321" w:rsidRDefault="00196A5C">
      <w:pPr>
        <w:spacing w:before="400" w:after="200"/>
      </w:pPr>
      <w:r>
        <w:rPr>
          <w:b/>
        </w:rPr>
        <w:t>Таблица 3.1.1 - Существующие и перспективные балансы производительности водоподготовительных установок</w:t>
      </w:r>
    </w:p>
    <w:tbl>
      <w:tblPr>
        <w:tblStyle w:val="a9"/>
        <w:tblW w:w="5000" w:type="pct"/>
        <w:jc w:val="center"/>
        <w:tblLook w:val="04A0"/>
      </w:tblPr>
      <w:tblGrid>
        <w:gridCol w:w="3221"/>
        <w:gridCol w:w="3222"/>
        <w:gridCol w:w="1209"/>
        <w:gridCol w:w="1005"/>
        <w:gridCol w:w="1005"/>
        <w:gridCol w:w="1005"/>
        <w:gridCol w:w="1005"/>
        <w:gridCol w:w="1005"/>
        <w:gridCol w:w="1005"/>
        <w:gridCol w:w="1005"/>
      </w:tblGrid>
      <w:tr w:rsidR="00987321" w:rsidTr="00605B8A">
        <w:trPr>
          <w:tblHeader/>
          <w:jc w:val="center"/>
        </w:trPr>
        <w:tc>
          <w:tcPr>
            <w:tcW w:w="2310"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Источник тепловой энергии</w:t>
            </w:r>
          </w:p>
        </w:tc>
        <w:tc>
          <w:tcPr>
            <w:tcW w:w="2310"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Показатель</w:t>
            </w:r>
          </w:p>
        </w:tc>
        <w:tc>
          <w:tcPr>
            <w:tcW w:w="2310"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Ед. изм.</w:t>
            </w:r>
          </w:p>
        </w:tc>
        <w:tc>
          <w:tcPr>
            <w:tcW w:w="2310"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2023</w:t>
            </w:r>
          </w:p>
        </w:tc>
        <w:tc>
          <w:tcPr>
            <w:tcW w:w="2310"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2024</w:t>
            </w:r>
          </w:p>
        </w:tc>
        <w:tc>
          <w:tcPr>
            <w:tcW w:w="2310"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2025</w:t>
            </w:r>
          </w:p>
        </w:tc>
        <w:tc>
          <w:tcPr>
            <w:tcW w:w="2310"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2026</w:t>
            </w:r>
          </w:p>
        </w:tc>
        <w:tc>
          <w:tcPr>
            <w:tcW w:w="2310"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2027</w:t>
            </w:r>
          </w:p>
        </w:tc>
        <w:tc>
          <w:tcPr>
            <w:tcW w:w="2310"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2028</w:t>
            </w:r>
          </w:p>
        </w:tc>
        <w:tc>
          <w:tcPr>
            <w:tcW w:w="2310"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2029-2030</w:t>
            </w:r>
          </w:p>
        </w:tc>
      </w:tr>
      <w:tr w:rsidR="00987321">
        <w:trPr>
          <w:jc w:val="center"/>
        </w:trPr>
        <w:tc>
          <w:tcPr>
            <w:tcW w:w="2310" w:type="pct"/>
            <w:gridSpan w:val="10"/>
            <w:shd w:val="clear" w:color="auto" w:fill="DBE5F1"/>
            <w:tcMar>
              <w:top w:w="40" w:type="dxa"/>
              <w:left w:w="200" w:type="dxa"/>
              <w:bottom w:w="40" w:type="dxa"/>
              <w:right w:w="200" w:type="dxa"/>
            </w:tcMar>
            <w:vAlign w:val="center"/>
          </w:tcPr>
          <w:p w:rsidR="00987321" w:rsidRDefault="00196A5C">
            <w:pPr>
              <w:jc w:val="center"/>
            </w:pPr>
            <w:r>
              <w:rPr>
                <w:rFonts w:eastAsia="Times New Roman" w:cs="Times New Roman"/>
              </w:rPr>
              <w:t>АО «Ресурс»</w:t>
            </w:r>
          </w:p>
        </w:tc>
      </w:tr>
      <w:tr w:rsidR="00987321">
        <w:trPr>
          <w:jc w:val="center"/>
        </w:trPr>
        <w:tc>
          <w:tcPr>
            <w:tcW w:w="2310" w:type="pct"/>
            <w:vMerge w:val="restart"/>
            <w:shd w:val="clear" w:color="auto" w:fill="FFFFFF"/>
            <w:tcMar>
              <w:top w:w="40" w:type="dxa"/>
              <w:left w:w="200" w:type="dxa"/>
              <w:bottom w:w="40" w:type="dxa"/>
              <w:right w:w="200" w:type="dxa"/>
            </w:tcMar>
            <w:vAlign w:val="center"/>
          </w:tcPr>
          <w:p w:rsidR="00987321" w:rsidRDefault="00196A5C">
            <w:r>
              <w:rPr>
                <w:rFonts w:eastAsia="Times New Roman" w:cs="Times New Roman"/>
              </w:rPr>
              <w:t>Котельная «Технопарк»</w:t>
            </w:r>
          </w:p>
        </w:tc>
        <w:tc>
          <w:tcPr>
            <w:tcW w:w="2310" w:type="pct"/>
            <w:shd w:val="clear" w:color="auto" w:fill="FFFFFF"/>
            <w:tcMar>
              <w:top w:w="40" w:type="dxa"/>
              <w:left w:w="200" w:type="dxa"/>
              <w:bottom w:w="40" w:type="dxa"/>
              <w:right w:w="200" w:type="dxa"/>
            </w:tcMar>
            <w:vAlign w:val="center"/>
          </w:tcPr>
          <w:p w:rsidR="00987321" w:rsidRDefault="00196A5C">
            <w:r>
              <w:rPr>
                <w:rFonts w:eastAsia="Times New Roman" w:cs="Times New Roman"/>
              </w:rPr>
              <w:t>Производительность ВПУ</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тонн/час</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r>
              <w:rPr>
                <w:rFonts w:eastAsia="Times New Roman" w:cs="Times New Roman"/>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rsidR="00987321" w:rsidRDefault="00987321">
            <w:pPr>
              <w:jc w:val="center"/>
            </w:pP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r>
              <w:rPr>
                <w:rFonts w:eastAsia="Times New Roman" w:cs="Times New Roman"/>
              </w:rPr>
              <w:t>Собственные нужды</w:t>
            </w:r>
          </w:p>
        </w:tc>
        <w:tc>
          <w:tcPr>
            <w:tcW w:w="2310" w:type="pct"/>
            <w:shd w:val="clear" w:color="auto" w:fill="FFFFFF"/>
            <w:tcMar>
              <w:top w:w="40" w:type="dxa"/>
              <w:left w:w="200" w:type="dxa"/>
              <w:bottom w:w="40" w:type="dxa"/>
              <w:right w:w="200" w:type="dxa"/>
            </w:tcMar>
            <w:vAlign w:val="center"/>
          </w:tcPr>
          <w:p w:rsidR="00987321" w:rsidRDefault="00987321">
            <w:pPr>
              <w:jc w:val="center"/>
            </w:pP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r>
              <w:rPr>
                <w:rFonts w:eastAsia="Times New Roman" w:cs="Times New Roman"/>
              </w:rPr>
              <w:t>Подпитка тепловой сети</w:t>
            </w:r>
          </w:p>
        </w:tc>
        <w:tc>
          <w:tcPr>
            <w:tcW w:w="2310" w:type="pct"/>
            <w:shd w:val="clear" w:color="auto" w:fill="FFFFFF"/>
            <w:tcMar>
              <w:top w:w="40" w:type="dxa"/>
              <w:left w:w="200" w:type="dxa"/>
              <w:bottom w:w="40" w:type="dxa"/>
              <w:right w:w="200" w:type="dxa"/>
            </w:tcMar>
            <w:vAlign w:val="center"/>
          </w:tcPr>
          <w:p w:rsidR="00987321" w:rsidRDefault="00987321">
            <w:pPr>
              <w:jc w:val="center"/>
            </w:pP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2,6900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2,6900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2,6900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2,6900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2,6900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2,6900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2,6900</w:t>
            </w:r>
          </w:p>
        </w:tc>
      </w:tr>
      <w:tr w:rsidR="00987321">
        <w:trPr>
          <w:jc w:val="center"/>
        </w:trPr>
        <w:tc>
          <w:tcPr>
            <w:tcW w:w="2310" w:type="pct"/>
            <w:vMerge/>
          </w:tcPr>
          <w:p w:rsidR="00987321" w:rsidRDefault="00987321"/>
        </w:tc>
        <w:tc>
          <w:tcPr>
            <w:tcW w:w="2310" w:type="pct"/>
            <w:vMerge w:val="restart"/>
            <w:shd w:val="clear" w:color="auto" w:fill="FFFFFF"/>
            <w:tcMar>
              <w:top w:w="40" w:type="dxa"/>
              <w:left w:w="200" w:type="dxa"/>
              <w:bottom w:w="40" w:type="dxa"/>
              <w:right w:w="200" w:type="dxa"/>
            </w:tcMar>
            <w:vAlign w:val="center"/>
          </w:tcPr>
          <w:p w:rsidR="00987321" w:rsidRDefault="00196A5C">
            <w:r>
              <w:rPr>
                <w:rFonts w:eastAsia="Times New Roman" w:cs="Times New Roman"/>
              </w:rPr>
              <w:t>Резерв/дефицит ВПУ</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тонн/час</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-2,6900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-2,6900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-2,6900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-2,6900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-2,6900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-2,6900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-2,6900</w:t>
            </w:r>
          </w:p>
        </w:tc>
      </w:tr>
      <w:tr w:rsidR="00987321">
        <w:trPr>
          <w:jc w:val="center"/>
        </w:trPr>
        <w:tc>
          <w:tcPr>
            <w:tcW w:w="2310" w:type="pct"/>
            <w:vMerge/>
          </w:tcPr>
          <w:p w:rsidR="00987321" w:rsidRDefault="00987321"/>
        </w:tc>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val="restart"/>
            <w:shd w:val="clear" w:color="auto" w:fill="FFFFFF"/>
            <w:tcMar>
              <w:top w:w="40" w:type="dxa"/>
              <w:left w:w="200" w:type="dxa"/>
              <w:bottom w:w="40" w:type="dxa"/>
              <w:right w:w="200" w:type="dxa"/>
            </w:tcMar>
            <w:vAlign w:val="center"/>
          </w:tcPr>
          <w:p w:rsidR="00987321" w:rsidRDefault="00196A5C">
            <w:r>
              <w:rPr>
                <w:rFonts w:eastAsia="Times New Roman" w:cs="Times New Roman"/>
              </w:rPr>
              <w:t>Котельная «Квартальная»</w:t>
            </w:r>
          </w:p>
        </w:tc>
        <w:tc>
          <w:tcPr>
            <w:tcW w:w="2310" w:type="pct"/>
            <w:shd w:val="clear" w:color="auto" w:fill="FFFFFF"/>
            <w:tcMar>
              <w:top w:w="40" w:type="dxa"/>
              <w:left w:w="200" w:type="dxa"/>
              <w:bottom w:w="40" w:type="dxa"/>
              <w:right w:w="200" w:type="dxa"/>
            </w:tcMar>
            <w:vAlign w:val="center"/>
          </w:tcPr>
          <w:p w:rsidR="00987321" w:rsidRDefault="00196A5C">
            <w:r>
              <w:rPr>
                <w:rFonts w:eastAsia="Times New Roman" w:cs="Times New Roman"/>
              </w:rPr>
              <w:t>Производительность ВПУ</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тонн/час</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r>
              <w:rPr>
                <w:rFonts w:eastAsia="Times New Roman" w:cs="Times New Roman"/>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rsidR="00987321" w:rsidRDefault="00987321">
            <w:pPr>
              <w:jc w:val="center"/>
            </w:pP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r>
              <w:rPr>
                <w:rFonts w:eastAsia="Times New Roman" w:cs="Times New Roman"/>
              </w:rPr>
              <w:t>Собственные нужды</w:t>
            </w:r>
          </w:p>
        </w:tc>
        <w:tc>
          <w:tcPr>
            <w:tcW w:w="2310" w:type="pct"/>
            <w:shd w:val="clear" w:color="auto" w:fill="FFFFFF"/>
            <w:tcMar>
              <w:top w:w="40" w:type="dxa"/>
              <w:left w:w="200" w:type="dxa"/>
              <w:bottom w:w="40" w:type="dxa"/>
              <w:right w:w="200" w:type="dxa"/>
            </w:tcMar>
            <w:vAlign w:val="center"/>
          </w:tcPr>
          <w:p w:rsidR="00987321" w:rsidRDefault="00987321">
            <w:pPr>
              <w:jc w:val="center"/>
            </w:pP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r>
              <w:rPr>
                <w:rFonts w:eastAsia="Times New Roman" w:cs="Times New Roman"/>
              </w:rPr>
              <w:t>Подпитка тепловой сети</w:t>
            </w:r>
          </w:p>
        </w:tc>
        <w:tc>
          <w:tcPr>
            <w:tcW w:w="2310" w:type="pct"/>
            <w:shd w:val="clear" w:color="auto" w:fill="FFFFFF"/>
            <w:tcMar>
              <w:top w:w="40" w:type="dxa"/>
              <w:left w:w="200" w:type="dxa"/>
              <w:bottom w:w="40" w:type="dxa"/>
              <w:right w:w="200" w:type="dxa"/>
            </w:tcMar>
            <w:vAlign w:val="center"/>
          </w:tcPr>
          <w:p w:rsidR="00987321" w:rsidRDefault="00987321">
            <w:pPr>
              <w:jc w:val="center"/>
            </w:pP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1,1790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1,1790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1,1790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1,1790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1,1790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1,1790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1,1790</w:t>
            </w:r>
          </w:p>
        </w:tc>
      </w:tr>
      <w:tr w:rsidR="00987321">
        <w:trPr>
          <w:jc w:val="center"/>
        </w:trPr>
        <w:tc>
          <w:tcPr>
            <w:tcW w:w="2310" w:type="pct"/>
            <w:vMerge/>
          </w:tcPr>
          <w:p w:rsidR="00987321" w:rsidRDefault="00987321"/>
        </w:tc>
        <w:tc>
          <w:tcPr>
            <w:tcW w:w="2310" w:type="pct"/>
            <w:vMerge w:val="restart"/>
            <w:shd w:val="clear" w:color="auto" w:fill="FFFFFF"/>
            <w:tcMar>
              <w:top w:w="40" w:type="dxa"/>
              <w:left w:w="200" w:type="dxa"/>
              <w:bottom w:w="40" w:type="dxa"/>
              <w:right w:w="200" w:type="dxa"/>
            </w:tcMar>
            <w:vAlign w:val="center"/>
          </w:tcPr>
          <w:p w:rsidR="00987321" w:rsidRDefault="00196A5C">
            <w:r>
              <w:rPr>
                <w:rFonts w:eastAsia="Times New Roman" w:cs="Times New Roman"/>
              </w:rPr>
              <w:t>Резерв/дефицит ВПУ</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тонн/час</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-1,1790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-1,1790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-1,1790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-1,1790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-1,1790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-1,1790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-1,1790</w:t>
            </w:r>
          </w:p>
        </w:tc>
      </w:tr>
      <w:tr w:rsidR="00987321">
        <w:trPr>
          <w:jc w:val="center"/>
        </w:trPr>
        <w:tc>
          <w:tcPr>
            <w:tcW w:w="2310" w:type="pct"/>
            <w:vMerge/>
          </w:tcPr>
          <w:p w:rsidR="00987321" w:rsidRDefault="00987321"/>
        </w:tc>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val="restart"/>
            <w:shd w:val="clear" w:color="auto" w:fill="FFFFFF"/>
            <w:tcMar>
              <w:top w:w="40" w:type="dxa"/>
              <w:left w:w="200" w:type="dxa"/>
              <w:bottom w:w="40" w:type="dxa"/>
              <w:right w:w="200" w:type="dxa"/>
            </w:tcMar>
            <w:vAlign w:val="center"/>
          </w:tcPr>
          <w:p w:rsidR="00987321" w:rsidRDefault="00196A5C">
            <w:r>
              <w:rPr>
                <w:rFonts w:eastAsia="Times New Roman" w:cs="Times New Roman"/>
              </w:rPr>
              <w:t>Котельная «Больничного городка»</w:t>
            </w:r>
          </w:p>
        </w:tc>
        <w:tc>
          <w:tcPr>
            <w:tcW w:w="2310" w:type="pct"/>
            <w:shd w:val="clear" w:color="auto" w:fill="FFFFFF"/>
            <w:tcMar>
              <w:top w:w="40" w:type="dxa"/>
              <w:left w:w="200" w:type="dxa"/>
              <w:bottom w:w="40" w:type="dxa"/>
              <w:right w:w="200" w:type="dxa"/>
            </w:tcMar>
            <w:vAlign w:val="center"/>
          </w:tcPr>
          <w:p w:rsidR="00987321" w:rsidRDefault="00196A5C">
            <w:r>
              <w:rPr>
                <w:rFonts w:eastAsia="Times New Roman" w:cs="Times New Roman"/>
              </w:rPr>
              <w:t>Производительность ВПУ</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тонн/час</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r>
              <w:rPr>
                <w:rFonts w:eastAsia="Times New Roman" w:cs="Times New Roman"/>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rsidR="00987321" w:rsidRDefault="00987321">
            <w:pPr>
              <w:jc w:val="center"/>
            </w:pP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r>
              <w:rPr>
                <w:rFonts w:eastAsia="Times New Roman" w:cs="Times New Roman"/>
              </w:rPr>
              <w:t>Собственные нужды</w:t>
            </w:r>
          </w:p>
        </w:tc>
        <w:tc>
          <w:tcPr>
            <w:tcW w:w="2310" w:type="pct"/>
            <w:shd w:val="clear" w:color="auto" w:fill="FFFFFF"/>
            <w:tcMar>
              <w:top w:w="40" w:type="dxa"/>
              <w:left w:w="200" w:type="dxa"/>
              <w:bottom w:w="40" w:type="dxa"/>
              <w:right w:w="200" w:type="dxa"/>
            </w:tcMar>
            <w:vAlign w:val="center"/>
          </w:tcPr>
          <w:p w:rsidR="00987321" w:rsidRDefault="00987321">
            <w:pPr>
              <w:jc w:val="center"/>
            </w:pP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r>
              <w:rPr>
                <w:rFonts w:eastAsia="Times New Roman" w:cs="Times New Roman"/>
              </w:rPr>
              <w:t>Подпитка тепловой сети</w:t>
            </w:r>
          </w:p>
        </w:tc>
        <w:tc>
          <w:tcPr>
            <w:tcW w:w="2310" w:type="pct"/>
            <w:shd w:val="clear" w:color="auto" w:fill="FFFFFF"/>
            <w:tcMar>
              <w:top w:w="40" w:type="dxa"/>
              <w:left w:w="200" w:type="dxa"/>
              <w:bottom w:w="40" w:type="dxa"/>
              <w:right w:w="200" w:type="dxa"/>
            </w:tcMar>
            <w:vAlign w:val="center"/>
          </w:tcPr>
          <w:p w:rsidR="00987321" w:rsidRDefault="00987321">
            <w:pPr>
              <w:jc w:val="center"/>
            </w:pP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0,1550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0,1550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0,1550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0,1550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0,1550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0,1550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0,1550</w:t>
            </w:r>
          </w:p>
        </w:tc>
      </w:tr>
      <w:tr w:rsidR="00987321">
        <w:trPr>
          <w:jc w:val="center"/>
        </w:trPr>
        <w:tc>
          <w:tcPr>
            <w:tcW w:w="2310" w:type="pct"/>
            <w:vMerge/>
          </w:tcPr>
          <w:p w:rsidR="00987321" w:rsidRDefault="00987321"/>
        </w:tc>
        <w:tc>
          <w:tcPr>
            <w:tcW w:w="2310" w:type="pct"/>
            <w:vMerge w:val="restart"/>
            <w:shd w:val="clear" w:color="auto" w:fill="FFFFFF"/>
            <w:tcMar>
              <w:top w:w="40" w:type="dxa"/>
              <w:left w:w="200" w:type="dxa"/>
              <w:bottom w:w="40" w:type="dxa"/>
              <w:right w:w="200" w:type="dxa"/>
            </w:tcMar>
            <w:vAlign w:val="center"/>
          </w:tcPr>
          <w:p w:rsidR="00987321" w:rsidRDefault="00196A5C">
            <w:r>
              <w:rPr>
                <w:rFonts w:eastAsia="Times New Roman" w:cs="Times New Roman"/>
              </w:rPr>
              <w:t>Резерв/дефицит ВПУ</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тонн/час</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-0,1550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-0,1550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-0,1550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-0,1550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-0,1550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-0,1550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-0,1550</w:t>
            </w:r>
          </w:p>
        </w:tc>
      </w:tr>
      <w:tr w:rsidR="00987321">
        <w:trPr>
          <w:jc w:val="center"/>
        </w:trPr>
        <w:tc>
          <w:tcPr>
            <w:tcW w:w="2310" w:type="pct"/>
            <w:vMerge/>
          </w:tcPr>
          <w:p w:rsidR="00987321" w:rsidRDefault="00987321"/>
        </w:tc>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val="restart"/>
            <w:shd w:val="clear" w:color="auto" w:fill="FFFFFF"/>
            <w:tcMar>
              <w:top w:w="40" w:type="dxa"/>
              <w:left w:w="200" w:type="dxa"/>
              <w:bottom w:w="40" w:type="dxa"/>
              <w:right w:w="200" w:type="dxa"/>
            </w:tcMar>
            <w:vAlign w:val="center"/>
          </w:tcPr>
          <w:p w:rsidR="00987321" w:rsidRDefault="00196A5C">
            <w:r>
              <w:rPr>
                <w:rFonts w:eastAsia="Times New Roman" w:cs="Times New Roman"/>
              </w:rPr>
              <w:t>Котельная «Школы интернат»</w:t>
            </w:r>
          </w:p>
        </w:tc>
        <w:tc>
          <w:tcPr>
            <w:tcW w:w="2310" w:type="pct"/>
            <w:shd w:val="clear" w:color="auto" w:fill="FFFFFF"/>
            <w:tcMar>
              <w:top w:w="40" w:type="dxa"/>
              <w:left w:w="200" w:type="dxa"/>
              <w:bottom w:w="40" w:type="dxa"/>
              <w:right w:w="200" w:type="dxa"/>
            </w:tcMar>
            <w:vAlign w:val="center"/>
          </w:tcPr>
          <w:p w:rsidR="00987321" w:rsidRDefault="00196A5C">
            <w:r>
              <w:rPr>
                <w:rFonts w:eastAsia="Times New Roman" w:cs="Times New Roman"/>
              </w:rPr>
              <w:t>Производительность ВПУ</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тонн/час</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r>
              <w:rPr>
                <w:rFonts w:eastAsia="Times New Roman" w:cs="Times New Roman"/>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rsidR="00987321" w:rsidRDefault="00987321">
            <w:pPr>
              <w:jc w:val="center"/>
            </w:pP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r>
              <w:rPr>
                <w:rFonts w:eastAsia="Times New Roman" w:cs="Times New Roman"/>
              </w:rPr>
              <w:t>Собственные нужды</w:t>
            </w:r>
          </w:p>
        </w:tc>
        <w:tc>
          <w:tcPr>
            <w:tcW w:w="2310" w:type="pct"/>
            <w:shd w:val="clear" w:color="auto" w:fill="FFFFFF"/>
            <w:tcMar>
              <w:top w:w="40" w:type="dxa"/>
              <w:left w:w="200" w:type="dxa"/>
              <w:bottom w:w="40" w:type="dxa"/>
              <w:right w:w="200" w:type="dxa"/>
            </w:tcMar>
            <w:vAlign w:val="center"/>
          </w:tcPr>
          <w:p w:rsidR="00987321" w:rsidRDefault="00987321">
            <w:pPr>
              <w:jc w:val="center"/>
            </w:pP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r>
              <w:rPr>
                <w:rFonts w:eastAsia="Times New Roman" w:cs="Times New Roman"/>
              </w:rPr>
              <w:t>Подпитка тепловой сети</w:t>
            </w:r>
          </w:p>
        </w:tc>
        <w:tc>
          <w:tcPr>
            <w:tcW w:w="2310" w:type="pct"/>
            <w:shd w:val="clear" w:color="auto" w:fill="FFFFFF"/>
            <w:tcMar>
              <w:top w:w="40" w:type="dxa"/>
              <w:left w:w="200" w:type="dxa"/>
              <w:bottom w:w="40" w:type="dxa"/>
              <w:right w:w="200" w:type="dxa"/>
            </w:tcMar>
            <w:vAlign w:val="center"/>
          </w:tcPr>
          <w:p w:rsidR="00987321" w:rsidRDefault="00987321">
            <w:pPr>
              <w:jc w:val="center"/>
            </w:pP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0,0380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0,0380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0,0380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0,0380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0,0380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0,0380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0,0380</w:t>
            </w:r>
          </w:p>
        </w:tc>
      </w:tr>
      <w:tr w:rsidR="00987321">
        <w:trPr>
          <w:jc w:val="center"/>
        </w:trPr>
        <w:tc>
          <w:tcPr>
            <w:tcW w:w="2310" w:type="pct"/>
            <w:vMerge/>
          </w:tcPr>
          <w:p w:rsidR="00987321" w:rsidRDefault="00987321"/>
        </w:tc>
        <w:tc>
          <w:tcPr>
            <w:tcW w:w="2310" w:type="pct"/>
            <w:vMerge w:val="restart"/>
            <w:shd w:val="clear" w:color="auto" w:fill="FFFFFF"/>
            <w:tcMar>
              <w:top w:w="40" w:type="dxa"/>
              <w:left w:w="200" w:type="dxa"/>
              <w:bottom w:w="40" w:type="dxa"/>
              <w:right w:w="200" w:type="dxa"/>
            </w:tcMar>
            <w:vAlign w:val="center"/>
          </w:tcPr>
          <w:p w:rsidR="00987321" w:rsidRDefault="00196A5C">
            <w:r>
              <w:rPr>
                <w:rFonts w:eastAsia="Times New Roman" w:cs="Times New Roman"/>
              </w:rPr>
              <w:t>Резерв/дефицит ВПУ</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тонн/час</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-0,0380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-0,0380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-0,0380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-0,0380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-0,0380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-0,0380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-0,0380</w:t>
            </w:r>
          </w:p>
        </w:tc>
      </w:tr>
      <w:tr w:rsidR="00987321">
        <w:trPr>
          <w:jc w:val="center"/>
        </w:trPr>
        <w:tc>
          <w:tcPr>
            <w:tcW w:w="2310" w:type="pct"/>
            <w:vMerge/>
          </w:tcPr>
          <w:p w:rsidR="00987321" w:rsidRDefault="00987321"/>
        </w:tc>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val="restart"/>
            <w:shd w:val="clear" w:color="auto" w:fill="FFFFFF"/>
            <w:tcMar>
              <w:top w:w="40" w:type="dxa"/>
              <w:left w:w="200" w:type="dxa"/>
              <w:bottom w:w="40" w:type="dxa"/>
              <w:right w:w="200" w:type="dxa"/>
            </w:tcMar>
            <w:vAlign w:val="center"/>
          </w:tcPr>
          <w:p w:rsidR="00987321" w:rsidRDefault="00196A5C">
            <w:r>
              <w:rPr>
                <w:rFonts w:eastAsia="Times New Roman" w:cs="Times New Roman"/>
              </w:rPr>
              <w:t>Котельная «Школа № 3»</w:t>
            </w:r>
          </w:p>
        </w:tc>
        <w:tc>
          <w:tcPr>
            <w:tcW w:w="2310" w:type="pct"/>
            <w:shd w:val="clear" w:color="auto" w:fill="FFFFFF"/>
            <w:tcMar>
              <w:top w:w="40" w:type="dxa"/>
              <w:left w:w="200" w:type="dxa"/>
              <w:bottom w:w="40" w:type="dxa"/>
              <w:right w:w="200" w:type="dxa"/>
            </w:tcMar>
            <w:vAlign w:val="center"/>
          </w:tcPr>
          <w:p w:rsidR="00987321" w:rsidRDefault="00196A5C">
            <w:r>
              <w:rPr>
                <w:rFonts w:eastAsia="Times New Roman" w:cs="Times New Roman"/>
              </w:rPr>
              <w:t>Производительность ВПУ</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r>
              <w:rPr>
                <w:rFonts w:eastAsia="Times New Roman" w:cs="Times New Roman"/>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rsidR="00987321" w:rsidRDefault="00987321">
            <w:pPr>
              <w:jc w:val="center"/>
            </w:pP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r>
              <w:rPr>
                <w:rFonts w:eastAsia="Times New Roman" w:cs="Times New Roman"/>
              </w:rPr>
              <w:t>Собственные нужды</w:t>
            </w:r>
          </w:p>
        </w:tc>
        <w:tc>
          <w:tcPr>
            <w:tcW w:w="2310" w:type="pct"/>
            <w:shd w:val="clear" w:color="auto" w:fill="FFFFFF"/>
            <w:tcMar>
              <w:top w:w="40" w:type="dxa"/>
              <w:left w:w="200" w:type="dxa"/>
              <w:bottom w:w="40" w:type="dxa"/>
              <w:right w:w="200" w:type="dxa"/>
            </w:tcMar>
            <w:vAlign w:val="center"/>
          </w:tcPr>
          <w:p w:rsidR="00987321" w:rsidRDefault="00987321">
            <w:pPr>
              <w:jc w:val="center"/>
            </w:pP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r>
              <w:rPr>
                <w:rFonts w:eastAsia="Times New Roman" w:cs="Times New Roman"/>
              </w:rPr>
              <w:t>Подпитка тепловой сети</w:t>
            </w:r>
          </w:p>
        </w:tc>
        <w:tc>
          <w:tcPr>
            <w:tcW w:w="2310" w:type="pct"/>
            <w:shd w:val="clear" w:color="auto" w:fill="FFFFFF"/>
            <w:tcMar>
              <w:top w:w="40" w:type="dxa"/>
              <w:left w:w="200" w:type="dxa"/>
              <w:bottom w:w="40" w:type="dxa"/>
              <w:right w:w="200" w:type="dxa"/>
            </w:tcMar>
            <w:vAlign w:val="center"/>
          </w:tcPr>
          <w:p w:rsidR="00987321" w:rsidRDefault="00987321">
            <w:pPr>
              <w:jc w:val="center"/>
            </w:pP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vMerge w:val="restart"/>
            <w:shd w:val="clear" w:color="auto" w:fill="FFFFFF"/>
            <w:tcMar>
              <w:top w:w="40" w:type="dxa"/>
              <w:left w:w="200" w:type="dxa"/>
              <w:bottom w:w="40" w:type="dxa"/>
              <w:right w:w="200" w:type="dxa"/>
            </w:tcMar>
            <w:vAlign w:val="center"/>
          </w:tcPr>
          <w:p w:rsidR="00987321" w:rsidRDefault="00196A5C">
            <w:r>
              <w:rPr>
                <w:rFonts w:eastAsia="Times New Roman" w:cs="Times New Roman"/>
              </w:rPr>
              <w:t>Резерв/дефицит ВПУ</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val="restart"/>
            <w:shd w:val="clear" w:color="auto" w:fill="FFFFFF"/>
            <w:tcMar>
              <w:top w:w="40" w:type="dxa"/>
              <w:left w:w="200" w:type="dxa"/>
              <w:bottom w:w="40" w:type="dxa"/>
              <w:right w:w="200" w:type="dxa"/>
            </w:tcMar>
            <w:vAlign w:val="center"/>
          </w:tcPr>
          <w:p w:rsidR="00987321" w:rsidRDefault="00196A5C">
            <w:r>
              <w:rPr>
                <w:rFonts w:eastAsia="Times New Roman" w:cs="Times New Roman"/>
              </w:rPr>
              <w:t>Котельная ул. Победы</w:t>
            </w:r>
          </w:p>
        </w:tc>
        <w:tc>
          <w:tcPr>
            <w:tcW w:w="2310" w:type="pct"/>
            <w:shd w:val="clear" w:color="auto" w:fill="FFFFFF"/>
            <w:tcMar>
              <w:top w:w="40" w:type="dxa"/>
              <w:left w:w="200" w:type="dxa"/>
              <w:bottom w:w="40" w:type="dxa"/>
              <w:right w:w="200" w:type="dxa"/>
            </w:tcMar>
            <w:vAlign w:val="center"/>
          </w:tcPr>
          <w:p w:rsidR="00987321" w:rsidRDefault="00196A5C">
            <w:r>
              <w:rPr>
                <w:rFonts w:eastAsia="Times New Roman" w:cs="Times New Roman"/>
              </w:rPr>
              <w:t>Производительность ВПУ</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тонн/час</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r>
              <w:rPr>
                <w:rFonts w:eastAsia="Times New Roman" w:cs="Times New Roman"/>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rsidR="00987321" w:rsidRDefault="00987321">
            <w:pPr>
              <w:jc w:val="center"/>
            </w:pP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r>
              <w:rPr>
                <w:rFonts w:eastAsia="Times New Roman" w:cs="Times New Roman"/>
              </w:rPr>
              <w:t>Собственные нужды</w:t>
            </w:r>
          </w:p>
        </w:tc>
        <w:tc>
          <w:tcPr>
            <w:tcW w:w="2310" w:type="pct"/>
            <w:shd w:val="clear" w:color="auto" w:fill="FFFFFF"/>
            <w:tcMar>
              <w:top w:w="40" w:type="dxa"/>
              <w:left w:w="200" w:type="dxa"/>
              <w:bottom w:w="40" w:type="dxa"/>
              <w:right w:w="200" w:type="dxa"/>
            </w:tcMar>
            <w:vAlign w:val="center"/>
          </w:tcPr>
          <w:p w:rsidR="00987321" w:rsidRDefault="00987321">
            <w:pPr>
              <w:jc w:val="center"/>
            </w:pP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r>
              <w:rPr>
                <w:rFonts w:eastAsia="Times New Roman" w:cs="Times New Roman"/>
              </w:rPr>
              <w:t>Подпитка тепловой сети</w:t>
            </w:r>
          </w:p>
        </w:tc>
        <w:tc>
          <w:tcPr>
            <w:tcW w:w="2310" w:type="pct"/>
            <w:shd w:val="clear" w:color="auto" w:fill="FFFFFF"/>
            <w:tcMar>
              <w:top w:w="40" w:type="dxa"/>
              <w:left w:w="200" w:type="dxa"/>
              <w:bottom w:w="40" w:type="dxa"/>
              <w:right w:w="200" w:type="dxa"/>
            </w:tcMar>
            <w:vAlign w:val="center"/>
          </w:tcPr>
          <w:p w:rsidR="00987321" w:rsidRDefault="00987321">
            <w:pPr>
              <w:jc w:val="center"/>
            </w:pP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vMerge w:val="restart"/>
            <w:shd w:val="clear" w:color="auto" w:fill="FFFFFF"/>
            <w:tcMar>
              <w:top w:w="40" w:type="dxa"/>
              <w:left w:w="200" w:type="dxa"/>
              <w:bottom w:w="40" w:type="dxa"/>
              <w:right w:w="200" w:type="dxa"/>
            </w:tcMar>
            <w:vAlign w:val="center"/>
          </w:tcPr>
          <w:p w:rsidR="00987321" w:rsidRDefault="00196A5C">
            <w:r>
              <w:rPr>
                <w:rFonts w:eastAsia="Times New Roman" w:cs="Times New Roman"/>
              </w:rPr>
              <w:t>Резерв/дефицит ВПУ</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тонн/час</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val="restart"/>
            <w:shd w:val="clear" w:color="auto" w:fill="FFFFFF"/>
            <w:tcMar>
              <w:top w:w="40" w:type="dxa"/>
              <w:left w:w="200" w:type="dxa"/>
              <w:bottom w:w="40" w:type="dxa"/>
              <w:right w:w="200" w:type="dxa"/>
            </w:tcMar>
            <w:vAlign w:val="center"/>
          </w:tcPr>
          <w:p w:rsidR="00987321" w:rsidRDefault="00196A5C">
            <w:r>
              <w:rPr>
                <w:rFonts w:eastAsia="Times New Roman" w:cs="Times New Roman"/>
              </w:rPr>
              <w:t>Котельная «ДТЮ»</w:t>
            </w:r>
          </w:p>
        </w:tc>
        <w:tc>
          <w:tcPr>
            <w:tcW w:w="2310" w:type="pct"/>
            <w:shd w:val="clear" w:color="auto" w:fill="FFFFFF"/>
            <w:tcMar>
              <w:top w:w="40" w:type="dxa"/>
              <w:left w:w="200" w:type="dxa"/>
              <w:bottom w:w="40" w:type="dxa"/>
              <w:right w:w="200" w:type="dxa"/>
            </w:tcMar>
            <w:vAlign w:val="center"/>
          </w:tcPr>
          <w:p w:rsidR="00987321" w:rsidRDefault="00196A5C">
            <w:r>
              <w:rPr>
                <w:rFonts w:eastAsia="Times New Roman" w:cs="Times New Roman"/>
              </w:rPr>
              <w:t>Производительность ВПУ</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тонн/час</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r>
              <w:rPr>
                <w:rFonts w:eastAsia="Times New Roman" w:cs="Times New Roman"/>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rsidR="00987321" w:rsidRDefault="00987321">
            <w:pPr>
              <w:jc w:val="center"/>
            </w:pP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r>
              <w:rPr>
                <w:rFonts w:eastAsia="Times New Roman" w:cs="Times New Roman"/>
              </w:rPr>
              <w:t>Собственные нужды</w:t>
            </w:r>
          </w:p>
        </w:tc>
        <w:tc>
          <w:tcPr>
            <w:tcW w:w="2310" w:type="pct"/>
            <w:shd w:val="clear" w:color="auto" w:fill="FFFFFF"/>
            <w:tcMar>
              <w:top w:w="40" w:type="dxa"/>
              <w:left w:w="200" w:type="dxa"/>
              <w:bottom w:w="40" w:type="dxa"/>
              <w:right w:w="200" w:type="dxa"/>
            </w:tcMar>
            <w:vAlign w:val="center"/>
          </w:tcPr>
          <w:p w:rsidR="00987321" w:rsidRDefault="00987321">
            <w:pPr>
              <w:jc w:val="center"/>
            </w:pP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r>
              <w:rPr>
                <w:rFonts w:eastAsia="Times New Roman" w:cs="Times New Roman"/>
              </w:rPr>
              <w:t>Подпитка тепловой сети</w:t>
            </w:r>
          </w:p>
        </w:tc>
        <w:tc>
          <w:tcPr>
            <w:tcW w:w="2310" w:type="pct"/>
            <w:shd w:val="clear" w:color="auto" w:fill="FFFFFF"/>
            <w:tcMar>
              <w:top w:w="40" w:type="dxa"/>
              <w:left w:w="200" w:type="dxa"/>
              <w:bottom w:w="40" w:type="dxa"/>
              <w:right w:w="200" w:type="dxa"/>
            </w:tcMar>
            <w:vAlign w:val="center"/>
          </w:tcPr>
          <w:p w:rsidR="00987321" w:rsidRDefault="00987321">
            <w:pPr>
              <w:jc w:val="center"/>
            </w:pP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0,0120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0,0120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0,0120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vMerge w:val="restart"/>
            <w:shd w:val="clear" w:color="auto" w:fill="FFFFFF"/>
            <w:tcMar>
              <w:top w:w="40" w:type="dxa"/>
              <w:left w:w="200" w:type="dxa"/>
              <w:bottom w:w="40" w:type="dxa"/>
              <w:right w:w="200" w:type="dxa"/>
            </w:tcMar>
            <w:vAlign w:val="center"/>
          </w:tcPr>
          <w:p w:rsidR="00987321" w:rsidRDefault="00196A5C">
            <w:r>
              <w:rPr>
                <w:rFonts w:eastAsia="Times New Roman" w:cs="Times New Roman"/>
              </w:rPr>
              <w:t>Резерв/дефицит ВПУ</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тонн/час</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-0,0120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-0,0120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-0,0120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gridSpan w:val="10"/>
            <w:shd w:val="clear" w:color="auto" w:fill="DBE5F1"/>
            <w:tcMar>
              <w:top w:w="40" w:type="dxa"/>
              <w:left w:w="200" w:type="dxa"/>
              <w:bottom w:w="40" w:type="dxa"/>
              <w:right w:w="200" w:type="dxa"/>
            </w:tcMar>
            <w:vAlign w:val="center"/>
          </w:tcPr>
          <w:p w:rsidR="00987321" w:rsidRDefault="00196A5C">
            <w:pPr>
              <w:jc w:val="center"/>
            </w:pPr>
            <w:r>
              <w:rPr>
                <w:rFonts w:eastAsia="Times New Roman" w:cs="Times New Roman"/>
              </w:rPr>
              <w:t>ООО «ТеплоРесурс»</w:t>
            </w:r>
          </w:p>
        </w:tc>
      </w:tr>
      <w:tr w:rsidR="00987321">
        <w:trPr>
          <w:jc w:val="center"/>
        </w:trPr>
        <w:tc>
          <w:tcPr>
            <w:tcW w:w="2310" w:type="pct"/>
            <w:vMerge w:val="restart"/>
            <w:shd w:val="clear" w:color="auto" w:fill="FFFFFF"/>
            <w:tcMar>
              <w:top w:w="40" w:type="dxa"/>
              <w:left w:w="200" w:type="dxa"/>
              <w:bottom w:w="40" w:type="dxa"/>
              <w:right w:w="200" w:type="dxa"/>
            </w:tcMar>
            <w:vAlign w:val="center"/>
          </w:tcPr>
          <w:p w:rsidR="00987321" w:rsidRDefault="00196A5C">
            <w:r>
              <w:rPr>
                <w:rFonts w:eastAsia="Times New Roman" w:cs="Times New Roman"/>
              </w:rPr>
              <w:t>Котельная ул. Луначарского</w:t>
            </w:r>
          </w:p>
        </w:tc>
        <w:tc>
          <w:tcPr>
            <w:tcW w:w="2310" w:type="pct"/>
            <w:shd w:val="clear" w:color="auto" w:fill="FFFFFF"/>
            <w:tcMar>
              <w:top w:w="40" w:type="dxa"/>
              <w:left w:w="200" w:type="dxa"/>
              <w:bottom w:w="40" w:type="dxa"/>
              <w:right w:w="200" w:type="dxa"/>
            </w:tcMar>
            <w:vAlign w:val="center"/>
          </w:tcPr>
          <w:p w:rsidR="00987321" w:rsidRDefault="00196A5C">
            <w:r>
              <w:rPr>
                <w:rFonts w:eastAsia="Times New Roman" w:cs="Times New Roman"/>
              </w:rPr>
              <w:t>Производительность ВПУ</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тонн/час</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r>
              <w:rPr>
                <w:rFonts w:eastAsia="Times New Roman" w:cs="Times New Roman"/>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rsidR="00987321" w:rsidRDefault="00987321">
            <w:pPr>
              <w:jc w:val="center"/>
            </w:pP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r>
              <w:rPr>
                <w:rFonts w:eastAsia="Times New Roman" w:cs="Times New Roman"/>
              </w:rPr>
              <w:t>Собственные нужды</w:t>
            </w:r>
          </w:p>
        </w:tc>
        <w:tc>
          <w:tcPr>
            <w:tcW w:w="2310" w:type="pct"/>
            <w:shd w:val="clear" w:color="auto" w:fill="FFFFFF"/>
            <w:tcMar>
              <w:top w:w="40" w:type="dxa"/>
              <w:left w:w="200" w:type="dxa"/>
              <w:bottom w:w="40" w:type="dxa"/>
              <w:right w:w="200" w:type="dxa"/>
            </w:tcMar>
            <w:vAlign w:val="center"/>
          </w:tcPr>
          <w:p w:rsidR="00987321" w:rsidRDefault="00987321">
            <w:pPr>
              <w:jc w:val="center"/>
            </w:pP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r>
              <w:rPr>
                <w:rFonts w:eastAsia="Times New Roman" w:cs="Times New Roman"/>
              </w:rPr>
              <w:t>Подпитка тепловой сети</w:t>
            </w:r>
          </w:p>
        </w:tc>
        <w:tc>
          <w:tcPr>
            <w:tcW w:w="2310" w:type="pct"/>
            <w:shd w:val="clear" w:color="auto" w:fill="FFFFFF"/>
            <w:tcMar>
              <w:top w:w="40" w:type="dxa"/>
              <w:left w:w="200" w:type="dxa"/>
              <w:bottom w:w="40" w:type="dxa"/>
              <w:right w:w="200" w:type="dxa"/>
            </w:tcMar>
            <w:vAlign w:val="center"/>
          </w:tcPr>
          <w:p w:rsidR="00987321" w:rsidRDefault="00987321">
            <w:pPr>
              <w:jc w:val="center"/>
            </w:pP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0,0210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0,0210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0,0210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0,0210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0,0210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0,0210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0,0210</w:t>
            </w:r>
          </w:p>
        </w:tc>
      </w:tr>
      <w:tr w:rsidR="00987321">
        <w:trPr>
          <w:jc w:val="center"/>
        </w:trPr>
        <w:tc>
          <w:tcPr>
            <w:tcW w:w="2310" w:type="pct"/>
            <w:vMerge/>
          </w:tcPr>
          <w:p w:rsidR="00987321" w:rsidRDefault="00987321"/>
        </w:tc>
        <w:tc>
          <w:tcPr>
            <w:tcW w:w="2310" w:type="pct"/>
            <w:vMerge w:val="restart"/>
            <w:shd w:val="clear" w:color="auto" w:fill="FFFFFF"/>
            <w:tcMar>
              <w:top w:w="40" w:type="dxa"/>
              <w:left w:w="200" w:type="dxa"/>
              <w:bottom w:w="40" w:type="dxa"/>
              <w:right w:w="200" w:type="dxa"/>
            </w:tcMar>
            <w:vAlign w:val="center"/>
          </w:tcPr>
          <w:p w:rsidR="00987321" w:rsidRDefault="00196A5C">
            <w:r>
              <w:rPr>
                <w:rFonts w:eastAsia="Times New Roman" w:cs="Times New Roman"/>
              </w:rPr>
              <w:t>Резерв/дефицит ВПУ</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тонн/час</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-0,0210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-0,0210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-0,0210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-0,0210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-0,0210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-0,0210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-0,0210</w:t>
            </w:r>
          </w:p>
        </w:tc>
      </w:tr>
      <w:tr w:rsidR="00987321">
        <w:trPr>
          <w:jc w:val="center"/>
        </w:trPr>
        <w:tc>
          <w:tcPr>
            <w:tcW w:w="2310" w:type="pct"/>
            <w:vMerge/>
          </w:tcPr>
          <w:p w:rsidR="00987321" w:rsidRDefault="00987321"/>
        </w:tc>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bl>
    <w:p w:rsidR="0095518F" w:rsidRPr="00930449" w:rsidRDefault="0095518F" w:rsidP="0095518F">
      <w:pPr>
        <w:pStyle w:val="a0"/>
        <w:rPr>
          <w:lang w:val="en-US"/>
        </w:rPr>
      </w:pPr>
    </w:p>
    <w:p w:rsidR="0095518F" w:rsidRPr="009C2BFD" w:rsidRDefault="00196A5C" w:rsidP="0095518F">
      <w:pPr>
        <w:pStyle w:val="2"/>
        <w:spacing w:before="69"/>
        <w:ind w:left="0" w:firstLine="0"/>
        <w:rPr>
          <w:rFonts w:eastAsia="Times New Roman"/>
          <w:sz w:val="24"/>
          <w:szCs w:val="24"/>
        </w:rPr>
      </w:pPr>
      <w:bookmarkStart w:id="47" w:name="_Toc35951435"/>
      <w:bookmarkStart w:id="48" w:name="_Toc179358365"/>
      <w:r w:rsidRPr="009C2BFD">
        <w:rPr>
          <w:rFonts w:eastAsia="Times New Roman"/>
          <w:sz w:val="24"/>
          <w:szCs w:val="24"/>
        </w:rPr>
        <w:t xml:space="preserve">Часть </w:t>
      </w:r>
      <w:r>
        <w:rPr>
          <w:rFonts w:eastAsia="Times New Roman"/>
          <w:sz w:val="24"/>
          <w:szCs w:val="24"/>
        </w:rPr>
        <w:t>2</w:t>
      </w:r>
      <w:r w:rsidRPr="009C2BFD">
        <w:rPr>
          <w:rFonts w:eastAsia="Times New Roman"/>
          <w:sz w:val="24"/>
          <w:szCs w:val="24"/>
        </w:rPr>
        <w:t>.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47"/>
      <w:bookmarkEnd w:id="48"/>
    </w:p>
    <w:p w:rsidR="0095518F" w:rsidRDefault="0095518F" w:rsidP="0095518F">
      <w:pPr>
        <w:pStyle w:val="af"/>
        <w:spacing w:line="288" w:lineRule="auto"/>
        <w:ind w:right="115"/>
        <w:jc w:val="both"/>
      </w:pPr>
    </w:p>
    <w:p w:rsidR="0095518F" w:rsidRPr="00EE5888" w:rsidRDefault="00196A5C" w:rsidP="0095518F">
      <w:pPr>
        <w:pStyle w:val="af"/>
        <w:spacing w:before="3"/>
        <w:ind w:left="0" w:right="-1" w:firstLine="567"/>
        <w:jc w:val="both"/>
      </w:pPr>
      <w:r w:rsidRPr="00556AE5">
        <w:t>Со</w:t>
      </w:r>
      <w:r w:rsidRPr="00594124">
        <w:t>г</w:t>
      </w:r>
      <w:r w:rsidRPr="00556AE5">
        <w:t>л</w:t>
      </w:r>
      <w:r w:rsidRPr="00594124">
        <w:t>ас</w:t>
      </w:r>
      <w:r w:rsidRPr="00556AE5">
        <w:t>но</w:t>
      </w:r>
      <w:hyperlink r:id="rId9">
        <w:r w:rsidRPr="00556AE5">
          <w:t>СП124.13330.2012</w:t>
        </w:r>
      </w:hyperlink>
      <w:r w:rsidRPr="00594124">
        <w:t>д</w:t>
      </w:r>
      <w:r w:rsidRPr="00556AE5">
        <w:t>ляо</w:t>
      </w:r>
      <w:r w:rsidRPr="00594124">
        <w:t>т</w:t>
      </w:r>
      <w:r w:rsidRPr="00556AE5">
        <w:t>кр</w:t>
      </w:r>
      <w:r w:rsidRPr="00594124">
        <w:t>ыты</w:t>
      </w:r>
      <w:r w:rsidRPr="00556AE5">
        <w:t>хиз</w:t>
      </w:r>
      <w:r w:rsidRPr="00594124">
        <w:t>а</w:t>
      </w:r>
      <w:r w:rsidRPr="00556AE5">
        <w:t>кр</w:t>
      </w:r>
      <w:r w:rsidRPr="00594124">
        <w:t>ыты</w:t>
      </w:r>
      <w:r w:rsidRPr="00556AE5">
        <w:t>х</w:t>
      </w:r>
      <w:r w:rsidRPr="00594124">
        <w:t xml:space="preserve"> с</w:t>
      </w:r>
      <w:r w:rsidRPr="00556AE5">
        <w:t>ис</w:t>
      </w:r>
      <w:r w:rsidRPr="00594124">
        <w:t>те</w:t>
      </w:r>
      <w:r w:rsidRPr="00556AE5">
        <w:t>м</w:t>
      </w:r>
      <w:r w:rsidRPr="00594124">
        <w:t xml:space="preserve"> те</w:t>
      </w:r>
      <w:r w:rsidRPr="00556AE5">
        <w:t>плосна</w:t>
      </w:r>
      <w:r w:rsidRPr="00594124">
        <w:t>бже</w:t>
      </w:r>
      <w:r w:rsidRPr="00556AE5">
        <w:t>н</w:t>
      </w:r>
      <w:r w:rsidRPr="00594124">
        <w:t>и</w:t>
      </w:r>
      <w:r w:rsidRPr="00556AE5">
        <w:t>я</w:t>
      </w:r>
      <w:r w:rsidRPr="00594124">
        <w:t xml:space="preserve"> д</w:t>
      </w:r>
      <w:r w:rsidRPr="00556AE5">
        <w:t>ол</w:t>
      </w:r>
      <w:r w:rsidRPr="00594124">
        <w:t>ж</w:t>
      </w:r>
      <w:r w:rsidRPr="00556AE5">
        <w:t>на пре</w:t>
      </w:r>
      <w:r w:rsidRPr="00594124">
        <w:t>дус</w:t>
      </w:r>
      <w:r w:rsidRPr="00556AE5">
        <w:t>м</w:t>
      </w:r>
      <w:r w:rsidRPr="00594124">
        <w:t>ат</w:t>
      </w:r>
      <w:r w:rsidRPr="00556AE5">
        <w:t>ри</w:t>
      </w:r>
      <w:r w:rsidRPr="00594124">
        <w:t>ватьс</w:t>
      </w:r>
      <w:r w:rsidRPr="00556AE5">
        <w:t>я</w:t>
      </w:r>
      <w:r w:rsidRPr="00594124">
        <w:t xml:space="preserve"> д</w:t>
      </w:r>
      <w:r w:rsidRPr="00556AE5">
        <w:t>ополн</w:t>
      </w:r>
      <w:r w:rsidRPr="00594124">
        <w:t>ите</w:t>
      </w:r>
      <w:r w:rsidRPr="00556AE5">
        <w:t>л</w:t>
      </w:r>
      <w:r w:rsidRPr="00594124">
        <w:t>ь</w:t>
      </w:r>
      <w:r w:rsidRPr="00556AE5">
        <w:t>но</w:t>
      </w:r>
      <w:r w:rsidRPr="00594124">
        <w:t xml:space="preserve"> ава</w:t>
      </w:r>
      <w:r w:rsidRPr="00556AE5">
        <w:t>ри</w:t>
      </w:r>
      <w:r w:rsidRPr="00594124">
        <w:t>й</w:t>
      </w:r>
      <w:r w:rsidRPr="00556AE5">
        <w:t>наяп</w:t>
      </w:r>
      <w:r w:rsidRPr="00594124">
        <w:t>од</w:t>
      </w:r>
      <w:r w:rsidRPr="00556AE5">
        <w:t>п</w:t>
      </w:r>
      <w:r w:rsidRPr="00594124">
        <w:t>ит</w:t>
      </w:r>
      <w:r w:rsidRPr="00556AE5">
        <w:t>кахим</w:t>
      </w:r>
      <w:r w:rsidRPr="00594124">
        <w:t>ичес</w:t>
      </w:r>
      <w:r w:rsidRPr="00556AE5">
        <w:t>ки</w:t>
      </w:r>
      <w:r w:rsidRPr="00594124">
        <w:t xml:space="preserve"> не</w:t>
      </w:r>
      <w:r w:rsidRPr="00556AE5">
        <w:t>о</w:t>
      </w:r>
      <w:r w:rsidRPr="00594124">
        <w:t>б</w:t>
      </w:r>
      <w:r w:rsidRPr="00556AE5">
        <w:t>р</w:t>
      </w:r>
      <w:r w:rsidRPr="00594124">
        <w:t>аб</w:t>
      </w:r>
      <w:r w:rsidRPr="00556AE5">
        <w:t>о</w:t>
      </w:r>
      <w:r w:rsidRPr="00594124">
        <w:t>та</w:t>
      </w:r>
      <w:r w:rsidRPr="00556AE5">
        <w:t>н</w:t>
      </w:r>
      <w:r w:rsidRPr="00594124">
        <w:t>н</w:t>
      </w:r>
      <w:r w:rsidRPr="00556AE5">
        <w:t>ойи не</w:t>
      </w:r>
      <w:r w:rsidRPr="00594124">
        <w:t>деа</w:t>
      </w:r>
      <w:r w:rsidRPr="00556AE5">
        <w:t>эриро</w:t>
      </w:r>
      <w:r w:rsidRPr="00594124">
        <w:t>ва</w:t>
      </w:r>
      <w:r w:rsidRPr="00556AE5">
        <w:t>н</w:t>
      </w:r>
      <w:r w:rsidRPr="00594124">
        <w:t>н</w:t>
      </w:r>
      <w:r w:rsidRPr="00556AE5">
        <w:t>ой</w:t>
      </w:r>
      <w:r w:rsidRPr="00594124">
        <w:t xml:space="preserve"> в</w:t>
      </w:r>
      <w:r w:rsidRPr="00556AE5">
        <w:t>о</w:t>
      </w:r>
      <w:r w:rsidRPr="00594124">
        <w:t>д</w:t>
      </w:r>
      <w:r w:rsidRPr="00556AE5">
        <w:t>ой,р</w:t>
      </w:r>
      <w:r w:rsidRPr="00594124">
        <w:t>ас</w:t>
      </w:r>
      <w:r w:rsidRPr="00556AE5">
        <w:t>ходко</w:t>
      </w:r>
      <w:r w:rsidRPr="00594124">
        <w:t>т</w:t>
      </w:r>
      <w:r w:rsidRPr="00556AE5">
        <w:t>оройпр</w:t>
      </w:r>
      <w:r w:rsidRPr="00594124">
        <w:t>и</w:t>
      </w:r>
      <w:r w:rsidRPr="00556AE5">
        <w:t>н</w:t>
      </w:r>
      <w:r w:rsidRPr="00594124">
        <w:t>и</w:t>
      </w:r>
      <w:r w:rsidRPr="00556AE5">
        <w:t>м</w:t>
      </w:r>
      <w:r w:rsidRPr="00594124">
        <w:t>аетс</w:t>
      </w:r>
      <w:r w:rsidRPr="00556AE5">
        <w:t>явкол</w:t>
      </w:r>
      <w:r w:rsidRPr="00594124">
        <w:t>ичеств</w:t>
      </w:r>
      <w:r w:rsidRPr="00556AE5">
        <w:t>е2%о</w:t>
      </w:r>
      <w:r w:rsidRPr="00594124">
        <w:t>б</w:t>
      </w:r>
      <w:r w:rsidRPr="00556AE5">
        <w:t>ъ</w:t>
      </w:r>
      <w:r w:rsidRPr="00594124">
        <w:t>е</w:t>
      </w:r>
      <w:r w:rsidRPr="00556AE5">
        <w:t>ма</w:t>
      </w:r>
      <w:r w:rsidRPr="00594124">
        <w:t xml:space="preserve"> в</w:t>
      </w:r>
      <w:r w:rsidRPr="00556AE5">
        <w:t>о</w:t>
      </w:r>
      <w:r w:rsidRPr="00594124">
        <w:t>д</w:t>
      </w:r>
      <w:r w:rsidRPr="00556AE5">
        <w:t xml:space="preserve">ыв </w:t>
      </w:r>
      <w:r w:rsidRPr="00594124">
        <w:t>труб</w:t>
      </w:r>
      <w:r w:rsidRPr="00556AE5">
        <w:t>опро</w:t>
      </w:r>
      <w:r w:rsidRPr="00594124">
        <w:t>в</w:t>
      </w:r>
      <w:r w:rsidRPr="00556AE5">
        <w:t>о</w:t>
      </w:r>
      <w:r w:rsidRPr="00594124">
        <w:t>да</w:t>
      </w:r>
      <w:r w:rsidRPr="00556AE5">
        <w:t>х</w:t>
      </w:r>
      <w:r w:rsidRPr="00594124">
        <w:t xml:space="preserve"> те</w:t>
      </w:r>
      <w:r w:rsidRPr="00556AE5">
        <w:t>пло</w:t>
      </w:r>
      <w:r w:rsidRPr="00594124">
        <w:t>вы</w:t>
      </w:r>
      <w:r w:rsidRPr="00556AE5">
        <w:t>х</w:t>
      </w:r>
      <w:r w:rsidRPr="00594124">
        <w:t xml:space="preserve"> сете</w:t>
      </w:r>
      <w:r w:rsidRPr="00556AE5">
        <w:t>йипр</w:t>
      </w:r>
      <w:r w:rsidRPr="00594124">
        <w:t>ис</w:t>
      </w:r>
      <w:r w:rsidRPr="00556AE5">
        <w:t>о</w:t>
      </w:r>
      <w:r w:rsidRPr="00594124">
        <w:t>ед</w:t>
      </w:r>
      <w:r w:rsidRPr="00556AE5">
        <w:t>и</w:t>
      </w:r>
      <w:r w:rsidRPr="00594124">
        <w:t>не</w:t>
      </w:r>
      <w:r w:rsidRPr="00556AE5">
        <w:t>н</w:t>
      </w:r>
      <w:r w:rsidRPr="00594124">
        <w:t>ны</w:t>
      </w:r>
      <w:r w:rsidRPr="00556AE5">
        <w:t>хкн</w:t>
      </w:r>
      <w:r w:rsidRPr="00594124">
        <w:t>и</w:t>
      </w:r>
      <w:r w:rsidRPr="00556AE5">
        <w:t>м</w:t>
      </w:r>
      <w:r w:rsidRPr="00594124">
        <w:t xml:space="preserve"> с</w:t>
      </w:r>
      <w:r w:rsidRPr="00556AE5">
        <w:t>ис</w:t>
      </w:r>
      <w:r w:rsidRPr="00594124">
        <w:t>те</w:t>
      </w:r>
      <w:r w:rsidRPr="00556AE5">
        <w:t>м</w:t>
      </w:r>
      <w:r w:rsidRPr="00594124">
        <w:t>а</w:t>
      </w:r>
      <w:r w:rsidRPr="00556AE5">
        <w:t>х</w:t>
      </w:r>
      <w:r w:rsidRPr="00EE5888">
        <w:t>о</w:t>
      </w:r>
      <w:r w:rsidRPr="00594124">
        <w:t>т</w:t>
      </w:r>
      <w:r w:rsidRPr="00EE5888">
        <w:t>оплен</w:t>
      </w:r>
      <w:r w:rsidRPr="00594124">
        <w:t>ия</w:t>
      </w:r>
      <w:r w:rsidRPr="00EE5888">
        <w:t>,</w:t>
      </w:r>
      <w:r w:rsidRPr="00594124">
        <w:t xml:space="preserve"> ве</w:t>
      </w:r>
      <w:r w:rsidRPr="00EE5888">
        <w:t>н</w:t>
      </w:r>
      <w:r w:rsidRPr="00594124">
        <w:t>т</w:t>
      </w:r>
      <w:r w:rsidRPr="00EE5888">
        <w:t>ил</w:t>
      </w:r>
      <w:r w:rsidRPr="00594124">
        <w:t>я</w:t>
      </w:r>
      <w:r w:rsidRPr="00EE5888">
        <w:t>ц</w:t>
      </w:r>
      <w:r w:rsidRPr="00594124">
        <w:t>и</w:t>
      </w:r>
      <w:r w:rsidRPr="00EE5888">
        <w:t xml:space="preserve">иив </w:t>
      </w:r>
      <w:r w:rsidRPr="00594124">
        <w:t>с</w:t>
      </w:r>
      <w:r w:rsidRPr="00EE5888">
        <w:t>ис</w:t>
      </w:r>
      <w:r w:rsidRPr="00594124">
        <w:t>те</w:t>
      </w:r>
      <w:r w:rsidRPr="00EE5888">
        <w:t>м</w:t>
      </w:r>
      <w:r w:rsidRPr="00594124">
        <w:t>а</w:t>
      </w:r>
      <w:r w:rsidRPr="00EE5888">
        <w:t>х</w:t>
      </w:r>
      <w:r w:rsidRPr="00594124">
        <w:t xml:space="preserve"> г</w:t>
      </w:r>
      <w:r w:rsidRPr="00EE5888">
        <w:t>ор</w:t>
      </w:r>
      <w:r w:rsidRPr="00594124">
        <w:t>ячег</w:t>
      </w:r>
      <w:r w:rsidRPr="00EE5888">
        <w:t xml:space="preserve">о </w:t>
      </w:r>
      <w:r w:rsidRPr="00594124">
        <w:t>в</w:t>
      </w:r>
      <w:r w:rsidRPr="00EE5888">
        <w:t>о</w:t>
      </w:r>
      <w:r w:rsidRPr="00594124">
        <w:t>д</w:t>
      </w:r>
      <w:r w:rsidRPr="00EE5888">
        <w:t>о</w:t>
      </w:r>
      <w:r w:rsidRPr="00594124">
        <w:t>с</w:t>
      </w:r>
      <w:r w:rsidRPr="00EE5888">
        <w:t>н</w:t>
      </w:r>
      <w:r w:rsidRPr="00594124">
        <w:t>абже</w:t>
      </w:r>
      <w:r w:rsidRPr="00EE5888">
        <w:t>н</w:t>
      </w:r>
      <w:r w:rsidRPr="00594124">
        <w:t>ия</w:t>
      </w:r>
      <w:r w:rsidRPr="00EE5888">
        <w:t>.</w:t>
      </w:r>
    </w:p>
    <w:p w:rsidR="0095518F" w:rsidRPr="00EE5888" w:rsidRDefault="00196A5C" w:rsidP="0095518F">
      <w:pPr>
        <w:pStyle w:val="af"/>
        <w:spacing w:before="3"/>
        <w:ind w:left="0" w:right="-1" w:firstLine="567"/>
        <w:jc w:val="both"/>
      </w:pPr>
      <w:r w:rsidRPr="00EE5888">
        <w:t xml:space="preserve">Аварийные режимы подпитки теплосети осуществляются с помощью дополнительного расхода «сырой» воды по штатным аварийным врезкам в трубопроводы сетевой воды. Такие режимы являются крайне нежелательными с точки зрения надежной эксплуатации тепловых сетей, поскольку качество «сырой» воды по своему химическому составу значительно уступает нормам для </w:t>
      </w:r>
      <w:r w:rsidRPr="00EE5888">
        <w:lastRenderedPageBreak/>
        <w:t>подпиточной воды и, как следствие, ведет к ускоренному износу трубопроводов сетевой воды.</w:t>
      </w:r>
    </w:p>
    <w:p w:rsidR="0095518F" w:rsidRPr="009F613E" w:rsidRDefault="00196A5C" w:rsidP="0095518F">
      <w:pPr>
        <w:pStyle w:val="af"/>
        <w:spacing w:before="3"/>
        <w:ind w:left="0" w:right="-1" w:firstLine="567"/>
        <w:jc w:val="both"/>
      </w:pPr>
      <w:r w:rsidRPr="00EE5888">
        <w:t xml:space="preserve">Перспективные эксплуатационные и аварийные расходы подпиточной воды, представлены в таблице </w:t>
      </w:r>
      <w:r>
        <w:t>3.2.1</w:t>
      </w:r>
      <w:r w:rsidRPr="009F613E">
        <w:t>.</w:t>
      </w:r>
    </w:p>
    <w:p w:rsidR="00987321" w:rsidRDefault="00196A5C">
      <w:pPr>
        <w:spacing w:before="400" w:after="200"/>
      </w:pPr>
      <w:r>
        <w:rPr>
          <w:b/>
        </w:rPr>
        <w:t>Таблица 3.2.1 - Расход подпиточной воды для эксплуатационного и аварийного режимов, в зоне действия источников тепловой энергии</w:t>
      </w:r>
    </w:p>
    <w:tbl>
      <w:tblPr>
        <w:tblStyle w:val="a9"/>
        <w:tblW w:w="5000" w:type="pct"/>
        <w:jc w:val="center"/>
        <w:tblLook w:val="04A0"/>
      </w:tblPr>
      <w:tblGrid>
        <w:gridCol w:w="2836"/>
        <w:gridCol w:w="2837"/>
        <w:gridCol w:w="1209"/>
        <w:gridCol w:w="1115"/>
        <w:gridCol w:w="1115"/>
        <w:gridCol w:w="1115"/>
        <w:gridCol w:w="1115"/>
        <w:gridCol w:w="1115"/>
        <w:gridCol w:w="1115"/>
        <w:gridCol w:w="1115"/>
      </w:tblGrid>
      <w:tr w:rsidR="00987321" w:rsidTr="00605B8A">
        <w:trPr>
          <w:tblHeader/>
          <w:jc w:val="center"/>
        </w:trPr>
        <w:tc>
          <w:tcPr>
            <w:tcW w:w="2310"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Источник тепловой энергии</w:t>
            </w:r>
          </w:p>
        </w:tc>
        <w:tc>
          <w:tcPr>
            <w:tcW w:w="2310"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Показатель</w:t>
            </w:r>
          </w:p>
        </w:tc>
        <w:tc>
          <w:tcPr>
            <w:tcW w:w="2310"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Ед. изм.</w:t>
            </w:r>
          </w:p>
        </w:tc>
        <w:tc>
          <w:tcPr>
            <w:tcW w:w="2310"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2023</w:t>
            </w:r>
          </w:p>
        </w:tc>
        <w:tc>
          <w:tcPr>
            <w:tcW w:w="2310"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2024</w:t>
            </w:r>
          </w:p>
        </w:tc>
        <w:tc>
          <w:tcPr>
            <w:tcW w:w="2310"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2025</w:t>
            </w:r>
          </w:p>
        </w:tc>
        <w:tc>
          <w:tcPr>
            <w:tcW w:w="2310"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2026</w:t>
            </w:r>
          </w:p>
        </w:tc>
        <w:tc>
          <w:tcPr>
            <w:tcW w:w="2310"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2027</w:t>
            </w:r>
          </w:p>
        </w:tc>
        <w:tc>
          <w:tcPr>
            <w:tcW w:w="2310"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2028</w:t>
            </w:r>
          </w:p>
        </w:tc>
        <w:tc>
          <w:tcPr>
            <w:tcW w:w="2310"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2029-2030</w:t>
            </w:r>
          </w:p>
        </w:tc>
      </w:tr>
      <w:tr w:rsidR="00987321">
        <w:trPr>
          <w:jc w:val="center"/>
        </w:trPr>
        <w:tc>
          <w:tcPr>
            <w:tcW w:w="2310" w:type="pct"/>
            <w:gridSpan w:val="10"/>
            <w:shd w:val="clear" w:color="auto" w:fill="DBE5F1"/>
            <w:tcMar>
              <w:top w:w="40" w:type="dxa"/>
              <w:left w:w="200" w:type="dxa"/>
              <w:bottom w:w="40" w:type="dxa"/>
              <w:right w:w="200" w:type="dxa"/>
            </w:tcMar>
            <w:vAlign w:val="center"/>
          </w:tcPr>
          <w:p w:rsidR="00987321" w:rsidRDefault="00196A5C">
            <w:pPr>
              <w:jc w:val="center"/>
            </w:pPr>
            <w:r>
              <w:rPr>
                <w:rFonts w:eastAsia="Times New Roman" w:cs="Times New Roman"/>
              </w:rPr>
              <w:t>АО «Ресурс»</w:t>
            </w:r>
          </w:p>
        </w:tc>
      </w:tr>
      <w:tr w:rsidR="00987321">
        <w:trPr>
          <w:jc w:val="center"/>
        </w:trPr>
        <w:tc>
          <w:tcPr>
            <w:tcW w:w="2310" w:type="pct"/>
            <w:vMerge w:val="restart"/>
            <w:shd w:val="clear" w:color="auto" w:fill="FFFFFF"/>
            <w:tcMar>
              <w:top w:w="40" w:type="dxa"/>
              <w:left w:w="200" w:type="dxa"/>
              <w:bottom w:w="40" w:type="dxa"/>
              <w:right w:w="200" w:type="dxa"/>
            </w:tcMar>
            <w:vAlign w:val="center"/>
          </w:tcPr>
          <w:p w:rsidR="00987321" w:rsidRDefault="00196A5C">
            <w:r>
              <w:rPr>
                <w:rFonts w:eastAsia="Times New Roman" w:cs="Times New Roman"/>
              </w:rPr>
              <w:t>Котельная «Технопарк»</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Нормативный расход</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тонн/час</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2,6900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2,6900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2,6900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2,6900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2,6900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2,6900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2,6900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тонн/час</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Аварийная подпитка тепловой сети</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тонн/час</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21,5220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21,5220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21,5220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21,5220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21,5220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21,5220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21,5220</w:t>
            </w:r>
          </w:p>
        </w:tc>
      </w:tr>
      <w:tr w:rsidR="00987321">
        <w:trPr>
          <w:jc w:val="center"/>
        </w:trPr>
        <w:tc>
          <w:tcPr>
            <w:tcW w:w="2310" w:type="pct"/>
            <w:vMerge w:val="restart"/>
            <w:shd w:val="clear" w:color="auto" w:fill="FFFFFF"/>
            <w:tcMar>
              <w:top w:w="40" w:type="dxa"/>
              <w:left w:w="200" w:type="dxa"/>
              <w:bottom w:w="40" w:type="dxa"/>
              <w:right w:w="200" w:type="dxa"/>
            </w:tcMar>
            <w:vAlign w:val="center"/>
          </w:tcPr>
          <w:p w:rsidR="00987321" w:rsidRDefault="00196A5C">
            <w:r>
              <w:rPr>
                <w:rFonts w:eastAsia="Times New Roman" w:cs="Times New Roman"/>
              </w:rPr>
              <w:t>Котельная «Квартальная»</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Нормативный расход</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тонн/час</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1,1790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1,1790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1,1790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1,1790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1,1790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1,1790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1,1790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тонн/час</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Аварийная подпитка тепловой сети</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тонн/час</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9,4360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9,4360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9,4360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9,4360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9,4360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9,4360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9,4360</w:t>
            </w:r>
          </w:p>
        </w:tc>
      </w:tr>
      <w:tr w:rsidR="00987321">
        <w:trPr>
          <w:jc w:val="center"/>
        </w:trPr>
        <w:tc>
          <w:tcPr>
            <w:tcW w:w="2310" w:type="pct"/>
            <w:vMerge w:val="restart"/>
            <w:shd w:val="clear" w:color="auto" w:fill="FFFFFF"/>
            <w:tcMar>
              <w:top w:w="40" w:type="dxa"/>
              <w:left w:w="200" w:type="dxa"/>
              <w:bottom w:w="40" w:type="dxa"/>
              <w:right w:w="200" w:type="dxa"/>
            </w:tcMar>
            <w:vAlign w:val="center"/>
          </w:tcPr>
          <w:p w:rsidR="00987321" w:rsidRDefault="00196A5C">
            <w:r>
              <w:rPr>
                <w:rFonts w:eastAsia="Times New Roman" w:cs="Times New Roman"/>
              </w:rPr>
              <w:t>Котельная «Больничного городка»</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Нормативный расход</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тонн/час</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0,1550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0,1550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0,1550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0,1550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0,1550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0,1550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0,1550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тонн/час</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Аварийная подпитка тепловой сети</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тонн/час</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1,2360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1,2360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1,2360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1,2360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1,2360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1,2360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1,2360</w:t>
            </w:r>
          </w:p>
        </w:tc>
      </w:tr>
      <w:tr w:rsidR="00987321">
        <w:trPr>
          <w:jc w:val="center"/>
        </w:trPr>
        <w:tc>
          <w:tcPr>
            <w:tcW w:w="2310" w:type="pct"/>
            <w:vMerge w:val="restart"/>
            <w:shd w:val="clear" w:color="auto" w:fill="FFFFFF"/>
            <w:tcMar>
              <w:top w:w="40" w:type="dxa"/>
              <w:left w:w="200" w:type="dxa"/>
              <w:bottom w:w="40" w:type="dxa"/>
              <w:right w:w="200" w:type="dxa"/>
            </w:tcMar>
            <w:vAlign w:val="center"/>
          </w:tcPr>
          <w:p w:rsidR="00987321" w:rsidRDefault="00196A5C">
            <w:r>
              <w:rPr>
                <w:rFonts w:eastAsia="Times New Roman" w:cs="Times New Roman"/>
              </w:rPr>
              <w:t>Котельная «Школы интернат»</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Нормативный расход</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тонн/час</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0,0380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0,0380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0,0380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0,0380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0,0380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0,0380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0,0380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тонн/час</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Аварийная подпитка тепловой сети</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тонн/час</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0,3050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0,3050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0,3050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0,3050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0,3050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0,3050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0,3050</w:t>
            </w:r>
          </w:p>
        </w:tc>
      </w:tr>
      <w:tr w:rsidR="00987321">
        <w:trPr>
          <w:jc w:val="center"/>
        </w:trPr>
        <w:tc>
          <w:tcPr>
            <w:tcW w:w="2310" w:type="pct"/>
            <w:vMerge w:val="restart"/>
            <w:shd w:val="clear" w:color="auto" w:fill="FFFFFF"/>
            <w:tcMar>
              <w:top w:w="40" w:type="dxa"/>
              <w:left w:w="200" w:type="dxa"/>
              <w:bottom w:w="40" w:type="dxa"/>
              <w:right w:w="200" w:type="dxa"/>
            </w:tcMar>
            <w:vAlign w:val="center"/>
          </w:tcPr>
          <w:p w:rsidR="00987321" w:rsidRDefault="00196A5C">
            <w:r>
              <w:rPr>
                <w:rFonts w:eastAsia="Times New Roman" w:cs="Times New Roman"/>
              </w:rPr>
              <w:t>Котельная «Школа № 3»</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Нормативный расход</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Аварийная подпитка тепловой сети</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val="restart"/>
            <w:shd w:val="clear" w:color="auto" w:fill="FFFFFF"/>
            <w:tcMar>
              <w:top w:w="40" w:type="dxa"/>
              <w:left w:w="200" w:type="dxa"/>
              <w:bottom w:w="40" w:type="dxa"/>
              <w:right w:w="200" w:type="dxa"/>
            </w:tcMar>
            <w:vAlign w:val="center"/>
          </w:tcPr>
          <w:p w:rsidR="00987321" w:rsidRDefault="00196A5C">
            <w:r>
              <w:rPr>
                <w:rFonts w:eastAsia="Times New Roman" w:cs="Times New Roman"/>
              </w:rPr>
              <w:t>Котельная ул. Победы</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Нормативный расход</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тонн/час</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тонн/час</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Аварийная подпитка тепловой сети</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тонн/час</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val="restart"/>
            <w:shd w:val="clear" w:color="auto" w:fill="FFFFFF"/>
            <w:tcMar>
              <w:top w:w="40" w:type="dxa"/>
              <w:left w:w="200" w:type="dxa"/>
              <w:bottom w:w="40" w:type="dxa"/>
              <w:right w:w="200" w:type="dxa"/>
            </w:tcMar>
            <w:vAlign w:val="center"/>
          </w:tcPr>
          <w:p w:rsidR="00987321" w:rsidRDefault="00196A5C">
            <w:r>
              <w:rPr>
                <w:rFonts w:eastAsia="Times New Roman" w:cs="Times New Roman"/>
              </w:rPr>
              <w:t>Котельная «ДТЮ»</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Нормативный расход</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тонн/час</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0,0120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0,0120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0,0120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тонн/час</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Аварийная подпитка тепловой сети</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тонн/час</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0,0990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0,0990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0,0990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gridSpan w:val="10"/>
            <w:shd w:val="clear" w:color="auto" w:fill="DBE5F1"/>
            <w:tcMar>
              <w:top w:w="40" w:type="dxa"/>
              <w:left w:w="200" w:type="dxa"/>
              <w:bottom w:w="40" w:type="dxa"/>
              <w:right w:w="200" w:type="dxa"/>
            </w:tcMar>
            <w:vAlign w:val="center"/>
          </w:tcPr>
          <w:p w:rsidR="00987321" w:rsidRDefault="00196A5C">
            <w:pPr>
              <w:jc w:val="center"/>
            </w:pPr>
            <w:r>
              <w:rPr>
                <w:rFonts w:eastAsia="Times New Roman" w:cs="Times New Roman"/>
              </w:rPr>
              <w:t>ООО «ТеплоРесурс»</w:t>
            </w:r>
          </w:p>
        </w:tc>
      </w:tr>
      <w:tr w:rsidR="00987321">
        <w:trPr>
          <w:jc w:val="center"/>
        </w:trPr>
        <w:tc>
          <w:tcPr>
            <w:tcW w:w="2310" w:type="pct"/>
            <w:vMerge w:val="restart"/>
            <w:shd w:val="clear" w:color="auto" w:fill="FFFFFF"/>
            <w:tcMar>
              <w:top w:w="40" w:type="dxa"/>
              <w:left w:w="200" w:type="dxa"/>
              <w:bottom w:w="40" w:type="dxa"/>
              <w:right w:w="200" w:type="dxa"/>
            </w:tcMar>
            <w:vAlign w:val="center"/>
          </w:tcPr>
          <w:p w:rsidR="00987321" w:rsidRDefault="00196A5C">
            <w:r>
              <w:rPr>
                <w:rFonts w:eastAsia="Times New Roman" w:cs="Times New Roman"/>
              </w:rPr>
              <w:t>Котельная ул. Луначарского</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Нормативный расход</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тонн/час</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0,0210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0,0210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0,0210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0,0210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0,0210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0,0210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0,0210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тонн/час</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trPr>
          <w:jc w:val="center"/>
        </w:trPr>
        <w:tc>
          <w:tcPr>
            <w:tcW w:w="2310" w:type="pct"/>
            <w:vMerge/>
          </w:tcPr>
          <w:p w:rsidR="00987321" w:rsidRDefault="00987321"/>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Аварийная подпитка тепловой сети</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тонн/час</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0,1650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0,1650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0,1650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0,1650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0,1650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0,1650</w:t>
            </w:r>
          </w:p>
        </w:tc>
        <w:tc>
          <w:tcPr>
            <w:tcW w:w="2310"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0,1650</w:t>
            </w:r>
          </w:p>
        </w:tc>
      </w:tr>
    </w:tbl>
    <w:p w:rsidR="0095518F" w:rsidRPr="005E3196" w:rsidRDefault="0095518F" w:rsidP="0095518F">
      <w:pPr>
        <w:pStyle w:val="a0"/>
      </w:pPr>
    </w:p>
    <w:p w:rsidR="00987321" w:rsidRDefault="00987321">
      <w:pPr>
        <w:sectPr w:rsidR="00987321" w:rsidSect="0095518F">
          <w:pgSz w:w="16838" w:h="11906" w:orient="landscape"/>
          <w:pgMar w:top="1134" w:right="850" w:bottom="1134" w:left="1701" w:header="708" w:footer="708" w:gutter="0"/>
          <w:cols w:space="708"/>
          <w:docGrid w:linePitch="360"/>
        </w:sectPr>
      </w:pPr>
    </w:p>
    <w:p w:rsidR="0095518F" w:rsidRPr="00BB48D2" w:rsidRDefault="00871AF2" w:rsidP="0095518F">
      <w:pPr>
        <w:pStyle w:val="1"/>
        <w:spacing w:before="64"/>
        <w:ind w:left="0" w:firstLine="0"/>
        <w:jc w:val="both"/>
        <w:rPr>
          <w:rFonts w:eastAsia="Times New Roman"/>
          <w:sz w:val="28"/>
          <w:szCs w:val="28"/>
        </w:rPr>
      </w:pPr>
      <w:hyperlink w:anchor="bookmark32" w:history="1">
        <w:bookmarkStart w:id="49" w:name="_Toc30146972"/>
        <w:bookmarkStart w:id="50" w:name="_Toc35951436"/>
        <w:bookmarkStart w:id="51" w:name="_Toc179358366"/>
        <w:r w:rsidR="00196A5C" w:rsidRPr="00AB7954">
          <w:rPr>
            <w:rFonts w:eastAsia="Times New Roman"/>
            <w:sz w:val="28"/>
            <w:szCs w:val="28"/>
          </w:rPr>
          <w:t>РАЗДЕЛ</w:t>
        </w:r>
        <w:r w:rsidR="00196A5C" w:rsidRPr="00AB7954">
          <w:rPr>
            <w:rFonts w:eastAsia="Times New Roman"/>
            <w:sz w:val="28"/>
            <w:szCs w:val="28"/>
          </w:rPr>
          <w:tab/>
        </w:r>
        <w:r w:rsidR="00196A5C">
          <w:rPr>
            <w:rFonts w:eastAsia="Times New Roman"/>
            <w:sz w:val="28"/>
            <w:szCs w:val="28"/>
          </w:rPr>
          <w:t>4</w:t>
        </w:r>
        <w:r w:rsidR="00196A5C" w:rsidRPr="00AB7954">
          <w:rPr>
            <w:rFonts w:eastAsia="Times New Roman"/>
            <w:sz w:val="28"/>
            <w:szCs w:val="28"/>
          </w:rPr>
          <w:t>.</w:t>
        </w:r>
      </w:hyperlink>
      <w:bookmarkStart w:id="52" w:name="_Hlk63459407"/>
      <w:bookmarkEnd w:id="49"/>
      <w:bookmarkEnd w:id="50"/>
      <w:r w:rsidRPr="00871AF2">
        <w:fldChar w:fldCharType="begin"/>
      </w:r>
      <w:r w:rsidR="00196A5C" w:rsidRPr="00AB7954">
        <w:instrText xml:space="preserve"> HYPERLINK \l "bookmark32" </w:instrText>
      </w:r>
      <w:r w:rsidRPr="00871AF2">
        <w:fldChar w:fldCharType="separate"/>
      </w:r>
      <w:r w:rsidR="00196A5C" w:rsidRPr="00AB7954">
        <w:rPr>
          <w:rFonts w:eastAsia="Times New Roman"/>
          <w:sz w:val="28"/>
          <w:szCs w:val="28"/>
        </w:rPr>
        <w:t xml:space="preserve"> ОСНОВНЫЕ ПОЛОЖЕНИЯ МАСТЕР-ПЛАНА РАЗВИТИЯ СИСТЕМ</w:t>
      </w:r>
      <w:r w:rsidRPr="00AB7954">
        <w:rPr>
          <w:rFonts w:eastAsia="Times New Roman"/>
          <w:sz w:val="28"/>
          <w:szCs w:val="28"/>
        </w:rPr>
        <w:fldChar w:fldCharType="end"/>
      </w:r>
      <w:hyperlink w:anchor="bookmark32" w:history="1">
        <w:r w:rsidR="00196A5C" w:rsidRPr="00AB7954">
          <w:rPr>
            <w:rFonts w:eastAsia="Times New Roman"/>
            <w:sz w:val="28"/>
            <w:szCs w:val="28"/>
          </w:rPr>
          <w:t>ТЕПЛОСНАБЖЕНИЯ</w:t>
        </w:r>
      </w:hyperlink>
      <w:r w:rsidR="00196A5C" w:rsidRPr="00AB7954">
        <w:rPr>
          <w:rFonts w:eastAsia="Times New Roman"/>
          <w:sz w:val="28"/>
          <w:szCs w:val="28"/>
        </w:rPr>
        <w:t xml:space="preserve"> ПОСЕЛЕНИЯ, </w:t>
      </w:r>
      <w:r w:rsidR="00196A5C" w:rsidRPr="00BB48D2">
        <w:rPr>
          <w:rFonts w:eastAsia="Times New Roman"/>
          <w:sz w:val="28"/>
          <w:szCs w:val="28"/>
        </w:rPr>
        <w:t>ГОРОДСКОГО ОКРУГА, ГОРОДА ФЕДЕРАЛЬНОГО ЗНАЧЕНИЯ</w:t>
      </w:r>
      <w:bookmarkEnd w:id="51"/>
    </w:p>
    <w:bookmarkEnd w:id="52"/>
    <w:p w:rsidR="0095518F" w:rsidRPr="00BB48D2" w:rsidRDefault="0095518F" w:rsidP="0095518F">
      <w:pPr>
        <w:rPr>
          <w:lang w:eastAsia="ru-RU"/>
        </w:rPr>
      </w:pPr>
    </w:p>
    <w:p w:rsidR="0095518F" w:rsidRPr="00BB48D2" w:rsidRDefault="00871AF2" w:rsidP="0095518F">
      <w:pPr>
        <w:pStyle w:val="2"/>
        <w:spacing w:before="69"/>
        <w:ind w:left="0" w:firstLine="0"/>
        <w:rPr>
          <w:rFonts w:eastAsia="Times New Roman"/>
          <w:sz w:val="24"/>
          <w:szCs w:val="24"/>
        </w:rPr>
      </w:pPr>
      <w:hyperlink w:anchor="bookmark33" w:history="1">
        <w:bookmarkStart w:id="53" w:name="_Toc30146973"/>
        <w:bookmarkStart w:id="54" w:name="_Toc35951437"/>
        <w:bookmarkStart w:id="55" w:name="_Toc179358367"/>
        <w:r w:rsidR="00196A5C" w:rsidRPr="00BB48D2">
          <w:rPr>
            <w:rFonts w:eastAsia="Times New Roman"/>
            <w:sz w:val="24"/>
            <w:szCs w:val="24"/>
          </w:rPr>
          <w:t>Часть 1. Описание сценариев развития теплоснабжения поселения, городского округа, города</w:t>
        </w:r>
      </w:hyperlink>
      <w:hyperlink w:anchor="bookmark33" w:history="1">
        <w:r w:rsidR="00196A5C" w:rsidRPr="00BB48D2">
          <w:rPr>
            <w:rFonts w:eastAsia="Times New Roman"/>
            <w:sz w:val="24"/>
            <w:szCs w:val="24"/>
          </w:rPr>
          <w:t>федерального значения</w:t>
        </w:r>
        <w:bookmarkEnd w:id="53"/>
        <w:bookmarkEnd w:id="54"/>
        <w:bookmarkEnd w:id="55"/>
      </w:hyperlink>
    </w:p>
    <w:p w:rsidR="0095518F" w:rsidRDefault="0095518F" w:rsidP="0095518F">
      <w:pPr>
        <w:jc w:val="both"/>
        <w:rPr>
          <w:rFonts w:cs="Times New Roman"/>
          <w:lang w:eastAsia="ru-RU"/>
        </w:rPr>
      </w:pPr>
    </w:p>
    <w:p w:rsidR="00825BEE" w:rsidRDefault="00825BEE" w:rsidP="00825BEE">
      <w:pPr>
        <w:ind w:firstLine="709"/>
        <w:jc w:val="both"/>
        <w:rPr>
          <w:lang w:eastAsia="ru-RU"/>
        </w:rPr>
      </w:pPr>
      <w:bookmarkStart w:id="56" w:name="_Hlk176447972"/>
      <w:r>
        <w:rPr>
          <w:lang w:eastAsia="ru-RU"/>
        </w:rPr>
        <w:t>В муниципальном образовании планируется один вариант развития:</w:t>
      </w:r>
    </w:p>
    <w:bookmarkEnd w:id="56"/>
    <w:p w:rsidR="00825BEE" w:rsidRDefault="00825BEE" w:rsidP="00825BEE">
      <w:pPr>
        <w:ind w:firstLine="709"/>
        <w:jc w:val="both"/>
      </w:pPr>
      <w:r w:rsidRPr="004A18E9">
        <w:t>- ввод в эксплуатацию газовой котельной по ул. Победы вблизи домов № 54,56,70 в период 2022- 2023 гг. с подключением к данному источнику сторонних потребителей производственной котельной АО ГМЗ «Агат»</w:t>
      </w:r>
    </w:p>
    <w:p w:rsidR="00825BEE" w:rsidRDefault="00825BEE" w:rsidP="00825BEE">
      <w:pPr>
        <w:ind w:firstLine="709"/>
        <w:jc w:val="both"/>
        <w:rPr>
          <w:lang w:eastAsia="ru-RU"/>
        </w:rPr>
      </w:pPr>
      <w:r w:rsidRPr="00BB2EE9">
        <w:rPr>
          <w:rFonts w:ascii="Arial" w:hAnsi="Arial" w:cs="Arial"/>
          <w:lang w:eastAsia="ru-RU"/>
        </w:rPr>
        <w:t xml:space="preserve">- </w:t>
      </w:r>
      <w:r w:rsidRPr="00BB2EE9">
        <w:rPr>
          <w:lang w:eastAsia="ru-RU"/>
        </w:rPr>
        <w:t>строительство тепловых сетей от новой газовой котельной до врезки в существующие тепловые сети для подключения потребителей;</w:t>
      </w:r>
    </w:p>
    <w:p w:rsidR="00825BEE" w:rsidRDefault="00825BEE" w:rsidP="00825BEE">
      <w:pPr>
        <w:ind w:firstLine="709"/>
        <w:jc w:val="both"/>
      </w:pPr>
      <w:r>
        <w:rPr>
          <w:lang w:eastAsia="ru-RU"/>
        </w:rPr>
        <w:t xml:space="preserve">- </w:t>
      </w:r>
      <w:r w:rsidRPr="00EC474B">
        <w:t xml:space="preserve">технического перевооружения сохраняемых котельных (замена изношенного основного и вспомогательного оборудования). </w:t>
      </w:r>
    </w:p>
    <w:p w:rsidR="00825BEE" w:rsidRPr="00825BEE" w:rsidRDefault="00825BEE" w:rsidP="00825BEE">
      <w:pPr>
        <w:pStyle w:val="a0"/>
        <w:rPr>
          <w:lang w:eastAsia="ru-RU"/>
        </w:rPr>
      </w:pPr>
    </w:p>
    <w:p w:rsidR="0095518F" w:rsidRPr="00BB48D2" w:rsidRDefault="00871AF2" w:rsidP="0095518F">
      <w:pPr>
        <w:pStyle w:val="2"/>
        <w:spacing w:before="69"/>
        <w:ind w:left="0" w:firstLine="0"/>
        <w:rPr>
          <w:rFonts w:eastAsia="Times New Roman"/>
          <w:sz w:val="24"/>
          <w:szCs w:val="24"/>
        </w:rPr>
      </w:pPr>
      <w:hyperlink w:anchor="bookmark34" w:history="1">
        <w:bookmarkStart w:id="57" w:name="_Toc30146974"/>
        <w:bookmarkStart w:id="58" w:name="_Toc35951438"/>
        <w:bookmarkStart w:id="59" w:name="_Toc179358368"/>
        <w:r w:rsidR="00196A5C" w:rsidRPr="00BB48D2">
          <w:rPr>
            <w:rFonts w:eastAsia="Times New Roman"/>
            <w:sz w:val="24"/>
            <w:szCs w:val="24"/>
          </w:rPr>
          <w:t>Часть 2. Обоснование выбора приоритетного сценария развития теплоснабжения</w:t>
        </w:r>
        <w:bookmarkEnd w:id="57"/>
        <w:bookmarkEnd w:id="58"/>
      </w:hyperlink>
      <w:r w:rsidR="00196A5C" w:rsidRPr="00BB48D2">
        <w:rPr>
          <w:rFonts w:eastAsia="Times New Roman"/>
          <w:sz w:val="24"/>
          <w:szCs w:val="24"/>
        </w:rPr>
        <w:t xml:space="preserve"> поселения, городского округа, города федерального значения</w:t>
      </w:r>
      <w:bookmarkEnd w:id="59"/>
    </w:p>
    <w:p w:rsidR="0095518F" w:rsidRPr="00BB48D2" w:rsidRDefault="0095518F" w:rsidP="0095518F">
      <w:pPr>
        <w:pStyle w:val="af"/>
        <w:spacing w:line="287" w:lineRule="auto"/>
        <w:ind w:right="112"/>
        <w:jc w:val="both"/>
      </w:pPr>
    </w:p>
    <w:p w:rsidR="0095518F" w:rsidRPr="00BB48D2" w:rsidRDefault="00196A5C" w:rsidP="0095518F">
      <w:pPr>
        <w:pStyle w:val="af"/>
        <w:ind w:left="0" w:right="112" w:firstLine="567"/>
        <w:jc w:val="both"/>
      </w:pPr>
      <w:r w:rsidRPr="00BB48D2">
        <w:t>В</w:t>
      </w:r>
      <w:r w:rsidRPr="00BB48D2">
        <w:rPr>
          <w:spacing w:val="1"/>
        </w:rPr>
        <w:t>с</w:t>
      </w:r>
      <w:r w:rsidRPr="00BB48D2">
        <w:t>оо</w:t>
      </w:r>
      <w:r w:rsidRPr="00BB48D2">
        <w:rPr>
          <w:spacing w:val="-1"/>
        </w:rPr>
        <w:t>т</w:t>
      </w:r>
      <w:r w:rsidRPr="00BB48D2">
        <w:rPr>
          <w:spacing w:val="-2"/>
        </w:rPr>
        <w:t>в</w:t>
      </w:r>
      <w:r w:rsidRPr="00BB48D2">
        <w:rPr>
          <w:spacing w:val="1"/>
        </w:rPr>
        <w:t>е</w:t>
      </w:r>
      <w:r w:rsidRPr="00BB48D2">
        <w:rPr>
          <w:spacing w:val="-1"/>
        </w:rPr>
        <w:t>т</w:t>
      </w:r>
      <w:r w:rsidRPr="00BB48D2">
        <w:rPr>
          <w:spacing w:val="1"/>
        </w:rPr>
        <w:t>с</w:t>
      </w:r>
      <w:r w:rsidRPr="00BB48D2">
        <w:rPr>
          <w:spacing w:val="-1"/>
        </w:rPr>
        <w:t>т</w:t>
      </w:r>
      <w:r w:rsidRPr="00BB48D2">
        <w:rPr>
          <w:spacing w:val="-2"/>
        </w:rPr>
        <w:t>в</w:t>
      </w:r>
      <w:r w:rsidRPr="00BB48D2">
        <w:rPr>
          <w:spacing w:val="3"/>
        </w:rPr>
        <w:t>и</w:t>
      </w:r>
      <w:r w:rsidRPr="00BB48D2">
        <w:t>иср</w:t>
      </w:r>
      <w:r w:rsidRPr="00BB48D2">
        <w:rPr>
          <w:spacing w:val="1"/>
        </w:rPr>
        <w:t>а</w:t>
      </w:r>
      <w:r w:rsidRPr="00BB48D2">
        <w:t>з</w:t>
      </w:r>
      <w:r w:rsidRPr="00BB48D2">
        <w:rPr>
          <w:spacing w:val="1"/>
        </w:rPr>
        <w:t>де</w:t>
      </w:r>
      <w:r w:rsidRPr="00BB48D2">
        <w:t>лом</w:t>
      </w:r>
      <w:r w:rsidRPr="00BB48D2">
        <w:rPr>
          <w:spacing w:val="-6"/>
        </w:rPr>
        <w:t>П</w:t>
      </w:r>
      <w:r w:rsidRPr="00BB48D2">
        <w:t>о</w:t>
      </w:r>
      <w:r w:rsidRPr="00BB48D2">
        <w:rPr>
          <w:spacing w:val="1"/>
        </w:rPr>
        <w:t>с</w:t>
      </w:r>
      <w:r w:rsidRPr="00BB48D2">
        <w:rPr>
          <w:spacing w:val="-1"/>
        </w:rPr>
        <w:t>т</w:t>
      </w:r>
      <w:r w:rsidRPr="00BB48D2">
        <w:rPr>
          <w:spacing w:val="1"/>
        </w:rPr>
        <w:t>а</w:t>
      </w:r>
      <w:r w:rsidRPr="00BB48D2">
        <w:t>но</w:t>
      </w:r>
      <w:r w:rsidRPr="00BB48D2">
        <w:rPr>
          <w:spacing w:val="-2"/>
        </w:rPr>
        <w:t>в</w:t>
      </w:r>
      <w:r w:rsidRPr="00BB48D2">
        <w:t>л</w:t>
      </w:r>
      <w:r w:rsidRPr="00BB48D2">
        <w:rPr>
          <w:spacing w:val="1"/>
        </w:rPr>
        <w:t>е</w:t>
      </w:r>
      <w:r w:rsidRPr="00BB48D2">
        <w:t>н</w:t>
      </w:r>
      <w:r w:rsidRPr="00BB48D2">
        <w:rPr>
          <w:spacing w:val="-1"/>
        </w:rPr>
        <w:t>и</w:t>
      </w:r>
      <w:r w:rsidRPr="00BB48D2">
        <w:t>я</w:t>
      </w:r>
      <w:r w:rsidRPr="00BB48D2">
        <w:rPr>
          <w:spacing w:val="-6"/>
        </w:rPr>
        <w:t>П</w:t>
      </w:r>
      <w:r w:rsidRPr="00BB48D2">
        <w:t>р</w:t>
      </w:r>
      <w:r w:rsidRPr="00BB48D2">
        <w:rPr>
          <w:spacing w:val="1"/>
        </w:rPr>
        <w:t>а</w:t>
      </w:r>
      <w:r w:rsidRPr="00BB48D2">
        <w:rPr>
          <w:spacing w:val="-2"/>
        </w:rPr>
        <w:t>в</w:t>
      </w:r>
      <w:r w:rsidRPr="00BB48D2">
        <w:t>и</w:t>
      </w:r>
      <w:r w:rsidRPr="00BB48D2">
        <w:rPr>
          <w:spacing w:val="-2"/>
        </w:rPr>
        <w:t>т</w:t>
      </w:r>
      <w:r w:rsidRPr="00BB48D2">
        <w:rPr>
          <w:spacing w:val="1"/>
        </w:rPr>
        <w:t>е</w:t>
      </w:r>
      <w:r w:rsidRPr="00BB48D2">
        <w:t>л</w:t>
      </w:r>
      <w:r w:rsidRPr="00BB48D2">
        <w:rPr>
          <w:spacing w:val="-2"/>
        </w:rPr>
        <w:t>ь</w:t>
      </w:r>
      <w:r w:rsidRPr="00BB48D2">
        <w:rPr>
          <w:spacing w:val="1"/>
        </w:rPr>
        <w:t>с</w:t>
      </w:r>
      <w:r w:rsidRPr="00BB48D2">
        <w:rPr>
          <w:spacing w:val="2"/>
        </w:rPr>
        <w:t>т</w:t>
      </w:r>
      <w:r w:rsidRPr="00BB48D2">
        <w:rPr>
          <w:spacing w:val="-2"/>
        </w:rPr>
        <w:t>в</w:t>
      </w:r>
      <w:r w:rsidRPr="00BB48D2">
        <w:t>а</w:t>
      </w:r>
      <w:r w:rsidRPr="00BB48D2">
        <w:rPr>
          <w:spacing w:val="-2"/>
        </w:rPr>
        <w:t>Р</w:t>
      </w:r>
      <w:r w:rsidRPr="00BB48D2">
        <w:t>Ф№405от03.0</w:t>
      </w:r>
      <w:r w:rsidRPr="00BB48D2">
        <w:rPr>
          <w:spacing w:val="10"/>
        </w:rPr>
        <w:t>4</w:t>
      </w:r>
      <w:r w:rsidRPr="00BB48D2">
        <w:t>.2018 пре</w:t>
      </w:r>
      <w:r w:rsidRPr="00BB48D2">
        <w:rPr>
          <w:spacing w:val="1"/>
        </w:rPr>
        <w:t>д</w:t>
      </w:r>
      <w:r w:rsidRPr="00BB48D2">
        <w:t>л</w:t>
      </w:r>
      <w:r w:rsidRPr="00BB48D2">
        <w:rPr>
          <w:spacing w:val="-3"/>
        </w:rPr>
        <w:t>а</w:t>
      </w:r>
      <w:r w:rsidRPr="00BB48D2">
        <w:rPr>
          <w:spacing w:val="1"/>
        </w:rPr>
        <w:t>гае</w:t>
      </w:r>
      <w:r w:rsidRPr="00BB48D2">
        <w:t>м</w:t>
      </w:r>
      <w:r w:rsidRPr="00BB48D2">
        <w:rPr>
          <w:spacing w:val="-2"/>
        </w:rPr>
        <w:t>ы</w:t>
      </w:r>
      <w:r w:rsidRPr="00BB48D2">
        <w:t>е</w:t>
      </w:r>
      <w:r w:rsidRPr="00BB48D2">
        <w:rPr>
          <w:spacing w:val="-2"/>
        </w:rPr>
        <w:t>в</w:t>
      </w:r>
      <w:r w:rsidRPr="00BB48D2">
        <w:rPr>
          <w:spacing w:val="1"/>
        </w:rPr>
        <w:t>а</w:t>
      </w:r>
      <w:r w:rsidRPr="00BB48D2">
        <w:t>риан</w:t>
      </w:r>
      <w:r w:rsidRPr="00BB48D2">
        <w:rPr>
          <w:spacing w:val="-2"/>
        </w:rPr>
        <w:t>т</w:t>
      </w:r>
      <w:r w:rsidRPr="00BB48D2">
        <w:t>ыр</w:t>
      </w:r>
      <w:r w:rsidRPr="00BB48D2">
        <w:rPr>
          <w:spacing w:val="1"/>
        </w:rPr>
        <w:t>а</w:t>
      </w:r>
      <w:r w:rsidRPr="00BB48D2">
        <w:t>з</w:t>
      </w:r>
      <w:r w:rsidRPr="00BB48D2">
        <w:rPr>
          <w:spacing w:val="-2"/>
        </w:rPr>
        <w:t>в</w:t>
      </w:r>
      <w:r w:rsidRPr="00BB48D2">
        <w:t>и</w:t>
      </w:r>
      <w:r w:rsidRPr="00BB48D2">
        <w:rPr>
          <w:spacing w:val="-2"/>
        </w:rPr>
        <w:t>т</w:t>
      </w:r>
      <w:r w:rsidRPr="00BB48D2">
        <w:t>ия</w:t>
      </w:r>
      <w:r w:rsidRPr="00BB48D2">
        <w:rPr>
          <w:spacing w:val="1"/>
        </w:rPr>
        <w:t>с</w:t>
      </w:r>
      <w:r w:rsidRPr="00BB48D2">
        <w:rPr>
          <w:spacing w:val="-5"/>
        </w:rPr>
        <w:t>и</w:t>
      </w:r>
      <w:r w:rsidRPr="00BB48D2">
        <w:rPr>
          <w:spacing w:val="1"/>
        </w:rPr>
        <w:t>с</w:t>
      </w:r>
      <w:r w:rsidRPr="00BB48D2">
        <w:rPr>
          <w:spacing w:val="-1"/>
        </w:rPr>
        <w:t>т</w:t>
      </w:r>
      <w:r w:rsidRPr="00BB48D2">
        <w:rPr>
          <w:spacing w:val="1"/>
        </w:rPr>
        <w:t>е</w:t>
      </w:r>
      <w:r w:rsidRPr="00BB48D2">
        <w:t>мы</w:t>
      </w:r>
      <w:r w:rsidRPr="00BB48D2">
        <w:rPr>
          <w:spacing w:val="-1"/>
        </w:rPr>
        <w:t>т</w:t>
      </w:r>
      <w:r w:rsidRPr="00BB48D2">
        <w:rPr>
          <w:spacing w:val="1"/>
        </w:rPr>
        <w:t>е</w:t>
      </w:r>
      <w:r w:rsidRPr="00BB48D2">
        <w:t>плосна</w:t>
      </w:r>
      <w:r w:rsidRPr="00BB48D2">
        <w:rPr>
          <w:spacing w:val="1"/>
        </w:rPr>
        <w:t>б</w:t>
      </w:r>
      <w:r w:rsidRPr="00BB48D2">
        <w:rPr>
          <w:spacing w:val="-2"/>
        </w:rPr>
        <w:t>ж</w:t>
      </w:r>
      <w:r w:rsidRPr="00BB48D2">
        <w:rPr>
          <w:spacing w:val="1"/>
        </w:rPr>
        <w:t>е</w:t>
      </w:r>
      <w:r w:rsidRPr="00BB48D2">
        <w:t>н</w:t>
      </w:r>
      <w:r w:rsidRPr="00BB48D2">
        <w:rPr>
          <w:spacing w:val="-1"/>
        </w:rPr>
        <w:t>и</w:t>
      </w:r>
      <w:r w:rsidRPr="00BB48D2">
        <w:t>я</w:t>
      </w:r>
      <w:r w:rsidRPr="00BB48D2">
        <w:rPr>
          <w:spacing w:val="-3"/>
        </w:rPr>
        <w:t>б</w:t>
      </w:r>
      <w:r w:rsidRPr="00BB48D2">
        <w:rPr>
          <w:spacing w:val="1"/>
        </w:rPr>
        <w:t>а</w:t>
      </w:r>
      <w:r w:rsidRPr="00BB48D2">
        <w:t>зир</w:t>
      </w:r>
      <w:r w:rsidRPr="00BB48D2">
        <w:rPr>
          <w:spacing w:val="-9"/>
        </w:rPr>
        <w:t>у</w:t>
      </w:r>
      <w:r w:rsidRPr="00BB48D2">
        <w:t>ю</w:t>
      </w:r>
      <w:r w:rsidRPr="00BB48D2">
        <w:rPr>
          <w:spacing w:val="-1"/>
        </w:rPr>
        <w:t>т</w:t>
      </w:r>
      <w:r w:rsidRPr="00BB48D2">
        <w:rPr>
          <w:spacing w:val="1"/>
        </w:rPr>
        <w:t>с</w:t>
      </w:r>
      <w:r w:rsidRPr="00BB48D2">
        <w:t>янапре</w:t>
      </w:r>
      <w:r w:rsidRPr="00BB48D2">
        <w:rPr>
          <w:spacing w:val="1"/>
        </w:rPr>
        <w:t>д</w:t>
      </w:r>
      <w:r w:rsidRPr="00BB48D2">
        <w:t>ло</w:t>
      </w:r>
      <w:r w:rsidRPr="00BB48D2">
        <w:rPr>
          <w:spacing w:val="-2"/>
        </w:rPr>
        <w:t>ж</w:t>
      </w:r>
      <w:r w:rsidRPr="00BB48D2">
        <w:rPr>
          <w:spacing w:val="1"/>
        </w:rPr>
        <w:t>е</w:t>
      </w:r>
      <w:r w:rsidRPr="00BB48D2">
        <w:t>н</w:t>
      </w:r>
      <w:r w:rsidRPr="00BB48D2">
        <w:rPr>
          <w:spacing w:val="-1"/>
        </w:rPr>
        <w:t>и</w:t>
      </w:r>
      <w:r w:rsidRPr="00BB48D2">
        <w:rPr>
          <w:spacing w:val="1"/>
        </w:rPr>
        <w:t>я</w:t>
      </w:r>
      <w:r w:rsidRPr="00BB48D2">
        <w:t>х исполн</w:t>
      </w:r>
      <w:r w:rsidRPr="00BB48D2">
        <w:rPr>
          <w:spacing w:val="-1"/>
        </w:rPr>
        <w:t>ит</w:t>
      </w:r>
      <w:r w:rsidRPr="00BB48D2">
        <w:rPr>
          <w:spacing w:val="1"/>
        </w:rPr>
        <w:t>е</w:t>
      </w:r>
      <w:r w:rsidRPr="00BB48D2">
        <w:t>л</w:t>
      </w:r>
      <w:r w:rsidRPr="00BB48D2">
        <w:rPr>
          <w:spacing w:val="-2"/>
        </w:rPr>
        <w:t>ь</w:t>
      </w:r>
      <w:r w:rsidRPr="00BB48D2">
        <w:t>н</w:t>
      </w:r>
      <w:r w:rsidRPr="00BB48D2">
        <w:rPr>
          <w:spacing w:val="-2"/>
        </w:rPr>
        <w:t>ы</w:t>
      </w:r>
      <w:r w:rsidRPr="00BB48D2">
        <w:t>хор</w:t>
      </w:r>
      <w:r w:rsidRPr="00BB48D2">
        <w:rPr>
          <w:spacing w:val="1"/>
        </w:rPr>
        <w:t>га</w:t>
      </w:r>
      <w:r w:rsidRPr="00BB48D2">
        <w:t>нов</w:t>
      </w:r>
      <w:r w:rsidRPr="00BB48D2">
        <w:rPr>
          <w:spacing w:val="-2"/>
        </w:rPr>
        <w:t>в</w:t>
      </w:r>
      <w:r w:rsidRPr="00BB48D2">
        <w:t>л</w:t>
      </w:r>
      <w:r w:rsidRPr="00BB48D2">
        <w:rPr>
          <w:spacing w:val="1"/>
        </w:rPr>
        <w:t>ас</w:t>
      </w:r>
      <w:r w:rsidRPr="00BB48D2">
        <w:rPr>
          <w:spacing w:val="-1"/>
        </w:rPr>
        <w:t>т</w:t>
      </w:r>
      <w:r w:rsidRPr="00BB48D2">
        <w:t>ииэ</w:t>
      </w:r>
      <w:r w:rsidRPr="00BB48D2">
        <w:rPr>
          <w:spacing w:val="3"/>
        </w:rPr>
        <w:t>к</w:t>
      </w:r>
      <w:r w:rsidRPr="00BB48D2">
        <w:rPr>
          <w:spacing w:val="1"/>
        </w:rPr>
        <w:t>с</w:t>
      </w:r>
      <w:r w:rsidRPr="00BB48D2">
        <w:t>п</w:t>
      </w:r>
      <w:r w:rsidRPr="00BB48D2">
        <w:rPr>
          <w:spacing w:val="3"/>
        </w:rPr>
        <w:t>л</w:t>
      </w:r>
      <w:r w:rsidRPr="00BB48D2">
        <w:rPr>
          <w:spacing w:val="-8"/>
        </w:rPr>
        <w:t>у</w:t>
      </w:r>
      <w:r w:rsidRPr="00BB48D2">
        <w:rPr>
          <w:spacing w:val="1"/>
        </w:rPr>
        <w:t>а</w:t>
      </w:r>
      <w:r w:rsidRPr="00BB48D2">
        <w:rPr>
          <w:spacing w:val="-1"/>
        </w:rPr>
        <w:t>т</w:t>
      </w:r>
      <w:r w:rsidRPr="00BB48D2">
        <w:rPr>
          <w:spacing w:val="1"/>
        </w:rPr>
        <w:t>а</w:t>
      </w:r>
      <w:r w:rsidRPr="00BB48D2">
        <w:t>ц</w:t>
      </w:r>
      <w:r w:rsidRPr="00BB48D2">
        <w:rPr>
          <w:spacing w:val="-1"/>
        </w:rPr>
        <w:t>и</w:t>
      </w:r>
      <w:r w:rsidRPr="00BB48D2">
        <w:t>он</w:t>
      </w:r>
      <w:r w:rsidRPr="00BB48D2">
        <w:rPr>
          <w:spacing w:val="-1"/>
        </w:rPr>
        <w:t>н</w:t>
      </w:r>
      <w:r w:rsidRPr="00BB48D2">
        <w:rPr>
          <w:spacing w:val="-2"/>
        </w:rPr>
        <w:t>ы</w:t>
      </w:r>
      <w:r w:rsidRPr="00BB48D2">
        <w:t>хор</w:t>
      </w:r>
      <w:r w:rsidRPr="00BB48D2">
        <w:rPr>
          <w:spacing w:val="1"/>
        </w:rPr>
        <w:t>га</w:t>
      </w:r>
      <w:r w:rsidRPr="00BB48D2">
        <w:t>н</w:t>
      </w:r>
      <w:r w:rsidRPr="00BB48D2">
        <w:rPr>
          <w:spacing w:val="-1"/>
        </w:rPr>
        <w:t>и</w:t>
      </w:r>
      <w:r w:rsidRPr="00BB48D2">
        <w:t>з</w:t>
      </w:r>
      <w:r w:rsidRPr="00BB48D2">
        <w:rPr>
          <w:spacing w:val="1"/>
        </w:rPr>
        <w:t>а</w:t>
      </w:r>
      <w:r w:rsidRPr="00BB48D2">
        <w:t>ц</w:t>
      </w:r>
      <w:r w:rsidRPr="00BB48D2">
        <w:rPr>
          <w:spacing w:val="-1"/>
        </w:rPr>
        <w:t>и</w:t>
      </w:r>
      <w:r w:rsidRPr="00BB48D2">
        <w:t>й,о</w:t>
      </w:r>
      <w:r w:rsidRPr="00BB48D2">
        <w:rPr>
          <w:spacing w:val="1"/>
        </w:rPr>
        <w:t>с</w:t>
      </w:r>
      <w:r w:rsidRPr="00BB48D2">
        <w:t>о</w:t>
      </w:r>
      <w:r w:rsidRPr="00BB48D2">
        <w:rPr>
          <w:spacing w:val="1"/>
        </w:rPr>
        <w:t>бе</w:t>
      </w:r>
      <w:r w:rsidRPr="00BB48D2">
        <w:t>н</w:t>
      </w:r>
      <w:r w:rsidRPr="00BB48D2">
        <w:rPr>
          <w:spacing w:val="-1"/>
        </w:rPr>
        <w:t>н</w:t>
      </w:r>
      <w:r w:rsidRPr="00BB48D2">
        <w:t>ов</w:t>
      </w:r>
      <w:r w:rsidRPr="00BB48D2">
        <w:rPr>
          <w:spacing w:val="-1"/>
        </w:rPr>
        <w:t>т</w:t>
      </w:r>
      <w:r w:rsidRPr="00BB48D2">
        <w:rPr>
          <w:spacing w:val="1"/>
        </w:rPr>
        <w:t>е</w:t>
      </w:r>
      <w:r w:rsidRPr="00BB48D2">
        <w:t>хр</w:t>
      </w:r>
      <w:r w:rsidRPr="00BB48D2">
        <w:rPr>
          <w:spacing w:val="1"/>
        </w:rPr>
        <w:t>а</w:t>
      </w:r>
      <w:r w:rsidRPr="00BB48D2">
        <w:t>з</w:t>
      </w:r>
      <w:r w:rsidRPr="00BB48D2">
        <w:rPr>
          <w:spacing w:val="1"/>
        </w:rPr>
        <w:t>де</w:t>
      </w:r>
      <w:r w:rsidRPr="00BB48D2">
        <w:t>л</w:t>
      </w:r>
      <w:r w:rsidRPr="00BB48D2">
        <w:rPr>
          <w:spacing w:val="1"/>
        </w:rPr>
        <w:t>а</w:t>
      </w:r>
      <w:r w:rsidRPr="00BB48D2">
        <w:rPr>
          <w:spacing w:val="-5"/>
        </w:rPr>
        <w:t>х</w:t>
      </w:r>
      <w:r w:rsidRPr="00BB48D2">
        <w:t>, ко</w:t>
      </w:r>
      <w:r w:rsidRPr="00BB48D2">
        <w:rPr>
          <w:spacing w:val="-2"/>
        </w:rPr>
        <w:t>т</w:t>
      </w:r>
      <w:r w:rsidRPr="00BB48D2">
        <w:t>ор</w:t>
      </w:r>
      <w:r w:rsidRPr="00BB48D2">
        <w:rPr>
          <w:spacing w:val="-2"/>
        </w:rPr>
        <w:t>ы</w:t>
      </w:r>
      <w:r w:rsidRPr="00BB48D2">
        <w:t>ека</w:t>
      </w:r>
      <w:r w:rsidRPr="00BB48D2">
        <w:rPr>
          <w:spacing w:val="1"/>
        </w:rPr>
        <w:t>са</w:t>
      </w:r>
      <w:r w:rsidRPr="00BB48D2">
        <w:t>ю</w:t>
      </w:r>
      <w:r w:rsidRPr="00BB48D2">
        <w:rPr>
          <w:spacing w:val="-1"/>
        </w:rPr>
        <w:t>т</w:t>
      </w:r>
      <w:r w:rsidRPr="00BB48D2">
        <w:rPr>
          <w:spacing w:val="1"/>
        </w:rPr>
        <w:t>с</w:t>
      </w:r>
      <w:r w:rsidRPr="00BB48D2">
        <w:t>я</w:t>
      </w:r>
      <w:r w:rsidRPr="00BB48D2">
        <w:rPr>
          <w:spacing w:val="-5"/>
        </w:rPr>
        <w:t>р</w:t>
      </w:r>
      <w:r w:rsidRPr="00BB48D2">
        <w:rPr>
          <w:spacing w:val="1"/>
        </w:rPr>
        <w:t>а</w:t>
      </w:r>
      <w:r w:rsidRPr="00BB48D2">
        <w:t>з</w:t>
      </w:r>
      <w:r w:rsidRPr="00BB48D2">
        <w:rPr>
          <w:spacing w:val="-2"/>
        </w:rPr>
        <w:t>в</w:t>
      </w:r>
      <w:r w:rsidRPr="00BB48D2">
        <w:t>и</w:t>
      </w:r>
      <w:r w:rsidRPr="00BB48D2">
        <w:rPr>
          <w:spacing w:val="-2"/>
        </w:rPr>
        <w:t>т</w:t>
      </w:r>
      <w:r w:rsidRPr="00BB48D2">
        <w:t>ия ис</w:t>
      </w:r>
      <w:r w:rsidRPr="00BB48D2">
        <w:rPr>
          <w:spacing w:val="-1"/>
        </w:rPr>
        <w:t>т</w:t>
      </w:r>
      <w:r w:rsidRPr="00BB48D2">
        <w:t>о</w:t>
      </w:r>
      <w:r w:rsidRPr="00BB48D2">
        <w:rPr>
          <w:spacing w:val="-1"/>
        </w:rPr>
        <w:t>ч</w:t>
      </w:r>
      <w:r w:rsidRPr="00BB48D2">
        <w:t>н</w:t>
      </w:r>
      <w:r w:rsidRPr="00BB48D2">
        <w:rPr>
          <w:spacing w:val="-1"/>
        </w:rPr>
        <w:t>и</w:t>
      </w:r>
      <w:r w:rsidRPr="00BB48D2">
        <w:t>ков</w:t>
      </w:r>
      <w:r w:rsidRPr="00BB48D2">
        <w:rPr>
          <w:spacing w:val="-1"/>
        </w:rPr>
        <w:t>т</w:t>
      </w:r>
      <w:r w:rsidRPr="00BB48D2">
        <w:rPr>
          <w:spacing w:val="1"/>
        </w:rPr>
        <w:t>е</w:t>
      </w:r>
      <w:r w:rsidRPr="00BB48D2">
        <w:t>плосна</w:t>
      </w:r>
      <w:r w:rsidRPr="00BB48D2">
        <w:rPr>
          <w:spacing w:val="1"/>
        </w:rPr>
        <w:t>б</w:t>
      </w:r>
      <w:r w:rsidRPr="00BB48D2">
        <w:rPr>
          <w:spacing w:val="-2"/>
        </w:rPr>
        <w:t>ж</w:t>
      </w:r>
      <w:r w:rsidRPr="00BB48D2">
        <w:rPr>
          <w:spacing w:val="1"/>
        </w:rPr>
        <w:t>е</w:t>
      </w:r>
      <w:r w:rsidRPr="00BB48D2">
        <w:t>н</w:t>
      </w:r>
      <w:r w:rsidRPr="00BB48D2">
        <w:rPr>
          <w:spacing w:val="-1"/>
        </w:rPr>
        <w:t>и</w:t>
      </w:r>
      <w:r w:rsidRPr="00BB48D2">
        <w:rPr>
          <w:spacing w:val="1"/>
        </w:rPr>
        <w:t>я</w:t>
      </w:r>
      <w:r w:rsidRPr="00BB48D2">
        <w:t>.</w:t>
      </w:r>
    </w:p>
    <w:p w:rsidR="0095518F" w:rsidRPr="00BB48D2" w:rsidRDefault="00196A5C" w:rsidP="0095518F">
      <w:pPr>
        <w:pStyle w:val="af"/>
        <w:spacing w:before="3"/>
        <w:ind w:left="0" w:right="116" w:firstLine="567"/>
        <w:jc w:val="both"/>
      </w:pPr>
      <w:r w:rsidRPr="00BB48D2">
        <w:rPr>
          <w:spacing w:val="-5"/>
        </w:rPr>
        <w:t>В</w:t>
      </w:r>
      <w:r w:rsidRPr="00BB48D2">
        <w:rPr>
          <w:spacing w:val="-2"/>
        </w:rPr>
        <w:t>ы</w:t>
      </w:r>
      <w:r w:rsidRPr="00BB48D2">
        <w:rPr>
          <w:spacing w:val="1"/>
        </w:rPr>
        <w:t>б</w:t>
      </w:r>
      <w:r w:rsidRPr="00BB48D2">
        <w:t>ор</w:t>
      </w:r>
      <w:r w:rsidRPr="00BB48D2">
        <w:rPr>
          <w:spacing w:val="-2"/>
        </w:rPr>
        <w:t>в</w:t>
      </w:r>
      <w:r w:rsidRPr="00BB48D2">
        <w:rPr>
          <w:spacing w:val="1"/>
        </w:rPr>
        <w:t>а</w:t>
      </w:r>
      <w:r w:rsidRPr="00BB48D2">
        <w:t>риан</w:t>
      </w:r>
      <w:r w:rsidRPr="00BB48D2">
        <w:rPr>
          <w:spacing w:val="-2"/>
        </w:rPr>
        <w:t>т</w:t>
      </w:r>
      <w:r w:rsidRPr="00BB48D2">
        <w:t>ар</w:t>
      </w:r>
      <w:r w:rsidRPr="00BB48D2">
        <w:rPr>
          <w:spacing w:val="1"/>
        </w:rPr>
        <w:t>а</w:t>
      </w:r>
      <w:r w:rsidRPr="00BB48D2">
        <w:t>з</w:t>
      </w:r>
      <w:r w:rsidRPr="00BB48D2">
        <w:rPr>
          <w:spacing w:val="-2"/>
        </w:rPr>
        <w:t>в</w:t>
      </w:r>
      <w:r w:rsidRPr="00BB48D2">
        <w:t>и</w:t>
      </w:r>
      <w:r w:rsidRPr="00BB48D2">
        <w:rPr>
          <w:spacing w:val="-2"/>
        </w:rPr>
        <w:t>т</w:t>
      </w:r>
      <w:r w:rsidRPr="00BB48D2">
        <w:t>ия</w:t>
      </w:r>
      <w:r w:rsidRPr="00BB48D2">
        <w:rPr>
          <w:spacing w:val="1"/>
        </w:rPr>
        <w:t>с</w:t>
      </w:r>
      <w:r w:rsidRPr="00BB48D2">
        <w:t>ис</w:t>
      </w:r>
      <w:r w:rsidRPr="00BB48D2">
        <w:rPr>
          <w:spacing w:val="2"/>
        </w:rPr>
        <w:t>т</w:t>
      </w:r>
      <w:r w:rsidRPr="00BB48D2">
        <w:rPr>
          <w:spacing w:val="1"/>
        </w:rPr>
        <w:t>е</w:t>
      </w:r>
      <w:r w:rsidRPr="00BB48D2">
        <w:t>мы</w:t>
      </w:r>
      <w:r w:rsidRPr="00BB48D2">
        <w:rPr>
          <w:spacing w:val="-1"/>
        </w:rPr>
        <w:t>т</w:t>
      </w:r>
      <w:r w:rsidRPr="00BB48D2">
        <w:rPr>
          <w:spacing w:val="1"/>
        </w:rPr>
        <w:t>е</w:t>
      </w:r>
      <w:r w:rsidRPr="00BB48D2">
        <w:t>п</w:t>
      </w:r>
      <w:r w:rsidRPr="00BB48D2">
        <w:rPr>
          <w:spacing w:val="-5"/>
        </w:rPr>
        <w:t>л</w:t>
      </w:r>
      <w:r w:rsidRPr="00BB48D2">
        <w:t>о</w:t>
      </w:r>
      <w:r w:rsidRPr="00BB48D2">
        <w:rPr>
          <w:spacing w:val="1"/>
        </w:rPr>
        <w:t>с</w:t>
      </w:r>
      <w:r w:rsidRPr="00BB48D2">
        <w:t>на</w:t>
      </w:r>
      <w:r w:rsidRPr="00BB48D2">
        <w:rPr>
          <w:spacing w:val="1"/>
        </w:rPr>
        <w:t>б</w:t>
      </w:r>
      <w:r w:rsidRPr="00BB48D2">
        <w:rPr>
          <w:spacing w:val="-2"/>
        </w:rPr>
        <w:t>ж</w:t>
      </w:r>
      <w:r w:rsidRPr="00BB48D2">
        <w:rPr>
          <w:spacing w:val="1"/>
        </w:rPr>
        <w:t>е</w:t>
      </w:r>
      <w:r w:rsidRPr="00BB48D2">
        <w:t>н</w:t>
      </w:r>
      <w:r w:rsidRPr="00BB48D2">
        <w:rPr>
          <w:spacing w:val="-1"/>
        </w:rPr>
        <w:t>и</w:t>
      </w:r>
      <w:r w:rsidRPr="00BB48D2">
        <w:t xml:space="preserve">я </w:t>
      </w:r>
      <w:r>
        <w:t>ГП Гаврилов-Ям</w:t>
      </w:r>
      <w:r w:rsidRPr="00BB48D2">
        <w:rPr>
          <w:spacing w:val="1"/>
        </w:rPr>
        <w:t>д</w:t>
      </w:r>
      <w:r w:rsidRPr="00BB48D2">
        <w:t>ол</w:t>
      </w:r>
      <w:r w:rsidRPr="00BB48D2">
        <w:rPr>
          <w:spacing w:val="-2"/>
        </w:rPr>
        <w:t>ж</w:t>
      </w:r>
      <w:r w:rsidRPr="00BB48D2">
        <w:rPr>
          <w:spacing w:val="1"/>
        </w:rPr>
        <w:t>е</w:t>
      </w:r>
      <w:r w:rsidRPr="00BB48D2">
        <w:t>н</w:t>
      </w:r>
      <w:r w:rsidRPr="00BB48D2">
        <w:rPr>
          <w:spacing w:val="-5"/>
        </w:rPr>
        <w:t>о</w:t>
      </w:r>
      <w:r w:rsidRPr="00BB48D2">
        <w:rPr>
          <w:spacing w:val="1"/>
        </w:rPr>
        <w:t>с</w:t>
      </w:r>
      <w:r w:rsidRPr="00BB48D2">
        <w:rPr>
          <w:spacing w:val="-5"/>
        </w:rPr>
        <w:t>у</w:t>
      </w:r>
      <w:r w:rsidRPr="00BB48D2">
        <w:rPr>
          <w:spacing w:val="-1"/>
        </w:rPr>
        <w:t>щ</w:t>
      </w:r>
      <w:r w:rsidRPr="00BB48D2">
        <w:rPr>
          <w:spacing w:val="1"/>
        </w:rPr>
        <w:t>ес</w:t>
      </w:r>
      <w:r w:rsidRPr="00BB48D2">
        <w:rPr>
          <w:spacing w:val="-1"/>
        </w:rPr>
        <w:t>т</w:t>
      </w:r>
      <w:r w:rsidRPr="00BB48D2">
        <w:rPr>
          <w:spacing w:val="-2"/>
        </w:rPr>
        <w:t>в</w:t>
      </w:r>
      <w:r w:rsidRPr="00BB48D2">
        <w:t>л</w:t>
      </w:r>
      <w:r w:rsidRPr="00BB48D2">
        <w:rPr>
          <w:spacing w:val="1"/>
        </w:rPr>
        <w:t>я</w:t>
      </w:r>
      <w:r w:rsidRPr="00BB48D2">
        <w:rPr>
          <w:spacing w:val="-1"/>
        </w:rPr>
        <w:t>т</w:t>
      </w:r>
      <w:r w:rsidRPr="00BB48D2">
        <w:rPr>
          <w:spacing w:val="-2"/>
        </w:rPr>
        <w:t>ь</w:t>
      </w:r>
      <w:r w:rsidRPr="00BB48D2">
        <w:rPr>
          <w:spacing w:val="1"/>
        </w:rPr>
        <w:t>с</w:t>
      </w:r>
      <w:r w:rsidRPr="00BB48D2">
        <w:t>яна о</w:t>
      </w:r>
      <w:r w:rsidRPr="00BB48D2">
        <w:rPr>
          <w:spacing w:val="1"/>
        </w:rPr>
        <w:t>с</w:t>
      </w:r>
      <w:r w:rsidRPr="00BB48D2">
        <w:t>но</w:t>
      </w:r>
      <w:r w:rsidRPr="00BB48D2">
        <w:rPr>
          <w:spacing w:val="-2"/>
        </w:rPr>
        <w:t>в</w:t>
      </w:r>
      <w:r w:rsidRPr="00BB48D2">
        <w:rPr>
          <w:spacing w:val="1"/>
        </w:rPr>
        <w:t>а</w:t>
      </w:r>
      <w:r w:rsidRPr="00BB48D2">
        <w:t>н</w:t>
      </w:r>
      <w:r w:rsidRPr="00BB48D2">
        <w:rPr>
          <w:spacing w:val="-1"/>
        </w:rPr>
        <w:t>и</w:t>
      </w:r>
      <w:r w:rsidRPr="00BB48D2">
        <w:t>и</w:t>
      </w:r>
      <w:r w:rsidRPr="00BB48D2">
        <w:rPr>
          <w:spacing w:val="1"/>
        </w:rPr>
        <w:t>а</w:t>
      </w:r>
      <w:r w:rsidRPr="00BB48D2">
        <w:t>нализаком</w:t>
      </w:r>
      <w:r w:rsidRPr="00BB48D2">
        <w:rPr>
          <w:spacing w:val="-1"/>
        </w:rPr>
        <w:t>п</w:t>
      </w:r>
      <w:r w:rsidRPr="00BB48D2">
        <w:t>л</w:t>
      </w:r>
      <w:r w:rsidRPr="00BB48D2">
        <w:rPr>
          <w:spacing w:val="1"/>
        </w:rPr>
        <w:t>е</w:t>
      </w:r>
      <w:r w:rsidRPr="00BB48D2">
        <w:t>ксапо</w:t>
      </w:r>
      <w:r w:rsidRPr="00BB48D2">
        <w:rPr>
          <w:spacing w:val="-1"/>
        </w:rPr>
        <w:t>к</w:t>
      </w:r>
      <w:r w:rsidRPr="00BB48D2">
        <w:rPr>
          <w:spacing w:val="1"/>
        </w:rPr>
        <w:t>а</w:t>
      </w:r>
      <w:r w:rsidRPr="00BB48D2">
        <w:t>з</w:t>
      </w:r>
      <w:r w:rsidRPr="00BB48D2">
        <w:rPr>
          <w:spacing w:val="1"/>
        </w:rPr>
        <w:t>а</w:t>
      </w:r>
      <w:r w:rsidRPr="00BB48D2">
        <w:rPr>
          <w:spacing w:val="-5"/>
        </w:rPr>
        <w:t>т</w:t>
      </w:r>
      <w:r w:rsidRPr="00BB48D2">
        <w:rPr>
          <w:spacing w:val="1"/>
        </w:rPr>
        <w:t>е</w:t>
      </w:r>
      <w:r w:rsidRPr="00BB48D2">
        <w:t>л</w:t>
      </w:r>
      <w:r w:rsidRPr="00BB48D2">
        <w:rPr>
          <w:spacing w:val="1"/>
        </w:rPr>
        <w:t>е</w:t>
      </w:r>
      <w:r w:rsidRPr="00BB48D2">
        <w:t>й,вцелом</w:t>
      </w:r>
      <w:r w:rsidRPr="00BB48D2">
        <w:rPr>
          <w:spacing w:val="-5"/>
        </w:rPr>
        <w:t>х</w:t>
      </w:r>
      <w:r w:rsidRPr="00BB48D2">
        <w:rPr>
          <w:spacing w:val="1"/>
        </w:rPr>
        <w:t>а</w:t>
      </w:r>
      <w:r w:rsidRPr="00BB48D2">
        <w:t>р</w:t>
      </w:r>
      <w:r w:rsidRPr="00BB48D2">
        <w:rPr>
          <w:spacing w:val="1"/>
        </w:rPr>
        <w:t>а</w:t>
      </w:r>
      <w:r w:rsidRPr="00BB48D2">
        <w:t>к</w:t>
      </w:r>
      <w:r w:rsidRPr="00BB48D2">
        <w:rPr>
          <w:spacing w:val="-2"/>
        </w:rPr>
        <w:t>т</w:t>
      </w:r>
      <w:r w:rsidRPr="00BB48D2">
        <w:rPr>
          <w:spacing w:val="1"/>
        </w:rPr>
        <w:t>е</w:t>
      </w:r>
      <w:r w:rsidRPr="00BB48D2">
        <w:t>риз</w:t>
      </w:r>
      <w:r w:rsidRPr="00BB48D2">
        <w:rPr>
          <w:spacing w:val="-8"/>
        </w:rPr>
        <w:t>у</w:t>
      </w:r>
      <w:r w:rsidRPr="00BB48D2">
        <w:t>ю</w:t>
      </w:r>
      <w:r w:rsidRPr="00BB48D2">
        <w:rPr>
          <w:spacing w:val="-1"/>
        </w:rPr>
        <w:t>щ</w:t>
      </w:r>
      <w:r w:rsidRPr="00BB48D2">
        <w:t>ихка</w:t>
      </w:r>
      <w:r w:rsidRPr="00BB48D2">
        <w:rPr>
          <w:spacing w:val="-1"/>
        </w:rPr>
        <w:t>ч</w:t>
      </w:r>
      <w:r w:rsidRPr="00BB48D2">
        <w:rPr>
          <w:spacing w:val="1"/>
        </w:rPr>
        <w:t>ес</w:t>
      </w:r>
      <w:r w:rsidRPr="00BB48D2">
        <w:rPr>
          <w:spacing w:val="-1"/>
        </w:rPr>
        <w:t>т</w:t>
      </w:r>
      <w:r w:rsidRPr="00BB48D2">
        <w:rPr>
          <w:spacing w:val="-2"/>
        </w:rPr>
        <w:t>в</w:t>
      </w:r>
      <w:r w:rsidRPr="00BB48D2">
        <w:t>о,на</w:t>
      </w:r>
      <w:r w:rsidRPr="00BB48D2">
        <w:rPr>
          <w:spacing w:val="1"/>
        </w:rPr>
        <w:t>де</w:t>
      </w:r>
      <w:r w:rsidRPr="00BB48D2">
        <w:rPr>
          <w:spacing w:val="-2"/>
        </w:rPr>
        <w:t>ж</w:t>
      </w:r>
      <w:r w:rsidRPr="00BB48D2">
        <w:t>нос</w:t>
      </w:r>
      <w:r w:rsidRPr="00BB48D2">
        <w:rPr>
          <w:spacing w:val="-1"/>
        </w:rPr>
        <w:t>т</w:t>
      </w:r>
      <w:r w:rsidRPr="00BB48D2">
        <w:t>ьи эко</w:t>
      </w:r>
      <w:r w:rsidRPr="00BB48D2">
        <w:rPr>
          <w:spacing w:val="-1"/>
        </w:rPr>
        <w:t>н</w:t>
      </w:r>
      <w:r w:rsidRPr="00BB48D2">
        <w:t>оми</w:t>
      </w:r>
      <w:r w:rsidRPr="00BB48D2">
        <w:rPr>
          <w:spacing w:val="-1"/>
        </w:rPr>
        <w:t>ч</w:t>
      </w:r>
      <w:r w:rsidRPr="00BB48D2">
        <w:t>нос</w:t>
      </w:r>
      <w:r w:rsidRPr="00BB48D2">
        <w:rPr>
          <w:spacing w:val="-1"/>
        </w:rPr>
        <w:t>т</w:t>
      </w:r>
      <w:r w:rsidRPr="00BB48D2">
        <w:t>ь</w:t>
      </w:r>
      <w:r w:rsidRPr="00BB48D2">
        <w:rPr>
          <w:spacing w:val="-1"/>
        </w:rPr>
        <w:t>т</w:t>
      </w:r>
      <w:r w:rsidRPr="00BB48D2">
        <w:rPr>
          <w:spacing w:val="1"/>
        </w:rPr>
        <w:t>е</w:t>
      </w:r>
      <w:r w:rsidRPr="00BB48D2">
        <w:t>плосна</w:t>
      </w:r>
      <w:r w:rsidRPr="00BB48D2">
        <w:rPr>
          <w:spacing w:val="1"/>
        </w:rPr>
        <w:t>б</w:t>
      </w:r>
      <w:r w:rsidRPr="00BB48D2">
        <w:rPr>
          <w:spacing w:val="-2"/>
        </w:rPr>
        <w:t>ж</w:t>
      </w:r>
      <w:r w:rsidRPr="00BB48D2">
        <w:rPr>
          <w:spacing w:val="1"/>
        </w:rPr>
        <w:t>е</w:t>
      </w:r>
      <w:r w:rsidRPr="00BB48D2">
        <w:t>н</w:t>
      </w:r>
      <w:r w:rsidRPr="00BB48D2">
        <w:rPr>
          <w:spacing w:val="-1"/>
        </w:rPr>
        <w:t>и</w:t>
      </w:r>
      <w:r w:rsidRPr="00BB48D2">
        <w:rPr>
          <w:spacing w:val="1"/>
        </w:rPr>
        <w:t>я</w:t>
      </w:r>
      <w:r w:rsidRPr="00BB48D2">
        <w:t>.</w:t>
      </w:r>
      <w:r w:rsidRPr="00BB48D2">
        <w:rPr>
          <w:spacing w:val="-5"/>
        </w:rPr>
        <w:t>С</w:t>
      </w:r>
      <w:r w:rsidRPr="00BB48D2">
        <w:t>р</w:t>
      </w:r>
      <w:r w:rsidRPr="00BB48D2">
        <w:rPr>
          <w:spacing w:val="1"/>
        </w:rPr>
        <w:t>а</w:t>
      </w:r>
      <w:r w:rsidRPr="00BB48D2">
        <w:rPr>
          <w:spacing w:val="-2"/>
        </w:rPr>
        <w:t>в</w:t>
      </w:r>
      <w:r w:rsidRPr="00BB48D2">
        <w:t>нен</w:t>
      </w:r>
      <w:r w:rsidRPr="00BB48D2">
        <w:rPr>
          <w:spacing w:val="-1"/>
        </w:rPr>
        <w:t>и</w:t>
      </w:r>
      <w:r w:rsidRPr="00BB48D2">
        <w:t>е</w:t>
      </w:r>
      <w:r w:rsidRPr="00BB48D2">
        <w:rPr>
          <w:spacing w:val="-2"/>
        </w:rPr>
        <w:t>в</w:t>
      </w:r>
      <w:r w:rsidRPr="00BB48D2">
        <w:rPr>
          <w:spacing w:val="1"/>
        </w:rPr>
        <w:t>а</w:t>
      </w:r>
      <w:r w:rsidRPr="00BB48D2">
        <w:t>риан</w:t>
      </w:r>
      <w:r w:rsidRPr="00BB48D2">
        <w:rPr>
          <w:spacing w:val="-2"/>
        </w:rPr>
        <w:t>т</w:t>
      </w:r>
      <w:r w:rsidRPr="00BB48D2">
        <w:t>овпро</w:t>
      </w:r>
      <w:r w:rsidRPr="00BB48D2">
        <w:rPr>
          <w:spacing w:val="-1"/>
        </w:rPr>
        <w:t>и</w:t>
      </w:r>
      <w:r w:rsidRPr="00BB48D2">
        <w:t>з</w:t>
      </w:r>
      <w:r w:rsidRPr="00BB48D2">
        <w:rPr>
          <w:spacing w:val="-2"/>
        </w:rPr>
        <w:t>в</w:t>
      </w:r>
      <w:r w:rsidRPr="00BB48D2">
        <w:t>о</w:t>
      </w:r>
      <w:r w:rsidRPr="00BB48D2">
        <w:rPr>
          <w:spacing w:val="1"/>
        </w:rPr>
        <w:t>д</w:t>
      </w:r>
      <w:r w:rsidRPr="00BB48D2">
        <w:t>и</w:t>
      </w:r>
      <w:r w:rsidRPr="00BB48D2">
        <w:rPr>
          <w:spacing w:val="-2"/>
        </w:rPr>
        <w:t>т</w:t>
      </w:r>
      <w:r w:rsidRPr="00BB48D2">
        <w:rPr>
          <w:spacing w:val="1"/>
        </w:rPr>
        <w:t>с</w:t>
      </w:r>
      <w:r w:rsidRPr="00BB48D2">
        <w:t>япо</w:t>
      </w:r>
      <w:r w:rsidRPr="00BB48D2">
        <w:rPr>
          <w:spacing w:val="1"/>
        </w:rPr>
        <w:t>с</w:t>
      </w:r>
      <w:r w:rsidRPr="00BB48D2">
        <w:t>л</w:t>
      </w:r>
      <w:r w:rsidRPr="00BB48D2">
        <w:rPr>
          <w:spacing w:val="-3"/>
        </w:rPr>
        <w:t>е</w:t>
      </w:r>
      <w:r w:rsidRPr="00BB48D2">
        <w:rPr>
          <w:spacing w:val="1"/>
        </w:rPr>
        <w:t>д</w:t>
      </w:r>
      <w:r w:rsidRPr="00BB48D2">
        <w:rPr>
          <w:spacing w:val="-8"/>
        </w:rPr>
        <w:t>у</w:t>
      </w:r>
      <w:r w:rsidRPr="00BB48D2">
        <w:t>ю</w:t>
      </w:r>
      <w:r w:rsidRPr="00BB48D2">
        <w:rPr>
          <w:spacing w:val="-1"/>
        </w:rPr>
        <w:t>щ</w:t>
      </w:r>
      <w:r w:rsidRPr="00BB48D2">
        <w:t>им напра</w:t>
      </w:r>
      <w:r w:rsidRPr="00BB48D2">
        <w:rPr>
          <w:spacing w:val="-2"/>
        </w:rPr>
        <w:t>в</w:t>
      </w:r>
      <w:r w:rsidRPr="00BB48D2">
        <w:t>л</w:t>
      </w:r>
      <w:r w:rsidRPr="00BB48D2">
        <w:rPr>
          <w:spacing w:val="1"/>
        </w:rPr>
        <w:t>е</w:t>
      </w:r>
      <w:r w:rsidRPr="00BB48D2">
        <w:t>н</w:t>
      </w:r>
      <w:r w:rsidRPr="00BB48D2">
        <w:rPr>
          <w:spacing w:val="-1"/>
        </w:rPr>
        <w:t>и</w:t>
      </w:r>
      <w:r w:rsidRPr="00BB48D2">
        <w:rPr>
          <w:spacing w:val="1"/>
        </w:rPr>
        <w:t>я</w:t>
      </w:r>
      <w:r w:rsidRPr="00BB48D2">
        <w:t>м:</w:t>
      </w:r>
    </w:p>
    <w:p w:rsidR="0095518F" w:rsidRPr="00BB48D2" w:rsidRDefault="00196A5C" w:rsidP="0095518F">
      <w:pPr>
        <w:pStyle w:val="af"/>
        <w:widowControl/>
        <w:numPr>
          <w:ilvl w:val="3"/>
          <w:numId w:val="0"/>
        </w:numPr>
        <w:tabs>
          <w:tab w:val="left" w:pos="1544"/>
        </w:tabs>
        <w:autoSpaceDE/>
        <w:autoSpaceDN/>
        <w:adjustRightInd/>
        <w:ind w:firstLine="567"/>
      </w:pPr>
      <w:r w:rsidRPr="00BB48D2">
        <w:rPr>
          <w:spacing w:val="-6"/>
        </w:rPr>
        <w:t>Н</w:t>
      </w:r>
      <w:r w:rsidRPr="00BB48D2">
        <w:rPr>
          <w:spacing w:val="1"/>
        </w:rPr>
        <w:t>аде</w:t>
      </w:r>
      <w:r w:rsidRPr="00BB48D2">
        <w:rPr>
          <w:spacing w:val="-2"/>
        </w:rPr>
        <w:t>ж</w:t>
      </w:r>
      <w:r w:rsidRPr="00BB48D2">
        <w:t>нос</w:t>
      </w:r>
      <w:r w:rsidRPr="00BB48D2">
        <w:rPr>
          <w:spacing w:val="-1"/>
        </w:rPr>
        <w:t>т</w:t>
      </w:r>
      <w:r w:rsidRPr="00BB48D2">
        <w:t>ьис</w:t>
      </w:r>
      <w:r w:rsidRPr="00BB48D2">
        <w:rPr>
          <w:spacing w:val="-1"/>
        </w:rPr>
        <w:t>т</w:t>
      </w:r>
      <w:r w:rsidRPr="00BB48D2">
        <w:t>о</w:t>
      </w:r>
      <w:r w:rsidRPr="00BB48D2">
        <w:rPr>
          <w:spacing w:val="-1"/>
        </w:rPr>
        <w:t>ч</w:t>
      </w:r>
      <w:r w:rsidRPr="00BB48D2">
        <w:t>н</w:t>
      </w:r>
      <w:r w:rsidRPr="00BB48D2">
        <w:rPr>
          <w:spacing w:val="-1"/>
        </w:rPr>
        <w:t>и</w:t>
      </w:r>
      <w:r w:rsidRPr="00BB48D2">
        <w:t xml:space="preserve">ка </w:t>
      </w:r>
      <w:r w:rsidRPr="00BB48D2">
        <w:rPr>
          <w:spacing w:val="1"/>
        </w:rPr>
        <w:t>те</w:t>
      </w:r>
      <w:r w:rsidRPr="00BB48D2">
        <w:t>пло</w:t>
      </w:r>
      <w:r w:rsidRPr="00BB48D2">
        <w:rPr>
          <w:spacing w:val="-2"/>
        </w:rPr>
        <w:t>в</w:t>
      </w:r>
      <w:r w:rsidRPr="00BB48D2">
        <w:t>ой эн</w:t>
      </w:r>
      <w:r w:rsidRPr="00BB48D2">
        <w:rPr>
          <w:spacing w:val="1"/>
        </w:rPr>
        <w:t>е</w:t>
      </w:r>
      <w:r w:rsidRPr="00BB48D2">
        <w:t>р</w:t>
      </w:r>
      <w:r w:rsidRPr="00BB48D2">
        <w:rPr>
          <w:spacing w:val="1"/>
        </w:rPr>
        <w:t>г</w:t>
      </w:r>
      <w:r w:rsidRPr="00BB48D2">
        <w:t>и</w:t>
      </w:r>
      <w:r w:rsidRPr="00BB48D2">
        <w:rPr>
          <w:spacing w:val="-1"/>
        </w:rPr>
        <w:t>и</w:t>
      </w:r>
      <w:r w:rsidRPr="00BB48D2">
        <w:t>;</w:t>
      </w:r>
    </w:p>
    <w:p w:rsidR="0095518F" w:rsidRPr="00BB48D2" w:rsidRDefault="00196A5C" w:rsidP="0095518F">
      <w:pPr>
        <w:pStyle w:val="af"/>
        <w:widowControl/>
        <w:numPr>
          <w:ilvl w:val="3"/>
          <w:numId w:val="0"/>
        </w:numPr>
        <w:tabs>
          <w:tab w:val="left" w:pos="1544"/>
        </w:tabs>
        <w:autoSpaceDE/>
        <w:autoSpaceDN/>
        <w:adjustRightInd/>
        <w:ind w:firstLine="567"/>
      </w:pPr>
      <w:r w:rsidRPr="00BB48D2">
        <w:rPr>
          <w:spacing w:val="-6"/>
        </w:rPr>
        <w:t>Н</w:t>
      </w:r>
      <w:r w:rsidRPr="00BB48D2">
        <w:rPr>
          <w:spacing w:val="1"/>
        </w:rPr>
        <w:t>аде</w:t>
      </w:r>
      <w:r w:rsidRPr="00BB48D2">
        <w:rPr>
          <w:spacing w:val="-2"/>
        </w:rPr>
        <w:t>ж</w:t>
      </w:r>
      <w:r w:rsidRPr="00BB48D2">
        <w:t>нос</w:t>
      </w:r>
      <w:r w:rsidRPr="00BB48D2">
        <w:rPr>
          <w:spacing w:val="-1"/>
        </w:rPr>
        <w:t>т</w:t>
      </w:r>
      <w:r w:rsidRPr="00BB48D2">
        <w:t>ь</w:t>
      </w:r>
      <w:r w:rsidRPr="00BB48D2">
        <w:rPr>
          <w:spacing w:val="1"/>
        </w:rPr>
        <w:t>с</w:t>
      </w:r>
      <w:r w:rsidRPr="00BB48D2">
        <w:t>ис</w:t>
      </w:r>
      <w:r w:rsidRPr="00BB48D2">
        <w:rPr>
          <w:spacing w:val="-1"/>
        </w:rPr>
        <w:t>т</w:t>
      </w:r>
      <w:r w:rsidRPr="00BB48D2">
        <w:rPr>
          <w:spacing w:val="1"/>
        </w:rPr>
        <w:t>е</w:t>
      </w:r>
      <w:r w:rsidRPr="00BB48D2">
        <w:t>мы</w:t>
      </w:r>
      <w:r w:rsidRPr="00BB48D2">
        <w:rPr>
          <w:spacing w:val="-1"/>
        </w:rPr>
        <w:t>т</w:t>
      </w:r>
      <w:r w:rsidRPr="00BB48D2">
        <w:t>р</w:t>
      </w:r>
      <w:r w:rsidRPr="00BB48D2">
        <w:rPr>
          <w:spacing w:val="1"/>
        </w:rPr>
        <w:t>а</w:t>
      </w:r>
      <w:r w:rsidRPr="00BB48D2">
        <w:t>нспор</w:t>
      </w:r>
      <w:r w:rsidRPr="00BB48D2">
        <w:rPr>
          <w:spacing w:val="-2"/>
        </w:rPr>
        <w:t>т</w:t>
      </w:r>
      <w:r w:rsidRPr="00BB48D2">
        <w:t>а</w:t>
      </w:r>
      <w:r w:rsidRPr="00BB48D2">
        <w:rPr>
          <w:spacing w:val="-1"/>
        </w:rPr>
        <w:t>т</w:t>
      </w:r>
      <w:r w:rsidRPr="00BB48D2">
        <w:rPr>
          <w:spacing w:val="1"/>
        </w:rPr>
        <w:t>е</w:t>
      </w:r>
      <w:r w:rsidRPr="00BB48D2">
        <w:t>пло</w:t>
      </w:r>
      <w:r w:rsidRPr="00BB48D2">
        <w:rPr>
          <w:spacing w:val="-2"/>
        </w:rPr>
        <w:t>в</w:t>
      </w:r>
      <w:r w:rsidRPr="00BB48D2">
        <w:t>ой эн</w:t>
      </w:r>
      <w:r w:rsidRPr="00BB48D2">
        <w:rPr>
          <w:spacing w:val="1"/>
        </w:rPr>
        <w:t>е</w:t>
      </w:r>
      <w:r w:rsidRPr="00BB48D2">
        <w:t>р</w:t>
      </w:r>
      <w:r w:rsidRPr="00BB48D2">
        <w:rPr>
          <w:spacing w:val="1"/>
        </w:rPr>
        <w:t>г</w:t>
      </w:r>
      <w:r w:rsidRPr="00BB48D2">
        <w:t>и</w:t>
      </w:r>
      <w:r w:rsidRPr="00BB48D2">
        <w:rPr>
          <w:spacing w:val="-1"/>
        </w:rPr>
        <w:t>и</w:t>
      </w:r>
      <w:r w:rsidRPr="00BB48D2">
        <w:t>;</w:t>
      </w:r>
    </w:p>
    <w:p w:rsidR="0095518F" w:rsidRPr="00BB48D2" w:rsidRDefault="00196A5C" w:rsidP="0095518F">
      <w:pPr>
        <w:pStyle w:val="af"/>
        <w:widowControl/>
        <w:numPr>
          <w:ilvl w:val="3"/>
          <w:numId w:val="0"/>
        </w:numPr>
        <w:tabs>
          <w:tab w:val="left" w:pos="1544"/>
        </w:tabs>
        <w:autoSpaceDE/>
        <w:autoSpaceDN/>
        <w:adjustRightInd/>
        <w:ind w:firstLine="567"/>
      </w:pPr>
      <w:r w:rsidRPr="00BB48D2">
        <w:t>К</w:t>
      </w:r>
      <w:r w:rsidRPr="00BB48D2">
        <w:rPr>
          <w:spacing w:val="1"/>
        </w:rPr>
        <w:t>а</w:t>
      </w:r>
      <w:r w:rsidRPr="00BB48D2">
        <w:rPr>
          <w:spacing w:val="-1"/>
        </w:rPr>
        <w:t>ч</w:t>
      </w:r>
      <w:r w:rsidRPr="00BB48D2">
        <w:rPr>
          <w:spacing w:val="1"/>
        </w:rPr>
        <w:t>ес</w:t>
      </w:r>
      <w:r w:rsidRPr="00BB48D2">
        <w:rPr>
          <w:spacing w:val="-1"/>
        </w:rPr>
        <w:t>т</w:t>
      </w:r>
      <w:r w:rsidRPr="00BB48D2">
        <w:rPr>
          <w:spacing w:val="-2"/>
        </w:rPr>
        <w:t>в</w:t>
      </w:r>
      <w:r w:rsidRPr="00BB48D2">
        <w:t xml:space="preserve">о </w:t>
      </w:r>
      <w:r w:rsidRPr="00BB48D2">
        <w:rPr>
          <w:spacing w:val="-1"/>
        </w:rPr>
        <w:t>т</w:t>
      </w:r>
      <w:r w:rsidRPr="00BB48D2">
        <w:rPr>
          <w:spacing w:val="1"/>
        </w:rPr>
        <w:t>е</w:t>
      </w:r>
      <w:r w:rsidRPr="00BB48D2">
        <w:t>плосн</w:t>
      </w:r>
      <w:r w:rsidRPr="00BB48D2">
        <w:rPr>
          <w:spacing w:val="-3"/>
        </w:rPr>
        <w:t>а</w:t>
      </w:r>
      <w:r w:rsidRPr="00BB48D2">
        <w:rPr>
          <w:spacing w:val="1"/>
        </w:rPr>
        <w:t>б</w:t>
      </w:r>
      <w:r w:rsidRPr="00BB48D2">
        <w:rPr>
          <w:spacing w:val="-2"/>
        </w:rPr>
        <w:t>ж</w:t>
      </w:r>
      <w:r w:rsidRPr="00BB48D2">
        <w:rPr>
          <w:spacing w:val="1"/>
        </w:rPr>
        <w:t>е</w:t>
      </w:r>
      <w:r w:rsidRPr="00BB48D2">
        <w:t>н</w:t>
      </w:r>
      <w:r w:rsidRPr="00BB48D2">
        <w:rPr>
          <w:spacing w:val="-1"/>
        </w:rPr>
        <w:t>и</w:t>
      </w:r>
      <w:r w:rsidRPr="00BB48D2">
        <w:rPr>
          <w:spacing w:val="1"/>
        </w:rPr>
        <w:t>я</w:t>
      </w:r>
      <w:r w:rsidRPr="00BB48D2">
        <w:t>;</w:t>
      </w:r>
    </w:p>
    <w:p w:rsidR="0095518F" w:rsidRPr="00BB48D2" w:rsidRDefault="00196A5C" w:rsidP="0095518F">
      <w:pPr>
        <w:pStyle w:val="af"/>
        <w:widowControl/>
        <w:numPr>
          <w:ilvl w:val="3"/>
          <w:numId w:val="0"/>
        </w:numPr>
        <w:tabs>
          <w:tab w:val="left" w:pos="1544"/>
        </w:tabs>
        <w:autoSpaceDE/>
        <w:autoSpaceDN/>
        <w:adjustRightInd/>
        <w:ind w:right="117" w:firstLine="567"/>
        <w:jc w:val="both"/>
      </w:pPr>
      <w:r w:rsidRPr="00BB48D2">
        <w:rPr>
          <w:spacing w:val="-6"/>
        </w:rPr>
        <w:t>П</w:t>
      </w:r>
      <w:r w:rsidRPr="00BB48D2">
        <w:t>р</w:t>
      </w:r>
      <w:r w:rsidRPr="00BB48D2">
        <w:rPr>
          <w:spacing w:val="3"/>
        </w:rPr>
        <w:t>и</w:t>
      </w:r>
      <w:r w:rsidRPr="00BB48D2">
        <w:t>н</w:t>
      </w:r>
      <w:r w:rsidRPr="00BB48D2">
        <w:rPr>
          <w:spacing w:val="-1"/>
        </w:rPr>
        <w:t>ц</w:t>
      </w:r>
      <w:r w:rsidRPr="00BB48D2">
        <w:t>ипм</w:t>
      </w:r>
      <w:r w:rsidRPr="00BB48D2">
        <w:rPr>
          <w:spacing w:val="3"/>
        </w:rPr>
        <w:t>и</w:t>
      </w:r>
      <w:r w:rsidRPr="00BB48D2">
        <w:t>н</w:t>
      </w:r>
      <w:r w:rsidRPr="00BB48D2">
        <w:rPr>
          <w:spacing w:val="-1"/>
        </w:rPr>
        <w:t>и</w:t>
      </w:r>
      <w:r w:rsidRPr="00BB48D2">
        <w:t>миз</w:t>
      </w:r>
      <w:r w:rsidRPr="00BB48D2">
        <w:rPr>
          <w:spacing w:val="1"/>
        </w:rPr>
        <w:t>а</w:t>
      </w:r>
      <w:r w:rsidRPr="00BB48D2">
        <w:t>ц</w:t>
      </w:r>
      <w:r w:rsidRPr="00BB48D2">
        <w:rPr>
          <w:spacing w:val="-1"/>
        </w:rPr>
        <w:t>и</w:t>
      </w:r>
      <w:r w:rsidRPr="00BB48D2">
        <w:t>из</w:t>
      </w:r>
      <w:r w:rsidRPr="00BB48D2">
        <w:rPr>
          <w:spacing w:val="1"/>
        </w:rPr>
        <w:t>а</w:t>
      </w:r>
      <w:r w:rsidRPr="00BB48D2">
        <w:rPr>
          <w:spacing w:val="-1"/>
        </w:rPr>
        <w:t>т</w:t>
      </w:r>
      <w:r w:rsidRPr="00BB48D2">
        <w:t>р</w:t>
      </w:r>
      <w:r w:rsidRPr="00BB48D2">
        <w:rPr>
          <w:spacing w:val="1"/>
        </w:rPr>
        <w:t>а</w:t>
      </w:r>
      <w:r w:rsidRPr="00BB48D2">
        <w:t>тна</w:t>
      </w:r>
      <w:r w:rsidRPr="00BB48D2">
        <w:rPr>
          <w:spacing w:val="-1"/>
        </w:rPr>
        <w:t>т</w:t>
      </w:r>
      <w:r w:rsidRPr="00BB48D2">
        <w:rPr>
          <w:spacing w:val="5"/>
        </w:rPr>
        <w:t>е</w:t>
      </w:r>
      <w:r w:rsidRPr="00BB48D2">
        <w:t>плосна</w:t>
      </w:r>
      <w:r w:rsidRPr="00BB48D2">
        <w:rPr>
          <w:spacing w:val="1"/>
        </w:rPr>
        <w:t>б</w:t>
      </w:r>
      <w:r w:rsidRPr="00BB48D2">
        <w:rPr>
          <w:spacing w:val="-2"/>
        </w:rPr>
        <w:t>ж</w:t>
      </w:r>
      <w:r w:rsidRPr="00BB48D2">
        <w:rPr>
          <w:spacing w:val="1"/>
        </w:rPr>
        <w:t>е</w:t>
      </w:r>
      <w:r w:rsidRPr="00BB48D2">
        <w:t>н</w:t>
      </w:r>
      <w:r w:rsidRPr="00BB48D2">
        <w:rPr>
          <w:spacing w:val="-1"/>
        </w:rPr>
        <w:t>и</w:t>
      </w:r>
      <w:r w:rsidRPr="00BB48D2">
        <w:t>е</w:t>
      </w:r>
      <w:r w:rsidRPr="00BB48D2">
        <w:rPr>
          <w:spacing w:val="1"/>
        </w:rPr>
        <w:t>д</w:t>
      </w:r>
      <w:r w:rsidRPr="00BB48D2">
        <w:rPr>
          <w:spacing w:val="-4"/>
        </w:rPr>
        <w:t>л</w:t>
      </w:r>
      <w:r w:rsidRPr="00BB48D2">
        <w:t>япо</w:t>
      </w:r>
      <w:r w:rsidRPr="00BB48D2">
        <w:rPr>
          <w:spacing w:val="-2"/>
        </w:rPr>
        <w:t>т</w:t>
      </w:r>
      <w:r w:rsidRPr="00BB48D2">
        <w:t>р</w:t>
      </w:r>
      <w:r w:rsidRPr="00BB48D2">
        <w:rPr>
          <w:spacing w:val="1"/>
        </w:rPr>
        <w:t>еб</w:t>
      </w:r>
      <w:r w:rsidRPr="00BB48D2">
        <w:t>и</w:t>
      </w:r>
      <w:r w:rsidRPr="00BB48D2">
        <w:rPr>
          <w:spacing w:val="-2"/>
        </w:rPr>
        <w:t>т</w:t>
      </w:r>
      <w:r w:rsidRPr="00BB48D2">
        <w:rPr>
          <w:spacing w:val="1"/>
        </w:rPr>
        <w:t>е</w:t>
      </w:r>
      <w:r w:rsidRPr="00BB48D2">
        <w:t>ля(ми</w:t>
      </w:r>
      <w:r w:rsidRPr="00BB48D2">
        <w:rPr>
          <w:spacing w:val="-5"/>
        </w:rPr>
        <w:t>н</w:t>
      </w:r>
      <w:r w:rsidRPr="00BB48D2">
        <w:t>и</w:t>
      </w:r>
      <w:r w:rsidRPr="00BB48D2">
        <w:rPr>
          <w:spacing w:val="3"/>
        </w:rPr>
        <w:t>м</w:t>
      </w:r>
      <w:r w:rsidRPr="00BB48D2">
        <w:rPr>
          <w:spacing w:val="-8"/>
        </w:rPr>
        <w:t>у</w:t>
      </w:r>
      <w:r w:rsidRPr="00BB48D2">
        <w:t>м цено</w:t>
      </w:r>
      <w:r w:rsidRPr="00BB48D2">
        <w:rPr>
          <w:spacing w:val="-2"/>
        </w:rPr>
        <w:t>вы</w:t>
      </w:r>
      <w:r w:rsidRPr="00BB48D2">
        <w:t>х посл</w:t>
      </w:r>
      <w:r w:rsidRPr="00BB48D2">
        <w:rPr>
          <w:spacing w:val="1"/>
        </w:rPr>
        <w:t>едс</w:t>
      </w:r>
      <w:r w:rsidRPr="00BB48D2">
        <w:rPr>
          <w:spacing w:val="-1"/>
        </w:rPr>
        <w:t>т</w:t>
      </w:r>
      <w:r w:rsidRPr="00BB48D2">
        <w:rPr>
          <w:spacing w:val="-2"/>
        </w:rPr>
        <w:t>в</w:t>
      </w:r>
      <w:r w:rsidRPr="00BB48D2">
        <w:t>и</w:t>
      </w:r>
      <w:r w:rsidRPr="00BB48D2">
        <w:rPr>
          <w:spacing w:val="-1"/>
        </w:rPr>
        <w:t>й</w:t>
      </w:r>
      <w:r w:rsidRPr="00BB48D2">
        <w:t>);</w:t>
      </w:r>
    </w:p>
    <w:p w:rsidR="0095518F" w:rsidRPr="00BB48D2" w:rsidRDefault="00196A5C" w:rsidP="0095518F">
      <w:pPr>
        <w:pStyle w:val="af"/>
        <w:widowControl/>
        <w:numPr>
          <w:ilvl w:val="3"/>
          <w:numId w:val="0"/>
        </w:numPr>
        <w:tabs>
          <w:tab w:val="left" w:pos="1544"/>
        </w:tabs>
        <w:autoSpaceDE/>
        <w:autoSpaceDN/>
        <w:adjustRightInd/>
        <w:spacing w:before="12"/>
        <w:ind w:right="107" w:firstLine="567"/>
        <w:jc w:val="both"/>
      </w:pPr>
      <w:r w:rsidRPr="00BB48D2">
        <w:rPr>
          <w:spacing w:val="-6"/>
        </w:rPr>
        <w:t>П</w:t>
      </w:r>
      <w:r w:rsidRPr="00BB48D2">
        <w:t>рио</w:t>
      </w:r>
      <w:r w:rsidRPr="00BB48D2">
        <w:rPr>
          <w:spacing w:val="3"/>
        </w:rPr>
        <w:t>р</w:t>
      </w:r>
      <w:r w:rsidRPr="00BB48D2">
        <w:t>и</w:t>
      </w:r>
      <w:r w:rsidRPr="00BB48D2">
        <w:rPr>
          <w:spacing w:val="-2"/>
        </w:rPr>
        <w:t>т</w:t>
      </w:r>
      <w:r w:rsidRPr="00BB48D2">
        <w:rPr>
          <w:spacing w:val="1"/>
        </w:rPr>
        <w:t>е</w:t>
      </w:r>
      <w:r w:rsidRPr="00BB48D2">
        <w:rPr>
          <w:spacing w:val="-1"/>
        </w:rPr>
        <w:t>т</w:t>
      </w:r>
      <w:r w:rsidRPr="00BB48D2">
        <w:t>нос</w:t>
      </w:r>
      <w:r w:rsidRPr="00BB48D2">
        <w:rPr>
          <w:spacing w:val="-1"/>
        </w:rPr>
        <w:t>т</w:t>
      </w:r>
      <w:r w:rsidRPr="00BB48D2">
        <w:t>ькомби</w:t>
      </w:r>
      <w:r w:rsidRPr="00BB48D2">
        <w:rPr>
          <w:spacing w:val="-1"/>
        </w:rPr>
        <w:t>н</w:t>
      </w:r>
      <w:r w:rsidRPr="00BB48D2">
        <w:t>иро</w:t>
      </w:r>
      <w:r w:rsidRPr="00BB48D2">
        <w:rPr>
          <w:spacing w:val="-2"/>
        </w:rPr>
        <w:t>в</w:t>
      </w:r>
      <w:r w:rsidRPr="00BB48D2">
        <w:rPr>
          <w:spacing w:val="1"/>
        </w:rPr>
        <w:t>а</w:t>
      </w:r>
      <w:r w:rsidRPr="00BB48D2">
        <w:t>н</w:t>
      </w:r>
      <w:r w:rsidRPr="00BB48D2">
        <w:rPr>
          <w:spacing w:val="-1"/>
        </w:rPr>
        <w:t>н</w:t>
      </w:r>
      <w:r w:rsidRPr="00BB48D2">
        <w:t>ой</w:t>
      </w:r>
      <w:r w:rsidRPr="00BB48D2">
        <w:rPr>
          <w:spacing w:val="2"/>
        </w:rPr>
        <w:t>вы</w:t>
      </w:r>
      <w:r w:rsidRPr="00BB48D2">
        <w:t>р</w:t>
      </w:r>
      <w:r w:rsidRPr="00BB48D2">
        <w:rPr>
          <w:spacing w:val="1"/>
        </w:rPr>
        <w:t>аб</w:t>
      </w:r>
      <w:r w:rsidRPr="00BB48D2">
        <w:t>о</w:t>
      </w:r>
      <w:r w:rsidRPr="00BB48D2">
        <w:rPr>
          <w:spacing w:val="-1"/>
        </w:rPr>
        <w:t>т</w:t>
      </w:r>
      <w:r w:rsidRPr="00BB48D2">
        <w:t>киэл</w:t>
      </w:r>
      <w:r w:rsidRPr="00BB48D2">
        <w:rPr>
          <w:spacing w:val="1"/>
        </w:rPr>
        <w:t>е</w:t>
      </w:r>
      <w:r w:rsidRPr="00BB48D2">
        <w:t>к</w:t>
      </w:r>
      <w:r w:rsidRPr="00BB48D2">
        <w:rPr>
          <w:spacing w:val="-2"/>
        </w:rPr>
        <w:t>т</w:t>
      </w:r>
      <w:r w:rsidRPr="00BB48D2">
        <w:t>ри</w:t>
      </w:r>
      <w:r w:rsidRPr="00BB48D2">
        <w:rPr>
          <w:spacing w:val="-2"/>
        </w:rPr>
        <w:t>ч</w:t>
      </w:r>
      <w:r w:rsidRPr="00BB48D2">
        <w:rPr>
          <w:spacing w:val="1"/>
        </w:rPr>
        <w:t>ес</w:t>
      </w:r>
      <w:r w:rsidRPr="00BB48D2">
        <w:t>койи</w:t>
      </w:r>
      <w:r w:rsidRPr="00BB48D2">
        <w:rPr>
          <w:spacing w:val="-1"/>
        </w:rPr>
        <w:t>т</w:t>
      </w:r>
      <w:r w:rsidRPr="00BB48D2">
        <w:rPr>
          <w:spacing w:val="1"/>
        </w:rPr>
        <w:t>е</w:t>
      </w:r>
      <w:r w:rsidRPr="00BB48D2">
        <w:t>пло</w:t>
      </w:r>
      <w:r w:rsidRPr="00BB48D2">
        <w:rPr>
          <w:spacing w:val="-2"/>
        </w:rPr>
        <w:t>в</w:t>
      </w:r>
      <w:r w:rsidRPr="00BB48D2">
        <w:t>ойэн</w:t>
      </w:r>
      <w:r w:rsidRPr="00BB48D2">
        <w:rPr>
          <w:spacing w:val="4"/>
        </w:rPr>
        <w:t>е</w:t>
      </w:r>
      <w:r w:rsidRPr="00BB48D2">
        <w:rPr>
          <w:spacing w:val="7"/>
        </w:rPr>
        <w:t>р</w:t>
      </w:r>
      <w:r w:rsidRPr="00BB48D2">
        <w:rPr>
          <w:spacing w:val="1"/>
        </w:rPr>
        <w:t>г</w:t>
      </w:r>
      <w:r w:rsidRPr="00BB48D2">
        <w:t>ии (п.8, с</w:t>
      </w:r>
      <w:r w:rsidRPr="00BB48D2">
        <w:rPr>
          <w:spacing w:val="-1"/>
        </w:rPr>
        <w:t>т</w:t>
      </w:r>
      <w:r w:rsidRPr="00BB48D2">
        <w:t xml:space="preserve">.23 </w:t>
      </w:r>
      <w:r w:rsidRPr="00BB48D2">
        <w:rPr>
          <w:spacing w:val="-2"/>
        </w:rPr>
        <w:t>Ф</w:t>
      </w:r>
      <w:r w:rsidRPr="00BB48D2">
        <w:t xml:space="preserve">З от27.07.2010 </w:t>
      </w:r>
      <w:r w:rsidRPr="00BB48D2">
        <w:rPr>
          <w:spacing w:val="1"/>
        </w:rPr>
        <w:t>г</w:t>
      </w:r>
      <w:r w:rsidRPr="00BB48D2">
        <w:t>. №</w:t>
      </w:r>
      <w:r w:rsidRPr="00BB48D2">
        <w:rPr>
          <w:spacing w:val="1"/>
        </w:rPr>
        <w:t>1</w:t>
      </w:r>
      <w:r w:rsidRPr="00BB48D2">
        <w:t>90-</w:t>
      </w:r>
      <w:r w:rsidRPr="00BB48D2">
        <w:rPr>
          <w:spacing w:val="2"/>
        </w:rPr>
        <w:t>Ф</w:t>
      </w:r>
      <w:r w:rsidRPr="00BB48D2">
        <w:t>З</w:t>
      </w:r>
      <w:r w:rsidRPr="00BB48D2">
        <w:rPr>
          <w:spacing w:val="-8"/>
        </w:rPr>
        <w:t>«</w:t>
      </w:r>
      <w:r w:rsidRPr="00BB48D2">
        <w:t>О</w:t>
      </w:r>
      <w:r w:rsidRPr="00BB48D2">
        <w:rPr>
          <w:spacing w:val="-1"/>
        </w:rPr>
        <w:t>т</w:t>
      </w:r>
      <w:r w:rsidRPr="00BB48D2">
        <w:rPr>
          <w:spacing w:val="1"/>
        </w:rPr>
        <w:t>е</w:t>
      </w:r>
      <w:r w:rsidRPr="00BB48D2">
        <w:t>плосна</w:t>
      </w:r>
      <w:r w:rsidRPr="00BB48D2">
        <w:rPr>
          <w:spacing w:val="1"/>
        </w:rPr>
        <w:t>б</w:t>
      </w:r>
      <w:r w:rsidRPr="00BB48D2">
        <w:rPr>
          <w:spacing w:val="-2"/>
        </w:rPr>
        <w:t>ж</w:t>
      </w:r>
      <w:r w:rsidRPr="00BB48D2">
        <w:rPr>
          <w:spacing w:val="1"/>
        </w:rPr>
        <w:t>е</w:t>
      </w:r>
      <w:r w:rsidRPr="00BB48D2">
        <w:t>н</w:t>
      </w:r>
      <w:r w:rsidRPr="00BB48D2">
        <w:rPr>
          <w:spacing w:val="-1"/>
        </w:rPr>
        <w:t>и</w:t>
      </w:r>
      <w:r w:rsidRPr="00BB48D2">
        <w:rPr>
          <w:spacing w:val="3"/>
        </w:rPr>
        <w:t>и</w:t>
      </w:r>
      <w:r w:rsidRPr="00BB48D2">
        <w:t xml:space="preserve">»и </w:t>
      </w:r>
      <w:r w:rsidRPr="00BB48D2">
        <w:rPr>
          <w:spacing w:val="-1"/>
        </w:rPr>
        <w:t>п</w:t>
      </w:r>
      <w:r w:rsidRPr="00BB48D2">
        <w:t>.6</w:t>
      </w:r>
      <w:r w:rsidRPr="00BB48D2">
        <w:rPr>
          <w:spacing w:val="-6"/>
        </w:rPr>
        <w:t>П</w:t>
      </w:r>
      <w:r w:rsidRPr="00BB48D2">
        <w:t>о</w:t>
      </w:r>
      <w:r w:rsidRPr="00BB48D2">
        <w:rPr>
          <w:spacing w:val="1"/>
        </w:rPr>
        <w:t>с</w:t>
      </w:r>
      <w:r w:rsidRPr="00BB48D2">
        <w:rPr>
          <w:spacing w:val="-1"/>
        </w:rPr>
        <w:t>т</w:t>
      </w:r>
      <w:r w:rsidRPr="00BB48D2">
        <w:rPr>
          <w:spacing w:val="1"/>
        </w:rPr>
        <w:t>а</w:t>
      </w:r>
      <w:r w:rsidRPr="00BB48D2">
        <w:t>но</w:t>
      </w:r>
      <w:r w:rsidRPr="00BB48D2">
        <w:rPr>
          <w:spacing w:val="-2"/>
        </w:rPr>
        <w:t>в</w:t>
      </w:r>
      <w:r w:rsidRPr="00BB48D2">
        <w:rPr>
          <w:spacing w:val="4"/>
        </w:rPr>
        <w:t>л</w:t>
      </w:r>
      <w:r w:rsidRPr="00BB48D2">
        <w:rPr>
          <w:spacing w:val="1"/>
        </w:rPr>
        <w:t>е</w:t>
      </w:r>
      <w:r w:rsidRPr="00BB48D2">
        <w:t>н</w:t>
      </w:r>
      <w:r w:rsidRPr="00BB48D2">
        <w:rPr>
          <w:spacing w:val="-1"/>
        </w:rPr>
        <w:t>и</w:t>
      </w:r>
      <w:r w:rsidRPr="00BB48D2">
        <w:t xml:space="preserve">я </w:t>
      </w:r>
      <w:r w:rsidRPr="00BB48D2">
        <w:rPr>
          <w:spacing w:val="-6"/>
        </w:rPr>
        <w:t>П</w:t>
      </w:r>
      <w:r w:rsidRPr="00BB48D2">
        <w:t>р</w:t>
      </w:r>
      <w:r w:rsidRPr="00BB48D2">
        <w:rPr>
          <w:spacing w:val="1"/>
        </w:rPr>
        <w:t>а</w:t>
      </w:r>
      <w:r w:rsidRPr="00BB48D2">
        <w:rPr>
          <w:spacing w:val="-2"/>
        </w:rPr>
        <w:t>в</w:t>
      </w:r>
      <w:r w:rsidRPr="00BB48D2">
        <w:rPr>
          <w:spacing w:val="3"/>
        </w:rPr>
        <w:t>и</w:t>
      </w:r>
      <w:r w:rsidRPr="00BB48D2">
        <w:rPr>
          <w:spacing w:val="-1"/>
        </w:rPr>
        <w:t>т</w:t>
      </w:r>
      <w:r w:rsidRPr="00BB48D2">
        <w:rPr>
          <w:spacing w:val="1"/>
        </w:rPr>
        <w:t>е</w:t>
      </w:r>
      <w:r w:rsidRPr="00BB48D2">
        <w:t>л</w:t>
      </w:r>
      <w:r w:rsidRPr="00BB48D2">
        <w:rPr>
          <w:spacing w:val="-2"/>
        </w:rPr>
        <w:t>ь</w:t>
      </w:r>
      <w:r w:rsidRPr="00BB48D2">
        <w:rPr>
          <w:spacing w:val="1"/>
        </w:rPr>
        <w:t>с</w:t>
      </w:r>
      <w:r w:rsidRPr="00BB48D2">
        <w:rPr>
          <w:spacing w:val="-1"/>
        </w:rPr>
        <w:t>т</w:t>
      </w:r>
      <w:r w:rsidRPr="00BB48D2">
        <w:rPr>
          <w:spacing w:val="-2"/>
        </w:rPr>
        <w:t>в</w:t>
      </w:r>
      <w:r w:rsidRPr="00BB48D2">
        <w:t>а</w:t>
      </w:r>
      <w:r w:rsidRPr="00BB48D2">
        <w:rPr>
          <w:spacing w:val="-2"/>
        </w:rPr>
        <w:t>Р</w:t>
      </w:r>
      <w:r w:rsidRPr="00BB48D2">
        <w:t>Фот03.04.2018</w:t>
      </w:r>
      <w:r w:rsidRPr="00BB48D2">
        <w:rPr>
          <w:spacing w:val="1"/>
        </w:rPr>
        <w:t>г</w:t>
      </w:r>
      <w:r w:rsidRPr="00BB48D2">
        <w:t>. №4</w:t>
      </w:r>
      <w:r w:rsidRPr="00BB48D2">
        <w:rPr>
          <w:spacing w:val="3"/>
        </w:rPr>
        <w:t>0</w:t>
      </w:r>
      <w:r w:rsidRPr="00BB48D2">
        <w:t>5);</w:t>
      </w:r>
    </w:p>
    <w:p w:rsidR="0095518F" w:rsidRPr="00BB48D2" w:rsidRDefault="00196A5C" w:rsidP="0095518F">
      <w:pPr>
        <w:pStyle w:val="af"/>
        <w:widowControl/>
        <w:numPr>
          <w:ilvl w:val="3"/>
          <w:numId w:val="0"/>
        </w:numPr>
        <w:tabs>
          <w:tab w:val="left" w:pos="1544"/>
        </w:tabs>
        <w:autoSpaceDE/>
        <w:autoSpaceDN/>
        <w:adjustRightInd/>
        <w:ind w:firstLine="567"/>
      </w:pPr>
      <w:r w:rsidRPr="00BB48D2">
        <w:rPr>
          <w:spacing w:val="-5"/>
        </w:rPr>
        <w:t>В</w:t>
      </w:r>
      <w:r w:rsidRPr="00BB48D2">
        <w:rPr>
          <w:spacing w:val="1"/>
        </w:rPr>
        <w:t>е</w:t>
      </w:r>
      <w:r w:rsidRPr="00BB48D2">
        <w:t>ли</w:t>
      </w:r>
      <w:r w:rsidRPr="00BB48D2">
        <w:rPr>
          <w:spacing w:val="-1"/>
        </w:rPr>
        <w:t>ч</w:t>
      </w:r>
      <w:r w:rsidRPr="00BB48D2">
        <w:t>и</w:t>
      </w:r>
      <w:r w:rsidRPr="00BB48D2">
        <w:rPr>
          <w:spacing w:val="-1"/>
        </w:rPr>
        <w:t>н</w:t>
      </w:r>
      <w:r w:rsidRPr="00BB48D2">
        <w:t>акап</w:t>
      </w:r>
      <w:r w:rsidRPr="00BB48D2">
        <w:rPr>
          <w:spacing w:val="-1"/>
        </w:rPr>
        <w:t>ит</w:t>
      </w:r>
      <w:r w:rsidRPr="00BB48D2">
        <w:rPr>
          <w:spacing w:val="1"/>
        </w:rPr>
        <w:t>а</w:t>
      </w:r>
      <w:r w:rsidRPr="00BB48D2">
        <w:t>л</w:t>
      </w:r>
      <w:r w:rsidRPr="00BB48D2">
        <w:rPr>
          <w:spacing w:val="-2"/>
        </w:rPr>
        <w:t>ь</w:t>
      </w:r>
      <w:r w:rsidRPr="00BB48D2">
        <w:t>н</w:t>
      </w:r>
      <w:r w:rsidRPr="00BB48D2">
        <w:rPr>
          <w:spacing w:val="-2"/>
        </w:rPr>
        <w:t>ы</w:t>
      </w:r>
      <w:r w:rsidRPr="00BB48D2">
        <w:t>х з</w:t>
      </w:r>
      <w:r w:rsidRPr="00BB48D2">
        <w:rPr>
          <w:spacing w:val="1"/>
        </w:rPr>
        <w:t>а</w:t>
      </w:r>
      <w:r w:rsidRPr="00BB48D2">
        <w:rPr>
          <w:spacing w:val="-1"/>
        </w:rPr>
        <w:t>т</w:t>
      </w:r>
      <w:r w:rsidRPr="00BB48D2">
        <w:t>р</w:t>
      </w:r>
      <w:r w:rsidRPr="00BB48D2">
        <w:rPr>
          <w:spacing w:val="1"/>
        </w:rPr>
        <w:t>а</w:t>
      </w:r>
      <w:r w:rsidRPr="00BB48D2">
        <w:t>тна р</w:t>
      </w:r>
      <w:r w:rsidRPr="00BB48D2">
        <w:rPr>
          <w:spacing w:val="1"/>
        </w:rPr>
        <w:t>еа</w:t>
      </w:r>
      <w:r w:rsidRPr="00BB48D2">
        <w:t>лиз</w:t>
      </w:r>
      <w:r w:rsidRPr="00BB48D2">
        <w:rPr>
          <w:spacing w:val="1"/>
        </w:rPr>
        <w:t>а</w:t>
      </w:r>
      <w:r w:rsidRPr="00BB48D2">
        <w:t>ц</w:t>
      </w:r>
      <w:r w:rsidRPr="00BB48D2">
        <w:rPr>
          <w:spacing w:val="-1"/>
        </w:rPr>
        <w:t>и</w:t>
      </w:r>
      <w:r w:rsidRPr="00BB48D2">
        <w:t>ю м</w:t>
      </w:r>
      <w:r w:rsidRPr="00BB48D2">
        <w:rPr>
          <w:spacing w:val="1"/>
        </w:rPr>
        <w:t>е</w:t>
      </w:r>
      <w:r w:rsidRPr="00BB48D2">
        <w:t>ропр</w:t>
      </w:r>
      <w:r w:rsidRPr="00BB48D2">
        <w:rPr>
          <w:spacing w:val="-1"/>
        </w:rPr>
        <w:t>и</w:t>
      </w:r>
      <w:r w:rsidRPr="00BB48D2">
        <w:rPr>
          <w:spacing w:val="1"/>
        </w:rPr>
        <w:t>я</w:t>
      </w:r>
      <w:r w:rsidRPr="00BB48D2">
        <w:rPr>
          <w:spacing w:val="-1"/>
        </w:rPr>
        <w:t>т</w:t>
      </w:r>
      <w:r w:rsidRPr="00BB48D2">
        <w:t>и</w:t>
      </w:r>
      <w:r w:rsidRPr="00BB48D2">
        <w:rPr>
          <w:spacing w:val="-1"/>
        </w:rPr>
        <w:t>й</w:t>
      </w:r>
      <w:r w:rsidRPr="00BB48D2">
        <w:t>.</w:t>
      </w:r>
    </w:p>
    <w:p w:rsidR="0095518F" w:rsidRPr="00BB48D2" w:rsidRDefault="00196A5C" w:rsidP="0095518F">
      <w:pPr>
        <w:pStyle w:val="af"/>
        <w:ind w:left="0" w:right="108" w:firstLine="567"/>
        <w:jc w:val="both"/>
      </w:pPr>
      <w:r w:rsidRPr="00BB48D2">
        <w:t>С</w:t>
      </w:r>
      <w:r w:rsidRPr="00BB48D2">
        <w:rPr>
          <w:spacing w:val="-1"/>
        </w:rPr>
        <w:t>т</w:t>
      </w:r>
      <w:r w:rsidRPr="00BB48D2">
        <w:t>оито</w:t>
      </w:r>
      <w:r w:rsidRPr="00BB48D2">
        <w:rPr>
          <w:spacing w:val="-1"/>
        </w:rPr>
        <w:t>т</w:t>
      </w:r>
      <w:r w:rsidRPr="00BB48D2">
        <w:t>м</w:t>
      </w:r>
      <w:r w:rsidRPr="00BB48D2">
        <w:rPr>
          <w:spacing w:val="1"/>
        </w:rPr>
        <w:t>е</w:t>
      </w:r>
      <w:r w:rsidRPr="00BB48D2">
        <w:rPr>
          <w:spacing w:val="-1"/>
        </w:rPr>
        <w:t>т</w:t>
      </w:r>
      <w:r w:rsidRPr="00BB48D2">
        <w:t>и</w:t>
      </w:r>
      <w:r w:rsidRPr="00BB48D2">
        <w:rPr>
          <w:spacing w:val="2"/>
        </w:rPr>
        <w:t>т</w:t>
      </w:r>
      <w:r w:rsidRPr="00BB48D2">
        <w:rPr>
          <w:spacing w:val="-2"/>
        </w:rPr>
        <w:t>ь</w:t>
      </w:r>
      <w:r w:rsidRPr="00BB48D2">
        <w:t>,</w:t>
      </w:r>
      <w:r w:rsidRPr="00BB48D2">
        <w:rPr>
          <w:spacing w:val="-1"/>
        </w:rPr>
        <w:t>чт</w:t>
      </w:r>
      <w:r w:rsidRPr="00BB48D2">
        <w:t>о</w:t>
      </w:r>
      <w:r w:rsidRPr="00BB48D2">
        <w:rPr>
          <w:spacing w:val="-2"/>
        </w:rPr>
        <w:t>в</w:t>
      </w:r>
      <w:r w:rsidRPr="00BB48D2">
        <w:rPr>
          <w:spacing w:val="1"/>
        </w:rPr>
        <w:t>а</w:t>
      </w:r>
      <w:r w:rsidRPr="00BB48D2">
        <w:t>риан</w:t>
      </w:r>
      <w:r w:rsidRPr="00BB48D2">
        <w:rPr>
          <w:spacing w:val="-2"/>
        </w:rPr>
        <w:t>т</w:t>
      </w:r>
      <w:r w:rsidRPr="00BB48D2">
        <w:t>ы</w:t>
      </w:r>
      <w:r w:rsidRPr="00BB48D2">
        <w:rPr>
          <w:spacing w:val="-2"/>
        </w:rPr>
        <w:t>М</w:t>
      </w:r>
      <w:r w:rsidRPr="00BB48D2">
        <w:rPr>
          <w:spacing w:val="1"/>
        </w:rPr>
        <w:t>ас</w:t>
      </w:r>
      <w:r w:rsidRPr="00BB48D2">
        <w:rPr>
          <w:spacing w:val="-1"/>
        </w:rPr>
        <w:t>т</w:t>
      </w:r>
      <w:r w:rsidRPr="00BB48D2">
        <w:rPr>
          <w:spacing w:val="1"/>
        </w:rPr>
        <w:t>е</w:t>
      </w:r>
      <w:r w:rsidRPr="00BB48D2">
        <w:rPr>
          <w:spacing w:val="5"/>
        </w:rPr>
        <w:t>р</w:t>
      </w:r>
      <w:r w:rsidRPr="00BB48D2">
        <w:rPr>
          <w:spacing w:val="-4"/>
        </w:rPr>
        <w:t>-</w:t>
      </w:r>
      <w:r w:rsidRPr="00BB48D2">
        <w:t>плана</w:t>
      </w:r>
      <w:r w:rsidRPr="00BB48D2">
        <w:rPr>
          <w:spacing w:val="1"/>
        </w:rPr>
        <w:t>я</w:t>
      </w:r>
      <w:r w:rsidRPr="00BB48D2">
        <w:rPr>
          <w:spacing w:val="-2"/>
        </w:rPr>
        <w:t>в</w:t>
      </w:r>
      <w:r w:rsidRPr="00BB48D2">
        <w:t>л</w:t>
      </w:r>
      <w:r w:rsidRPr="00BB48D2">
        <w:rPr>
          <w:spacing w:val="1"/>
        </w:rPr>
        <w:t>я</w:t>
      </w:r>
      <w:r w:rsidRPr="00BB48D2">
        <w:t>ю</w:t>
      </w:r>
      <w:r w:rsidRPr="00BB48D2">
        <w:rPr>
          <w:spacing w:val="-1"/>
        </w:rPr>
        <w:t>т</w:t>
      </w:r>
      <w:r w:rsidRPr="00BB48D2">
        <w:rPr>
          <w:spacing w:val="1"/>
        </w:rPr>
        <w:t>с</w:t>
      </w:r>
      <w:r w:rsidRPr="00BB48D2">
        <w:t>яо</w:t>
      </w:r>
      <w:r w:rsidRPr="00BB48D2">
        <w:rPr>
          <w:spacing w:val="1"/>
        </w:rPr>
        <w:t>с</w:t>
      </w:r>
      <w:r w:rsidRPr="00BB48D2">
        <w:t>но</w:t>
      </w:r>
      <w:r w:rsidRPr="00BB48D2">
        <w:rPr>
          <w:spacing w:val="-2"/>
        </w:rPr>
        <w:t>в</w:t>
      </w:r>
      <w:r w:rsidRPr="00BB48D2">
        <w:rPr>
          <w:spacing w:val="1"/>
        </w:rPr>
        <w:t>а</w:t>
      </w:r>
      <w:r w:rsidRPr="00BB48D2">
        <w:t>н</w:t>
      </w:r>
      <w:r w:rsidRPr="00BB48D2">
        <w:rPr>
          <w:spacing w:val="-1"/>
        </w:rPr>
        <w:t>и</w:t>
      </w:r>
      <w:r w:rsidRPr="00BB48D2">
        <w:rPr>
          <w:spacing w:val="1"/>
        </w:rPr>
        <w:t>е</w:t>
      </w:r>
      <w:r w:rsidRPr="00BB48D2">
        <w:t>м</w:t>
      </w:r>
      <w:r w:rsidRPr="00BB48D2">
        <w:rPr>
          <w:spacing w:val="1"/>
        </w:rPr>
        <w:t>д</w:t>
      </w:r>
      <w:r w:rsidRPr="00BB48D2">
        <w:t>ляр</w:t>
      </w:r>
      <w:r w:rsidRPr="00BB48D2">
        <w:rPr>
          <w:spacing w:val="1"/>
        </w:rPr>
        <w:t>а</w:t>
      </w:r>
      <w:r w:rsidRPr="00BB48D2">
        <w:t>зр</w:t>
      </w:r>
      <w:r w:rsidRPr="00BB48D2">
        <w:rPr>
          <w:spacing w:val="-3"/>
        </w:rPr>
        <w:t>а</w:t>
      </w:r>
      <w:r w:rsidRPr="00BB48D2">
        <w:rPr>
          <w:spacing w:val="1"/>
        </w:rPr>
        <w:t>б</w:t>
      </w:r>
      <w:r w:rsidRPr="00BB48D2">
        <w:t>о</w:t>
      </w:r>
      <w:r w:rsidRPr="00BB48D2">
        <w:rPr>
          <w:spacing w:val="5"/>
        </w:rPr>
        <w:t>т</w:t>
      </w:r>
      <w:r w:rsidRPr="00BB48D2">
        <w:t>ки проек</w:t>
      </w:r>
      <w:r w:rsidRPr="00BB48D2">
        <w:rPr>
          <w:spacing w:val="-2"/>
        </w:rPr>
        <w:t>т</w:t>
      </w:r>
      <w:r w:rsidRPr="00BB48D2">
        <w:t>н</w:t>
      </w:r>
      <w:r w:rsidRPr="00BB48D2">
        <w:rPr>
          <w:spacing w:val="-2"/>
        </w:rPr>
        <w:t>ы</w:t>
      </w:r>
      <w:r w:rsidRPr="00BB48D2">
        <w:t>хпре</w:t>
      </w:r>
      <w:r w:rsidRPr="00BB48D2">
        <w:rPr>
          <w:spacing w:val="1"/>
        </w:rPr>
        <w:t>д</w:t>
      </w:r>
      <w:r w:rsidRPr="00BB48D2">
        <w:t>ло</w:t>
      </w:r>
      <w:r w:rsidRPr="00BB48D2">
        <w:rPr>
          <w:spacing w:val="-2"/>
        </w:rPr>
        <w:t>ж</w:t>
      </w:r>
      <w:r w:rsidRPr="00BB48D2">
        <w:rPr>
          <w:spacing w:val="1"/>
        </w:rPr>
        <w:t>е</w:t>
      </w:r>
      <w:r w:rsidRPr="00BB48D2">
        <w:t>н</w:t>
      </w:r>
      <w:r w:rsidRPr="00BB48D2">
        <w:rPr>
          <w:spacing w:val="-1"/>
        </w:rPr>
        <w:t>и</w:t>
      </w:r>
      <w:r w:rsidRPr="00BB48D2">
        <w:t>йпоно</w:t>
      </w:r>
      <w:r w:rsidRPr="00BB48D2">
        <w:rPr>
          <w:spacing w:val="-2"/>
        </w:rPr>
        <w:t>в</w:t>
      </w:r>
      <w:r w:rsidRPr="00BB48D2">
        <w:t>о</w:t>
      </w:r>
      <w:r w:rsidRPr="00BB48D2">
        <w:rPr>
          <w:spacing w:val="3"/>
        </w:rPr>
        <w:t>м</w:t>
      </w:r>
      <w:r w:rsidRPr="00BB48D2">
        <w:t>у</w:t>
      </w:r>
      <w:r w:rsidRPr="00BB48D2">
        <w:rPr>
          <w:spacing w:val="1"/>
        </w:rPr>
        <w:t>с</w:t>
      </w:r>
      <w:r w:rsidRPr="00BB48D2">
        <w:rPr>
          <w:spacing w:val="-1"/>
        </w:rPr>
        <w:t>т</w:t>
      </w:r>
      <w:r w:rsidRPr="00BB48D2">
        <w:t>рои</w:t>
      </w:r>
      <w:r w:rsidRPr="00BB48D2">
        <w:rPr>
          <w:spacing w:val="-2"/>
        </w:rPr>
        <w:t>т</w:t>
      </w:r>
      <w:r w:rsidRPr="00BB48D2">
        <w:rPr>
          <w:spacing w:val="1"/>
        </w:rPr>
        <w:t>е</w:t>
      </w:r>
      <w:r w:rsidRPr="00BB48D2">
        <w:t>л</w:t>
      </w:r>
      <w:r w:rsidRPr="00BB48D2">
        <w:rPr>
          <w:spacing w:val="-2"/>
        </w:rPr>
        <w:t>ь</w:t>
      </w:r>
      <w:r w:rsidRPr="00BB48D2">
        <w:rPr>
          <w:spacing w:val="1"/>
        </w:rPr>
        <w:t>с</w:t>
      </w:r>
      <w:r w:rsidRPr="00BB48D2">
        <w:rPr>
          <w:spacing w:val="-1"/>
        </w:rPr>
        <w:t>т</w:t>
      </w:r>
      <w:r w:rsidRPr="00BB48D2">
        <w:rPr>
          <w:spacing w:val="2"/>
        </w:rPr>
        <w:t>в</w:t>
      </w:r>
      <w:r w:rsidRPr="00BB48D2">
        <w:t>уир</w:t>
      </w:r>
      <w:r w:rsidRPr="00BB48D2">
        <w:rPr>
          <w:spacing w:val="1"/>
        </w:rPr>
        <w:t>е</w:t>
      </w:r>
      <w:r w:rsidRPr="00BB48D2">
        <w:t>ко</w:t>
      </w:r>
      <w:r w:rsidRPr="00BB48D2">
        <w:rPr>
          <w:spacing w:val="-1"/>
        </w:rPr>
        <w:t>н</w:t>
      </w:r>
      <w:r w:rsidRPr="00BB48D2">
        <w:rPr>
          <w:spacing w:val="1"/>
        </w:rPr>
        <w:t>с</w:t>
      </w:r>
      <w:r w:rsidRPr="00BB48D2">
        <w:rPr>
          <w:spacing w:val="-1"/>
        </w:rPr>
        <w:t>т</w:t>
      </w:r>
      <w:r w:rsidRPr="00BB48D2">
        <w:rPr>
          <w:spacing w:val="3"/>
        </w:rPr>
        <w:t>р</w:t>
      </w:r>
      <w:r w:rsidRPr="00BB48D2">
        <w:rPr>
          <w:spacing w:val="-8"/>
        </w:rPr>
        <w:t>у</w:t>
      </w:r>
      <w:r w:rsidRPr="00BB48D2">
        <w:rPr>
          <w:spacing w:val="3"/>
        </w:rPr>
        <w:t>к</w:t>
      </w:r>
      <w:r w:rsidRPr="00BB48D2">
        <w:t>ц</w:t>
      </w:r>
      <w:r w:rsidRPr="00BB48D2">
        <w:rPr>
          <w:spacing w:val="-1"/>
        </w:rPr>
        <w:t>и</w:t>
      </w:r>
      <w:r w:rsidRPr="00BB48D2">
        <w:t>иис</w:t>
      </w:r>
      <w:r w:rsidRPr="00BB48D2">
        <w:rPr>
          <w:spacing w:val="2"/>
        </w:rPr>
        <w:t>т</w:t>
      </w:r>
      <w:r w:rsidRPr="00BB48D2">
        <w:t>о</w:t>
      </w:r>
      <w:r w:rsidRPr="00BB48D2">
        <w:rPr>
          <w:spacing w:val="-1"/>
        </w:rPr>
        <w:t>ч</w:t>
      </w:r>
      <w:r w:rsidRPr="00BB48D2">
        <w:t>н</w:t>
      </w:r>
      <w:r w:rsidRPr="00BB48D2">
        <w:rPr>
          <w:spacing w:val="-1"/>
        </w:rPr>
        <w:t>и</w:t>
      </w:r>
      <w:r w:rsidRPr="00BB48D2">
        <w:t>ков</w:t>
      </w:r>
      <w:r w:rsidRPr="00BB48D2">
        <w:rPr>
          <w:spacing w:val="-1"/>
        </w:rPr>
        <w:t>т</w:t>
      </w:r>
      <w:r w:rsidRPr="00BB48D2">
        <w:rPr>
          <w:spacing w:val="1"/>
        </w:rPr>
        <w:t>е</w:t>
      </w:r>
      <w:r w:rsidRPr="00BB48D2">
        <w:t>пло</w:t>
      </w:r>
      <w:r w:rsidRPr="00BB48D2">
        <w:rPr>
          <w:spacing w:val="-2"/>
        </w:rPr>
        <w:t>в</w:t>
      </w:r>
      <w:r w:rsidRPr="00BB48D2">
        <w:rPr>
          <w:spacing w:val="3"/>
        </w:rPr>
        <w:t>о</w:t>
      </w:r>
      <w:r w:rsidRPr="00BB48D2">
        <w:t>й энер</w:t>
      </w:r>
      <w:r w:rsidRPr="00BB48D2">
        <w:rPr>
          <w:spacing w:val="1"/>
        </w:rPr>
        <w:t>г</w:t>
      </w:r>
      <w:r w:rsidRPr="00BB48D2">
        <w:t>и</w:t>
      </w:r>
      <w:r w:rsidRPr="00BB48D2">
        <w:rPr>
          <w:spacing w:val="-1"/>
        </w:rPr>
        <w:t>и</w:t>
      </w:r>
      <w:r w:rsidRPr="00BB48D2">
        <w:t>,</w:t>
      </w:r>
      <w:r w:rsidRPr="00BB48D2">
        <w:rPr>
          <w:spacing w:val="-1"/>
        </w:rPr>
        <w:t>т</w:t>
      </w:r>
      <w:r w:rsidRPr="00BB48D2">
        <w:rPr>
          <w:spacing w:val="1"/>
        </w:rPr>
        <w:t>е</w:t>
      </w:r>
      <w:r w:rsidRPr="00BB48D2">
        <w:t>пло</w:t>
      </w:r>
      <w:r w:rsidRPr="00BB48D2">
        <w:rPr>
          <w:spacing w:val="-2"/>
        </w:rPr>
        <w:t>вы</w:t>
      </w:r>
      <w:r w:rsidRPr="00BB48D2">
        <w:t>х</w:t>
      </w:r>
      <w:r w:rsidRPr="00BB48D2">
        <w:rPr>
          <w:spacing w:val="1"/>
        </w:rPr>
        <w:t>се</w:t>
      </w:r>
      <w:r w:rsidRPr="00BB48D2">
        <w:rPr>
          <w:spacing w:val="-5"/>
        </w:rPr>
        <w:t>т</w:t>
      </w:r>
      <w:r w:rsidRPr="00BB48D2">
        <w:rPr>
          <w:spacing w:val="1"/>
        </w:rPr>
        <w:t>е</w:t>
      </w:r>
      <w:r w:rsidRPr="00BB48D2">
        <w:t>йи</w:t>
      </w:r>
      <w:r w:rsidRPr="00BB48D2">
        <w:rPr>
          <w:spacing w:val="1"/>
        </w:rPr>
        <w:t>с</w:t>
      </w:r>
      <w:r w:rsidRPr="00BB48D2">
        <w:rPr>
          <w:spacing w:val="-5"/>
        </w:rPr>
        <w:t>и</w:t>
      </w:r>
      <w:r w:rsidRPr="00BB48D2">
        <w:rPr>
          <w:spacing w:val="1"/>
        </w:rPr>
        <w:t>с</w:t>
      </w:r>
      <w:r w:rsidRPr="00BB48D2">
        <w:rPr>
          <w:spacing w:val="-1"/>
        </w:rPr>
        <w:t>т</w:t>
      </w:r>
      <w:r w:rsidRPr="00BB48D2">
        <w:rPr>
          <w:spacing w:val="1"/>
        </w:rPr>
        <w:t>е</w:t>
      </w:r>
      <w:r w:rsidRPr="00BB48D2">
        <w:t>м</w:t>
      </w:r>
      <w:r w:rsidRPr="00BB48D2">
        <w:rPr>
          <w:spacing w:val="-1"/>
        </w:rPr>
        <w:t>т</w:t>
      </w:r>
      <w:r w:rsidRPr="00BB48D2">
        <w:rPr>
          <w:spacing w:val="1"/>
        </w:rPr>
        <w:t>е</w:t>
      </w:r>
      <w:r w:rsidRPr="00BB48D2">
        <w:t>п</w:t>
      </w:r>
      <w:r w:rsidRPr="00BB48D2">
        <w:rPr>
          <w:spacing w:val="-5"/>
        </w:rPr>
        <w:t>л</w:t>
      </w:r>
      <w:r w:rsidRPr="00BB48D2">
        <w:t>опо</w:t>
      </w:r>
      <w:r w:rsidRPr="00BB48D2">
        <w:rPr>
          <w:spacing w:val="-2"/>
        </w:rPr>
        <w:t>т</w:t>
      </w:r>
      <w:r w:rsidRPr="00BB48D2">
        <w:t>р</w:t>
      </w:r>
      <w:r w:rsidRPr="00BB48D2">
        <w:rPr>
          <w:spacing w:val="1"/>
        </w:rPr>
        <w:t>еб</w:t>
      </w:r>
      <w:r w:rsidRPr="00BB48D2">
        <w:t>л</w:t>
      </w:r>
      <w:r w:rsidRPr="00BB48D2">
        <w:rPr>
          <w:spacing w:val="1"/>
        </w:rPr>
        <w:t>е</w:t>
      </w:r>
      <w:r w:rsidRPr="00BB48D2">
        <w:t>н</w:t>
      </w:r>
      <w:r w:rsidRPr="00BB48D2">
        <w:rPr>
          <w:spacing w:val="-1"/>
        </w:rPr>
        <w:t>и</w:t>
      </w:r>
      <w:r w:rsidRPr="00BB48D2">
        <w:rPr>
          <w:spacing w:val="1"/>
        </w:rPr>
        <w:t>я</w:t>
      </w:r>
      <w:r w:rsidRPr="00BB48D2">
        <w:t>,</w:t>
      </w:r>
      <w:r w:rsidRPr="00BB48D2">
        <w:rPr>
          <w:spacing w:val="-5"/>
        </w:rPr>
        <w:t>о</w:t>
      </w:r>
      <w:r w:rsidRPr="00BB48D2">
        <w:rPr>
          <w:spacing w:val="1"/>
        </w:rPr>
        <w:t>б</w:t>
      </w:r>
      <w:r w:rsidRPr="00BB48D2">
        <w:rPr>
          <w:spacing w:val="-3"/>
        </w:rPr>
        <w:t>е</w:t>
      </w:r>
      <w:r w:rsidRPr="00BB48D2">
        <w:rPr>
          <w:spacing w:val="1"/>
        </w:rPr>
        <w:t>с</w:t>
      </w:r>
      <w:r w:rsidRPr="00BB48D2">
        <w:t>пе</w:t>
      </w:r>
      <w:r w:rsidRPr="00BB48D2">
        <w:rPr>
          <w:spacing w:val="-1"/>
        </w:rPr>
        <w:t>ч</w:t>
      </w:r>
      <w:r w:rsidRPr="00BB48D2">
        <w:t>и</w:t>
      </w:r>
      <w:r w:rsidRPr="00BB48D2">
        <w:rPr>
          <w:spacing w:val="-2"/>
        </w:rPr>
        <w:t>в</w:t>
      </w:r>
      <w:r w:rsidRPr="00BB48D2">
        <w:rPr>
          <w:spacing w:val="1"/>
        </w:rPr>
        <w:t>а</w:t>
      </w:r>
      <w:r w:rsidRPr="00BB48D2">
        <w:t>ю</w:t>
      </w:r>
      <w:r w:rsidRPr="00BB48D2">
        <w:rPr>
          <w:spacing w:val="-1"/>
        </w:rPr>
        <w:t>щ</w:t>
      </w:r>
      <w:r w:rsidRPr="00BB48D2">
        <w:t>ихпер</w:t>
      </w:r>
      <w:r w:rsidRPr="00BB48D2">
        <w:rPr>
          <w:spacing w:val="1"/>
        </w:rPr>
        <w:t>с</w:t>
      </w:r>
      <w:r w:rsidRPr="00BB48D2">
        <w:rPr>
          <w:spacing w:val="-5"/>
        </w:rPr>
        <w:t>п</w:t>
      </w:r>
      <w:r w:rsidRPr="00BB48D2">
        <w:rPr>
          <w:spacing w:val="1"/>
        </w:rPr>
        <w:t>е</w:t>
      </w:r>
      <w:r w:rsidRPr="00BB48D2">
        <w:t>к</w:t>
      </w:r>
      <w:r w:rsidRPr="00BB48D2">
        <w:rPr>
          <w:spacing w:val="-2"/>
        </w:rPr>
        <w:t>т</w:t>
      </w:r>
      <w:r w:rsidRPr="00BB48D2">
        <w:t>и</w:t>
      </w:r>
      <w:r w:rsidRPr="00BB48D2">
        <w:rPr>
          <w:spacing w:val="-2"/>
        </w:rPr>
        <w:t>в</w:t>
      </w:r>
      <w:r w:rsidRPr="00BB48D2">
        <w:t>н</w:t>
      </w:r>
      <w:r w:rsidRPr="00BB48D2">
        <w:rPr>
          <w:spacing w:val="-2"/>
        </w:rPr>
        <w:t>ы</w:t>
      </w:r>
      <w:r w:rsidRPr="00BB48D2">
        <w:t>е</w:t>
      </w:r>
      <w:r w:rsidRPr="00BB48D2">
        <w:rPr>
          <w:spacing w:val="1"/>
        </w:rPr>
        <w:t>ба</w:t>
      </w:r>
      <w:r w:rsidRPr="00BB48D2">
        <w:t>л</w:t>
      </w:r>
      <w:r w:rsidRPr="00BB48D2">
        <w:rPr>
          <w:spacing w:val="1"/>
        </w:rPr>
        <w:t>а</w:t>
      </w:r>
      <w:r w:rsidRPr="00BB48D2">
        <w:t>н</w:t>
      </w:r>
      <w:r w:rsidRPr="00BB48D2">
        <w:rPr>
          <w:spacing w:val="-3"/>
        </w:rPr>
        <w:t>с</w:t>
      </w:r>
      <w:r w:rsidRPr="00BB48D2">
        <w:t xml:space="preserve">ы </w:t>
      </w:r>
      <w:r w:rsidRPr="00BB48D2">
        <w:rPr>
          <w:spacing w:val="1"/>
        </w:rPr>
        <w:t>с</w:t>
      </w:r>
      <w:r w:rsidRPr="00BB48D2">
        <w:t>проса</w:t>
      </w:r>
      <w:r w:rsidRPr="00BB48D2">
        <w:rPr>
          <w:spacing w:val="-5"/>
        </w:rPr>
        <w:t>н</w:t>
      </w:r>
      <w:r w:rsidRPr="00BB48D2">
        <w:t>а</w:t>
      </w:r>
      <w:r w:rsidRPr="00BB48D2">
        <w:rPr>
          <w:spacing w:val="-1"/>
        </w:rPr>
        <w:t>т</w:t>
      </w:r>
      <w:r w:rsidRPr="00BB48D2">
        <w:rPr>
          <w:spacing w:val="1"/>
        </w:rPr>
        <w:t>е</w:t>
      </w:r>
      <w:r w:rsidRPr="00BB48D2">
        <w:t>пло</w:t>
      </w:r>
      <w:r w:rsidRPr="00BB48D2">
        <w:rPr>
          <w:spacing w:val="-2"/>
        </w:rPr>
        <w:t>в</w:t>
      </w:r>
      <w:r w:rsidRPr="00BB48D2">
        <w:rPr>
          <w:spacing w:val="-8"/>
        </w:rPr>
        <w:t>у</w:t>
      </w:r>
      <w:r w:rsidRPr="00BB48D2">
        <w:t>юмощ</w:t>
      </w:r>
      <w:r w:rsidRPr="00BB48D2">
        <w:rPr>
          <w:spacing w:val="-2"/>
        </w:rPr>
        <w:t>н</w:t>
      </w:r>
      <w:r w:rsidRPr="00BB48D2">
        <w:t>о</w:t>
      </w:r>
      <w:r w:rsidRPr="00BB48D2">
        <w:rPr>
          <w:spacing w:val="1"/>
        </w:rPr>
        <w:t>с</w:t>
      </w:r>
      <w:r w:rsidRPr="00BB48D2">
        <w:rPr>
          <w:spacing w:val="-1"/>
        </w:rPr>
        <w:t>т</w:t>
      </w:r>
      <w:r w:rsidRPr="00BB48D2">
        <w:t>ьп</w:t>
      </w:r>
      <w:r w:rsidRPr="00BB48D2">
        <w:rPr>
          <w:spacing w:val="3"/>
        </w:rPr>
        <w:t>о</w:t>
      </w:r>
      <w:r w:rsidRPr="00BB48D2">
        <w:rPr>
          <w:spacing w:val="-1"/>
        </w:rPr>
        <w:t>т</w:t>
      </w:r>
      <w:r w:rsidRPr="00BB48D2">
        <w:t>р</w:t>
      </w:r>
      <w:r w:rsidRPr="00BB48D2">
        <w:rPr>
          <w:spacing w:val="1"/>
        </w:rPr>
        <w:t>еб</w:t>
      </w:r>
      <w:r w:rsidRPr="00BB48D2">
        <w:t>и</w:t>
      </w:r>
      <w:r w:rsidRPr="00BB48D2">
        <w:rPr>
          <w:spacing w:val="-2"/>
        </w:rPr>
        <w:t>т</w:t>
      </w:r>
      <w:r w:rsidRPr="00BB48D2">
        <w:rPr>
          <w:spacing w:val="1"/>
        </w:rPr>
        <w:t>е</w:t>
      </w:r>
      <w:r w:rsidRPr="00BB48D2">
        <w:t>л</w:t>
      </w:r>
      <w:r w:rsidRPr="00BB48D2">
        <w:rPr>
          <w:spacing w:val="1"/>
        </w:rPr>
        <w:t>я</w:t>
      </w:r>
      <w:r w:rsidRPr="00BB48D2">
        <w:t>ми</w:t>
      </w:r>
      <w:r w:rsidRPr="00BB48D2">
        <w:rPr>
          <w:spacing w:val="-1"/>
        </w:rPr>
        <w:t>т</w:t>
      </w:r>
      <w:r w:rsidRPr="00BB48D2">
        <w:rPr>
          <w:spacing w:val="1"/>
        </w:rPr>
        <w:t>е</w:t>
      </w:r>
      <w:r w:rsidRPr="00BB48D2">
        <w:t>пло</w:t>
      </w:r>
      <w:r w:rsidRPr="00BB48D2">
        <w:rPr>
          <w:spacing w:val="-2"/>
        </w:rPr>
        <w:t>в</w:t>
      </w:r>
      <w:r w:rsidRPr="00BB48D2">
        <w:t>ойэ</w:t>
      </w:r>
      <w:r w:rsidRPr="00BB48D2">
        <w:rPr>
          <w:spacing w:val="-5"/>
        </w:rPr>
        <w:t>н</w:t>
      </w:r>
      <w:r w:rsidRPr="00BB48D2">
        <w:rPr>
          <w:spacing w:val="1"/>
        </w:rPr>
        <w:t>е</w:t>
      </w:r>
      <w:r w:rsidRPr="00BB48D2">
        <w:t>р</w:t>
      </w:r>
      <w:r w:rsidRPr="00BB48D2">
        <w:rPr>
          <w:spacing w:val="1"/>
        </w:rPr>
        <w:t>г</w:t>
      </w:r>
      <w:r w:rsidRPr="00BB48D2">
        <w:t>ии(по</w:t>
      </w:r>
      <w:r w:rsidRPr="00BB48D2">
        <w:rPr>
          <w:spacing w:val="-1"/>
        </w:rPr>
        <w:t>к</w:t>
      </w:r>
      <w:r w:rsidRPr="00BB48D2">
        <w:t>р</w:t>
      </w:r>
      <w:r w:rsidRPr="00BB48D2">
        <w:rPr>
          <w:spacing w:val="-2"/>
        </w:rPr>
        <w:t>ы</w:t>
      </w:r>
      <w:r w:rsidRPr="00BB48D2">
        <w:rPr>
          <w:spacing w:val="-1"/>
        </w:rPr>
        <w:t>т</w:t>
      </w:r>
      <w:r w:rsidRPr="00BB48D2">
        <w:t>ие</w:t>
      </w:r>
      <w:r w:rsidRPr="00BB48D2">
        <w:rPr>
          <w:spacing w:val="1"/>
        </w:rPr>
        <w:t>с</w:t>
      </w:r>
      <w:r w:rsidRPr="00BB48D2">
        <w:t>про</w:t>
      </w:r>
      <w:r w:rsidRPr="00BB48D2">
        <w:rPr>
          <w:spacing w:val="-3"/>
        </w:rPr>
        <w:t>с</w:t>
      </w:r>
      <w:r w:rsidRPr="00BB48D2">
        <w:t>а</w:t>
      </w:r>
      <w:r w:rsidRPr="00BB48D2">
        <w:rPr>
          <w:spacing w:val="-1"/>
        </w:rPr>
        <w:t>т</w:t>
      </w:r>
      <w:r w:rsidRPr="00BB48D2">
        <w:rPr>
          <w:spacing w:val="1"/>
        </w:rPr>
        <w:t>е</w:t>
      </w:r>
      <w:r w:rsidRPr="00BB48D2">
        <w:t>пло</w:t>
      </w:r>
      <w:r w:rsidRPr="00BB48D2">
        <w:rPr>
          <w:spacing w:val="-2"/>
        </w:rPr>
        <w:t>в</w:t>
      </w:r>
      <w:r w:rsidRPr="00BB48D2">
        <w:rPr>
          <w:spacing w:val="10"/>
        </w:rPr>
        <w:t>о</w:t>
      </w:r>
      <w:r w:rsidRPr="00BB48D2">
        <w:t>й мощ</w:t>
      </w:r>
      <w:r w:rsidRPr="00BB48D2">
        <w:rPr>
          <w:spacing w:val="-2"/>
        </w:rPr>
        <w:t>н</w:t>
      </w:r>
      <w:r w:rsidRPr="00BB48D2">
        <w:t>о</w:t>
      </w:r>
      <w:r w:rsidRPr="00BB48D2">
        <w:rPr>
          <w:spacing w:val="1"/>
        </w:rPr>
        <w:t>с</w:t>
      </w:r>
      <w:r w:rsidRPr="00BB48D2">
        <w:rPr>
          <w:spacing w:val="-1"/>
        </w:rPr>
        <w:t>т</w:t>
      </w:r>
      <w:r w:rsidRPr="00BB48D2">
        <w:t>и иэнер</w:t>
      </w:r>
      <w:r w:rsidRPr="00BB48D2">
        <w:rPr>
          <w:spacing w:val="1"/>
        </w:rPr>
        <w:t>г</w:t>
      </w:r>
      <w:r w:rsidRPr="00BB48D2">
        <w:t>и</w:t>
      </w:r>
      <w:r w:rsidRPr="00BB48D2">
        <w:rPr>
          <w:spacing w:val="-1"/>
        </w:rPr>
        <w:t>и</w:t>
      </w:r>
      <w:r w:rsidRPr="00BB48D2">
        <w:t>).</w:t>
      </w:r>
    </w:p>
    <w:p w:rsidR="0095518F" w:rsidRPr="00152CBC" w:rsidRDefault="00196A5C" w:rsidP="0095518F">
      <w:pPr>
        <w:pStyle w:val="af"/>
        <w:ind w:left="0" w:firstLine="567"/>
        <w:jc w:val="both"/>
      </w:pPr>
      <w:r w:rsidRPr="00BB48D2">
        <w:t>С</w:t>
      </w:r>
      <w:r w:rsidRPr="00BB48D2">
        <w:rPr>
          <w:spacing w:val="-1"/>
        </w:rPr>
        <w:t>т</w:t>
      </w:r>
      <w:r w:rsidRPr="00BB48D2">
        <w:t>оит</w:t>
      </w:r>
      <w:r w:rsidRPr="00BB48D2">
        <w:rPr>
          <w:spacing w:val="-1"/>
        </w:rPr>
        <w:t>т</w:t>
      </w:r>
      <w:r w:rsidRPr="00BB48D2">
        <w:rPr>
          <w:spacing w:val="1"/>
        </w:rPr>
        <w:t>а</w:t>
      </w:r>
      <w:r w:rsidRPr="00BB48D2">
        <w:t>к</w:t>
      </w:r>
      <w:r w:rsidRPr="00BB48D2">
        <w:rPr>
          <w:spacing w:val="-3"/>
        </w:rPr>
        <w:t>ж</w:t>
      </w:r>
      <w:r w:rsidRPr="00BB48D2">
        <w:t>ео</w:t>
      </w:r>
      <w:r w:rsidRPr="00BB48D2">
        <w:rPr>
          <w:spacing w:val="-1"/>
        </w:rPr>
        <w:t>т</w:t>
      </w:r>
      <w:r w:rsidRPr="00BB48D2">
        <w:rPr>
          <w:spacing w:val="1"/>
        </w:rPr>
        <w:t>де</w:t>
      </w:r>
      <w:r w:rsidRPr="00BB48D2">
        <w:t>л</w:t>
      </w:r>
      <w:r w:rsidRPr="00BB48D2">
        <w:rPr>
          <w:spacing w:val="-2"/>
        </w:rPr>
        <w:t>ь</w:t>
      </w:r>
      <w:r w:rsidRPr="00BB48D2">
        <w:t>ноо</w:t>
      </w:r>
      <w:r w:rsidRPr="00BB48D2">
        <w:rPr>
          <w:spacing w:val="-1"/>
        </w:rPr>
        <w:t>т</w:t>
      </w:r>
      <w:r w:rsidRPr="00BB48D2">
        <w:t>м</w:t>
      </w:r>
      <w:r w:rsidRPr="00BB48D2">
        <w:rPr>
          <w:spacing w:val="1"/>
        </w:rPr>
        <w:t>е</w:t>
      </w:r>
      <w:r w:rsidRPr="00BB48D2">
        <w:rPr>
          <w:spacing w:val="-1"/>
        </w:rPr>
        <w:t>т</w:t>
      </w:r>
      <w:r w:rsidRPr="00BB48D2">
        <w:t>и</w:t>
      </w:r>
      <w:r w:rsidRPr="00BB48D2">
        <w:rPr>
          <w:spacing w:val="2"/>
        </w:rPr>
        <w:t>т</w:t>
      </w:r>
      <w:r w:rsidRPr="00BB48D2">
        <w:rPr>
          <w:spacing w:val="-2"/>
        </w:rPr>
        <w:t>ь</w:t>
      </w:r>
      <w:r w:rsidRPr="00BB48D2">
        <w:t>,</w:t>
      </w:r>
      <w:r w:rsidRPr="00BB48D2">
        <w:rPr>
          <w:spacing w:val="-1"/>
        </w:rPr>
        <w:t>чт</w:t>
      </w:r>
      <w:r w:rsidRPr="00BB48D2">
        <w:t>о</w:t>
      </w:r>
      <w:r w:rsidRPr="00BB48D2">
        <w:rPr>
          <w:spacing w:val="-2"/>
        </w:rPr>
        <w:t>в</w:t>
      </w:r>
      <w:r w:rsidRPr="00BB48D2">
        <w:rPr>
          <w:spacing w:val="1"/>
        </w:rPr>
        <w:t>а</w:t>
      </w:r>
      <w:r w:rsidRPr="00BB48D2">
        <w:t>риан</w:t>
      </w:r>
      <w:r w:rsidRPr="00BB48D2">
        <w:rPr>
          <w:spacing w:val="-2"/>
        </w:rPr>
        <w:t>т</w:t>
      </w:r>
      <w:r w:rsidRPr="00BB48D2">
        <w:t>ы</w:t>
      </w:r>
      <w:r w:rsidRPr="00BB48D2">
        <w:rPr>
          <w:spacing w:val="-2"/>
        </w:rPr>
        <w:t>М</w:t>
      </w:r>
      <w:r w:rsidRPr="00BB48D2">
        <w:rPr>
          <w:spacing w:val="1"/>
        </w:rPr>
        <w:t>ас</w:t>
      </w:r>
      <w:r w:rsidRPr="00BB48D2">
        <w:rPr>
          <w:spacing w:val="-1"/>
        </w:rPr>
        <w:t>т</w:t>
      </w:r>
      <w:r w:rsidRPr="00BB48D2">
        <w:rPr>
          <w:spacing w:val="1"/>
        </w:rPr>
        <w:t>е</w:t>
      </w:r>
      <w:r w:rsidRPr="00BB48D2">
        <w:rPr>
          <w:spacing w:val="6"/>
        </w:rPr>
        <w:t>р</w:t>
      </w:r>
      <w:r w:rsidRPr="00BB48D2">
        <w:rPr>
          <w:spacing w:val="-4"/>
        </w:rPr>
        <w:t>-</w:t>
      </w:r>
      <w:r w:rsidRPr="00BB48D2">
        <w:t>плананемо</w:t>
      </w:r>
      <w:r w:rsidRPr="00BB48D2">
        <w:rPr>
          <w:spacing w:val="5"/>
        </w:rPr>
        <w:t>г</w:t>
      </w:r>
      <w:r w:rsidRPr="00BB48D2">
        <w:rPr>
          <w:spacing w:val="-8"/>
        </w:rPr>
        <w:t>у</w:t>
      </w:r>
      <w:r w:rsidRPr="00BB48D2">
        <w:t>т</w:t>
      </w:r>
      <w:r w:rsidRPr="00BB48D2">
        <w:rPr>
          <w:spacing w:val="1"/>
        </w:rPr>
        <w:t>я</w:t>
      </w:r>
      <w:r w:rsidRPr="00BB48D2">
        <w:rPr>
          <w:spacing w:val="-2"/>
        </w:rPr>
        <w:t>в</w:t>
      </w:r>
      <w:r w:rsidRPr="00BB48D2">
        <w:t>л</w:t>
      </w:r>
      <w:r w:rsidRPr="00BB48D2">
        <w:rPr>
          <w:spacing w:val="1"/>
        </w:rPr>
        <w:t>я</w:t>
      </w:r>
      <w:r w:rsidRPr="00BB48D2">
        <w:rPr>
          <w:spacing w:val="-1"/>
        </w:rPr>
        <w:t>т</w:t>
      </w:r>
      <w:r w:rsidRPr="00BB48D2">
        <w:rPr>
          <w:spacing w:val="-2"/>
        </w:rPr>
        <w:t>ь</w:t>
      </w:r>
      <w:r w:rsidRPr="00BB48D2">
        <w:rPr>
          <w:spacing w:val="5"/>
        </w:rPr>
        <w:t>с</w:t>
      </w:r>
      <w:r w:rsidRPr="00BB48D2">
        <w:t>я</w:t>
      </w:r>
      <w:r w:rsidRPr="00BB48D2">
        <w:rPr>
          <w:spacing w:val="-1"/>
        </w:rPr>
        <w:t>т</w:t>
      </w:r>
      <w:r w:rsidRPr="00BB48D2">
        <w:rPr>
          <w:spacing w:val="1"/>
        </w:rPr>
        <w:t>е</w:t>
      </w:r>
      <w:r w:rsidRPr="00BB48D2">
        <w:t>хн</w:t>
      </w:r>
      <w:r w:rsidRPr="00BB48D2">
        <w:rPr>
          <w:spacing w:val="-1"/>
        </w:rPr>
        <w:t>и</w:t>
      </w:r>
      <w:r w:rsidRPr="00BB48D2">
        <w:t>к</w:t>
      </w:r>
      <w:r w:rsidRPr="00BB48D2">
        <w:rPr>
          <w:spacing w:val="2"/>
        </w:rPr>
        <w:t>о</w:t>
      </w:r>
      <w:r w:rsidRPr="00BB48D2">
        <w:t>-эко</w:t>
      </w:r>
      <w:r w:rsidRPr="00BB48D2">
        <w:rPr>
          <w:spacing w:val="-1"/>
        </w:rPr>
        <w:t>н</w:t>
      </w:r>
      <w:r w:rsidRPr="00BB48D2">
        <w:t>оми</w:t>
      </w:r>
      <w:r w:rsidRPr="00BB48D2">
        <w:rPr>
          <w:spacing w:val="-1"/>
        </w:rPr>
        <w:t>ч</w:t>
      </w:r>
      <w:r w:rsidRPr="00BB48D2">
        <w:rPr>
          <w:spacing w:val="1"/>
        </w:rPr>
        <w:t>ес</w:t>
      </w:r>
      <w:r w:rsidRPr="00BB48D2">
        <w:t>к</w:t>
      </w:r>
      <w:r w:rsidRPr="00BB48D2">
        <w:rPr>
          <w:spacing w:val="-1"/>
        </w:rPr>
        <w:t>и</w:t>
      </w:r>
      <w:r w:rsidRPr="00BB48D2">
        <w:t>мо</w:t>
      </w:r>
      <w:r w:rsidRPr="00BB48D2">
        <w:rPr>
          <w:spacing w:val="1"/>
        </w:rPr>
        <w:t>б</w:t>
      </w:r>
      <w:r w:rsidRPr="00BB48D2">
        <w:t>о</w:t>
      </w:r>
      <w:r w:rsidRPr="00BB48D2">
        <w:rPr>
          <w:spacing w:val="1"/>
        </w:rPr>
        <w:t>с</w:t>
      </w:r>
      <w:r w:rsidRPr="00BB48D2">
        <w:t>но</w:t>
      </w:r>
      <w:r w:rsidRPr="00BB48D2">
        <w:rPr>
          <w:spacing w:val="-2"/>
        </w:rPr>
        <w:t>в</w:t>
      </w:r>
      <w:r w:rsidRPr="00BB48D2">
        <w:rPr>
          <w:spacing w:val="1"/>
        </w:rPr>
        <w:t>а</w:t>
      </w:r>
      <w:r w:rsidRPr="00BB48D2">
        <w:t>н</w:t>
      </w:r>
      <w:r w:rsidRPr="00BB48D2">
        <w:rPr>
          <w:spacing w:val="-1"/>
        </w:rPr>
        <w:t>и</w:t>
      </w:r>
      <w:r w:rsidRPr="00BB48D2">
        <w:rPr>
          <w:spacing w:val="1"/>
        </w:rPr>
        <w:t>е</w:t>
      </w:r>
      <w:r w:rsidRPr="00BB48D2">
        <w:t>м(</w:t>
      </w:r>
      <w:r w:rsidRPr="00BB48D2">
        <w:rPr>
          <w:spacing w:val="-3"/>
        </w:rPr>
        <w:t>Т</w:t>
      </w:r>
      <w:r w:rsidRPr="00BB48D2">
        <w:rPr>
          <w:spacing w:val="1"/>
        </w:rPr>
        <w:t>Э</w:t>
      </w:r>
      <w:r w:rsidRPr="00BB48D2">
        <w:t>Оилипре</w:t>
      </w:r>
      <w:r w:rsidRPr="00BB48D2">
        <w:rPr>
          <w:spacing w:val="1"/>
        </w:rPr>
        <w:t>д</w:t>
      </w:r>
      <w:r w:rsidRPr="00BB48D2">
        <w:rPr>
          <w:spacing w:val="-2"/>
        </w:rPr>
        <w:t>в</w:t>
      </w:r>
      <w:r w:rsidRPr="00BB48D2">
        <w:rPr>
          <w:spacing w:val="1"/>
        </w:rPr>
        <w:t>а</w:t>
      </w:r>
      <w:r w:rsidRPr="00BB48D2">
        <w:t>ри</w:t>
      </w:r>
      <w:r w:rsidRPr="00BB48D2">
        <w:rPr>
          <w:spacing w:val="-2"/>
        </w:rPr>
        <w:t>т</w:t>
      </w:r>
      <w:r w:rsidRPr="00BB48D2">
        <w:rPr>
          <w:spacing w:val="1"/>
        </w:rPr>
        <w:t>е</w:t>
      </w:r>
      <w:r w:rsidRPr="00BB48D2">
        <w:t>л</w:t>
      </w:r>
      <w:r w:rsidRPr="00BB48D2">
        <w:rPr>
          <w:spacing w:val="-2"/>
        </w:rPr>
        <w:t>ь</w:t>
      </w:r>
      <w:r w:rsidRPr="00BB48D2">
        <w:t>н</w:t>
      </w:r>
      <w:r w:rsidRPr="00BB48D2">
        <w:rPr>
          <w:spacing w:val="-2"/>
        </w:rPr>
        <w:t>ы</w:t>
      </w:r>
      <w:r w:rsidRPr="00BB48D2">
        <w:t>м</w:t>
      </w:r>
      <w:r w:rsidRPr="00BB48D2">
        <w:rPr>
          <w:spacing w:val="1"/>
        </w:rPr>
        <w:t>ТЭ</w:t>
      </w:r>
      <w:r w:rsidRPr="00BB48D2">
        <w:rPr>
          <w:spacing w:val="-2"/>
        </w:rPr>
        <w:t>О</w:t>
      </w:r>
      <w:r w:rsidRPr="00BB48D2">
        <w:t>)</w:t>
      </w:r>
      <w:r w:rsidRPr="00BB48D2">
        <w:rPr>
          <w:spacing w:val="1"/>
        </w:rPr>
        <w:t>д</w:t>
      </w:r>
      <w:r w:rsidRPr="00BB48D2">
        <w:t>ляпроек</w:t>
      </w:r>
      <w:r w:rsidRPr="00BB48D2">
        <w:rPr>
          <w:spacing w:val="-2"/>
        </w:rPr>
        <w:t>т</w:t>
      </w:r>
      <w:r w:rsidRPr="00BB48D2">
        <w:t>иро</w:t>
      </w:r>
      <w:r w:rsidRPr="00BB48D2">
        <w:rPr>
          <w:spacing w:val="-2"/>
        </w:rPr>
        <w:t>в</w:t>
      </w:r>
      <w:r w:rsidRPr="00BB48D2">
        <w:rPr>
          <w:spacing w:val="1"/>
        </w:rPr>
        <w:t>а</w:t>
      </w:r>
      <w:r w:rsidRPr="00BB48D2">
        <w:t>н</w:t>
      </w:r>
      <w:r w:rsidRPr="00BB48D2">
        <w:rPr>
          <w:spacing w:val="-1"/>
        </w:rPr>
        <w:t>и</w:t>
      </w:r>
      <w:r w:rsidRPr="00BB48D2">
        <w:t xml:space="preserve">яи </w:t>
      </w:r>
      <w:r w:rsidRPr="00BB48D2">
        <w:rPr>
          <w:spacing w:val="1"/>
        </w:rPr>
        <w:t>с</w:t>
      </w:r>
      <w:r w:rsidRPr="00BB48D2">
        <w:rPr>
          <w:spacing w:val="-1"/>
        </w:rPr>
        <w:t>т</w:t>
      </w:r>
      <w:r w:rsidRPr="00BB48D2">
        <w:t>рои</w:t>
      </w:r>
      <w:r w:rsidRPr="00BB48D2">
        <w:rPr>
          <w:spacing w:val="-2"/>
        </w:rPr>
        <w:t>т</w:t>
      </w:r>
      <w:r w:rsidRPr="00BB48D2">
        <w:rPr>
          <w:spacing w:val="1"/>
        </w:rPr>
        <w:t>е</w:t>
      </w:r>
      <w:r w:rsidRPr="00BB48D2">
        <w:t>л</w:t>
      </w:r>
      <w:r w:rsidRPr="00BB48D2">
        <w:rPr>
          <w:spacing w:val="-2"/>
        </w:rPr>
        <w:t>ь</w:t>
      </w:r>
      <w:r w:rsidRPr="00BB48D2">
        <w:rPr>
          <w:spacing w:val="1"/>
        </w:rPr>
        <w:t>с</w:t>
      </w:r>
      <w:r w:rsidRPr="00BB48D2">
        <w:rPr>
          <w:spacing w:val="-1"/>
        </w:rPr>
        <w:t>т</w:t>
      </w:r>
      <w:r w:rsidRPr="00BB48D2">
        <w:rPr>
          <w:spacing w:val="-2"/>
        </w:rPr>
        <w:t>в</w:t>
      </w:r>
      <w:r w:rsidRPr="00BB48D2">
        <w:t xml:space="preserve">а </w:t>
      </w:r>
      <w:r w:rsidRPr="00BB48D2">
        <w:rPr>
          <w:spacing w:val="-1"/>
        </w:rPr>
        <w:t>т</w:t>
      </w:r>
      <w:r w:rsidRPr="00BB48D2">
        <w:rPr>
          <w:spacing w:val="1"/>
        </w:rPr>
        <w:t>е</w:t>
      </w:r>
      <w:r w:rsidRPr="00BB48D2">
        <w:t>пло</w:t>
      </w:r>
      <w:r w:rsidRPr="00BB48D2">
        <w:rPr>
          <w:spacing w:val="-2"/>
        </w:rPr>
        <w:t>вы</w:t>
      </w:r>
      <w:r w:rsidRPr="00BB48D2">
        <w:t>хис</w:t>
      </w:r>
      <w:r w:rsidRPr="00BB48D2">
        <w:rPr>
          <w:spacing w:val="-1"/>
        </w:rPr>
        <w:t>т</w:t>
      </w:r>
      <w:r w:rsidRPr="00BB48D2">
        <w:t>о</w:t>
      </w:r>
      <w:r w:rsidRPr="00BB48D2">
        <w:rPr>
          <w:spacing w:val="-1"/>
        </w:rPr>
        <w:t>ч</w:t>
      </w:r>
      <w:r w:rsidRPr="00BB48D2">
        <w:t>н</w:t>
      </w:r>
      <w:r w:rsidRPr="00BB48D2">
        <w:rPr>
          <w:spacing w:val="2"/>
        </w:rPr>
        <w:t>и</w:t>
      </w:r>
      <w:r w:rsidRPr="00BB48D2">
        <w:t>кови</w:t>
      </w:r>
      <w:r w:rsidRPr="00BB48D2">
        <w:rPr>
          <w:spacing w:val="-1"/>
        </w:rPr>
        <w:t>т</w:t>
      </w:r>
      <w:r w:rsidRPr="00BB48D2">
        <w:rPr>
          <w:spacing w:val="1"/>
        </w:rPr>
        <w:t>е</w:t>
      </w:r>
      <w:r w:rsidRPr="00BB48D2">
        <w:t>пло</w:t>
      </w:r>
      <w:r w:rsidRPr="00BB48D2">
        <w:rPr>
          <w:spacing w:val="-2"/>
        </w:rPr>
        <w:t>вы</w:t>
      </w:r>
      <w:r w:rsidRPr="00BB48D2">
        <w:t>х</w:t>
      </w:r>
      <w:r w:rsidRPr="00BB48D2">
        <w:rPr>
          <w:spacing w:val="1"/>
        </w:rPr>
        <w:t>се</w:t>
      </w:r>
      <w:r w:rsidRPr="00BB48D2">
        <w:rPr>
          <w:spacing w:val="-1"/>
        </w:rPr>
        <w:t>т</w:t>
      </w:r>
      <w:r w:rsidRPr="00BB48D2">
        <w:rPr>
          <w:spacing w:val="1"/>
        </w:rPr>
        <w:t>е</w:t>
      </w:r>
      <w:r w:rsidRPr="00BB48D2">
        <w:t>й.</w:t>
      </w:r>
      <w:r w:rsidRPr="00BB48D2">
        <w:rPr>
          <w:spacing w:val="1"/>
        </w:rPr>
        <w:t>Т</w:t>
      </w:r>
      <w:r w:rsidRPr="00BB48D2">
        <w:t>ол</w:t>
      </w:r>
      <w:r w:rsidRPr="00BB48D2">
        <w:rPr>
          <w:spacing w:val="-2"/>
        </w:rPr>
        <w:t>ь</w:t>
      </w:r>
      <w:r w:rsidRPr="00BB48D2">
        <w:t>копослер</w:t>
      </w:r>
      <w:r w:rsidRPr="00BB48D2">
        <w:rPr>
          <w:spacing w:val="1"/>
        </w:rPr>
        <w:t>а</w:t>
      </w:r>
      <w:r w:rsidRPr="00BB48D2">
        <w:t>зр</w:t>
      </w:r>
      <w:r w:rsidRPr="00BB48D2">
        <w:rPr>
          <w:spacing w:val="1"/>
        </w:rPr>
        <w:t>а</w:t>
      </w:r>
      <w:r w:rsidRPr="00BB48D2">
        <w:rPr>
          <w:spacing w:val="10"/>
        </w:rPr>
        <w:t>б</w:t>
      </w:r>
      <w:r w:rsidRPr="00BB48D2">
        <w:t>о</w:t>
      </w:r>
      <w:r w:rsidRPr="00BB48D2">
        <w:rPr>
          <w:spacing w:val="-1"/>
        </w:rPr>
        <w:t>т</w:t>
      </w:r>
      <w:r w:rsidRPr="00BB48D2">
        <w:t>кипроек</w:t>
      </w:r>
      <w:r w:rsidRPr="00BB48D2">
        <w:rPr>
          <w:spacing w:val="-2"/>
        </w:rPr>
        <w:t>т</w:t>
      </w:r>
      <w:r w:rsidRPr="00BB48D2">
        <w:t>н</w:t>
      </w:r>
      <w:r w:rsidRPr="00BB48D2">
        <w:rPr>
          <w:spacing w:val="-2"/>
        </w:rPr>
        <w:t>ы</w:t>
      </w:r>
      <w:r w:rsidRPr="00BB48D2">
        <w:t>х пре</w:t>
      </w:r>
      <w:r w:rsidRPr="00BB48D2">
        <w:rPr>
          <w:spacing w:val="1"/>
        </w:rPr>
        <w:t>д</w:t>
      </w:r>
      <w:r w:rsidRPr="00BB48D2">
        <w:t>ло</w:t>
      </w:r>
      <w:r w:rsidRPr="00BB48D2">
        <w:rPr>
          <w:spacing w:val="-2"/>
        </w:rPr>
        <w:t>ж</w:t>
      </w:r>
      <w:r w:rsidRPr="00BB48D2">
        <w:rPr>
          <w:spacing w:val="1"/>
        </w:rPr>
        <w:t>е</w:t>
      </w:r>
      <w:r w:rsidRPr="00BB48D2">
        <w:t>н</w:t>
      </w:r>
      <w:r w:rsidRPr="00BB48D2">
        <w:rPr>
          <w:spacing w:val="-1"/>
        </w:rPr>
        <w:t>и</w:t>
      </w:r>
      <w:r w:rsidRPr="00BB48D2">
        <w:t>й</w:t>
      </w:r>
      <w:r w:rsidRPr="00BB48D2">
        <w:rPr>
          <w:spacing w:val="1"/>
        </w:rPr>
        <w:t>д</w:t>
      </w:r>
      <w:r w:rsidRPr="00BB48D2">
        <w:t>ля</w:t>
      </w:r>
      <w:r w:rsidRPr="00BB48D2">
        <w:rPr>
          <w:spacing w:val="-2"/>
        </w:rPr>
        <w:t>в</w:t>
      </w:r>
      <w:r w:rsidRPr="00BB48D2">
        <w:rPr>
          <w:spacing w:val="1"/>
        </w:rPr>
        <w:t>а</w:t>
      </w:r>
      <w:r w:rsidRPr="00BB48D2">
        <w:t>риан</w:t>
      </w:r>
      <w:r w:rsidRPr="00BB48D2">
        <w:rPr>
          <w:spacing w:val="-2"/>
        </w:rPr>
        <w:t>т</w:t>
      </w:r>
      <w:r w:rsidRPr="00BB48D2">
        <w:t>ов</w:t>
      </w:r>
      <w:r w:rsidRPr="00BB48D2">
        <w:rPr>
          <w:spacing w:val="-2"/>
        </w:rPr>
        <w:t>М</w:t>
      </w:r>
      <w:r w:rsidRPr="00BB48D2">
        <w:rPr>
          <w:spacing w:val="1"/>
        </w:rPr>
        <w:t>ас</w:t>
      </w:r>
      <w:r w:rsidRPr="00BB48D2">
        <w:rPr>
          <w:spacing w:val="-1"/>
        </w:rPr>
        <w:t>т</w:t>
      </w:r>
      <w:r w:rsidRPr="00BB48D2">
        <w:rPr>
          <w:spacing w:val="1"/>
        </w:rPr>
        <w:t>е</w:t>
      </w:r>
      <w:r w:rsidRPr="00BB48D2">
        <w:rPr>
          <w:spacing w:val="3"/>
        </w:rPr>
        <w:t>р</w:t>
      </w:r>
      <w:r w:rsidRPr="00BB48D2">
        <w:rPr>
          <w:spacing w:val="-4"/>
        </w:rPr>
        <w:t>-</w:t>
      </w:r>
      <w:r w:rsidRPr="00BB48D2">
        <w:t>плана</w:t>
      </w:r>
      <w:r w:rsidRPr="00BB48D2">
        <w:rPr>
          <w:spacing w:val="-2"/>
        </w:rPr>
        <w:t>вы</w:t>
      </w:r>
      <w:r w:rsidRPr="00BB48D2">
        <w:t>полня</w:t>
      </w:r>
      <w:r w:rsidRPr="00BB48D2">
        <w:rPr>
          <w:spacing w:val="1"/>
        </w:rPr>
        <w:t>е</w:t>
      </w:r>
      <w:r w:rsidRPr="00BB48D2">
        <w:rPr>
          <w:spacing w:val="-1"/>
        </w:rPr>
        <w:t>т</w:t>
      </w:r>
      <w:r w:rsidRPr="00BB48D2">
        <w:rPr>
          <w:spacing w:val="1"/>
        </w:rPr>
        <w:t>с</w:t>
      </w:r>
      <w:r w:rsidRPr="00BB48D2">
        <w:t>яили</w:t>
      </w:r>
      <w:r w:rsidRPr="00BB48D2">
        <w:rPr>
          <w:spacing w:val="-8"/>
        </w:rPr>
        <w:t>у</w:t>
      </w:r>
      <w:r w:rsidRPr="00BB48D2">
        <w:rPr>
          <w:spacing w:val="-1"/>
        </w:rPr>
        <w:t>т</w:t>
      </w:r>
      <w:r w:rsidRPr="00BB48D2">
        <w:t>о</w:t>
      </w:r>
      <w:r w:rsidRPr="00BB48D2">
        <w:rPr>
          <w:spacing w:val="-1"/>
        </w:rPr>
        <w:t>ч</w:t>
      </w:r>
      <w:r w:rsidRPr="00BB48D2">
        <w:t>ня</w:t>
      </w:r>
      <w:r w:rsidRPr="00BB48D2">
        <w:rPr>
          <w:spacing w:val="1"/>
        </w:rPr>
        <w:t>е</w:t>
      </w:r>
      <w:r w:rsidRPr="00BB48D2">
        <w:rPr>
          <w:spacing w:val="-1"/>
        </w:rPr>
        <w:t>т</w:t>
      </w:r>
      <w:r w:rsidRPr="00BB48D2">
        <w:rPr>
          <w:spacing w:val="1"/>
        </w:rPr>
        <w:t>с</w:t>
      </w:r>
      <w:r w:rsidRPr="00BB48D2">
        <w:t>яоцен</w:t>
      </w:r>
      <w:r w:rsidRPr="00BB48D2">
        <w:rPr>
          <w:spacing w:val="-1"/>
        </w:rPr>
        <w:t>к</w:t>
      </w:r>
      <w:r w:rsidRPr="00BB48D2">
        <w:t>афинансо</w:t>
      </w:r>
      <w:r w:rsidRPr="00BB48D2">
        <w:rPr>
          <w:spacing w:val="-2"/>
        </w:rPr>
        <w:t>вы</w:t>
      </w:r>
      <w:r w:rsidRPr="00BB48D2">
        <w:t>х по</w:t>
      </w:r>
      <w:r w:rsidRPr="00BB48D2">
        <w:rPr>
          <w:spacing w:val="-2"/>
        </w:rPr>
        <w:t>т</w:t>
      </w:r>
      <w:r w:rsidRPr="00BB48D2">
        <w:t>р</w:t>
      </w:r>
      <w:r w:rsidRPr="00BB48D2">
        <w:rPr>
          <w:spacing w:val="1"/>
        </w:rPr>
        <w:t>еб</w:t>
      </w:r>
      <w:r w:rsidRPr="00BB48D2">
        <w:t>нос</w:t>
      </w:r>
      <w:r w:rsidRPr="00BB48D2">
        <w:rPr>
          <w:spacing w:val="-1"/>
        </w:rPr>
        <w:t>т</w:t>
      </w:r>
      <w:r w:rsidRPr="00BB48D2">
        <w:rPr>
          <w:spacing w:val="1"/>
        </w:rPr>
        <w:t>е</w:t>
      </w:r>
      <w:r w:rsidRPr="00BB48D2">
        <w:t>й,не</w:t>
      </w:r>
      <w:r w:rsidRPr="00BB48D2">
        <w:rPr>
          <w:spacing w:val="-5"/>
        </w:rPr>
        <w:t>о</w:t>
      </w:r>
      <w:r w:rsidRPr="00BB48D2">
        <w:rPr>
          <w:spacing w:val="1"/>
        </w:rPr>
        <w:t>б</w:t>
      </w:r>
      <w:r w:rsidRPr="00BB48D2">
        <w:t>хо</w:t>
      </w:r>
      <w:r w:rsidRPr="00BB48D2">
        <w:rPr>
          <w:spacing w:val="1"/>
        </w:rPr>
        <w:t>д</w:t>
      </w:r>
      <w:r w:rsidRPr="00BB48D2">
        <w:t>им</w:t>
      </w:r>
      <w:r w:rsidRPr="00BB48D2">
        <w:rPr>
          <w:spacing w:val="-2"/>
        </w:rPr>
        <w:t>ы</w:t>
      </w:r>
      <w:r w:rsidRPr="00BB48D2">
        <w:t>х</w:t>
      </w:r>
      <w:r w:rsidRPr="00BB48D2">
        <w:rPr>
          <w:spacing w:val="1"/>
        </w:rPr>
        <w:t>д</w:t>
      </w:r>
      <w:r w:rsidRPr="00BB48D2">
        <w:t>ляр</w:t>
      </w:r>
      <w:r w:rsidRPr="00BB48D2">
        <w:rPr>
          <w:spacing w:val="1"/>
        </w:rPr>
        <w:t>е</w:t>
      </w:r>
      <w:r w:rsidRPr="00BB48D2">
        <w:rPr>
          <w:spacing w:val="-3"/>
        </w:rPr>
        <w:t>а</w:t>
      </w:r>
      <w:r w:rsidRPr="00BB48D2">
        <w:t>ли</w:t>
      </w:r>
      <w:r w:rsidRPr="00BB48D2">
        <w:rPr>
          <w:spacing w:val="-3"/>
        </w:rPr>
        <w:t>з</w:t>
      </w:r>
      <w:r w:rsidRPr="00BB48D2">
        <w:rPr>
          <w:spacing w:val="1"/>
        </w:rPr>
        <w:t>а</w:t>
      </w:r>
      <w:r w:rsidRPr="00BB48D2">
        <w:t>ц</w:t>
      </w:r>
      <w:r w:rsidRPr="00BB48D2">
        <w:rPr>
          <w:spacing w:val="-1"/>
        </w:rPr>
        <w:t>и</w:t>
      </w:r>
      <w:r w:rsidRPr="00BB48D2">
        <w:t>им</w:t>
      </w:r>
      <w:r w:rsidRPr="00BB48D2">
        <w:rPr>
          <w:spacing w:val="1"/>
        </w:rPr>
        <w:t>е</w:t>
      </w:r>
      <w:r w:rsidRPr="00BB48D2">
        <w:t>ропр</w:t>
      </w:r>
      <w:r w:rsidRPr="00BB48D2">
        <w:rPr>
          <w:spacing w:val="-1"/>
        </w:rPr>
        <w:t>и</w:t>
      </w:r>
      <w:r w:rsidRPr="00BB48D2">
        <w:rPr>
          <w:spacing w:val="1"/>
        </w:rPr>
        <w:t>я</w:t>
      </w:r>
      <w:r w:rsidRPr="00BB48D2">
        <w:rPr>
          <w:spacing w:val="-1"/>
        </w:rPr>
        <w:t>т</w:t>
      </w:r>
      <w:r w:rsidRPr="00BB48D2">
        <w:t>и</w:t>
      </w:r>
      <w:r w:rsidRPr="00BB48D2">
        <w:rPr>
          <w:spacing w:val="-1"/>
        </w:rPr>
        <w:t>й</w:t>
      </w:r>
      <w:r w:rsidRPr="00BB48D2">
        <w:t>,</w:t>
      </w:r>
      <w:r w:rsidRPr="00BB48D2">
        <w:rPr>
          <w:spacing w:val="-3"/>
        </w:rPr>
        <w:t>з</w:t>
      </w:r>
      <w:r w:rsidRPr="00BB48D2">
        <w:rPr>
          <w:spacing w:val="1"/>
        </w:rPr>
        <w:t>а</w:t>
      </w:r>
      <w:r w:rsidRPr="00BB48D2">
        <w:t>ло</w:t>
      </w:r>
      <w:r w:rsidRPr="00BB48D2">
        <w:rPr>
          <w:spacing w:val="-2"/>
        </w:rPr>
        <w:t>ж</w:t>
      </w:r>
      <w:r w:rsidRPr="00BB48D2">
        <w:rPr>
          <w:spacing w:val="1"/>
        </w:rPr>
        <w:t>е</w:t>
      </w:r>
      <w:r w:rsidRPr="00BB48D2">
        <w:t>н</w:t>
      </w:r>
      <w:r w:rsidRPr="00BB48D2">
        <w:rPr>
          <w:spacing w:val="-1"/>
        </w:rPr>
        <w:t>н</w:t>
      </w:r>
      <w:r w:rsidRPr="00BB48D2">
        <w:rPr>
          <w:spacing w:val="-2"/>
        </w:rPr>
        <w:t>ы</w:t>
      </w:r>
      <w:r w:rsidRPr="00BB48D2">
        <w:t>хв</w:t>
      </w:r>
      <w:r w:rsidRPr="00BB48D2">
        <w:rPr>
          <w:spacing w:val="-2"/>
        </w:rPr>
        <w:t>в</w:t>
      </w:r>
      <w:r w:rsidRPr="00BB48D2">
        <w:rPr>
          <w:spacing w:val="1"/>
        </w:rPr>
        <w:t>а</w:t>
      </w:r>
      <w:r w:rsidRPr="00BB48D2">
        <w:t>ри</w:t>
      </w:r>
      <w:r w:rsidRPr="00BB48D2">
        <w:rPr>
          <w:spacing w:val="-3"/>
        </w:rPr>
        <w:t>а</w:t>
      </w:r>
      <w:r w:rsidRPr="00BB48D2">
        <w:t>н</w:t>
      </w:r>
      <w:r w:rsidRPr="00BB48D2">
        <w:rPr>
          <w:spacing w:val="-2"/>
        </w:rPr>
        <w:t>т</w:t>
      </w:r>
      <w:r w:rsidRPr="00BB48D2">
        <w:t>ы</w:t>
      </w:r>
      <w:r w:rsidRPr="00BB48D2">
        <w:rPr>
          <w:spacing w:val="-2"/>
        </w:rPr>
        <w:t>М</w:t>
      </w:r>
      <w:r w:rsidRPr="00BB48D2">
        <w:rPr>
          <w:spacing w:val="1"/>
        </w:rPr>
        <w:t>ас</w:t>
      </w:r>
      <w:r w:rsidRPr="00BB48D2">
        <w:rPr>
          <w:spacing w:val="-1"/>
        </w:rPr>
        <w:t>т</w:t>
      </w:r>
      <w:r w:rsidRPr="00BB48D2">
        <w:rPr>
          <w:spacing w:val="1"/>
        </w:rPr>
        <w:t>е</w:t>
      </w:r>
      <w:r w:rsidRPr="00BB48D2">
        <w:rPr>
          <w:spacing w:val="6"/>
        </w:rPr>
        <w:t>р</w:t>
      </w:r>
      <w:r w:rsidRPr="00BB48D2">
        <w:rPr>
          <w:spacing w:val="-4"/>
        </w:rPr>
        <w:t>-</w:t>
      </w:r>
      <w:r w:rsidRPr="00BB48D2">
        <w:t>плана, про</w:t>
      </w:r>
      <w:r w:rsidRPr="00BB48D2">
        <w:rPr>
          <w:spacing w:val="-2"/>
        </w:rPr>
        <w:t>в</w:t>
      </w:r>
      <w:r w:rsidRPr="00BB48D2">
        <w:t>о</w:t>
      </w:r>
      <w:r w:rsidRPr="00BB48D2">
        <w:rPr>
          <w:spacing w:val="1"/>
        </w:rPr>
        <w:t>д</w:t>
      </w:r>
      <w:r w:rsidRPr="00BB48D2">
        <w:t>и</w:t>
      </w:r>
      <w:r w:rsidRPr="00BB48D2">
        <w:rPr>
          <w:spacing w:val="-2"/>
        </w:rPr>
        <w:t>т</w:t>
      </w:r>
      <w:r w:rsidRPr="00BB48D2">
        <w:rPr>
          <w:spacing w:val="1"/>
        </w:rPr>
        <w:t>с</w:t>
      </w:r>
      <w:r w:rsidRPr="00BB48D2">
        <w:t>яоцен</w:t>
      </w:r>
      <w:r w:rsidRPr="00BB48D2">
        <w:rPr>
          <w:spacing w:val="-1"/>
        </w:rPr>
        <w:t>к</w:t>
      </w:r>
      <w:r w:rsidRPr="00BB48D2">
        <w:t>аэф</w:t>
      </w:r>
      <w:r w:rsidRPr="00BB48D2">
        <w:rPr>
          <w:spacing w:val="-4"/>
        </w:rPr>
        <w:t>ф</w:t>
      </w:r>
      <w:r w:rsidRPr="00BB48D2">
        <w:rPr>
          <w:spacing w:val="1"/>
        </w:rPr>
        <w:t>е</w:t>
      </w:r>
      <w:r w:rsidRPr="00BB48D2">
        <w:t>к</w:t>
      </w:r>
      <w:r w:rsidRPr="00BB48D2">
        <w:rPr>
          <w:spacing w:val="-2"/>
        </w:rPr>
        <w:t>т</w:t>
      </w:r>
      <w:r w:rsidRPr="00BB48D2">
        <w:t>и</w:t>
      </w:r>
      <w:r w:rsidRPr="00BB48D2">
        <w:rPr>
          <w:spacing w:val="-2"/>
        </w:rPr>
        <w:t>в</w:t>
      </w:r>
      <w:r w:rsidRPr="00BB48D2">
        <w:t>нос</w:t>
      </w:r>
      <w:r w:rsidRPr="00BB48D2">
        <w:rPr>
          <w:spacing w:val="-1"/>
        </w:rPr>
        <w:t>т</w:t>
      </w:r>
      <w:r w:rsidRPr="00BB48D2">
        <w:t>ифинансо</w:t>
      </w:r>
      <w:r w:rsidRPr="00BB48D2">
        <w:rPr>
          <w:spacing w:val="-2"/>
        </w:rPr>
        <w:t>вы</w:t>
      </w:r>
      <w:r w:rsidRPr="00BB48D2">
        <w:t>хз</w:t>
      </w:r>
      <w:r w:rsidRPr="00BB48D2">
        <w:rPr>
          <w:spacing w:val="1"/>
        </w:rPr>
        <w:t>а</w:t>
      </w:r>
      <w:r w:rsidRPr="00BB48D2">
        <w:rPr>
          <w:spacing w:val="-1"/>
        </w:rPr>
        <w:t>т</w:t>
      </w:r>
      <w:r w:rsidRPr="00BB48D2">
        <w:t>р</w:t>
      </w:r>
      <w:r w:rsidRPr="00BB48D2">
        <w:rPr>
          <w:spacing w:val="1"/>
        </w:rPr>
        <w:t>а</w:t>
      </w:r>
      <w:r w:rsidRPr="00BB48D2">
        <w:rPr>
          <w:spacing w:val="-1"/>
        </w:rPr>
        <w:t>т</w:t>
      </w:r>
      <w:r w:rsidRPr="00BB48D2">
        <w:t>,ихи</w:t>
      </w:r>
      <w:r w:rsidRPr="00BB48D2">
        <w:rPr>
          <w:spacing w:val="-1"/>
        </w:rPr>
        <w:t>н</w:t>
      </w:r>
      <w:r w:rsidRPr="00BB48D2">
        <w:rPr>
          <w:spacing w:val="-2"/>
        </w:rPr>
        <w:t>в</w:t>
      </w:r>
      <w:r w:rsidRPr="00BB48D2">
        <w:rPr>
          <w:spacing w:val="1"/>
        </w:rPr>
        <w:t>ес</w:t>
      </w:r>
      <w:r w:rsidRPr="00BB48D2">
        <w:rPr>
          <w:spacing w:val="-1"/>
        </w:rPr>
        <w:t>т</w:t>
      </w:r>
      <w:r w:rsidRPr="00BB48D2">
        <w:t>и</w:t>
      </w:r>
      <w:r w:rsidRPr="00BB48D2">
        <w:rPr>
          <w:spacing w:val="-1"/>
        </w:rPr>
        <w:t>ц</w:t>
      </w:r>
      <w:r w:rsidRPr="00BB48D2">
        <w:t>ио</w:t>
      </w:r>
      <w:r w:rsidRPr="00BB48D2">
        <w:rPr>
          <w:spacing w:val="-1"/>
        </w:rPr>
        <w:t>н</w:t>
      </w:r>
      <w:r w:rsidRPr="00BB48D2">
        <w:t>н</w:t>
      </w:r>
      <w:r w:rsidRPr="00BB48D2">
        <w:rPr>
          <w:spacing w:val="7"/>
        </w:rPr>
        <w:t>о</w:t>
      </w:r>
      <w:r w:rsidRPr="00BB48D2">
        <w:t>йпр</w:t>
      </w:r>
      <w:r w:rsidRPr="00BB48D2">
        <w:rPr>
          <w:spacing w:val="-1"/>
        </w:rPr>
        <w:t>и</w:t>
      </w:r>
      <w:r w:rsidRPr="00BB48D2">
        <w:rPr>
          <w:spacing w:val="-2"/>
        </w:rPr>
        <w:t>в</w:t>
      </w:r>
      <w:r w:rsidRPr="00BB48D2">
        <w:t>л</w:t>
      </w:r>
      <w:r w:rsidRPr="00BB48D2">
        <w:rPr>
          <w:spacing w:val="1"/>
        </w:rPr>
        <w:t>е</w:t>
      </w:r>
      <w:r w:rsidRPr="00BB48D2">
        <w:t>ка</w:t>
      </w:r>
      <w:r w:rsidRPr="00BB48D2">
        <w:rPr>
          <w:spacing w:val="-1"/>
        </w:rPr>
        <w:t>т</w:t>
      </w:r>
      <w:r w:rsidRPr="00BB48D2">
        <w:rPr>
          <w:spacing w:val="1"/>
        </w:rPr>
        <w:t>е</w:t>
      </w:r>
      <w:r w:rsidRPr="00BB48D2">
        <w:t>л</w:t>
      </w:r>
      <w:r w:rsidRPr="00BB48D2">
        <w:rPr>
          <w:spacing w:val="-2"/>
        </w:rPr>
        <w:t>ь</w:t>
      </w:r>
      <w:r w:rsidRPr="00BB48D2">
        <w:t>нос</w:t>
      </w:r>
      <w:r w:rsidRPr="00BB48D2">
        <w:rPr>
          <w:spacing w:val="-1"/>
        </w:rPr>
        <w:t>т</w:t>
      </w:r>
      <w:r w:rsidRPr="00BB48D2">
        <w:t>и и</w:t>
      </w:r>
      <w:r w:rsidRPr="00BB48D2">
        <w:rPr>
          <w:spacing w:val="-1"/>
        </w:rPr>
        <w:t>н</w:t>
      </w:r>
      <w:r w:rsidRPr="00BB48D2">
        <w:rPr>
          <w:spacing w:val="-2"/>
        </w:rPr>
        <w:t>в</w:t>
      </w:r>
      <w:r w:rsidRPr="00BB48D2">
        <w:rPr>
          <w:spacing w:val="1"/>
        </w:rPr>
        <w:t>ес</w:t>
      </w:r>
      <w:r w:rsidRPr="00BB48D2">
        <w:rPr>
          <w:spacing w:val="-1"/>
        </w:rPr>
        <w:t>т</w:t>
      </w:r>
      <w:r w:rsidRPr="00BB48D2">
        <w:t>ор</w:t>
      </w:r>
      <w:r w:rsidRPr="00BB48D2">
        <w:rPr>
          <w:spacing w:val="1"/>
        </w:rPr>
        <w:t>а</w:t>
      </w:r>
      <w:r w:rsidRPr="00BB48D2">
        <w:t xml:space="preserve">ми </w:t>
      </w:r>
      <w:r w:rsidRPr="00BB48D2">
        <w:rPr>
          <w:spacing w:val="-1"/>
        </w:rPr>
        <w:t>и</w:t>
      </w:r>
      <w:r w:rsidRPr="00BB48D2">
        <w:rPr>
          <w:spacing w:val="-3"/>
        </w:rPr>
        <w:t>/</w:t>
      </w:r>
      <w:r w:rsidRPr="00BB48D2">
        <w:t xml:space="preserve">или </w:t>
      </w:r>
      <w:r w:rsidRPr="00BB48D2">
        <w:rPr>
          <w:spacing w:val="5"/>
        </w:rPr>
        <w:t>б</w:t>
      </w:r>
      <w:r w:rsidRPr="00BB48D2">
        <w:rPr>
          <w:spacing w:val="-8"/>
        </w:rPr>
        <w:t>у</w:t>
      </w:r>
      <w:r w:rsidRPr="00BB48D2">
        <w:rPr>
          <w:spacing w:val="5"/>
        </w:rPr>
        <w:t>д</w:t>
      </w:r>
      <w:r w:rsidRPr="00BB48D2">
        <w:rPr>
          <w:spacing w:val="-5"/>
        </w:rPr>
        <w:t>у</w:t>
      </w:r>
      <w:r w:rsidRPr="00BB48D2">
        <w:rPr>
          <w:spacing w:val="-1"/>
        </w:rPr>
        <w:t>щ</w:t>
      </w:r>
      <w:r w:rsidRPr="00BB48D2">
        <w:t>ими</w:t>
      </w:r>
      <w:r w:rsidRPr="00BB48D2">
        <w:rPr>
          <w:spacing w:val="1"/>
        </w:rPr>
        <w:t>с</w:t>
      </w:r>
      <w:r w:rsidRPr="00BB48D2">
        <w:t>о</w:t>
      </w:r>
      <w:r w:rsidRPr="00BB48D2">
        <w:rPr>
          <w:spacing w:val="1"/>
        </w:rPr>
        <w:t>бс</w:t>
      </w:r>
      <w:r w:rsidRPr="00BB48D2">
        <w:rPr>
          <w:spacing w:val="-1"/>
        </w:rPr>
        <w:t>т</w:t>
      </w:r>
      <w:r w:rsidRPr="00BB48D2">
        <w:rPr>
          <w:spacing w:val="-2"/>
        </w:rPr>
        <w:t>в</w:t>
      </w:r>
      <w:r w:rsidRPr="00BB48D2">
        <w:rPr>
          <w:spacing w:val="1"/>
        </w:rPr>
        <w:t>е</w:t>
      </w:r>
      <w:r w:rsidRPr="00BB48D2">
        <w:t>н</w:t>
      </w:r>
      <w:r w:rsidRPr="00BB48D2">
        <w:rPr>
          <w:spacing w:val="-1"/>
        </w:rPr>
        <w:t>н</w:t>
      </w:r>
      <w:r w:rsidRPr="00BB48D2">
        <w:t>и</w:t>
      </w:r>
      <w:r w:rsidRPr="00BB48D2">
        <w:rPr>
          <w:spacing w:val="-1"/>
        </w:rPr>
        <w:t>к</w:t>
      </w:r>
      <w:r w:rsidRPr="00BB48D2">
        <w:rPr>
          <w:spacing w:val="1"/>
        </w:rPr>
        <w:t>а</w:t>
      </w:r>
      <w:r w:rsidRPr="00BB48D2">
        <w:t>ми о</w:t>
      </w:r>
      <w:r w:rsidRPr="00BB48D2">
        <w:rPr>
          <w:spacing w:val="1"/>
        </w:rPr>
        <w:t>б</w:t>
      </w:r>
      <w:r w:rsidRPr="00BB48D2">
        <w:t>ъ</w:t>
      </w:r>
      <w:r w:rsidRPr="00BB48D2">
        <w:rPr>
          <w:spacing w:val="1"/>
        </w:rPr>
        <w:t>е</w:t>
      </w:r>
      <w:r w:rsidRPr="00BB48D2">
        <w:t>к</w:t>
      </w:r>
      <w:r w:rsidRPr="00BB48D2">
        <w:rPr>
          <w:spacing w:val="-2"/>
        </w:rPr>
        <w:t>т</w:t>
      </w:r>
      <w:r w:rsidRPr="00BB48D2">
        <w:t>о</w:t>
      </w:r>
      <w:r w:rsidRPr="00BB48D2">
        <w:rPr>
          <w:spacing w:val="-2"/>
        </w:rPr>
        <w:t>в</w:t>
      </w:r>
      <w:r w:rsidRPr="00BB48D2">
        <w:t>.</w:t>
      </w:r>
    </w:p>
    <w:p w:rsidR="0095518F" w:rsidRPr="00621AE0" w:rsidRDefault="0095518F" w:rsidP="0095518F"/>
    <w:p w:rsidR="0095518F" w:rsidRPr="0045518B" w:rsidRDefault="00196A5C" w:rsidP="0095518F">
      <w:pPr>
        <w:pStyle w:val="1"/>
        <w:spacing w:before="64"/>
        <w:ind w:left="0" w:firstLine="0"/>
        <w:jc w:val="both"/>
        <w:rPr>
          <w:rFonts w:eastAsia="Times New Roman"/>
          <w:sz w:val="28"/>
          <w:szCs w:val="28"/>
        </w:rPr>
      </w:pPr>
      <w:bookmarkStart w:id="60" w:name="_Toc179358369"/>
      <w:r w:rsidRPr="0045518B">
        <w:rPr>
          <w:rFonts w:eastAsia="Times New Roman"/>
          <w:sz w:val="28"/>
          <w:szCs w:val="28"/>
        </w:rPr>
        <w:t xml:space="preserve">РАЗДЕЛ 5. ПРЕДЛОЖЕНИЯ ПО СТРОИТЕЛЬСТВУ, РЕКОНСТРУКЦИИ, ТЕХНИЧЕСКОМУ </w:t>
      </w:r>
      <w:hyperlink w:anchor="bookmark35" w:history="1">
        <w:r w:rsidRPr="0045518B">
          <w:rPr>
            <w:rFonts w:eastAsia="Times New Roman"/>
            <w:sz w:val="28"/>
            <w:szCs w:val="28"/>
          </w:rPr>
          <w:t>ПЕРЕВООРУЖЕНИЮ И (ИЛИ) МОДЕРНИЗАЦИИ ИСТОЧНИКОВ ТЕПЛОВОЙ ЭНЕРГИИ</w:t>
        </w:r>
        <w:bookmarkEnd w:id="60"/>
      </w:hyperlink>
    </w:p>
    <w:p w:rsidR="0095518F" w:rsidRPr="00204035" w:rsidRDefault="0095518F" w:rsidP="0095518F"/>
    <w:p w:rsidR="0095518F" w:rsidRPr="0045518B" w:rsidRDefault="00196A5C" w:rsidP="0095518F">
      <w:pPr>
        <w:pStyle w:val="2"/>
        <w:spacing w:before="69"/>
        <w:ind w:left="0" w:firstLine="0"/>
        <w:rPr>
          <w:rFonts w:eastAsia="Times New Roman"/>
          <w:sz w:val="24"/>
          <w:szCs w:val="24"/>
        </w:rPr>
      </w:pPr>
      <w:bookmarkStart w:id="61" w:name="_Toc30146976"/>
      <w:bookmarkStart w:id="62" w:name="_Toc35951440"/>
      <w:bookmarkStart w:id="63" w:name="_Toc179358370"/>
      <w:r w:rsidRPr="0045518B">
        <w:rPr>
          <w:rFonts w:eastAsia="Times New Roman"/>
          <w:sz w:val="24"/>
          <w:szCs w:val="24"/>
        </w:rPr>
        <w:t>Часть 1.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bookmarkEnd w:id="61"/>
      <w:bookmarkEnd w:id="62"/>
      <w:bookmarkEnd w:id="63"/>
    </w:p>
    <w:p w:rsidR="0095518F" w:rsidRDefault="0095518F" w:rsidP="0095518F">
      <w:pPr>
        <w:jc w:val="both"/>
      </w:pPr>
    </w:p>
    <w:p w:rsidR="0095451D" w:rsidRDefault="0095451D" w:rsidP="0095451D">
      <w:pPr>
        <w:pStyle w:val="a0"/>
        <w:ind w:firstLine="709"/>
        <w:jc w:val="both"/>
      </w:pPr>
      <w:r>
        <w:t xml:space="preserve">Планом развития города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города планируется строительство жилых и общественных зданий, а также индивидуальных жилых домов. Отопление вновь строящихся зданий, за исключением индивидуального жилищного строительства, предусматривается от существующих источников теплоснабжения. Строительство новых источников централизованного теплоснабжения для обеспечения перспективной застройки на территории города не планируется. </w:t>
      </w:r>
    </w:p>
    <w:p w:rsidR="0095451D" w:rsidRDefault="0095451D" w:rsidP="0095451D">
      <w:pPr>
        <w:pStyle w:val="a0"/>
        <w:ind w:firstLine="709"/>
        <w:jc w:val="both"/>
      </w:pPr>
      <w:r>
        <w:t>Для отопления и горячего водоснабжения, вновь строящихся индивидуальных домов рекомендуется использовать индивидуальные двухконтурные котлы. Выбор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капвложения по их прокладке.</w:t>
      </w:r>
    </w:p>
    <w:p w:rsidR="0095451D" w:rsidRDefault="0095451D" w:rsidP="0095451D">
      <w:pPr>
        <w:pStyle w:val="a0"/>
        <w:ind w:firstLine="709"/>
        <w:jc w:val="both"/>
      </w:pPr>
      <w:r>
        <w:t>Для теплоснабжения зданий (групп зданий) с небольшим теплопотреблением и промышленных объектов рекомендуется использовать автономные источники тепла: отдельно стоящие и пристроенные блочно-модульные газовые котельные малой мощности.</w:t>
      </w:r>
    </w:p>
    <w:p w:rsidR="0095451D" w:rsidRPr="0095451D" w:rsidRDefault="0095451D" w:rsidP="0095451D">
      <w:pPr>
        <w:pStyle w:val="a0"/>
        <w:ind w:firstLine="709"/>
        <w:jc w:val="both"/>
      </w:pPr>
      <w:r>
        <w:t>Основным вариантом развития системы теплоснабжения принята реализация следующих мероприятий:</w:t>
      </w:r>
    </w:p>
    <w:p w:rsidR="0095451D" w:rsidRDefault="0095451D" w:rsidP="0095451D">
      <w:pPr>
        <w:ind w:firstLine="709"/>
        <w:jc w:val="both"/>
      </w:pPr>
      <w:r w:rsidRPr="004A18E9">
        <w:t>- ввод в эксплуатацию газовой котельной по ул. Победы вблизи домов № 54,56,70 в период 2022- 2023 гг. с подключением к данному источнику сторонних потребителей производственной котельной АО ГМЗ «Агат»</w:t>
      </w:r>
    </w:p>
    <w:p w:rsidR="0095451D" w:rsidRDefault="0095451D" w:rsidP="0095451D">
      <w:pPr>
        <w:ind w:firstLine="709"/>
        <w:jc w:val="both"/>
        <w:rPr>
          <w:lang w:eastAsia="ru-RU"/>
        </w:rPr>
      </w:pPr>
      <w:r w:rsidRPr="00BB2EE9">
        <w:rPr>
          <w:rFonts w:ascii="Arial" w:hAnsi="Arial" w:cs="Arial"/>
          <w:lang w:eastAsia="ru-RU"/>
        </w:rPr>
        <w:t xml:space="preserve">- </w:t>
      </w:r>
      <w:r w:rsidRPr="00BB2EE9">
        <w:rPr>
          <w:lang w:eastAsia="ru-RU"/>
        </w:rPr>
        <w:t>строительство тепловых сетей от новой газовой котельной до врезки в существующие тепловые сети для подключения потребителей;</w:t>
      </w:r>
    </w:p>
    <w:p w:rsidR="0095451D" w:rsidRDefault="0095451D" w:rsidP="0095451D">
      <w:pPr>
        <w:ind w:firstLine="709"/>
        <w:jc w:val="both"/>
      </w:pPr>
      <w:r>
        <w:rPr>
          <w:lang w:eastAsia="ru-RU"/>
        </w:rPr>
        <w:t xml:space="preserve">- </w:t>
      </w:r>
      <w:r w:rsidRPr="00EC474B">
        <w:t xml:space="preserve">технического перевооружения сохраняемых котельных (замена изношенного основного и вспомогательного оборудования). </w:t>
      </w:r>
    </w:p>
    <w:p w:rsidR="0095518F" w:rsidRPr="00502659" w:rsidRDefault="0095518F" w:rsidP="0095518F">
      <w:pPr>
        <w:ind w:firstLine="709"/>
        <w:jc w:val="both"/>
      </w:pPr>
    </w:p>
    <w:p w:rsidR="0095518F" w:rsidRPr="00A06787" w:rsidRDefault="00196A5C" w:rsidP="0095518F">
      <w:pPr>
        <w:pStyle w:val="2"/>
        <w:spacing w:before="69"/>
        <w:ind w:left="0" w:firstLine="0"/>
        <w:rPr>
          <w:rFonts w:eastAsia="Times New Roman"/>
          <w:sz w:val="24"/>
          <w:szCs w:val="24"/>
        </w:rPr>
      </w:pPr>
      <w:bookmarkStart w:id="64" w:name="_Toc30146977"/>
      <w:bookmarkStart w:id="65" w:name="_Toc35951441"/>
      <w:bookmarkStart w:id="66" w:name="_Toc179358371"/>
      <w:r w:rsidRPr="00A06787">
        <w:rPr>
          <w:rFonts w:eastAsia="Times New Roman"/>
          <w:sz w:val="24"/>
          <w:szCs w:val="24"/>
        </w:rPr>
        <w:t>Часть 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64"/>
      <w:bookmarkEnd w:id="65"/>
      <w:bookmarkEnd w:id="66"/>
    </w:p>
    <w:p w:rsidR="0095518F" w:rsidRDefault="0095518F" w:rsidP="0095518F">
      <w:pPr>
        <w:pStyle w:val="af"/>
        <w:spacing w:line="287" w:lineRule="auto"/>
        <w:ind w:right="120"/>
        <w:jc w:val="both"/>
        <w:rPr>
          <w:spacing w:val="-2"/>
        </w:rPr>
      </w:pPr>
    </w:p>
    <w:p w:rsidR="0095518F" w:rsidRPr="00556AE5" w:rsidRDefault="00196A5C" w:rsidP="0095518F">
      <w:pPr>
        <w:pStyle w:val="af"/>
        <w:ind w:left="0" w:right="-1" w:firstLine="709"/>
        <w:jc w:val="both"/>
      </w:pPr>
      <w:r w:rsidRPr="00556AE5">
        <w:rPr>
          <w:spacing w:val="-2"/>
        </w:rPr>
        <w:t>Р</w:t>
      </w:r>
      <w:r w:rsidRPr="00556AE5">
        <w:rPr>
          <w:spacing w:val="1"/>
        </w:rPr>
        <w:t>ас</w:t>
      </w:r>
      <w:r w:rsidRPr="00556AE5">
        <w:t>пола</w:t>
      </w:r>
      <w:r w:rsidRPr="00556AE5">
        <w:rPr>
          <w:spacing w:val="1"/>
        </w:rPr>
        <w:t>г</w:t>
      </w:r>
      <w:r w:rsidRPr="00556AE5">
        <w:rPr>
          <w:spacing w:val="-3"/>
        </w:rPr>
        <w:t>а</w:t>
      </w:r>
      <w:r w:rsidRPr="00556AE5">
        <w:rPr>
          <w:spacing w:val="1"/>
        </w:rPr>
        <w:t>е</w:t>
      </w:r>
      <w:r w:rsidRPr="00556AE5">
        <w:t>м</w:t>
      </w:r>
      <w:r w:rsidRPr="00556AE5">
        <w:rPr>
          <w:spacing w:val="-3"/>
        </w:rPr>
        <w:t>а</w:t>
      </w:r>
      <w:r w:rsidRPr="00556AE5">
        <w:t>ямощ</w:t>
      </w:r>
      <w:r w:rsidRPr="00556AE5">
        <w:rPr>
          <w:spacing w:val="-2"/>
        </w:rPr>
        <w:t>н</w:t>
      </w:r>
      <w:r w:rsidRPr="00556AE5">
        <w:t>о</w:t>
      </w:r>
      <w:r w:rsidRPr="00556AE5">
        <w:rPr>
          <w:spacing w:val="1"/>
        </w:rPr>
        <w:t>с</w:t>
      </w:r>
      <w:r w:rsidRPr="00556AE5">
        <w:rPr>
          <w:spacing w:val="-1"/>
        </w:rPr>
        <w:t>т</w:t>
      </w:r>
      <w:r w:rsidRPr="00556AE5">
        <w:t>ь</w:t>
      </w:r>
      <w:r w:rsidRPr="00556AE5">
        <w:rPr>
          <w:spacing w:val="1"/>
        </w:rPr>
        <w:t>с</w:t>
      </w:r>
      <w:r w:rsidRPr="00556AE5">
        <w:rPr>
          <w:spacing w:val="-5"/>
        </w:rPr>
        <w:t>у</w:t>
      </w:r>
      <w:r w:rsidRPr="00556AE5">
        <w:rPr>
          <w:spacing w:val="-1"/>
        </w:rPr>
        <w:t>щ</w:t>
      </w:r>
      <w:r w:rsidRPr="00556AE5">
        <w:rPr>
          <w:spacing w:val="1"/>
        </w:rPr>
        <w:t>ес</w:t>
      </w:r>
      <w:r w:rsidRPr="00556AE5">
        <w:rPr>
          <w:spacing w:val="-1"/>
        </w:rPr>
        <w:t>т</w:t>
      </w:r>
      <w:r w:rsidRPr="00556AE5">
        <w:rPr>
          <w:spacing w:val="2"/>
        </w:rPr>
        <w:t>в</w:t>
      </w:r>
      <w:r w:rsidRPr="00556AE5">
        <w:rPr>
          <w:spacing w:val="-8"/>
        </w:rPr>
        <w:t>у</w:t>
      </w:r>
      <w:r w:rsidRPr="00556AE5">
        <w:t>ю</w:t>
      </w:r>
      <w:r w:rsidRPr="00556AE5">
        <w:rPr>
          <w:spacing w:val="2"/>
        </w:rPr>
        <w:t>щ</w:t>
      </w:r>
      <w:r w:rsidRPr="00556AE5">
        <w:t>их</w:t>
      </w:r>
      <w:r w:rsidRPr="00556AE5">
        <w:rPr>
          <w:spacing w:val="-1"/>
        </w:rPr>
        <w:t>т</w:t>
      </w:r>
      <w:r w:rsidRPr="00556AE5">
        <w:rPr>
          <w:spacing w:val="1"/>
        </w:rPr>
        <w:t>е</w:t>
      </w:r>
      <w:r w:rsidRPr="00556AE5">
        <w:t>плоис</w:t>
      </w:r>
      <w:r w:rsidRPr="00556AE5">
        <w:rPr>
          <w:spacing w:val="-1"/>
        </w:rPr>
        <w:t>т</w:t>
      </w:r>
      <w:r w:rsidRPr="00556AE5">
        <w:t>о</w:t>
      </w:r>
      <w:r w:rsidRPr="00556AE5">
        <w:rPr>
          <w:spacing w:val="-1"/>
        </w:rPr>
        <w:t>ч</w:t>
      </w:r>
      <w:r w:rsidRPr="00556AE5">
        <w:t>н</w:t>
      </w:r>
      <w:r w:rsidRPr="00556AE5">
        <w:rPr>
          <w:spacing w:val="-1"/>
        </w:rPr>
        <w:t>и</w:t>
      </w:r>
      <w:r w:rsidRPr="00556AE5">
        <w:t>ков</w:t>
      </w:r>
      <w:r w:rsidRPr="00556AE5">
        <w:rPr>
          <w:spacing w:val="1"/>
        </w:rPr>
        <w:t>с</w:t>
      </w:r>
      <w:r w:rsidRPr="00556AE5">
        <w:t>посо</w:t>
      </w:r>
      <w:r w:rsidRPr="00556AE5">
        <w:rPr>
          <w:spacing w:val="1"/>
        </w:rPr>
        <w:t>б</w:t>
      </w:r>
      <w:r w:rsidRPr="00556AE5">
        <w:t>нао</w:t>
      </w:r>
      <w:r w:rsidRPr="00556AE5">
        <w:rPr>
          <w:spacing w:val="1"/>
        </w:rPr>
        <w:t>б</w:t>
      </w:r>
      <w:r w:rsidRPr="00556AE5">
        <w:rPr>
          <w:spacing w:val="-3"/>
        </w:rPr>
        <w:t>е</w:t>
      </w:r>
      <w:r w:rsidRPr="00556AE5">
        <w:rPr>
          <w:spacing w:val="1"/>
        </w:rPr>
        <w:t>с</w:t>
      </w:r>
      <w:r w:rsidRPr="00556AE5">
        <w:t>пе</w:t>
      </w:r>
      <w:r w:rsidRPr="00556AE5">
        <w:rPr>
          <w:spacing w:val="-5"/>
        </w:rPr>
        <w:t>ч</w:t>
      </w:r>
      <w:r w:rsidRPr="00556AE5">
        <w:t>и</w:t>
      </w:r>
      <w:r w:rsidRPr="00556AE5">
        <w:rPr>
          <w:spacing w:val="-2"/>
        </w:rPr>
        <w:t>т</w:t>
      </w:r>
      <w:r w:rsidRPr="00556AE5">
        <w:t>ьпр</w:t>
      </w:r>
      <w:r w:rsidRPr="00556AE5">
        <w:rPr>
          <w:spacing w:val="-1"/>
        </w:rPr>
        <w:t>и</w:t>
      </w:r>
      <w:r w:rsidRPr="00556AE5">
        <w:t>ро</w:t>
      </w:r>
      <w:r w:rsidRPr="00556AE5">
        <w:rPr>
          <w:spacing w:val="1"/>
        </w:rPr>
        <w:t>с</w:t>
      </w:r>
      <w:r w:rsidRPr="00556AE5">
        <w:t>т пер</w:t>
      </w:r>
      <w:r w:rsidRPr="00556AE5">
        <w:rPr>
          <w:spacing w:val="1"/>
        </w:rPr>
        <w:t>с</w:t>
      </w:r>
      <w:r w:rsidRPr="00556AE5">
        <w:t>пек</w:t>
      </w:r>
      <w:r w:rsidRPr="00556AE5">
        <w:rPr>
          <w:spacing w:val="-2"/>
        </w:rPr>
        <w:t>т</w:t>
      </w:r>
      <w:r w:rsidRPr="00556AE5">
        <w:t>и</w:t>
      </w:r>
      <w:r w:rsidRPr="00556AE5">
        <w:rPr>
          <w:spacing w:val="-2"/>
        </w:rPr>
        <w:t>в</w:t>
      </w:r>
      <w:r w:rsidRPr="00556AE5">
        <w:t>н</w:t>
      </w:r>
      <w:r w:rsidRPr="00556AE5">
        <w:rPr>
          <w:spacing w:val="-2"/>
        </w:rPr>
        <w:t>ы</w:t>
      </w:r>
      <w:r w:rsidRPr="00556AE5">
        <w:t>х</w:t>
      </w:r>
      <w:r w:rsidRPr="00556AE5">
        <w:rPr>
          <w:spacing w:val="-1"/>
        </w:rPr>
        <w:t>т</w:t>
      </w:r>
      <w:r w:rsidRPr="00556AE5">
        <w:rPr>
          <w:spacing w:val="1"/>
        </w:rPr>
        <w:t>е</w:t>
      </w:r>
      <w:r w:rsidRPr="00556AE5">
        <w:t>пло</w:t>
      </w:r>
      <w:r w:rsidRPr="00556AE5">
        <w:rPr>
          <w:spacing w:val="-2"/>
        </w:rPr>
        <w:t>вы</w:t>
      </w:r>
      <w:r w:rsidRPr="00556AE5">
        <w:t>хна</w:t>
      </w:r>
      <w:r w:rsidRPr="00556AE5">
        <w:rPr>
          <w:spacing w:val="1"/>
        </w:rPr>
        <w:t>г</w:t>
      </w:r>
      <w:r w:rsidRPr="00556AE5">
        <w:rPr>
          <w:spacing w:val="3"/>
        </w:rPr>
        <w:t>р</w:t>
      </w:r>
      <w:r w:rsidRPr="00556AE5">
        <w:rPr>
          <w:spacing w:val="-8"/>
        </w:rPr>
        <w:t>у</w:t>
      </w:r>
      <w:r w:rsidRPr="00556AE5">
        <w:t>зок,</w:t>
      </w:r>
      <w:r w:rsidRPr="00556AE5">
        <w:rPr>
          <w:spacing w:val="1"/>
        </w:rPr>
        <w:t>с</w:t>
      </w:r>
      <w:r w:rsidRPr="00556AE5">
        <w:t>л</w:t>
      </w:r>
      <w:r w:rsidRPr="00556AE5">
        <w:rPr>
          <w:spacing w:val="1"/>
        </w:rPr>
        <w:t>ед</w:t>
      </w:r>
      <w:r w:rsidRPr="00556AE5">
        <w:t>о</w:t>
      </w:r>
      <w:r w:rsidRPr="00556AE5">
        <w:rPr>
          <w:spacing w:val="-2"/>
        </w:rPr>
        <w:t>в</w:t>
      </w:r>
      <w:r w:rsidRPr="00556AE5">
        <w:rPr>
          <w:spacing w:val="1"/>
        </w:rPr>
        <w:t>а</w:t>
      </w:r>
      <w:r w:rsidRPr="00556AE5">
        <w:rPr>
          <w:spacing w:val="-1"/>
        </w:rPr>
        <w:t>т</w:t>
      </w:r>
      <w:r w:rsidRPr="00556AE5">
        <w:rPr>
          <w:spacing w:val="1"/>
        </w:rPr>
        <w:t>е</w:t>
      </w:r>
      <w:r w:rsidRPr="00556AE5">
        <w:t>л</w:t>
      </w:r>
      <w:r w:rsidRPr="00556AE5">
        <w:rPr>
          <w:spacing w:val="-2"/>
        </w:rPr>
        <w:t>ь</w:t>
      </w:r>
      <w:r w:rsidRPr="00556AE5">
        <w:t>но,р</w:t>
      </w:r>
      <w:r w:rsidRPr="00556AE5">
        <w:rPr>
          <w:spacing w:val="1"/>
        </w:rPr>
        <w:t>е</w:t>
      </w:r>
      <w:r w:rsidRPr="00556AE5">
        <w:t>ко</w:t>
      </w:r>
      <w:r w:rsidRPr="00556AE5">
        <w:rPr>
          <w:spacing w:val="-1"/>
        </w:rPr>
        <w:t>н</w:t>
      </w:r>
      <w:r w:rsidRPr="00556AE5">
        <w:rPr>
          <w:spacing w:val="1"/>
        </w:rPr>
        <w:t>с</w:t>
      </w:r>
      <w:r w:rsidRPr="00556AE5">
        <w:rPr>
          <w:spacing w:val="-1"/>
        </w:rPr>
        <w:t>т</w:t>
      </w:r>
      <w:r w:rsidRPr="00556AE5">
        <w:rPr>
          <w:spacing w:val="3"/>
        </w:rPr>
        <w:t>р</w:t>
      </w:r>
      <w:r w:rsidRPr="00556AE5">
        <w:rPr>
          <w:spacing w:val="-8"/>
        </w:rPr>
        <w:t>у</w:t>
      </w:r>
      <w:r w:rsidRPr="00556AE5">
        <w:t>к</w:t>
      </w:r>
      <w:r w:rsidRPr="00556AE5">
        <w:rPr>
          <w:spacing w:val="-1"/>
        </w:rPr>
        <w:t>ц</w:t>
      </w:r>
      <w:r w:rsidRPr="00556AE5">
        <w:t>ияис</w:t>
      </w:r>
      <w:r w:rsidRPr="00556AE5">
        <w:rPr>
          <w:spacing w:val="-1"/>
        </w:rPr>
        <w:t>т</w:t>
      </w:r>
      <w:r w:rsidRPr="00556AE5">
        <w:t>о</w:t>
      </w:r>
      <w:r w:rsidRPr="00556AE5">
        <w:rPr>
          <w:spacing w:val="-1"/>
        </w:rPr>
        <w:t>ч</w:t>
      </w:r>
      <w:r w:rsidRPr="00556AE5">
        <w:t>н</w:t>
      </w:r>
      <w:r w:rsidRPr="00556AE5">
        <w:rPr>
          <w:spacing w:val="2"/>
        </w:rPr>
        <w:t>и</w:t>
      </w:r>
      <w:r w:rsidRPr="00556AE5">
        <w:t>ков</w:t>
      </w:r>
      <w:r w:rsidRPr="00556AE5">
        <w:rPr>
          <w:spacing w:val="-1"/>
        </w:rPr>
        <w:t>т</w:t>
      </w:r>
      <w:r w:rsidRPr="00556AE5">
        <w:rPr>
          <w:spacing w:val="1"/>
        </w:rPr>
        <w:t>е</w:t>
      </w:r>
      <w:r w:rsidRPr="00556AE5">
        <w:t>пло</w:t>
      </w:r>
      <w:r w:rsidRPr="00556AE5">
        <w:rPr>
          <w:spacing w:val="-2"/>
        </w:rPr>
        <w:t>в</w:t>
      </w:r>
      <w:r w:rsidRPr="00556AE5">
        <w:t>ойэнер</w:t>
      </w:r>
      <w:r w:rsidRPr="00556AE5">
        <w:rPr>
          <w:spacing w:val="1"/>
        </w:rPr>
        <w:t>г</w:t>
      </w:r>
      <w:r w:rsidRPr="00556AE5">
        <w:t>ии с</w:t>
      </w:r>
      <w:r w:rsidRPr="00556AE5">
        <w:rPr>
          <w:spacing w:val="-8"/>
        </w:rPr>
        <w:t>у</w:t>
      </w:r>
      <w:r w:rsidRPr="00556AE5">
        <w:rPr>
          <w:spacing w:val="-2"/>
        </w:rPr>
        <w:t>в</w:t>
      </w:r>
      <w:r w:rsidRPr="00556AE5">
        <w:rPr>
          <w:spacing w:val="1"/>
        </w:rPr>
        <w:t>е</w:t>
      </w:r>
      <w:r w:rsidRPr="00556AE5">
        <w:t>ли</w:t>
      </w:r>
      <w:r w:rsidRPr="00556AE5">
        <w:rPr>
          <w:spacing w:val="-1"/>
        </w:rPr>
        <w:t>ч</w:t>
      </w:r>
      <w:r w:rsidRPr="00556AE5">
        <w:rPr>
          <w:spacing w:val="1"/>
        </w:rPr>
        <w:t>е</w:t>
      </w:r>
      <w:r w:rsidRPr="00556AE5">
        <w:t>н</w:t>
      </w:r>
      <w:r w:rsidRPr="00556AE5">
        <w:rPr>
          <w:spacing w:val="-1"/>
        </w:rPr>
        <w:t>и</w:t>
      </w:r>
      <w:r w:rsidRPr="00556AE5">
        <w:rPr>
          <w:spacing w:val="1"/>
        </w:rPr>
        <w:t>е</w:t>
      </w:r>
      <w:r w:rsidRPr="00556AE5">
        <w:t>м их ра</w:t>
      </w:r>
      <w:r w:rsidRPr="00556AE5">
        <w:rPr>
          <w:spacing w:val="1"/>
        </w:rPr>
        <w:t>с</w:t>
      </w:r>
      <w:r w:rsidRPr="00556AE5">
        <w:t>пола</w:t>
      </w:r>
      <w:r w:rsidRPr="00556AE5">
        <w:rPr>
          <w:spacing w:val="1"/>
        </w:rPr>
        <w:t>г</w:t>
      </w:r>
      <w:r w:rsidRPr="00556AE5">
        <w:rPr>
          <w:spacing w:val="-3"/>
        </w:rPr>
        <w:t>а</w:t>
      </w:r>
      <w:r w:rsidRPr="00556AE5">
        <w:rPr>
          <w:spacing w:val="1"/>
        </w:rPr>
        <w:t>е</w:t>
      </w:r>
      <w:r w:rsidRPr="00556AE5">
        <w:t>мой мо</w:t>
      </w:r>
      <w:r w:rsidRPr="00556AE5">
        <w:rPr>
          <w:spacing w:val="-1"/>
        </w:rPr>
        <w:t>щ</w:t>
      </w:r>
      <w:r w:rsidRPr="00556AE5">
        <w:t>нос</w:t>
      </w:r>
      <w:r w:rsidRPr="00556AE5">
        <w:rPr>
          <w:spacing w:val="-1"/>
        </w:rPr>
        <w:t>т</w:t>
      </w:r>
      <w:r w:rsidRPr="00556AE5">
        <w:t xml:space="preserve">и </w:t>
      </w:r>
      <w:r w:rsidRPr="00556AE5">
        <w:rPr>
          <w:spacing w:val="-1"/>
        </w:rPr>
        <w:t>н</w:t>
      </w:r>
      <w:r w:rsidRPr="00556AE5">
        <w:t>е</w:t>
      </w:r>
      <w:r w:rsidRPr="00556AE5">
        <w:rPr>
          <w:spacing w:val="-1"/>
        </w:rPr>
        <w:t>т</w:t>
      </w:r>
      <w:r w:rsidRPr="00556AE5">
        <w:t>р</w:t>
      </w:r>
      <w:r w:rsidRPr="00556AE5">
        <w:rPr>
          <w:spacing w:val="1"/>
        </w:rPr>
        <w:t>еб</w:t>
      </w:r>
      <w:r w:rsidRPr="00556AE5">
        <w:rPr>
          <w:spacing w:val="-8"/>
        </w:rPr>
        <w:t>у</w:t>
      </w:r>
      <w:r w:rsidRPr="00556AE5">
        <w:rPr>
          <w:spacing w:val="1"/>
        </w:rPr>
        <w:t>е</w:t>
      </w:r>
      <w:r w:rsidRPr="00556AE5">
        <w:rPr>
          <w:spacing w:val="-1"/>
        </w:rPr>
        <w:t>т</w:t>
      </w:r>
      <w:r w:rsidRPr="00556AE5">
        <w:rPr>
          <w:spacing w:val="1"/>
        </w:rPr>
        <w:t>ся</w:t>
      </w:r>
      <w:r w:rsidRPr="00556AE5">
        <w:t>.</w:t>
      </w:r>
    </w:p>
    <w:p w:rsidR="0095518F" w:rsidRPr="00502659" w:rsidRDefault="0095518F" w:rsidP="0095518F"/>
    <w:p w:rsidR="0095518F" w:rsidRPr="00A06787" w:rsidRDefault="00196A5C" w:rsidP="0095518F">
      <w:pPr>
        <w:pStyle w:val="2"/>
        <w:spacing w:before="69"/>
        <w:ind w:left="0" w:firstLine="0"/>
        <w:rPr>
          <w:rFonts w:eastAsia="Times New Roman"/>
          <w:sz w:val="24"/>
          <w:szCs w:val="24"/>
        </w:rPr>
      </w:pPr>
      <w:bookmarkStart w:id="67" w:name="_Toc179358372"/>
      <w:r w:rsidRPr="00A06787">
        <w:rPr>
          <w:rFonts w:eastAsia="Times New Roman"/>
          <w:sz w:val="24"/>
          <w:szCs w:val="24"/>
        </w:rPr>
        <w:lastRenderedPageBreak/>
        <w:t>Часть 3.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bookmarkEnd w:id="67"/>
    </w:p>
    <w:p w:rsidR="0095518F" w:rsidRDefault="0095518F" w:rsidP="0095518F"/>
    <w:p w:rsidR="0095451D" w:rsidRPr="0095451D" w:rsidRDefault="0095451D" w:rsidP="0095451D">
      <w:pPr>
        <w:pStyle w:val="a0"/>
        <w:ind w:firstLine="709"/>
        <w:jc w:val="both"/>
      </w:pPr>
      <w:r>
        <w:t>Основным вариантом развития системы теплоснабжения принята реализация следующих мероприятий:</w:t>
      </w:r>
    </w:p>
    <w:p w:rsidR="0095451D" w:rsidRDefault="0095451D" w:rsidP="0095451D">
      <w:pPr>
        <w:ind w:firstLine="709"/>
        <w:jc w:val="both"/>
      </w:pPr>
      <w:r w:rsidRPr="004A18E9">
        <w:t>- ввод в эксплуатацию газовой котельной по ул. Победы вблизи домов № 54,56,70 в период 2022- 2023 гг. с подключением к данному источнику сторонних потребителей производственной котельной АО ГМЗ «Агат»</w:t>
      </w:r>
    </w:p>
    <w:p w:rsidR="0095451D" w:rsidRDefault="0095451D" w:rsidP="0095451D">
      <w:pPr>
        <w:ind w:firstLine="709"/>
        <w:jc w:val="both"/>
        <w:rPr>
          <w:lang w:eastAsia="ru-RU"/>
        </w:rPr>
      </w:pPr>
      <w:r w:rsidRPr="00BB2EE9">
        <w:rPr>
          <w:rFonts w:ascii="Arial" w:hAnsi="Arial" w:cs="Arial"/>
          <w:lang w:eastAsia="ru-RU"/>
        </w:rPr>
        <w:t xml:space="preserve">- </w:t>
      </w:r>
      <w:r w:rsidRPr="00BB2EE9">
        <w:rPr>
          <w:lang w:eastAsia="ru-RU"/>
        </w:rPr>
        <w:t>строительство тепловых сетей от новой газовой котельной до врезки в существующие тепловые сети для подключения потребителей;</w:t>
      </w:r>
    </w:p>
    <w:p w:rsidR="0095451D" w:rsidRDefault="0095451D" w:rsidP="0095451D">
      <w:pPr>
        <w:ind w:firstLine="709"/>
        <w:jc w:val="both"/>
      </w:pPr>
      <w:r>
        <w:rPr>
          <w:lang w:eastAsia="ru-RU"/>
        </w:rPr>
        <w:t xml:space="preserve">- </w:t>
      </w:r>
      <w:r w:rsidRPr="00EC474B">
        <w:t xml:space="preserve">технического перевооружения сохраняемых котельных (замена изношенного основного и вспомогательного оборудования). </w:t>
      </w:r>
    </w:p>
    <w:p w:rsidR="0095518F" w:rsidRPr="00502659" w:rsidRDefault="0095518F" w:rsidP="0095518F"/>
    <w:p w:rsidR="0095518F" w:rsidRPr="00A06787" w:rsidRDefault="00196A5C" w:rsidP="0095518F">
      <w:pPr>
        <w:pStyle w:val="2"/>
        <w:spacing w:before="69"/>
        <w:ind w:left="0" w:firstLine="0"/>
        <w:rPr>
          <w:rFonts w:eastAsia="Times New Roman"/>
          <w:sz w:val="24"/>
          <w:szCs w:val="24"/>
        </w:rPr>
      </w:pPr>
      <w:bookmarkStart w:id="68" w:name="_Toc30146979"/>
      <w:bookmarkStart w:id="69" w:name="_Toc35951443"/>
      <w:bookmarkStart w:id="70" w:name="_Toc179358373"/>
      <w:r w:rsidRPr="00A06787">
        <w:rPr>
          <w:rFonts w:eastAsia="Times New Roman"/>
          <w:sz w:val="24"/>
          <w:szCs w:val="24"/>
        </w:rPr>
        <w:t>Часть 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68"/>
      <w:bookmarkEnd w:id="69"/>
      <w:bookmarkEnd w:id="70"/>
    </w:p>
    <w:p w:rsidR="0095518F" w:rsidRDefault="0095518F" w:rsidP="0095518F">
      <w:pPr>
        <w:rPr>
          <w:lang w:eastAsia="ru-RU"/>
        </w:rPr>
      </w:pPr>
    </w:p>
    <w:p w:rsidR="0095518F" w:rsidRPr="00243A8C" w:rsidRDefault="00196A5C" w:rsidP="0095518F">
      <w:pPr>
        <w:ind w:firstLine="709"/>
        <w:jc w:val="both"/>
      </w:pPr>
      <w:r>
        <w:t xml:space="preserve">Совместная работа источников тепловой энергии невозможна, так как на территории МО отсутствуют комбинированные источники тепловой энергии. </w:t>
      </w:r>
    </w:p>
    <w:p w:rsidR="0095518F" w:rsidRPr="00502659" w:rsidRDefault="0095518F" w:rsidP="0095518F"/>
    <w:p w:rsidR="0095518F" w:rsidRPr="00A06787" w:rsidRDefault="00196A5C" w:rsidP="0095518F">
      <w:pPr>
        <w:pStyle w:val="2"/>
        <w:spacing w:before="69"/>
        <w:ind w:left="0" w:firstLine="0"/>
        <w:rPr>
          <w:rFonts w:eastAsia="Times New Roman"/>
          <w:sz w:val="24"/>
          <w:szCs w:val="24"/>
        </w:rPr>
      </w:pPr>
      <w:bookmarkStart w:id="71" w:name="_Toc30146980"/>
      <w:bookmarkStart w:id="72" w:name="_Toc35951444"/>
      <w:bookmarkStart w:id="73" w:name="_Toc179358374"/>
      <w:r w:rsidRPr="00A06787">
        <w:rPr>
          <w:rFonts w:eastAsia="Times New Roman"/>
          <w:sz w:val="24"/>
          <w:szCs w:val="24"/>
        </w:rPr>
        <w:t xml:space="preserve">Часть 5.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w:t>
      </w:r>
      <w:hyperlink w:anchor="bookmark40" w:history="1">
        <w:r w:rsidRPr="00A06787">
          <w:rPr>
            <w:rFonts w:eastAsia="Times New Roman"/>
            <w:sz w:val="24"/>
            <w:szCs w:val="24"/>
          </w:rPr>
          <w:t>службы, в случае если продление срока службы технически невозможно или экономически</w:t>
        </w:r>
      </w:hyperlink>
      <w:r w:rsidRPr="00A06787">
        <w:rPr>
          <w:rFonts w:eastAsia="Times New Roman"/>
          <w:sz w:val="24"/>
          <w:szCs w:val="24"/>
        </w:rPr>
        <w:t xml:space="preserve"> нецелесообразно</w:t>
      </w:r>
      <w:bookmarkEnd w:id="71"/>
      <w:bookmarkEnd w:id="72"/>
      <w:bookmarkEnd w:id="73"/>
    </w:p>
    <w:p w:rsidR="0095518F" w:rsidRPr="00AB1930" w:rsidRDefault="0095518F" w:rsidP="0095518F">
      <w:pPr>
        <w:rPr>
          <w:lang w:eastAsia="ru-RU"/>
        </w:rPr>
      </w:pPr>
    </w:p>
    <w:p w:rsidR="0095518F" w:rsidRPr="00556AE5" w:rsidRDefault="00196A5C" w:rsidP="0095518F">
      <w:pPr>
        <w:pStyle w:val="af"/>
        <w:ind w:left="0" w:right="-1" w:firstLine="709"/>
        <w:jc w:val="both"/>
      </w:pPr>
      <w:r w:rsidRPr="00556AE5">
        <w:t>В</w:t>
      </w:r>
      <w:r w:rsidRPr="00556AE5">
        <w:rPr>
          <w:spacing w:val="1"/>
        </w:rPr>
        <w:t>с</w:t>
      </w:r>
      <w:r w:rsidRPr="00556AE5">
        <w:t>оо</w:t>
      </w:r>
      <w:r w:rsidRPr="00556AE5">
        <w:rPr>
          <w:spacing w:val="-1"/>
        </w:rPr>
        <w:t>т</w:t>
      </w:r>
      <w:r w:rsidRPr="00556AE5">
        <w:rPr>
          <w:spacing w:val="-2"/>
        </w:rPr>
        <w:t>в</w:t>
      </w:r>
      <w:r w:rsidRPr="00556AE5">
        <w:rPr>
          <w:spacing w:val="1"/>
        </w:rPr>
        <w:t>е</w:t>
      </w:r>
      <w:r w:rsidRPr="00556AE5">
        <w:rPr>
          <w:spacing w:val="-1"/>
        </w:rPr>
        <w:t>т</w:t>
      </w:r>
      <w:r w:rsidRPr="00556AE5">
        <w:rPr>
          <w:spacing w:val="1"/>
        </w:rPr>
        <w:t>с</w:t>
      </w:r>
      <w:r w:rsidRPr="00556AE5">
        <w:rPr>
          <w:spacing w:val="-1"/>
        </w:rPr>
        <w:t>т</w:t>
      </w:r>
      <w:r w:rsidRPr="00556AE5">
        <w:rPr>
          <w:spacing w:val="2"/>
        </w:rPr>
        <w:t>в</w:t>
      </w:r>
      <w:r w:rsidRPr="00556AE5">
        <w:t>иисГ</w:t>
      </w:r>
      <w:r w:rsidRPr="00556AE5">
        <w:rPr>
          <w:spacing w:val="1"/>
        </w:rPr>
        <w:t>е</w:t>
      </w:r>
      <w:r w:rsidRPr="00556AE5">
        <w:t>нер</w:t>
      </w:r>
      <w:r w:rsidRPr="00556AE5">
        <w:rPr>
          <w:spacing w:val="1"/>
        </w:rPr>
        <w:t>а</w:t>
      </w:r>
      <w:r w:rsidRPr="00556AE5">
        <w:t>л</w:t>
      </w:r>
      <w:r w:rsidRPr="00556AE5">
        <w:rPr>
          <w:spacing w:val="-2"/>
        </w:rPr>
        <w:t>ь</w:t>
      </w:r>
      <w:r w:rsidRPr="00556AE5">
        <w:t>н</w:t>
      </w:r>
      <w:r w:rsidRPr="00556AE5">
        <w:rPr>
          <w:spacing w:val="-2"/>
        </w:rPr>
        <w:t>ы</w:t>
      </w:r>
      <w:r w:rsidRPr="00556AE5">
        <w:t>мпланомм</w:t>
      </w:r>
      <w:r w:rsidRPr="00556AE5">
        <w:rPr>
          <w:spacing w:val="1"/>
        </w:rPr>
        <w:t>е</w:t>
      </w:r>
      <w:r w:rsidRPr="00556AE5">
        <w:t>рыпо</w:t>
      </w:r>
      <w:r w:rsidRPr="00556AE5">
        <w:rPr>
          <w:spacing w:val="2"/>
        </w:rPr>
        <w:t>в</w:t>
      </w:r>
      <w:r w:rsidRPr="00556AE5">
        <w:rPr>
          <w:spacing w:val="-2"/>
        </w:rPr>
        <w:t>ыв</w:t>
      </w:r>
      <w:r w:rsidRPr="00556AE5">
        <w:t>о</w:t>
      </w:r>
      <w:r w:rsidRPr="00556AE5">
        <w:rPr>
          <w:spacing w:val="5"/>
        </w:rPr>
        <w:t>д</w:t>
      </w:r>
      <w:r w:rsidRPr="00556AE5">
        <w:t>уизэ</w:t>
      </w:r>
      <w:r w:rsidRPr="00556AE5">
        <w:rPr>
          <w:spacing w:val="3"/>
        </w:rPr>
        <w:t>к</w:t>
      </w:r>
      <w:r w:rsidRPr="00556AE5">
        <w:rPr>
          <w:spacing w:val="1"/>
        </w:rPr>
        <w:t>с</w:t>
      </w:r>
      <w:r w:rsidRPr="00556AE5">
        <w:t>п</w:t>
      </w:r>
      <w:r w:rsidRPr="00556AE5">
        <w:rPr>
          <w:spacing w:val="3"/>
        </w:rPr>
        <w:t>л</w:t>
      </w:r>
      <w:r w:rsidRPr="00556AE5">
        <w:rPr>
          <w:spacing w:val="-8"/>
        </w:rPr>
        <w:t>у</w:t>
      </w:r>
      <w:r w:rsidRPr="00556AE5">
        <w:rPr>
          <w:spacing w:val="1"/>
        </w:rPr>
        <w:t>а</w:t>
      </w:r>
      <w:r w:rsidRPr="00556AE5">
        <w:rPr>
          <w:spacing w:val="-1"/>
        </w:rPr>
        <w:t>т</w:t>
      </w:r>
      <w:r w:rsidRPr="00556AE5">
        <w:rPr>
          <w:spacing w:val="1"/>
        </w:rPr>
        <w:t>а</w:t>
      </w:r>
      <w:r w:rsidRPr="00556AE5">
        <w:t>ц</w:t>
      </w:r>
      <w:r w:rsidRPr="00556AE5">
        <w:rPr>
          <w:spacing w:val="-1"/>
        </w:rPr>
        <w:t>и</w:t>
      </w:r>
      <w:r w:rsidRPr="00556AE5">
        <w:t>и, ко</w:t>
      </w:r>
      <w:r w:rsidRPr="00556AE5">
        <w:rPr>
          <w:spacing w:val="-1"/>
        </w:rPr>
        <w:t>н</w:t>
      </w:r>
      <w:r w:rsidRPr="00556AE5">
        <w:rPr>
          <w:spacing w:val="1"/>
        </w:rPr>
        <w:t>се</w:t>
      </w:r>
      <w:r w:rsidRPr="00556AE5">
        <w:t>р</w:t>
      </w:r>
      <w:r w:rsidRPr="00556AE5">
        <w:rPr>
          <w:spacing w:val="-2"/>
        </w:rPr>
        <w:t>в</w:t>
      </w:r>
      <w:r w:rsidRPr="00556AE5">
        <w:rPr>
          <w:spacing w:val="1"/>
        </w:rPr>
        <w:t>а</w:t>
      </w:r>
      <w:r w:rsidRPr="00556AE5">
        <w:t>ц</w:t>
      </w:r>
      <w:r w:rsidRPr="00556AE5">
        <w:rPr>
          <w:spacing w:val="-1"/>
        </w:rPr>
        <w:t>и</w:t>
      </w:r>
      <w:r w:rsidRPr="00556AE5">
        <w:t>и и</w:t>
      </w:r>
      <w:r w:rsidRPr="00556AE5">
        <w:rPr>
          <w:spacing w:val="1"/>
        </w:rPr>
        <w:t>де</w:t>
      </w:r>
      <w:r w:rsidRPr="00556AE5">
        <w:t>мон</w:t>
      </w:r>
      <w:r w:rsidRPr="00556AE5">
        <w:rPr>
          <w:spacing w:val="-2"/>
        </w:rPr>
        <w:t>т</w:t>
      </w:r>
      <w:r w:rsidRPr="00556AE5">
        <w:rPr>
          <w:spacing w:val="1"/>
        </w:rPr>
        <w:t>а</w:t>
      </w:r>
      <w:r w:rsidRPr="00556AE5">
        <w:rPr>
          <w:spacing w:val="-2"/>
        </w:rPr>
        <w:t>ж</w:t>
      </w:r>
      <w:r w:rsidRPr="00556AE5">
        <w:t>уиз</w:t>
      </w:r>
      <w:r w:rsidRPr="00556AE5">
        <w:rPr>
          <w:spacing w:val="1"/>
        </w:rPr>
        <w:t>б</w:t>
      </w:r>
      <w:r w:rsidRPr="00556AE5">
        <w:rPr>
          <w:spacing w:val="-2"/>
        </w:rPr>
        <w:t>ы</w:t>
      </w:r>
      <w:r w:rsidRPr="00556AE5">
        <w:rPr>
          <w:spacing w:val="-1"/>
        </w:rPr>
        <w:t>т</w:t>
      </w:r>
      <w:r w:rsidRPr="00556AE5">
        <w:t>о</w:t>
      </w:r>
      <w:r w:rsidRPr="00556AE5">
        <w:rPr>
          <w:spacing w:val="-1"/>
        </w:rPr>
        <w:t>ч</w:t>
      </w:r>
      <w:r w:rsidRPr="00556AE5">
        <w:t>н</w:t>
      </w:r>
      <w:r w:rsidRPr="00556AE5">
        <w:rPr>
          <w:spacing w:val="-2"/>
        </w:rPr>
        <w:t>ы</w:t>
      </w:r>
      <w:r w:rsidRPr="00556AE5">
        <w:t>хис</w:t>
      </w:r>
      <w:r w:rsidRPr="00556AE5">
        <w:rPr>
          <w:spacing w:val="-1"/>
        </w:rPr>
        <w:t>т</w:t>
      </w:r>
      <w:r w:rsidRPr="00556AE5">
        <w:t>о</w:t>
      </w:r>
      <w:r w:rsidRPr="00556AE5">
        <w:rPr>
          <w:spacing w:val="-1"/>
        </w:rPr>
        <w:t>ч</w:t>
      </w:r>
      <w:r w:rsidRPr="00556AE5">
        <w:t>н</w:t>
      </w:r>
      <w:r w:rsidRPr="00556AE5">
        <w:rPr>
          <w:spacing w:val="-1"/>
        </w:rPr>
        <w:t>и</w:t>
      </w:r>
      <w:r w:rsidRPr="00556AE5">
        <w:t>ков</w:t>
      </w:r>
      <w:r w:rsidRPr="00556AE5">
        <w:rPr>
          <w:spacing w:val="-1"/>
        </w:rPr>
        <w:t>т</w:t>
      </w:r>
      <w:r w:rsidRPr="00556AE5">
        <w:rPr>
          <w:spacing w:val="1"/>
        </w:rPr>
        <w:t>е</w:t>
      </w:r>
      <w:r w:rsidRPr="00556AE5">
        <w:t>пло</w:t>
      </w:r>
      <w:r w:rsidRPr="00556AE5">
        <w:rPr>
          <w:spacing w:val="-2"/>
        </w:rPr>
        <w:t>в</w:t>
      </w:r>
      <w:r w:rsidRPr="00556AE5">
        <w:t>ой эн</w:t>
      </w:r>
      <w:r w:rsidRPr="00556AE5">
        <w:rPr>
          <w:spacing w:val="1"/>
        </w:rPr>
        <w:t>е</w:t>
      </w:r>
      <w:r w:rsidRPr="00556AE5">
        <w:t>р</w:t>
      </w:r>
      <w:r w:rsidRPr="00556AE5">
        <w:rPr>
          <w:spacing w:val="1"/>
        </w:rPr>
        <w:t>г</w:t>
      </w:r>
      <w:r w:rsidRPr="00556AE5">
        <w:t>иине пре</w:t>
      </w:r>
      <w:r w:rsidRPr="00556AE5">
        <w:rPr>
          <w:spacing w:val="5"/>
        </w:rPr>
        <w:t>д</w:t>
      </w:r>
      <w:r w:rsidRPr="00556AE5">
        <w:rPr>
          <w:spacing w:val="-5"/>
        </w:rPr>
        <w:t>у</w:t>
      </w:r>
      <w:r w:rsidRPr="00556AE5">
        <w:rPr>
          <w:spacing w:val="1"/>
        </w:rPr>
        <w:t>с</w:t>
      </w:r>
      <w:r w:rsidRPr="00556AE5">
        <w:t>мо</w:t>
      </w:r>
      <w:r w:rsidRPr="00556AE5">
        <w:rPr>
          <w:spacing w:val="-1"/>
        </w:rPr>
        <w:t>т</w:t>
      </w:r>
      <w:r w:rsidRPr="00556AE5">
        <w:t>р</w:t>
      </w:r>
      <w:r w:rsidRPr="00556AE5">
        <w:rPr>
          <w:spacing w:val="1"/>
        </w:rPr>
        <w:t>е</w:t>
      </w:r>
      <w:r w:rsidRPr="00556AE5">
        <w:t>н</w:t>
      </w:r>
      <w:r w:rsidRPr="00556AE5">
        <w:rPr>
          <w:spacing w:val="-2"/>
        </w:rPr>
        <w:t>ы</w:t>
      </w:r>
      <w:r w:rsidRPr="00556AE5">
        <w:t>.</w:t>
      </w:r>
    </w:p>
    <w:p w:rsidR="0095518F" w:rsidRPr="00502659" w:rsidRDefault="0095518F" w:rsidP="0095518F"/>
    <w:p w:rsidR="0095518F" w:rsidRPr="00A06787" w:rsidRDefault="00196A5C" w:rsidP="0095518F">
      <w:pPr>
        <w:pStyle w:val="2"/>
        <w:spacing w:before="69"/>
        <w:ind w:left="0" w:firstLine="0"/>
        <w:rPr>
          <w:rFonts w:eastAsia="Times New Roman"/>
          <w:sz w:val="24"/>
          <w:szCs w:val="24"/>
        </w:rPr>
      </w:pPr>
      <w:bookmarkStart w:id="74" w:name="_Toc30146981"/>
      <w:bookmarkStart w:id="75" w:name="_Toc35951445"/>
      <w:bookmarkStart w:id="76" w:name="_Toc179358375"/>
      <w:r w:rsidRPr="00A06787">
        <w:rPr>
          <w:rFonts w:eastAsia="Times New Roman"/>
          <w:sz w:val="24"/>
          <w:szCs w:val="24"/>
        </w:rPr>
        <w:t>Часть</w:t>
      </w:r>
      <w:r w:rsidRPr="00A06787">
        <w:rPr>
          <w:rFonts w:eastAsia="Times New Roman"/>
          <w:sz w:val="24"/>
          <w:szCs w:val="24"/>
        </w:rPr>
        <w:tab/>
        <w:t>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74"/>
      <w:bookmarkEnd w:id="75"/>
      <w:bookmarkEnd w:id="76"/>
    </w:p>
    <w:p w:rsidR="0095518F" w:rsidRDefault="0095518F" w:rsidP="0095518F">
      <w:pPr>
        <w:pStyle w:val="af"/>
        <w:spacing w:line="288" w:lineRule="auto"/>
        <w:ind w:right="124" w:firstLine="768"/>
        <w:jc w:val="both"/>
        <w:rPr>
          <w:spacing w:val="-6"/>
        </w:rPr>
      </w:pPr>
    </w:p>
    <w:p w:rsidR="0095518F" w:rsidRPr="00556AE5" w:rsidRDefault="00196A5C" w:rsidP="0095518F">
      <w:pPr>
        <w:pStyle w:val="af"/>
        <w:ind w:left="0" w:right="-1" w:firstLine="709"/>
        <w:jc w:val="both"/>
      </w:pPr>
      <w:r w:rsidRPr="00556AE5">
        <w:rPr>
          <w:spacing w:val="-6"/>
        </w:rPr>
        <w:t>П</w:t>
      </w:r>
      <w:r w:rsidRPr="00556AE5">
        <w:rPr>
          <w:spacing w:val="1"/>
        </w:rPr>
        <w:t>е</w:t>
      </w:r>
      <w:r w:rsidRPr="00556AE5">
        <w:t>р</w:t>
      </w:r>
      <w:r w:rsidRPr="00556AE5">
        <w:rPr>
          <w:spacing w:val="1"/>
        </w:rPr>
        <w:t>е</w:t>
      </w:r>
      <w:r w:rsidRPr="00556AE5">
        <w:t>о</w:t>
      </w:r>
      <w:r w:rsidRPr="00556AE5">
        <w:rPr>
          <w:spacing w:val="1"/>
        </w:rPr>
        <w:t>б</w:t>
      </w:r>
      <w:r w:rsidRPr="00556AE5">
        <w:t>о</w:t>
      </w:r>
      <w:r w:rsidRPr="00556AE5">
        <w:rPr>
          <w:spacing w:val="3"/>
        </w:rPr>
        <w:t>р</w:t>
      </w:r>
      <w:r w:rsidRPr="00556AE5">
        <w:rPr>
          <w:spacing w:val="-8"/>
        </w:rPr>
        <w:t>у</w:t>
      </w:r>
      <w:r w:rsidRPr="00556AE5">
        <w:rPr>
          <w:spacing w:val="1"/>
        </w:rPr>
        <w:t>д</w:t>
      </w:r>
      <w:r w:rsidRPr="00556AE5">
        <w:t>о</w:t>
      </w:r>
      <w:r w:rsidRPr="00556AE5">
        <w:rPr>
          <w:spacing w:val="-2"/>
        </w:rPr>
        <w:t>в</w:t>
      </w:r>
      <w:r w:rsidRPr="00556AE5">
        <w:rPr>
          <w:spacing w:val="1"/>
        </w:rPr>
        <w:t>а</w:t>
      </w:r>
      <w:r w:rsidRPr="00556AE5">
        <w:t>н</w:t>
      </w:r>
      <w:r w:rsidRPr="00556AE5">
        <w:rPr>
          <w:spacing w:val="-1"/>
        </w:rPr>
        <w:t>и</w:t>
      </w:r>
      <w:r w:rsidRPr="00556AE5">
        <w:t>еко</w:t>
      </w:r>
      <w:r w:rsidRPr="00556AE5">
        <w:rPr>
          <w:spacing w:val="-2"/>
        </w:rPr>
        <w:t>т</w:t>
      </w:r>
      <w:r w:rsidRPr="00556AE5">
        <w:rPr>
          <w:spacing w:val="1"/>
        </w:rPr>
        <w:t>е</w:t>
      </w:r>
      <w:r w:rsidRPr="00556AE5">
        <w:t>л</w:t>
      </w:r>
      <w:r w:rsidRPr="00556AE5">
        <w:rPr>
          <w:spacing w:val="-2"/>
        </w:rPr>
        <w:t>ь</w:t>
      </w:r>
      <w:r w:rsidRPr="00556AE5">
        <w:t>н</w:t>
      </w:r>
      <w:r w:rsidRPr="00556AE5">
        <w:rPr>
          <w:spacing w:val="-2"/>
        </w:rPr>
        <w:t>ы</w:t>
      </w:r>
      <w:r w:rsidRPr="00556AE5">
        <w:t>хвис</w:t>
      </w:r>
      <w:r w:rsidRPr="00556AE5">
        <w:rPr>
          <w:spacing w:val="2"/>
        </w:rPr>
        <w:t>т</w:t>
      </w:r>
      <w:r w:rsidRPr="00556AE5">
        <w:t>о</w:t>
      </w:r>
      <w:r w:rsidRPr="00556AE5">
        <w:rPr>
          <w:spacing w:val="-1"/>
        </w:rPr>
        <w:t>ч</w:t>
      </w:r>
      <w:r w:rsidRPr="00556AE5">
        <w:t>н</w:t>
      </w:r>
      <w:r w:rsidRPr="00556AE5">
        <w:rPr>
          <w:spacing w:val="-1"/>
        </w:rPr>
        <w:t>и</w:t>
      </w:r>
      <w:r w:rsidRPr="00556AE5">
        <w:t>ки</w:t>
      </w:r>
      <w:r w:rsidRPr="00556AE5">
        <w:rPr>
          <w:spacing w:val="-1"/>
        </w:rPr>
        <w:t>т</w:t>
      </w:r>
      <w:r w:rsidRPr="00556AE5">
        <w:rPr>
          <w:spacing w:val="1"/>
        </w:rPr>
        <w:t>е</w:t>
      </w:r>
      <w:r w:rsidRPr="00556AE5">
        <w:t>пло</w:t>
      </w:r>
      <w:r w:rsidRPr="00556AE5">
        <w:rPr>
          <w:spacing w:val="-2"/>
        </w:rPr>
        <w:t>в</w:t>
      </w:r>
      <w:r w:rsidRPr="00556AE5">
        <w:t>ойэнер</w:t>
      </w:r>
      <w:r w:rsidRPr="00556AE5">
        <w:rPr>
          <w:spacing w:val="1"/>
        </w:rPr>
        <w:t>г</w:t>
      </w:r>
      <w:r w:rsidRPr="00556AE5">
        <w:t>и</w:t>
      </w:r>
      <w:r w:rsidRPr="00556AE5">
        <w:rPr>
          <w:spacing w:val="-1"/>
        </w:rPr>
        <w:t>и</w:t>
      </w:r>
      <w:r w:rsidRPr="00556AE5">
        <w:t>,</w:t>
      </w:r>
      <w:r w:rsidRPr="00556AE5">
        <w:rPr>
          <w:spacing w:val="4"/>
        </w:rPr>
        <w:t>ф</w:t>
      </w:r>
      <w:r w:rsidRPr="00556AE5">
        <w:rPr>
          <w:spacing w:val="-8"/>
        </w:rPr>
        <w:t>у</w:t>
      </w:r>
      <w:r w:rsidRPr="00556AE5">
        <w:t>н</w:t>
      </w:r>
      <w:r w:rsidRPr="00556AE5">
        <w:rPr>
          <w:spacing w:val="-1"/>
        </w:rPr>
        <w:t>к</w:t>
      </w:r>
      <w:r w:rsidRPr="00556AE5">
        <w:t>ц</w:t>
      </w:r>
      <w:r w:rsidRPr="00556AE5">
        <w:rPr>
          <w:spacing w:val="-1"/>
        </w:rPr>
        <w:t>и</w:t>
      </w:r>
      <w:r w:rsidRPr="00556AE5">
        <w:rPr>
          <w:spacing w:val="3"/>
        </w:rPr>
        <w:t>он</w:t>
      </w:r>
      <w:r w:rsidRPr="00556AE5">
        <w:t>и</w:t>
      </w:r>
      <w:r w:rsidRPr="00556AE5">
        <w:rPr>
          <w:spacing w:val="3"/>
        </w:rPr>
        <w:t>р</w:t>
      </w:r>
      <w:r w:rsidRPr="00556AE5">
        <w:rPr>
          <w:spacing w:val="-8"/>
        </w:rPr>
        <w:t>у</w:t>
      </w:r>
      <w:r w:rsidRPr="00556AE5">
        <w:t>ю</w:t>
      </w:r>
      <w:r w:rsidRPr="00556AE5">
        <w:rPr>
          <w:spacing w:val="-1"/>
        </w:rPr>
        <w:t>щ</w:t>
      </w:r>
      <w:r w:rsidRPr="00556AE5">
        <w:t>иев р</w:t>
      </w:r>
      <w:r w:rsidRPr="00556AE5">
        <w:rPr>
          <w:spacing w:val="1"/>
        </w:rPr>
        <w:t>е</w:t>
      </w:r>
      <w:r w:rsidRPr="00556AE5">
        <w:rPr>
          <w:spacing w:val="-2"/>
        </w:rPr>
        <w:t>ж</w:t>
      </w:r>
      <w:r w:rsidRPr="00556AE5">
        <w:t>име комби</w:t>
      </w:r>
      <w:r w:rsidRPr="00556AE5">
        <w:rPr>
          <w:spacing w:val="-1"/>
        </w:rPr>
        <w:t>н</w:t>
      </w:r>
      <w:r w:rsidRPr="00556AE5">
        <w:t>иро</w:t>
      </w:r>
      <w:r w:rsidRPr="00556AE5">
        <w:rPr>
          <w:spacing w:val="-2"/>
        </w:rPr>
        <w:t>в</w:t>
      </w:r>
      <w:r w:rsidRPr="00556AE5">
        <w:rPr>
          <w:spacing w:val="1"/>
        </w:rPr>
        <w:t>а</w:t>
      </w:r>
      <w:r w:rsidRPr="00556AE5">
        <w:t>н</w:t>
      </w:r>
      <w:r w:rsidRPr="00556AE5">
        <w:rPr>
          <w:spacing w:val="-1"/>
        </w:rPr>
        <w:t>н</w:t>
      </w:r>
      <w:r w:rsidRPr="00556AE5">
        <w:t xml:space="preserve">ой </w:t>
      </w:r>
      <w:r w:rsidRPr="00556AE5">
        <w:rPr>
          <w:spacing w:val="-2"/>
        </w:rPr>
        <w:t>вы</w:t>
      </w:r>
      <w:r w:rsidRPr="00556AE5">
        <w:t>р</w:t>
      </w:r>
      <w:r w:rsidRPr="00556AE5">
        <w:rPr>
          <w:spacing w:val="1"/>
        </w:rPr>
        <w:t>аб</w:t>
      </w:r>
      <w:r w:rsidRPr="00556AE5">
        <w:t>о</w:t>
      </w:r>
      <w:r w:rsidRPr="00556AE5">
        <w:rPr>
          <w:spacing w:val="-1"/>
        </w:rPr>
        <w:t>т</w:t>
      </w:r>
      <w:r w:rsidRPr="00556AE5">
        <w:t>киэл</w:t>
      </w:r>
      <w:r w:rsidRPr="00556AE5">
        <w:rPr>
          <w:spacing w:val="1"/>
        </w:rPr>
        <w:t>е</w:t>
      </w:r>
      <w:r w:rsidRPr="00556AE5">
        <w:t>к</w:t>
      </w:r>
      <w:r w:rsidRPr="00556AE5">
        <w:rPr>
          <w:spacing w:val="-2"/>
        </w:rPr>
        <w:t>т</w:t>
      </w:r>
      <w:r w:rsidRPr="00556AE5">
        <w:t>ри</w:t>
      </w:r>
      <w:r w:rsidRPr="00556AE5">
        <w:rPr>
          <w:spacing w:val="-2"/>
        </w:rPr>
        <w:t>ч</w:t>
      </w:r>
      <w:r w:rsidRPr="00556AE5">
        <w:rPr>
          <w:spacing w:val="1"/>
        </w:rPr>
        <w:t>ес</w:t>
      </w:r>
      <w:r w:rsidRPr="00556AE5">
        <w:t xml:space="preserve">койи </w:t>
      </w:r>
      <w:r w:rsidRPr="00556AE5">
        <w:rPr>
          <w:spacing w:val="-2"/>
        </w:rPr>
        <w:t>т</w:t>
      </w:r>
      <w:r w:rsidRPr="00556AE5">
        <w:rPr>
          <w:spacing w:val="1"/>
        </w:rPr>
        <w:t>е</w:t>
      </w:r>
      <w:r w:rsidRPr="00556AE5">
        <w:t>пло</w:t>
      </w:r>
      <w:r w:rsidRPr="00556AE5">
        <w:rPr>
          <w:spacing w:val="-2"/>
        </w:rPr>
        <w:t>в</w:t>
      </w:r>
      <w:r w:rsidRPr="00556AE5">
        <w:t>ой эн</w:t>
      </w:r>
      <w:r w:rsidRPr="00556AE5">
        <w:rPr>
          <w:spacing w:val="1"/>
        </w:rPr>
        <w:t>е</w:t>
      </w:r>
      <w:r w:rsidRPr="00556AE5">
        <w:t>р</w:t>
      </w:r>
      <w:r w:rsidRPr="00556AE5">
        <w:rPr>
          <w:spacing w:val="1"/>
        </w:rPr>
        <w:t>г</w:t>
      </w:r>
      <w:r w:rsidRPr="00556AE5">
        <w:t>и</w:t>
      </w:r>
      <w:r w:rsidRPr="00556AE5">
        <w:rPr>
          <w:spacing w:val="-1"/>
        </w:rPr>
        <w:t>и</w:t>
      </w:r>
      <w:r w:rsidRPr="00556AE5">
        <w:t xml:space="preserve">, не </w:t>
      </w:r>
      <w:r w:rsidRPr="00556AE5">
        <w:rPr>
          <w:spacing w:val="-5"/>
        </w:rPr>
        <w:t>п</w:t>
      </w:r>
      <w:r w:rsidRPr="00556AE5">
        <w:t>р</w:t>
      </w:r>
      <w:r w:rsidRPr="00556AE5">
        <w:rPr>
          <w:spacing w:val="1"/>
        </w:rPr>
        <w:t>ед</w:t>
      </w:r>
      <w:r w:rsidRPr="00556AE5">
        <w:t>пол</w:t>
      </w:r>
      <w:r w:rsidRPr="00556AE5">
        <w:rPr>
          <w:spacing w:val="-3"/>
        </w:rPr>
        <w:t>а</w:t>
      </w:r>
      <w:r w:rsidRPr="00556AE5">
        <w:rPr>
          <w:spacing w:val="1"/>
        </w:rPr>
        <w:t>гае</w:t>
      </w:r>
      <w:r w:rsidRPr="00556AE5">
        <w:rPr>
          <w:spacing w:val="-1"/>
        </w:rPr>
        <w:t>т</w:t>
      </w:r>
      <w:r w:rsidRPr="00556AE5">
        <w:rPr>
          <w:spacing w:val="-3"/>
        </w:rPr>
        <w:t>с</w:t>
      </w:r>
      <w:r w:rsidRPr="00556AE5">
        <w:rPr>
          <w:spacing w:val="1"/>
        </w:rPr>
        <w:t>я</w:t>
      </w:r>
      <w:r w:rsidRPr="00556AE5">
        <w:t>.</w:t>
      </w:r>
    </w:p>
    <w:p w:rsidR="0095518F" w:rsidRPr="00502659" w:rsidRDefault="0095518F" w:rsidP="0095518F"/>
    <w:p w:rsidR="0095518F" w:rsidRPr="00A06787" w:rsidRDefault="00196A5C" w:rsidP="0095518F">
      <w:pPr>
        <w:pStyle w:val="2"/>
        <w:spacing w:before="69"/>
        <w:ind w:left="0" w:firstLine="0"/>
        <w:rPr>
          <w:rFonts w:eastAsia="Times New Roman"/>
          <w:sz w:val="24"/>
          <w:szCs w:val="24"/>
        </w:rPr>
      </w:pPr>
      <w:bookmarkStart w:id="77" w:name="_Toc30146982"/>
      <w:bookmarkStart w:id="78" w:name="_Toc35951446"/>
      <w:bookmarkStart w:id="79" w:name="_Toc179358376"/>
      <w:bookmarkStart w:id="80" w:name="OLE_LINK160"/>
      <w:r w:rsidRPr="00A06787">
        <w:rPr>
          <w:rFonts w:eastAsia="Times New Roman"/>
          <w:sz w:val="24"/>
          <w:szCs w:val="24"/>
        </w:rPr>
        <w:t xml:space="preserve">Часть 7. 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w:t>
      </w:r>
      <w:hyperlink w:anchor="bookmark42" w:history="1">
        <w:r w:rsidRPr="00A06787">
          <w:rPr>
            <w:rFonts w:eastAsia="Times New Roman"/>
            <w:sz w:val="24"/>
            <w:szCs w:val="24"/>
          </w:rPr>
          <w:t>из эксплуатации</w:t>
        </w:r>
        <w:bookmarkEnd w:id="77"/>
        <w:bookmarkEnd w:id="78"/>
        <w:bookmarkEnd w:id="79"/>
      </w:hyperlink>
    </w:p>
    <w:p w:rsidR="0095518F" w:rsidRDefault="0095518F" w:rsidP="0095518F">
      <w:pPr>
        <w:rPr>
          <w:lang w:eastAsia="ru-RU"/>
        </w:rPr>
      </w:pPr>
    </w:p>
    <w:p w:rsidR="0095518F" w:rsidRPr="00C90BD3" w:rsidRDefault="00196A5C" w:rsidP="0095518F">
      <w:pPr>
        <w:ind w:firstLine="567"/>
        <w:jc w:val="both"/>
      </w:pPr>
      <w:bookmarkStart w:id="81" w:name="OLE_LINK166"/>
      <w:bookmarkEnd w:id="80"/>
      <w:r>
        <w:t xml:space="preserve">Источники комбинированной выработки тепловой и электрической энергии на территории МО ГП Гаврилов-Ям отсутствуют. </w:t>
      </w:r>
    </w:p>
    <w:bookmarkEnd w:id="81"/>
    <w:p w:rsidR="0095518F" w:rsidRPr="00502659" w:rsidRDefault="0095518F" w:rsidP="0095518F"/>
    <w:p w:rsidR="0095518F" w:rsidRPr="00A06787" w:rsidRDefault="00196A5C" w:rsidP="0095518F">
      <w:pPr>
        <w:pStyle w:val="2"/>
        <w:spacing w:before="69"/>
        <w:ind w:left="0" w:firstLine="0"/>
        <w:rPr>
          <w:rFonts w:eastAsia="Times New Roman"/>
          <w:sz w:val="24"/>
          <w:szCs w:val="24"/>
        </w:rPr>
      </w:pPr>
      <w:bookmarkStart w:id="82" w:name="_Toc30146983"/>
      <w:bookmarkStart w:id="83" w:name="_Toc35951447"/>
      <w:bookmarkStart w:id="84" w:name="_Toc179358377"/>
      <w:r w:rsidRPr="00A06787">
        <w:rPr>
          <w:rFonts w:eastAsia="Times New Roman"/>
          <w:sz w:val="24"/>
          <w:szCs w:val="24"/>
        </w:rPr>
        <w:t>Часть 8.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82"/>
      <w:bookmarkEnd w:id="83"/>
      <w:bookmarkEnd w:id="84"/>
    </w:p>
    <w:p w:rsidR="0095518F" w:rsidRPr="0045518B" w:rsidRDefault="0095518F" w:rsidP="0095518F"/>
    <w:p w:rsidR="0095518F" w:rsidRPr="00F370E7" w:rsidRDefault="00196A5C" w:rsidP="0095518F">
      <w:pPr>
        <w:rPr>
          <w:lang w:eastAsia="ru-RU"/>
        </w:rPr>
      </w:pPr>
      <w:r>
        <w:rPr>
          <w:lang w:eastAsia="ru-RU"/>
        </w:rPr>
        <w:lastRenderedPageBreak/>
        <w:t>5.8.1. Котельная «Технопарк»</w:t>
      </w:r>
    </w:p>
    <w:p w:rsidR="0095518F" w:rsidRDefault="0095518F" w:rsidP="0095518F">
      <w:pPr>
        <w:rPr>
          <w:rFonts w:eastAsia="Times New Roman" w:cs="Times New Roman"/>
          <w:bCs/>
          <w:szCs w:val="24"/>
          <w:lang w:eastAsia="ru-RU"/>
        </w:rPr>
      </w:pPr>
    </w:p>
    <w:p w:rsidR="0095518F" w:rsidRPr="00A142FF" w:rsidRDefault="00196A5C" w:rsidP="0095518F">
      <w:pPr>
        <w:ind w:firstLine="708"/>
        <w:jc w:val="both"/>
        <w:rPr>
          <w:rFonts w:eastAsiaTheme="minorEastAsia" w:cs="Times New Roman"/>
          <w:spacing w:val="-6"/>
          <w:szCs w:val="24"/>
          <w:lang w:eastAsia="ru-RU"/>
        </w:rPr>
      </w:pPr>
      <w:r w:rsidRPr="00A142FF">
        <w:rPr>
          <w:rFonts w:eastAsiaTheme="minorEastAsia" w:cs="Times New Roman"/>
          <w:spacing w:val="-6"/>
          <w:szCs w:val="24"/>
          <w:lang w:eastAsia="ru-RU"/>
        </w:rPr>
        <w:t>Принятый оптимальный температурный график отпуска тепловой энергии с котельной</w:t>
      </w:r>
      <w:r>
        <w:rPr>
          <w:rFonts w:eastAsiaTheme="minorEastAsia" w:cs="Times New Roman"/>
          <w:spacing w:val="-6"/>
          <w:szCs w:val="24"/>
          <w:lang w:eastAsia="ru-RU"/>
        </w:rPr>
        <w:t>Котельная «Технопарк»95/70</w:t>
      </w:r>
      <w:r w:rsidRPr="006C1EA5">
        <w:rPr>
          <w:rFonts w:eastAsiaTheme="minorEastAsia" w:cs="Times New Roman"/>
          <w:spacing w:val="-6"/>
          <w:szCs w:val="24"/>
          <w:lang w:eastAsia="ru-RU"/>
        </w:rPr>
        <w:t xml:space="preserve"> °С.</w:t>
      </w:r>
    </w:p>
    <w:p w:rsidR="0095518F" w:rsidRPr="006C1EA5" w:rsidRDefault="0095518F" w:rsidP="0095518F">
      <w:pPr>
        <w:pStyle w:val="a0"/>
        <w:rPr>
          <w:lang w:eastAsia="ru-RU"/>
        </w:rPr>
      </w:pPr>
    </w:p>
    <w:p w:rsidR="0095518F" w:rsidRPr="00F370E7" w:rsidRDefault="00196A5C" w:rsidP="0095518F">
      <w:pPr>
        <w:rPr>
          <w:lang w:eastAsia="ru-RU"/>
        </w:rPr>
      </w:pPr>
      <w:r>
        <w:rPr>
          <w:lang w:eastAsia="ru-RU"/>
        </w:rPr>
        <w:t>5.8.2. Котельная «Квартальная»</w:t>
      </w:r>
    </w:p>
    <w:p w:rsidR="0095518F" w:rsidRDefault="0095518F" w:rsidP="0095518F">
      <w:pPr>
        <w:rPr>
          <w:rFonts w:eastAsia="Times New Roman" w:cs="Times New Roman"/>
          <w:bCs/>
          <w:szCs w:val="24"/>
          <w:lang w:eastAsia="ru-RU"/>
        </w:rPr>
      </w:pPr>
    </w:p>
    <w:p w:rsidR="0095518F" w:rsidRPr="00A142FF" w:rsidRDefault="00196A5C" w:rsidP="0095518F">
      <w:pPr>
        <w:ind w:firstLine="708"/>
        <w:jc w:val="both"/>
        <w:rPr>
          <w:rFonts w:eastAsiaTheme="minorEastAsia" w:cs="Times New Roman"/>
          <w:spacing w:val="-6"/>
          <w:szCs w:val="24"/>
          <w:lang w:eastAsia="ru-RU"/>
        </w:rPr>
      </w:pPr>
      <w:r w:rsidRPr="00A142FF">
        <w:rPr>
          <w:rFonts w:eastAsiaTheme="minorEastAsia" w:cs="Times New Roman"/>
          <w:spacing w:val="-6"/>
          <w:szCs w:val="24"/>
          <w:lang w:eastAsia="ru-RU"/>
        </w:rPr>
        <w:t>Принятый оптимальный температурный график отпуска тепловой энергии с котельной</w:t>
      </w:r>
      <w:r>
        <w:rPr>
          <w:rFonts w:eastAsiaTheme="minorEastAsia" w:cs="Times New Roman"/>
          <w:spacing w:val="-6"/>
          <w:szCs w:val="24"/>
          <w:lang w:eastAsia="ru-RU"/>
        </w:rPr>
        <w:t>Котельная «Квартальная»95/70</w:t>
      </w:r>
      <w:r w:rsidRPr="006C1EA5">
        <w:rPr>
          <w:rFonts w:eastAsiaTheme="minorEastAsia" w:cs="Times New Roman"/>
          <w:spacing w:val="-6"/>
          <w:szCs w:val="24"/>
          <w:lang w:eastAsia="ru-RU"/>
        </w:rPr>
        <w:t xml:space="preserve"> °С.</w:t>
      </w:r>
    </w:p>
    <w:p w:rsidR="0095518F" w:rsidRPr="006C1EA5" w:rsidRDefault="0095518F" w:rsidP="0095518F">
      <w:pPr>
        <w:pStyle w:val="a0"/>
        <w:rPr>
          <w:lang w:eastAsia="ru-RU"/>
        </w:rPr>
      </w:pPr>
    </w:p>
    <w:p w:rsidR="0095518F" w:rsidRPr="00F370E7" w:rsidRDefault="00196A5C" w:rsidP="0095518F">
      <w:pPr>
        <w:rPr>
          <w:lang w:eastAsia="ru-RU"/>
        </w:rPr>
      </w:pPr>
      <w:r>
        <w:rPr>
          <w:lang w:eastAsia="ru-RU"/>
        </w:rPr>
        <w:t>5.8.3. Котельная «Больничного городка»</w:t>
      </w:r>
    </w:p>
    <w:p w:rsidR="0095518F" w:rsidRDefault="0095518F" w:rsidP="0095518F">
      <w:pPr>
        <w:rPr>
          <w:rFonts w:eastAsia="Times New Roman" w:cs="Times New Roman"/>
          <w:bCs/>
          <w:szCs w:val="24"/>
          <w:lang w:eastAsia="ru-RU"/>
        </w:rPr>
      </w:pPr>
    </w:p>
    <w:p w:rsidR="0095518F" w:rsidRPr="00A142FF" w:rsidRDefault="00196A5C" w:rsidP="0095518F">
      <w:pPr>
        <w:ind w:firstLine="708"/>
        <w:jc w:val="both"/>
        <w:rPr>
          <w:rFonts w:eastAsiaTheme="minorEastAsia" w:cs="Times New Roman"/>
          <w:spacing w:val="-6"/>
          <w:szCs w:val="24"/>
          <w:lang w:eastAsia="ru-RU"/>
        </w:rPr>
      </w:pPr>
      <w:r w:rsidRPr="00A142FF">
        <w:rPr>
          <w:rFonts w:eastAsiaTheme="minorEastAsia" w:cs="Times New Roman"/>
          <w:spacing w:val="-6"/>
          <w:szCs w:val="24"/>
          <w:lang w:eastAsia="ru-RU"/>
        </w:rPr>
        <w:t>Принятый оптимальный температурный график отпуска тепловой энергии с котельной</w:t>
      </w:r>
      <w:r>
        <w:rPr>
          <w:rFonts w:eastAsiaTheme="minorEastAsia" w:cs="Times New Roman"/>
          <w:spacing w:val="-6"/>
          <w:szCs w:val="24"/>
          <w:lang w:eastAsia="ru-RU"/>
        </w:rPr>
        <w:t>Котельная «Больничного городка»95/70</w:t>
      </w:r>
      <w:r w:rsidRPr="006C1EA5">
        <w:rPr>
          <w:rFonts w:eastAsiaTheme="minorEastAsia" w:cs="Times New Roman"/>
          <w:spacing w:val="-6"/>
          <w:szCs w:val="24"/>
          <w:lang w:eastAsia="ru-RU"/>
        </w:rPr>
        <w:t xml:space="preserve"> °С.</w:t>
      </w:r>
    </w:p>
    <w:p w:rsidR="0095518F" w:rsidRPr="006C1EA5" w:rsidRDefault="0095518F" w:rsidP="0095518F">
      <w:pPr>
        <w:pStyle w:val="a0"/>
        <w:rPr>
          <w:lang w:eastAsia="ru-RU"/>
        </w:rPr>
      </w:pPr>
    </w:p>
    <w:p w:rsidR="0095518F" w:rsidRPr="00F370E7" w:rsidRDefault="00196A5C" w:rsidP="0095518F">
      <w:pPr>
        <w:rPr>
          <w:lang w:eastAsia="ru-RU"/>
        </w:rPr>
      </w:pPr>
      <w:r>
        <w:rPr>
          <w:lang w:eastAsia="ru-RU"/>
        </w:rPr>
        <w:t>5.8.4. Котельная «Школы интернат»</w:t>
      </w:r>
    </w:p>
    <w:p w:rsidR="0095518F" w:rsidRDefault="0095518F" w:rsidP="0095518F">
      <w:pPr>
        <w:rPr>
          <w:rFonts w:eastAsia="Times New Roman" w:cs="Times New Roman"/>
          <w:bCs/>
          <w:szCs w:val="24"/>
          <w:lang w:eastAsia="ru-RU"/>
        </w:rPr>
      </w:pPr>
    </w:p>
    <w:p w:rsidR="0095518F" w:rsidRPr="00A142FF" w:rsidRDefault="00196A5C" w:rsidP="0095518F">
      <w:pPr>
        <w:ind w:firstLine="708"/>
        <w:jc w:val="both"/>
        <w:rPr>
          <w:rFonts w:eastAsiaTheme="minorEastAsia" w:cs="Times New Roman"/>
          <w:spacing w:val="-6"/>
          <w:szCs w:val="24"/>
          <w:lang w:eastAsia="ru-RU"/>
        </w:rPr>
      </w:pPr>
      <w:r w:rsidRPr="00A142FF">
        <w:rPr>
          <w:rFonts w:eastAsiaTheme="minorEastAsia" w:cs="Times New Roman"/>
          <w:spacing w:val="-6"/>
          <w:szCs w:val="24"/>
          <w:lang w:eastAsia="ru-RU"/>
        </w:rPr>
        <w:t>Принятый оптимальный температурный график отпуска тепловой энергии с котельной</w:t>
      </w:r>
      <w:r>
        <w:rPr>
          <w:rFonts w:eastAsiaTheme="minorEastAsia" w:cs="Times New Roman"/>
          <w:spacing w:val="-6"/>
          <w:szCs w:val="24"/>
          <w:lang w:eastAsia="ru-RU"/>
        </w:rPr>
        <w:t>Котельная «Школы интернат»95/70</w:t>
      </w:r>
      <w:r w:rsidRPr="006C1EA5">
        <w:rPr>
          <w:rFonts w:eastAsiaTheme="minorEastAsia" w:cs="Times New Roman"/>
          <w:spacing w:val="-6"/>
          <w:szCs w:val="24"/>
          <w:lang w:eastAsia="ru-RU"/>
        </w:rPr>
        <w:t xml:space="preserve"> °С.</w:t>
      </w:r>
    </w:p>
    <w:p w:rsidR="0095518F" w:rsidRPr="006C1EA5" w:rsidRDefault="0095518F" w:rsidP="0095518F">
      <w:pPr>
        <w:pStyle w:val="a0"/>
        <w:rPr>
          <w:lang w:eastAsia="ru-RU"/>
        </w:rPr>
      </w:pPr>
    </w:p>
    <w:p w:rsidR="0095518F" w:rsidRPr="00F370E7" w:rsidRDefault="00196A5C" w:rsidP="0095518F">
      <w:pPr>
        <w:rPr>
          <w:lang w:eastAsia="ru-RU"/>
        </w:rPr>
      </w:pPr>
      <w:r>
        <w:rPr>
          <w:lang w:eastAsia="ru-RU"/>
        </w:rPr>
        <w:t>5.8.5. Котельная «Школа № 3»</w:t>
      </w:r>
    </w:p>
    <w:p w:rsidR="0095518F" w:rsidRDefault="0095518F" w:rsidP="0095518F">
      <w:pPr>
        <w:rPr>
          <w:rFonts w:eastAsia="Times New Roman" w:cs="Times New Roman"/>
          <w:bCs/>
          <w:szCs w:val="24"/>
          <w:lang w:eastAsia="ru-RU"/>
        </w:rPr>
      </w:pPr>
    </w:p>
    <w:p w:rsidR="0095518F" w:rsidRPr="00A142FF" w:rsidRDefault="00196A5C" w:rsidP="0095518F">
      <w:pPr>
        <w:ind w:firstLine="708"/>
        <w:jc w:val="both"/>
        <w:rPr>
          <w:rFonts w:eastAsiaTheme="minorEastAsia" w:cs="Times New Roman"/>
          <w:spacing w:val="-6"/>
          <w:szCs w:val="24"/>
          <w:lang w:eastAsia="ru-RU"/>
        </w:rPr>
      </w:pPr>
      <w:r w:rsidRPr="00A142FF">
        <w:rPr>
          <w:rFonts w:eastAsiaTheme="minorEastAsia" w:cs="Times New Roman"/>
          <w:spacing w:val="-6"/>
          <w:szCs w:val="24"/>
          <w:lang w:eastAsia="ru-RU"/>
        </w:rPr>
        <w:t>Принятый оптимальный температурный график отпуска тепловой энергии с котельной</w:t>
      </w:r>
      <w:r>
        <w:rPr>
          <w:rFonts w:eastAsiaTheme="minorEastAsia" w:cs="Times New Roman"/>
          <w:spacing w:val="-6"/>
          <w:szCs w:val="24"/>
          <w:lang w:eastAsia="ru-RU"/>
        </w:rPr>
        <w:t>Котельная «Школа № 3»95/70</w:t>
      </w:r>
      <w:r w:rsidRPr="006C1EA5">
        <w:rPr>
          <w:rFonts w:eastAsiaTheme="minorEastAsia" w:cs="Times New Roman"/>
          <w:spacing w:val="-6"/>
          <w:szCs w:val="24"/>
          <w:lang w:eastAsia="ru-RU"/>
        </w:rPr>
        <w:t xml:space="preserve"> °С.</w:t>
      </w:r>
    </w:p>
    <w:p w:rsidR="0095518F" w:rsidRPr="006C1EA5" w:rsidRDefault="0095518F" w:rsidP="0095518F">
      <w:pPr>
        <w:pStyle w:val="a0"/>
        <w:rPr>
          <w:lang w:eastAsia="ru-RU"/>
        </w:rPr>
      </w:pPr>
    </w:p>
    <w:p w:rsidR="0095518F" w:rsidRPr="00F370E7" w:rsidRDefault="00196A5C" w:rsidP="0095518F">
      <w:pPr>
        <w:rPr>
          <w:lang w:eastAsia="ru-RU"/>
        </w:rPr>
      </w:pPr>
      <w:r>
        <w:rPr>
          <w:lang w:eastAsia="ru-RU"/>
        </w:rPr>
        <w:t>5.8.6. Котельная ул. Победы</w:t>
      </w:r>
    </w:p>
    <w:p w:rsidR="0095518F" w:rsidRDefault="0095518F" w:rsidP="0095518F">
      <w:pPr>
        <w:rPr>
          <w:rFonts w:eastAsia="Times New Roman" w:cs="Times New Roman"/>
          <w:bCs/>
          <w:szCs w:val="24"/>
          <w:lang w:eastAsia="ru-RU"/>
        </w:rPr>
      </w:pPr>
    </w:p>
    <w:p w:rsidR="0095518F" w:rsidRPr="00A142FF" w:rsidRDefault="00196A5C" w:rsidP="0095518F">
      <w:pPr>
        <w:ind w:firstLine="708"/>
        <w:jc w:val="both"/>
        <w:rPr>
          <w:rFonts w:eastAsiaTheme="minorEastAsia" w:cs="Times New Roman"/>
          <w:spacing w:val="-6"/>
          <w:szCs w:val="24"/>
          <w:lang w:eastAsia="ru-RU"/>
        </w:rPr>
      </w:pPr>
      <w:r w:rsidRPr="00A142FF">
        <w:rPr>
          <w:rFonts w:eastAsiaTheme="minorEastAsia" w:cs="Times New Roman"/>
          <w:spacing w:val="-6"/>
          <w:szCs w:val="24"/>
          <w:lang w:eastAsia="ru-RU"/>
        </w:rPr>
        <w:t>Принятый оптимальный температурный график отпуска тепловой энергии с котельной</w:t>
      </w:r>
      <w:r>
        <w:rPr>
          <w:rFonts w:eastAsiaTheme="minorEastAsia" w:cs="Times New Roman"/>
          <w:spacing w:val="-6"/>
          <w:szCs w:val="24"/>
          <w:lang w:eastAsia="ru-RU"/>
        </w:rPr>
        <w:t>Котельная ул. Победы95/70</w:t>
      </w:r>
      <w:r w:rsidRPr="006C1EA5">
        <w:rPr>
          <w:rFonts w:eastAsiaTheme="minorEastAsia" w:cs="Times New Roman"/>
          <w:spacing w:val="-6"/>
          <w:szCs w:val="24"/>
          <w:lang w:eastAsia="ru-RU"/>
        </w:rPr>
        <w:t xml:space="preserve"> °С.</w:t>
      </w:r>
    </w:p>
    <w:p w:rsidR="0095518F" w:rsidRPr="006C1EA5" w:rsidRDefault="0095518F" w:rsidP="0095518F">
      <w:pPr>
        <w:pStyle w:val="a0"/>
        <w:rPr>
          <w:lang w:eastAsia="ru-RU"/>
        </w:rPr>
      </w:pPr>
    </w:p>
    <w:p w:rsidR="0095518F" w:rsidRPr="00F370E7" w:rsidRDefault="00196A5C" w:rsidP="0095518F">
      <w:pPr>
        <w:rPr>
          <w:lang w:eastAsia="ru-RU"/>
        </w:rPr>
      </w:pPr>
      <w:r>
        <w:rPr>
          <w:lang w:eastAsia="ru-RU"/>
        </w:rPr>
        <w:t>5.8.7. Котельная «ДТЮ»</w:t>
      </w:r>
    </w:p>
    <w:p w:rsidR="0095518F" w:rsidRDefault="0095518F" w:rsidP="0095518F">
      <w:pPr>
        <w:rPr>
          <w:rFonts w:eastAsia="Times New Roman" w:cs="Times New Roman"/>
          <w:bCs/>
          <w:szCs w:val="24"/>
          <w:lang w:eastAsia="ru-RU"/>
        </w:rPr>
      </w:pPr>
    </w:p>
    <w:p w:rsidR="0095518F" w:rsidRPr="00A142FF" w:rsidRDefault="00196A5C" w:rsidP="0095518F">
      <w:pPr>
        <w:ind w:firstLine="708"/>
        <w:jc w:val="both"/>
        <w:rPr>
          <w:rFonts w:eastAsiaTheme="minorEastAsia" w:cs="Times New Roman"/>
          <w:spacing w:val="-6"/>
          <w:szCs w:val="24"/>
          <w:lang w:eastAsia="ru-RU"/>
        </w:rPr>
      </w:pPr>
      <w:r w:rsidRPr="00A142FF">
        <w:rPr>
          <w:rFonts w:eastAsiaTheme="minorEastAsia" w:cs="Times New Roman"/>
          <w:spacing w:val="-6"/>
          <w:szCs w:val="24"/>
          <w:lang w:eastAsia="ru-RU"/>
        </w:rPr>
        <w:t>Принятый оптимальный температурный график отпуска тепловой энергии с котельной</w:t>
      </w:r>
      <w:r>
        <w:rPr>
          <w:rFonts w:eastAsiaTheme="minorEastAsia" w:cs="Times New Roman"/>
          <w:spacing w:val="-6"/>
          <w:szCs w:val="24"/>
          <w:lang w:eastAsia="ru-RU"/>
        </w:rPr>
        <w:t>Котельная «ДТЮ»95/70</w:t>
      </w:r>
      <w:r w:rsidRPr="006C1EA5">
        <w:rPr>
          <w:rFonts w:eastAsiaTheme="minorEastAsia" w:cs="Times New Roman"/>
          <w:spacing w:val="-6"/>
          <w:szCs w:val="24"/>
          <w:lang w:eastAsia="ru-RU"/>
        </w:rPr>
        <w:t xml:space="preserve"> °С.</w:t>
      </w:r>
    </w:p>
    <w:p w:rsidR="0095518F" w:rsidRPr="006C1EA5" w:rsidRDefault="0095518F" w:rsidP="0095518F">
      <w:pPr>
        <w:pStyle w:val="a0"/>
        <w:rPr>
          <w:lang w:eastAsia="ru-RU"/>
        </w:rPr>
      </w:pPr>
    </w:p>
    <w:p w:rsidR="0095518F" w:rsidRPr="00F370E7" w:rsidRDefault="00196A5C" w:rsidP="0095518F">
      <w:pPr>
        <w:rPr>
          <w:lang w:eastAsia="ru-RU"/>
        </w:rPr>
      </w:pPr>
      <w:r>
        <w:rPr>
          <w:lang w:eastAsia="ru-RU"/>
        </w:rPr>
        <w:t>5.8.8. Котельная ул. Луначарского</w:t>
      </w:r>
    </w:p>
    <w:p w:rsidR="0095518F" w:rsidRDefault="0095518F" w:rsidP="0095518F">
      <w:pPr>
        <w:rPr>
          <w:rFonts w:eastAsia="Times New Roman" w:cs="Times New Roman"/>
          <w:bCs/>
          <w:szCs w:val="24"/>
          <w:lang w:eastAsia="ru-RU"/>
        </w:rPr>
      </w:pPr>
    </w:p>
    <w:p w:rsidR="0095518F" w:rsidRPr="00A142FF" w:rsidRDefault="00196A5C" w:rsidP="0095518F">
      <w:pPr>
        <w:ind w:firstLine="708"/>
        <w:jc w:val="both"/>
        <w:rPr>
          <w:rFonts w:eastAsiaTheme="minorEastAsia" w:cs="Times New Roman"/>
          <w:spacing w:val="-6"/>
          <w:szCs w:val="24"/>
          <w:lang w:eastAsia="ru-RU"/>
        </w:rPr>
      </w:pPr>
      <w:r w:rsidRPr="00A142FF">
        <w:rPr>
          <w:rFonts w:eastAsiaTheme="minorEastAsia" w:cs="Times New Roman"/>
          <w:spacing w:val="-6"/>
          <w:szCs w:val="24"/>
          <w:lang w:eastAsia="ru-RU"/>
        </w:rPr>
        <w:t>Принятый оптимальный температурный график отпуска тепловой энергии с котельной</w:t>
      </w:r>
      <w:r>
        <w:rPr>
          <w:rFonts w:eastAsiaTheme="minorEastAsia" w:cs="Times New Roman"/>
          <w:spacing w:val="-6"/>
          <w:szCs w:val="24"/>
          <w:lang w:eastAsia="ru-RU"/>
        </w:rPr>
        <w:t>Котельная ул. Луначарского95/70</w:t>
      </w:r>
      <w:r w:rsidRPr="006C1EA5">
        <w:rPr>
          <w:rFonts w:eastAsiaTheme="minorEastAsia" w:cs="Times New Roman"/>
          <w:spacing w:val="-6"/>
          <w:szCs w:val="24"/>
          <w:lang w:eastAsia="ru-RU"/>
        </w:rPr>
        <w:t xml:space="preserve"> °С.</w:t>
      </w:r>
    </w:p>
    <w:p w:rsidR="0095518F" w:rsidRPr="006C1EA5" w:rsidRDefault="0095518F" w:rsidP="0095518F">
      <w:pPr>
        <w:pStyle w:val="a0"/>
        <w:rPr>
          <w:lang w:eastAsia="ru-RU"/>
        </w:rPr>
      </w:pPr>
    </w:p>
    <w:p w:rsidR="0095518F" w:rsidRPr="00B4577F" w:rsidRDefault="00196A5C" w:rsidP="0095518F">
      <w:pPr>
        <w:pStyle w:val="2"/>
        <w:spacing w:before="69"/>
        <w:ind w:left="0" w:firstLine="0"/>
        <w:rPr>
          <w:rFonts w:eastAsia="Times New Roman"/>
          <w:sz w:val="24"/>
          <w:szCs w:val="24"/>
        </w:rPr>
      </w:pPr>
      <w:bookmarkStart w:id="85" w:name="_Toc179358378"/>
      <w:r w:rsidRPr="00B4577F">
        <w:rPr>
          <w:rFonts w:eastAsia="Times New Roman"/>
          <w:sz w:val="24"/>
          <w:szCs w:val="24"/>
        </w:rPr>
        <w:t xml:space="preserve">Часть 9. Предложения по перспективной установленной тепловой мощности каждого источника тепловой энергии с предложениями по сроку ввода в эксплуатацию  новых </w:t>
      </w:r>
      <w:hyperlink w:anchor="bookmark44" w:history="1">
        <w:r w:rsidRPr="00B4577F">
          <w:rPr>
            <w:rFonts w:eastAsia="Times New Roman"/>
            <w:sz w:val="24"/>
            <w:szCs w:val="24"/>
          </w:rPr>
          <w:t>мощностей</w:t>
        </w:r>
        <w:bookmarkEnd w:id="85"/>
      </w:hyperlink>
    </w:p>
    <w:p w:rsidR="0095518F" w:rsidRDefault="0095518F" w:rsidP="0095518F">
      <w:pPr>
        <w:pStyle w:val="af"/>
        <w:spacing w:line="288" w:lineRule="auto"/>
        <w:ind w:right="114" w:firstLine="768"/>
        <w:jc w:val="both"/>
      </w:pPr>
    </w:p>
    <w:p w:rsidR="0095518F" w:rsidRDefault="00196A5C" w:rsidP="0095518F">
      <w:pPr>
        <w:pStyle w:val="af"/>
        <w:ind w:left="0" w:right="114" w:firstLine="567"/>
        <w:jc w:val="both"/>
      </w:pPr>
      <w:r>
        <w:t>Со</w:t>
      </w:r>
      <w:r>
        <w:rPr>
          <w:spacing w:val="1"/>
        </w:rPr>
        <w:t>г</w:t>
      </w:r>
      <w:r>
        <w:t>л</w:t>
      </w:r>
      <w:r>
        <w:rPr>
          <w:spacing w:val="1"/>
        </w:rPr>
        <w:t>ас</w:t>
      </w:r>
      <w:r>
        <w:t>ноС</w:t>
      </w:r>
      <w:r>
        <w:rPr>
          <w:spacing w:val="-6"/>
        </w:rPr>
        <w:t>П</w:t>
      </w:r>
      <w:r>
        <w:t>.89.13330.2012(</w:t>
      </w:r>
      <w:r>
        <w:rPr>
          <w:spacing w:val="1"/>
        </w:rPr>
        <w:t>а</w:t>
      </w:r>
      <w:r>
        <w:t>к</w:t>
      </w:r>
      <w:r>
        <w:rPr>
          <w:spacing w:val="2"/>
        </w:rPr>
        <w:t>т</w:t>
      </w:r>
      <w:r>
        <w:rPr>
          <w:spacing w:val="-5"/>
        </w:rPr>
        <w:t>у</w:t>
      </w:r>
      <w:r>
        <w:rPr>
          <w:spacing w:val="1"/>
        </w:rPr>
        <w:t>а</w:t>
      </w:r>
      <w:r>
        <w:t>л</w:t>
      </w:r>
      <w:r>
        <w:rPr>
          <w:spacing w:val="3"/>
        </w:rPr>
        <w:t>и</w:t>
      </w:r>
      <w:r>
        <w:t>зиро</w:t>
      </w:r>
      <w:r>
        <w:rPr>
          <w:spacing w:val="-2"/>
        </w:rPr>
        <w:t>в</w:t>
      </w:r>
      <w:r>
        <w:rPr>
          <w:spacing w:val="1"/>
        </w:rPr>
        <w:t>а</w:t>
      </w:r>
      <w:r>
        <w:t>н</w:t>
      </w:r>
      <w:r>
        <w:rPr>
          <w:spacing w:val="-1"/>
        </w:rPr>
        <w:t>н</w:t>
      </w:r>
      <w:r>
        <w:rPr>
          <w:spacing w:val="1"/>
        </w:rPr>
        <w:t>а</w:t>
      </w:r>
      <w:r>
        <w:t>яр</w:t>
      </w:r>
      <w:r>
        <w:rPr>
          <w:spacing w:val="1"/>
        </w:rPr>
        <w:t>е</w:t>
      </w:r>
      <w:r>
        <w:rPr>
          <w:spacing w:val="-3"/>
        </w:rPr>
        <w:t>д</w:t>
      </w:r>
      <w:r>
        <w:rPr>
          <w:spacing w:val="1"/>
        </w:rPr>
        <w:t>а</w:t>
      </w:r>
      <w:r>
        <w:t>к</w:t>
      </w:r>
      <w:r>
        <w:rPr>
          <w:spacing w:val="-1"/>
        </w:rPr>
        <w:t>ц</w:t>
      </w:r>
      <w:r>
        <w:t>ияС</w:t>
      </w:r>
      <w:r>
        <w:rPr>
          <w:spacing w:val="-6"/>
        </w:rPr>
        <w:t>Н</w:t>
      </w:r>
      <w:r>
        <w:rPr>
          <w:spacing w:val="3"/>
        </w:rPr>
        <w:t>и</w:t>
      </w:r>
      <w:r>
        <w:t>ПI</w:t>
      </w:r>
      <w:r>
        <w:rPr>
          <w:spacing w:val="7"/>
        </w:rPr>
        <w:t>I</w:t>
      </w:r>
      <w:r>
        <w:rPr>
          <w:spacing w:val="-4"/>
        </w:rPr>
        <w:t>-</w:t>
      </w:r>
      <w:r>
        <w:t>3</w:t>
      </w:r>
      <w:r>
        <w:rPr>
          <w:spacing w:val="4"/>
        </w:rPr>
        <w:t>5</w:t>
      </w:r>
      <w:r>
        <w:rPr>
          <w:spacing w:val="-4"/>
        </w:rPr>
        <w:t>-</w:t>
      </w:r>
      <w:r>
        <w:t>76«Ко</w:t>
      </w:r>
      <w:r>
        <w:rPr>
          <w:spacing w:val="-1"/>
        </w:rPr>
        <w:t>т</w:t>
      </w:r>
      <w:r>
        <w:rPr>
          <w:spacing w:val="1"/>
        </w:rPr>
        <w:t>е</w:t>
      </w:r>
      <w:r>
        <w:t>л</w:t>
      </w:r>
      <w:r>
        <w:rPr>
          <w:spacing w:val="-2"/>
        </w:rPr>
        <w:t>ь</w:t>
      </w:r>
      <w:r>
        <w:t>н</w:t>
      </w:r>
      <w:r>
        <w:rPr>
          <w:spacing w:val="-2"/>
        </w:rPr>
        <w:t>ы</w:t>
      </w:r>
      <w:r>
        <w:t xml:space="preserve">е </w:t>
      </w:r>
      <w:r>
        <w:rPr>
          <w:spacing w:val="-5"/>
        </w:rPr>
        <w:t>у</w:t>
      </w:r>
      <w:r>
        <w:rPr>
          <w:spacing w:val="1"/>
        </w:rPr>
        <w:t>с</w:t>
      </w:r>
      <w:r>
        <w:rPr>
          <w:spacing w:val="-1"/>
        </w:rPr>
        <w:t>т</w:t>
      </w:r>
      <w:r>
        <w:rPr>
          <w:spacing w:val="1"/>
        </w:rPr>
        <w:t>а</w:t>
      </w:r>
      <w:r>
        <w:t>но</w:t>
      </w:r>
      <w:r>
        <w:rPr>
          <w:spacing w:val="-2"/>
        </w:rPr>
        <w:t>в</w:t>
      </w:r>
      <w:r>
        <w:t>к</w:t>
      </w:r>
      <w:r>
        <w:rPr>
          <w:spacing w:val="2"/>
        </w:rPr>
        <w:t>и</w:t>
      </w:r>
      <w:r>
        <w:rPr>
          <w:spacing w:val="-5"/>
        </w:rPr>
        <w:t>»</w:t>
      </w:r>
      <w:r>
        <w:t>)</w:t>
      </w:r>
      <w:r>
        <w:rPr>
          <w:spacing w:val="-1"/>
        </w:rPr>
        <w:t>ч</w:t>
      </w:r>
      <w:r>
        <w:t>ислоипро</w:t>
      </w:r>
      <w:r>
        <w:rPr>
          <w:spacing w:val="-1"/>
        </w:rPr>
        <w:t>и</w:t>
      </w:r>
      <w:r>
        <w:t>з</w:t>
      </w:r>
      <w:r>
        <w:rPr>
          <w:spacing w:val="-2"/>
        </w:rPr>
        <w:t>в</w:t>
      </w:r>
      <w:r>
        <w:t>о</w:t>
      </w:r>
      <w:r>
        <w:rPr>
          <w:spacing w:val="1"/>
        </w:rPr>
        <w:t>д</w:t>
      </w:r>
      <w:r>
        <w:t>и</w:t>
      </w:r>
      <w:r>
        <w:rPr>
          <w:spacing w:val="-2"/>
        </w:rPr>
        <w:t>т</w:t>
      </w:r>
      <w:r>
        <w:rPr>
          <w:spacing w:val="1"/>
        </w:rPr>
        <w:t>е</w:t>
      </w:r>
      <w:r>
        <w:t>л</w:t>
      </w:r>
      <w:r>
        <w:rPr>
          <w:spacing w:val="-2"/>
        </w:rPr>
        <w:t>ь</w:t>
      </w:r>
      <w:r>
        <w:t>нос</w:t>
      </w:r>
      <w:r>
        <w:rPr>
          <w:spacing w:val="-1"/>
        </w:rPr>
        <w:t>т</w:t>
      </w:r>
      <w:r>
        <w:t>ько</w:t>
      </w:r>
      <w:r>
        <w:rPr>
          <w:spacing w:val="-2"/>
        </w:rPr>
        <w:t>т</w:t>
      </w:r>
      <w:r>
        <w:t>ло</w:t>
      </w:r>
      <w:r>
        <w:rPr>
          <w:spacing w:val="-1"/>
        </w:rPr>
        <w:t>в</w:t>
      </w:r>
      <w:r>
        <w:t>,</w:t>
      </w:r>
      <w:r>
        <w:rPr>
          <w:spacing w:val="-8"/>
        </w:rPr>
        <w:t>у</w:t>
      </w:r>
      <w:r>
        <w:rPr>
          <w:spacing w:val="5"/>
        </w:rPr>
        <w:t>с</w:t>
      </w:r>
      <w:r>
        <w:rPr>
          <w:spacing w:val="-1"/>
        </w:rPr>
        <w:t>т</w:t>
      </w:r>
      <w:r>
        <w:rPr>
          <w:spacing w:val="1"/>
        </w:rPr>
        <w:t>а</w:t>
      </w:r>
      <w:r>
        <w:t>но</w:t>
      </w:r>
      <w:r>
        <w:rPr>
          <w:spacing w:val="-2"/>
        </w:rPr>
        <w:t>в</w:t>
      </w:r>
      <w:r>
        <w:t>л</w:t>
      </w:r>
      <w:r>
        <w:rPr>
          <w:spacing w:val="1"/>
        </w:rPr>
        <w:t>е</w:t>
      </w:r>
      <w:r>
        <w:t>н</w:t>
      </w:r>
      <w:r>
        <w:rPr>
          <w:spacing w:val="-1"/>
        </w:rPr>
        <w:t>н</w:t>
      </w:r>
      <w:r>
        <w:rPr>
          <w:spacing w:val="-2"/>
        </w:rPr>
        <w:t>ы</w:t>
      </w:r>
      <w:r>
        <w:t>хвко</w:t>
      </w:r>
      <w:r>
        <w:rPr>
          <w:spacing w:val="-2"/>
        </w:rPr>
        <w:t>т</w:t>
      </w:r>
      <w:r>
        <w:rPr>
          <w:spacing w:val="1"/>
        </w:rPr>
        <w:t>е</w:t>
      </w:r>
      <w:r>
        <w:t>л</w:t>
      </w:r>
      <w:r>
        <w:rPr>
          <w:spacing w:val="-2"/>
        </w:rPr>
        <w:t>ь</w:t>
      </w:r>
      <w:r>
        <w:t>но</w:t>
      </w:r>
      <w:r>
        <w:rPr>
          <w:spacing w:val="-1"/>
        </w:rPr>
        <w:t>й</w:t>
      </w:r>
      <w:r>
        <w:t>,</w:t>
      </w:r>
      <w:r>
        <w:rPr>
          <w:spacing w:val="1"/>
        </w:rPr>
        <w:t>с</w:t>
      </w:r>
      <w:r>
        <w:t>л</w:t>
      </w:r>
      <w:r>
        <w:rPr>
          <w:spacing w:val="1"/>
        </w:rPr>
        <w:t>ед</w:t>
      </w:r>
      <w:r>
        <w:rPr>
          <w:spacing w:val="-8"/>
        </w:rPr>
        <w:t>у</w:t>
      </w:r>
      <w:r>
        <w:rPr>
          <w:spacing w:val="1"/>
        </w:rPr>
        <w:t>е</w:t>
      </w:r>
      <w:r>
        <w:t>т</w:t>
      </w:r>
      <w:r>
        <w:rPr>
          <w:spacing w:val="-2"/>
        </w:rPr>
        <w:t>вы</w:t>
      </w:r>
      <w:r>
        <w:rPr>
          <w:spacing w:val="1"/>
        </w:rPr>
        <w:t>б</w:t>
      </w:r>
      <w:r>
        <w:t>ира</w:t>
      </w:r>
      <w:r>
        <w:rPr>
          <w:spacing w:val="-1"/>
        </w:rPr>
        <w:t>т</w:t>
      </w:r>
      <w:r>
        <w:rPr>
          <w:spacing w:val="-2"/>
        </w:rPr>
        <w:t>ь</w:t>
      </w:r>
      <w:r>
        <w:t>, о</w:t>
      </w:r>
      <w:r>
        <w:rPr>
          <w:spacing w:val="1"/>
        </w:rPr>
        <w:t>бес</w:t>
      </w:r>
      <w:r>
        <w:t>пе</w:t>
      </w:r>
      <w:r>
        <w:rPr>
          <w:spacing w:val="-1"/>
        </w:rPr>
        <w:t>ч</w:t>
      </w:r>
      <w:r>
        <w:t>и</w:t>
      </w:r>
      <w:r>
        <w:rPr>
          <w:spacing w:val="-2"/>
        </w:rPr>
        <w:t>в</w:t>
      </w:r>
      <w:r>
        <w:rPr>
          <w:spacing w:val="-3"/>
        </w:rPr>
        <w:t>а</w:t>
      </w:r>
      <w:r>
        <w:rPr>
          <w:spacing w:val="1"/>
        </w:rPr>
        <w:t>я</w:t>
      </w:r>
      <w:r>
        <w:t>:</w:t>
      </w:r>
    </w:p>
    <w:p w:rsidR="0095518F" w:rsidRDefault="00196A5C" w:rsidP="0095518F">
      <w:pPr>
        <w:pStyle w:val="af"/>
        <w:widowControl/>
        <w:tabs>
          <w:tab w:val="left" w:pos="1544"/>
        </w:tabs>
        <w:autoSpaceDE/>
        <w:adjustRightInd/>
        <w:ind w:left="0" w:firstLine="567"/>
      </w:pPr>
      <w:r>
        <w:t>р</w:t>
      </w:r>
      <w:r>
        <w:rPr>
          <w:spacing w:val="1"/>
        </w:rPr>
        <w:t>ас</w:t>
      </w:r>
      <w:r>
        <w:rPr>
          <w:spacing w:val="-1"/>
        </w:rPr>
        <w:t>ч</w:t>
      </w:r>
      <w:r>
        <w:rPr>
          <w:spacing w:val="1"/>
        </w:rPr>
        <w:t>е</w:t>
      </w:r>
      <w:r>
        <w:rPr>
          <w:spacing w:val="-1"/>
        </w:rPr>
        <w:t>т</w:t>
      </w:r>
      <w:r>
        <w:t>н</w:t>
      </w:r>
      <w:r>
        <w:rPr>
          <w:spacing w:val="-9"/>
        </w:rPr>
        <w:t>у</w:t>
      </w:r>
      <w:r>
        <w:t>ю про</w:t>
      </w:r>
      <w:r>
        <w:rPr>
          <w:spacing w:val="-1"/>
        </w:rPr>
        <w:t>и</w:t>
      </w:r>
      <w:r>
        <w:t>з</w:t>
      </w:r>
      <w:r>
        <w:rPr>
          <w:spacing w:val="-2"/>
        </w:rPr>
        <w:t>в</w:t>
      </w:r>
      <w:r>
        <w:t>о</w:t>
      </w:r>
      <w:r>
        <w:rPr>
          <w:spacing w:val="1"/>
        </w:rPr>
        <w:t>д</w:t>
      </w:r>
      <w:r>
        <w:t>и</w:t>
      </w:r>
      <w:r>
        <w:rPr>
          <w:spacing w:val="-2"/>
        </w:rPr>
        <w:t>т</w:t>
      </w:r>
      <w:r>
        <w:rPr>
          <w:spacing w:val="1"/>
        </w:rPr>
        <w:t>е</w:t>
      </w:r>
      <w:r>
        <w:t>л</w:t>
      </w:r>
      <w:r>
        <w:rPr>
          <w:spacing w:val="-2"/>
        </w:rPr>
        <w:t>ь</w:t>
      </w:r>
      <w:r>
        <w:t>нос</w:t>
      </w:r>
      <w:r>
        <w:rPr>
          <w:spacing w:val="2"/>
        </w:rPr>
        <w:t>т</w:t>
      </w:r>
      <w:r>
        <w:t>ь(</w:t>
      </w:r>
      <w:r>
        <w:rPr>
          <w:spacing w:val="-1"/>
        </w:rPr>
        <w:t>т</w:t>
      </w:r>
      <w:r>
        <w:rPr>
          <w:spacing w:val="1"/>
        </w:rPr>
        <w:t>е</w:t>
      </w:r>
      <w:r>
        <w:t>пло</w:t>
      </w:r>
      <w:r>
        <w:rPr>
          <w:spacing w:val="2"/>
        </w:rPr>
        <w:t>в</w:t>
      </w:r>
      <w:r>
        <w:rPr>
          <w:spacing w:val="-5"/>
        </w:rPr>
        <w:t>у</w:t>
      </w:r>
      <w:r>
        <w:t>ю мощ</w:t>
      </w:r>
      <w:r>
        <w:rPr>
          <w:spacing w:val="-2"/>
        </w:rPr>
        <w:t>н</w:t>
      </w:r>
      <w:r>
        <w:t>о</w:t>
      </w:r>
      <w:r>
        <w:rPr>
          <w:spacing w:val="1"/>
        </w:rPr>
        <w:t>с</w:t>
      </w:r>
      <w:r>
        <w:rPr>
          <w:spacing w:val="-1"/>
        </w:rPr>
        <w:t>т</w:t>
      </w:r>
      <w:r>
        <w:t>ьк</w:t>
      </w:r>
      <w:r>
        <w:rPr>
          <w:spacing w:val="3"/>
        </w:rPr>
        <w:t>о</w:t>
      </w:r>
      <w:r>
        <w:rPr>
          <w:spacing w:val="-1"/>
        </w:rPr>
        <w:t>т</w:t>
      </w:r>
      <w:r>
        <w:rPr>
          <w:spacing w:val="1"/>
        </w:rPr>
        <w:t>е</w:t>
      </w:r>
      <w:r>
        <w:t>л</w:t>
      </w:r>
      <w:r>
        <w:rPr>
          <w:spacing w:val="-2"/>
        </w:rPr>
        <w:t>ь</w:t>
      </w:r>
      <w:r>
        <w:t>но</w:t>
      </w:r>
      <w:r>
        <w:rPr>
          <w:spacing w:val="-1"/>
        </w:rPr>
        <w:t>й</w:t>
      </w:r>
      <w:r>
        <w:t>);</w:t>
      </w:r>
    </w:p>
    <w:p w:rsidR="0095518F" w:rsidRDefault="00196A5C" w:rsidP="0095518F">
      <w:pPr>
        <w:pStyle w:val="af"/>
        <w:widowControl/>
        <w:tabs>
          <w:tab w:val="left" w:pos="1544"/>
        </w:tabs>
        <w:autoSpaceDE/>
        <w:adjustRightInd/>
        <w:ind w:left="0" w:right="122" w:firstLine="567"/>
        <w:jc w:val="both"/>
      </w:pPr>
      <w:r>
        <w:rPr>
          <w:spacing w:val="1"/>
        </w:rPr>
        <w:t>с</w:t>
      </w:r>
      <w:r>
        <w:rPr>
          <w:spacing w:val="-1"/>
        </w:rPr>
        <w:t>т</w:t>
      </w:r>
      <w:r>
        <w:rPr>
          <w:spacing w:val="1"/>
        </w:rPr>
        <w:t>аб</w:t>
      </w:r>
      <w:r>
        <w:t>ил</w:t>
      </w:r>
      <w:r>
        <w:rPr>
          <w:spacing w:val="-2"/>
        </w:rPr>
        <w:t>ь</w:t>
      </w:r>
      <w:r>
        <w:rPr>
          <w:spacing w:val="3"/>
        </w:rPr>
        <w:t>н</w:t>
      </w:r>
      <w:r>
        <w:rPr>
          <w:spacing w:val="-8"/>
        </w:rPr>
        <w:t>у</w:t>
      </w:r>
      <w:r>
        <w:t>юр</w:t>
      </w:r>
      <w:r>
        <w:rPr>
          <w:spacing w:val="1"/>
        </w:rPr>
        <w:t>аб</w:t>
      </w:r>
      <w:r>
        <w:t>о</w:t>
      </w:r>
      <w:r>
        <w:rPr>
          <w:spacing w:val="2"/>
        </w:rPr>
        <w:t>т</w:t>
      </w:r>
      <w:r>
        <w:t>уко</w:t>
      </w:r>
      <w:r>
        <w:rPr>
          <w:spacing w:val="-2"/>
        </w:rPr>
        <w:t>т</w:t>
      </w:r>
      <w:r>
        <w:t>ловп</w:t>
      </w:r>
      <w:r>
        <w:rPr>
          <w:spacing w:val="3"/>
        </w:rPr>
        <w:t>р</w:t>
      </w:r>
      <w:r>
        <w:t>ими</w:t>
      </w:r>
      <w:r>
        <w:rPr>
          <w:spacing w:val="-1"/>
        </w:rPr>
        <w:t>н</w:t>
      </w:r>
      <w:r>
        <w:t>имал</w:t>
      </w:r>
      <w:r>
        <w:rPr>
          <w:spacing w:val="-2"/>
        </w:rPr>
        <w:t>ь</w:t>
      </w:r>
      <w:r>
        <w:t>но</w:t>
      </w:r>
      <w:r>
        <w:rPr>
          <w:spacing w:val="1"/>
        </w:rPr>
        <w:t>д</w:t>
      </w:r>
      <w:r>
        <w:t>о</w:t>
      </w:r>
      <w:r>
        <w:rPr>
          <w:spacing w:val="3"/>
        </w:rPr>
        <w:t>п</w:t>
      </w:r>
      <w:r>
        <w:rPr>
          <w:spacing w:val="-8"/>
        </w:rPr>
        <w:t>у</w:t>
      </w:r>
      <w:r>
        <w:rPr>
          <w:spacing w:val="1"/>
        </w:rPr>
        <w:t>с</w:t>
      </w:r>
      <w:r>
        <w:rPr>
          <w:spacing w:val="-1"/>
        </w:rPr>
        <w:t>т</w:t>
      </w:r>
      <w:r>
        <w:t>имойна</w:t>
      </w:r>
      <w:r>
        <w:rPr>
          <w:spacing w:val="1"/>
        </w:rPr>
        <w:t>г</w:t>
      </w:r>
      <w:r>
        <w:rPr>
          <w:spacing w:val="3"/>
        </w:rPr>
        <w:t>р</w:t>
      </w:r>
      <w:r>
        <w:rPr>
          <w:spacing w:val="-8"/>
        </w:rPr>
        <w:t>у</w:t>
      </w:r>
      <w:r>
        <w:t>зкев</w:t>
      </w:r>
      <w:r>
        <w:rPr>
          <w:spacing w:val="-1"/>
        </w:rPr>
        <w:t>т</w:t>
      </w:r>
      <w:r>
        <w:rPr>
          <w:spacing w:val="1"/>
        </w:rPr>
        <w:t>е</w:t>
      </w:r>
      <w:r>
        <w:t>пл</w:t>
      </w:r>
      <w:r>
        <w:rPr>
          <w:spacing w:val="-2"/>
        </w:rPr>
        <w:t>ы</w:t>
      </w:r>
      <w:r>
        <w:t xml:space="preserve">йпериод </w:t>
      </w:r>
      <w:r>
        <w:rPr>
          <w:spacing w:val="1"/>
        </w:rPr>
        <w:t>г</w:t>
      </w:r>
      <w:r>
        <w:t>о</w:t>
      </w:r>
      <w:r>
        <w:rPr>
          <w:spacing w:val="2"/>
        </w:rPr>
        <w:t>д</w:t>
      </w:r>
      <w:r>
        <w:rPr>
          <w:spacing w:val="1"/>
        </w:rPr>
        <w:t>а</w:t>
      </w:r>
      <w:r>
        <w:t>.</w:t>
      </w:r>
    </w:p>
    <w:p w:rsidR="0095518F" w:rsidRDefault="00196A5C" w:rsidP="0095518F">
      <w:pPr>
        <w:pStyle w:val="af"/>
        <w:spacing w:before="9"/>
        <w:ind w:left="0" w:right="117" w:firstLine="567"/>
        <w:jc w:val="both"/>
      </w:pPr>
      <w:r>
        <w:rPr>
          <w:spacing w:val="-6"/>
        </w:rPr>
        <w:t>П</w:t>
      </w:r>
      <w:r>
        <w:t>ри</w:t>
      </w:r>
      <w:r>
        <w:rPr>
          <w:spacing w:val="2"/>
        </w:rPr>
        <w:t>в</w:t>
      </w:r>
      <w:r>
        <w:rPr>
          <w:spacing w:val="-2"/>
        </w:rPr>
        <w:t>ы</w:t>
      </w:r>
      <w:r>
        <w:t>хо</w:t>
      </w:r>
      <w:r>
        <w:rPr>
          <w:spacing w:val="1"/>
        </w:rPr>
        <w:t>д</w:t>
      </w:r>
      <w:r>
        <w:t>еиз</w:t>
      </w:r>
      <w:r>
        <w:rPr>
          <w:spacing w:val="1"/>
        </w:rPr>
        <w:t>с</w:t>
      </w:r>
      <w:r>
        <w:rPr>
          <w:spacing w:val="-1"/>
        </w:rPr>
        <w:t>т</w:t>
      </w:r>
      <w:r>
        <w:t>роянаи</w:t>
      </w:r>
      <w:r>
        <w:rPr>
          <w:spacing w:val="1"/>
        </w:rPr>
        <w:t>б</w:t>
      </w:r>
      <w:r>
        <w:t>ол</w:t>
      </w:r>
      <w:r>
        <w:rPr>
          <w:spacing w:val="-2"/>
        </w:rPr>
        <w:t>ь</w:t>
      </w:r>
      <w:r>
        <w:rPr>
          <w:spacing w:val="-1"/>
        </w:rPr>
        <w:t>ш</w:t>
      </w:r>
      <w:r>
        <w:rPr>
          <w:spacing w:val="1"/>
        </w:rPr>
        <w:t>ег</w:t>
      </w:r>
      <w:r>
        <w:t>опопро</w:t>
      </w:r>
      <w:r>
        <w:rPr>
          <w:spacing w:val="-1"/>
        </w:rPr>
        <w:t>и</w:t>
      </w:r>
      <w:r>
        <w:t>з</w:t>
      </w:r>
      <w:r>
        <w:rPr>
          <w:spacing w:val="-2"/>
        </w:rPr>
        <w:t>в</w:t>
      </w:r>
      <w:r>
        <w:t>о</w:t>
      </w:r>
      <w:r>
        <w:rPr>
          <w:spacing w:val="1"/>
        </w:rPr>
        <w:t>д</w:t>
      </w:r>
      <w:r>
        <w:t>и</w:t>
      </w:r>
      <w:r>
        <w:rPr>
          <w:spacing w:val="-2"/>
        </w:rPr>
        <w:t>т</w:t>
      </w:r>
      <w:r>
        <w:rPr>
          <w:spacing w:val="1"/>
        </w:rPr>
        <w:t>е</w:t>
      </w:r>
      <w:r>
        <w:t>л</w:t>
      </w:r>
      <w:r>
        <w:rPr>
          <w:spacing w:val="-2"/>
        </w:rPr>
        <w:t>ь</w:t>
      </w:r>
      <w:r>
        <w:t>нос</w:t>
      </w:r>
      <w:r>
        <w:rPr>
          <w:spacing w:val="-1"/>
        </w:rPr>
        <w:t>т</w:t>
      </w:r>
      <w:r>
        <w:t>ико</w:t>
      </w:r>
      <w:r>
        <w:rPr>
          <w:spacing w:val="-2"/>
        </w:rPr>
        <w:t>т</w:t>
      </w:r>
      <w:r>
        <w:t>лавко</w:t>
      </w:r>
      <w:r>
        <w:rPr>
          <w:spacing w:val="-2"/>
        </w:rPr>
        <w:t>т</w:t>
      </w:r>
      <w:r>
        <w:rPr>
          <w:spacing w:val="1"/>
        </w:rPr>
        <w:t>е</w:t>
      </w:r>
      <w:r>
        <w:t>л</w:t>
      </w:r>
      <w:r>
        <w:rPr>
          <w:spacing w:val="2"/>
        </w:rPr>
        <w:t>ь</w:t>
      </w:r>
      <w:r>
        <w:t>н</w:t>
      </w:r>
      <w:r>
        <w:rPr>
          <w:spacing w:val="-2"/>
        </w:rPr>
        <w:t>ы</w:t>
      </w:r>
      <w:r>
        <w:t>хпер</w:t>
      </w:r>
      <w:r>
        <w:rPr>
          <w:spacing w:val="-2"/>
        </w:rPr>
        <w:t>в</w:t>
      </w:r>
      <w:r>
        <w:t>ой ка</w:t>
      </w:r>
      <w:r>
        <w:rPr>
          <w:spacing w:val="-1"/>
        </w:rPr>
        <w:t>т</w:t>
      </w:r>
      <w:r>
        <w:rPr>
          <w:spacing w:val="1"/>
        </w:rPr>
        <w:t>ег</w:t>
      </w:r>
      <w:r>
        <w:t>ориио</w:t>
      </w:r>
      <w:r>
        <w:rPr>
          <w:spacing w:val="1"/>
        </w:rPr>
        <w:t>с</w:t>
      </w:r>
      <w:r>
        <w:rPr>
          <w:spacing w:val="-1"/>
        </w:rPr>
        <w:t>т</w:t>
      </w:r>
      <w:r>
        <w:rPr>
          <w:spacing w:val="1"/>
        </w:rPr>
        <w:t>а</w:t>
      </w:r>
      <w:r>
        <w:rPr>
          <w:spacing w:val="-2"/>
        </w:rPr>
        <w:t>в</w:t>
      </w:r>
      <w:r>
        <w:rPr>
          <w:spacing w:val="-1"/>
        </w:rPr>
        <w:t>ш</w:t>
      </w:r>
      <w:r>
        <w:t>ие</w:t>
      </w:r>
      <w:r>
        <w:rPr>
          <w:spacing w:val="1"/>
        </w:rPr>
        <w:t>с</w:t>
      </w:r>
      <w:r>
        <w:t>яко</w:t>
      </w:r>
      <w:r>
        <w:rPr>
          <w:spacing w:val="-2"/>
        </w:rPr>
        <w:t>т</w:t>
      </w:r>
      <w:r>
        <w:t>лы</w:t>
      </w:r>
      <w:r>
        <w:rPr>
          <w:spacing w:val="1"/>
        </w:rPr>
        <w:t>д</w:t>
      </w:r>
      <w:r>
        <w:t>ол</w:t>
      </w:r>
      <w:r>
        <w:rPr>
          <w:spacing w:val="-2"/>
        </w:rPr>
        <w:t>ж</w:t>
      </w:r>
      <w:r>
        <w:t>ныо</w:t>
      </w:r>
      <w:r>
        <w:rPr>
          <w:spacing w:val="1"/>
        </w:rPr>
        <w:t>бес</w:t>
      </w:r>
      <w:r>
        <w:t>пе</w:t>
      </w:r>
      <w:r>
        <w:rPr>
          <w:spacing w:val="-1"/>
        </w:rPr>
        <w:t>ч</w:t>
      </w:r>
      <w:r>
        <w:t>и</w:t>
      </w:r>
      <w:r>
        <w:rPr>
          <w:spacing w:val="-2"/>
        </w:rPr>
        <w:t>в</w:t>
      </w:r>
      <w:r>
        <w:rPr>
          <w:spacing w:val="1"/>
        </w:rPr>
        <w:t>а</w:t>
      </w:r>
      <w:r>
        <w:rPr>
          <w:spacing w:val="-1"/>
        </w:rPr>
        <w:t>т</w:t>
      </w:r>
      <w:r>
        <w:t>ьо</w:t>
      </w:r>
      <w:r>
        <w:rPr>
          <w:spacing w:val="-1"/>
        </w:rPr>
        <w:t>т</w:t>
      </w:r>
      <w:r>
        <w:rPr>
          <w:spacing w:val="3"/>
        </w:rPr>
        <w:t>п</w:t>
      </w:r>
      <w:r>
        <w:rPr>
          <w:spacing w:val="-8"/>
        </w:rPr>
        <w:t>у</w:t>
      </w:r>
      <w:r>
        <w:rPr>
          <w:spacing w:val="1"/>
        </w:rPr>
        <w:t>с</w:t>
      </w:r>
      <w:r>
        <w:t>к</w:t>
      </w:r>
      <w:r>
        <w:rPr>
          <w:spacing w:val="-1"/>
        </w:rPr>
        <w:t>т</w:t>
      </w:r>
      <w:r>
        <w:rPr>
          <w:spacing w:val="1"/>
        </w:rPr>
        <w:t>е</w:t>
      </w:r>
      <w:r>
        <w:t>пло</w:t>
      </w:r>
      <w:r>
        <w:rPr>
          <w:spacing w:val="-2"/>
        </w:rPr>
        <w:t>в</w:t>
      </w:r>
      <w:r>
        <w:t>ойэнер</w:t>
      </w:r>
      <w:r>
        <w:rPr>
          <w:spacing w:val="1"/>
        </w:rPr>
        <w:t>г</w:t>
      </w:r>
      <w:r>
        <w:t>иипо</w:t>
      </w:r>
      <w:r>
        <w:rPr>
          <w:spacing w:val="-2"/>
        </w:rPr>
        <w:t>т</w:t>
      </w:r>
      <w:r>
        <w:t>р</w:t>
      </w:r>
      <w:r>
        <w:rPr>
          <w:spacing w:val="1"/>
        </w:rPr>
        <w:t>еб</w:t>
      </w:r>
      <w:r>
        <w:t>и</w:t>
      </w:r>
      <w:r>
        <w:rPr>
          <w:spacing w:val="-2"/>
        </w:rPr>
        <w:t>т</w:t>
      </w:r>
      <w:r>
        <w:rPr>
          <w:spacing w:val="1"/>
        </w:rPr>
        <w:t>е</w:t>
      </w:r>
      <w:r>
        <w:t>л</w:t>
      </w:r>
      <w:r>
        <w:rPr>
          <w:spacing w:val="1"/>
        </w:rPr>
        <w:t>я</w:t>
      </w:r>
      <w:r>
        <w:t xml:space="preserve">м </w:t>
      </w:r>
      <w:r>
        <w:lastRenderedPageBreak/>
        <w:t>пер</w:t>
      </w:r>
      <w:r>
        <w:rPr>
          <w:spacing w:val="-2"/>
        </w:rPr>
        <w:t>в</w:t>
      </w:r>
      <w:r>
        <w:t>ойка</w:t>
      </w:r>
      <w:r>
        <w:rPr>
          <w:spacing w:val="-1"/>
        </w:rPr>
        <w:t>т</w:t>
      </w:r>
      <w:r>
        <w:rPr>
          <w:spacing w:val="1"/>
        </w:rPr>
        <w:t>ег</w:t>
      </w:r>
      <w:r>
        <w:t>ории(по</w:t>
      </w:r>
      <w:r>
        <w:rPr>
          <w:spacing w:val="-2"/>
        </w:rPr>
        <w:t>т</w:t>
      </w:r>
      <w:r>
        <w:t>р</w:t>
      </w:r>
      <w:r>
        <w:rPr>
          <w:spacing w:val="1"/>
        </w:rPr>
        <w:t>еб</w:t>
      </w:r>
      <w:r>
        <w:t>и</w:t>
      </w:r>
      <w:r>
        <w:rPr>
          <w:spacing w:val="-2"/>
        </w:rPr>
        <w:t>т</w:t>
      </w:r>
      <w:r>
        <w:rPr>
          <w:spacing w:val="1"/>
        </w:rPr>
        <w:t>е</w:t>
      </w:r>
      <w:r>
        <w:t>ли,</w:t>
      </w:r>
      <w:r>
        <w:rPr>
          <w:spacing w:val="-5"/>
        </w:rPr>
        <w:t>н</w:t>
      </w:r>
      <w:r>
        <w:t>е</w:t>
      </w:r>
      <w:r>
        <w:rPr>
          <w:spacing w:val="1"/>
        </w:rPr>
        <w:t>д</w:t>
      </w:r>
      <w:r>
        <w:rPr>
          <w:spacing w:val="-5"/>
        </w:rPr>
        <w:t>о</w:t>
      </w:r>
      <w:r>
        <w:rPr>
          <w:spacing w:val="3"/>
        </w:rPr>
        <w:t>п</w:t>
      </w:r>
      <w:r>
        <w:rPr>
          <w:spacing w:val="-8"/>
        </w:rPr>
        <w:t>у</w:t>
      </w:r>
      <w:r>
        <w:rPr>
          <w:spacing w:val="1"/>
        </w:rPr>
        <w:t>с</w:t>
      </w:r>
      <w:r>
        <w:t>каю</w:t>
      </w:r>
      <w:r>
        <w:rPr>
          <w:spacing w:val="-1"/>
        </w:rPr>
        <w:t>щ</w:t>
      </w:r>
      <w:r>
        <w:t>иепер</w:t>
      </w:r>
      <w:r>
        <w:rPr>
          <w:spacing w:val="1"/>
        </w:rPr>
        <w:t>е</w:t>
      </w:r>
      <w:r>
        <w:t>р</w:t>
      </w:r>
      <w:r>
        <w:rPr>
          <w:spacing w:val="-2"/>
        </w:rPr>
        <w:t>ыв</w:t>
      </w:r>
      <w:r>
        <w:t>оввпо</w:t>
      </w:r>
      <w:r>
        <w:rPr>
          <w:spacing w:val="1"/>
        </w:rPr>
        <w:t>да</w:t>
      </w:r>
      <w:r>
        <w:rPr>
          <w:spacing w:val="-1"/>
        </w:rPr>
        <w:t>ч</w:t>
      </w:r>
      <w:r>
        <w:t>ер</w:t>
      </w:r>
      <w:r>
        <w:rPr>
          <w:spacing w:val="1"/>
        </w:rPr>
        <w:t>ас</w:t>
      </w:r>
      <w:r>
        <w:rPr>
          <w:spacing w:val="-5"/>
        </w:rPr>
        <w:t>ч</w:t>
      </w:r>
      <w:r>
        <w:rPr>
          <w:spacing w:val="-3"/>
        </w:rPr>
        <w:t>е</w:t>
      </w:r>
      <w:r>
        <w:rPr>
          <w:spacing w:val="-1"/>
        </w:rPr>
        <w:t>т</w:t>
      </w:r>
      <w:r>
        <w:t>ногокол</w:t>
      </w:r>
      <w:r>
        <w:rPr>
          <w:spacing w:val="-1"/>
        </w:rPr>
        <w:t>ич</w:t>
      </w:r>
      <w:r>
        <w:rPr>
          <w:spacing w:val="1"/>
        </w:rPr>
        <w:t>ес</w:t>
      </w:r>
      <w:r>
        <w:rPr>
          <w:spacing w:val="-1"/>
        </w:rPr>
        <w:t>т</w:t>
      </w:r>
      <w:r>
        <w:rPr>
          <w:spacing w:val="-2"/>
        </w:rPr>
        <w:t>в</w:t>
      </w:r>
      <w:r>
        <w:t xml:space="preserve">а </w:t>
      </w:r>
      <w:r>
        <w:rPr>
          <w:spacing w:val="-1"/>
        </w:rPr>
        <w:t>т</w:t>
      </w:r>
      <w:r>
        <w:rPr>
          <w:spacing w:val="1"/>
        </w:rPr>
        <w:t>е</w:t>
      </w:r>
      <w:r>
        <w:t>пло</w:t>
      </w:r>
      <w:r>
        <w:rPr>
          <w:spacing w:val="-1"/>
        </w:rPr>
        <w:t>т</w:t>
      </w:r>
      <w:r>
        <w:t>ыи</w:t>
      </w:r>
      <w:r>
        <w:rPr>
          <w:spacing w:val="1"/>
        </w:rPr>
        <w:t>с</w:t>
      </w:r>
      <w:r>
        <w:t>н</w:t>
      </w:r>
      <w:r>
        <w:rPr>
          <w:spacing w:val="-1"/>
        </w:rPr>
        <w:t>и</w:t>
      </w:r>
      <w:r>
        <w:rPr>
          <w:spacing w:val="-2"/>
        </w:rPr>
        <w:t>ж</w:t>
      </w:r>
      <w:r>
        <w:rPr>
          <w:spacing w:val="1"/>
        </w:rPr>
        <w:t>е</w:t>
      </w:r>
      <w:r>
        <w:t>н</w:t>
      </w:r>
      <w:r>
        <w:rPr>
          <w:spacing w:val="-1"/>
        </w:rPr>
        <w:t>и</w:t>
      </w:r>
      <w:r>
        <w:t>я</w:t>
      </w:r>
      <w:r>
        <w:rPr>
          <w:spacing w:val="-1"/>
        </w:rPr>
        <w:t>т</w:t>
      </w:r>
      <w:r>
        <w:rPr>
          <w:spacing w:val="1"/>
        </w:rPr>
        <w:t>е</w:t>
      </w:r>
      <w:r>
        <w:t>м</w:t>
      </w:r>
      <w:r>
        <w:rPr>
          <w:spacing w:val="-5"/>
        </w:rPr>
        <w:t>п</w:t>
      </w:r>
      <w:r>
        <w:rPr>
          <w:spacing w:val="1"/>
        </w:rPr>
        <w:t>е</w:t>
      </w:r>
      <w:r>
        <w:t>р</w:t>
      </w:r>
      <w:r>
        <w:rPr>
          <w:spacing w:val="1"/>
        </w:rPr>
        <w:t>а</w:t>
      </w:r>
      <w:r>
        <w:rPr>
          <w:spacing w:val="-1"/>
        </w:rPr>
        <w:t>т</w:t>
      </w:r>
      <w:r>
        <w:rPr>
          <w:spacing w:val="-8"/>
        </w:rPr>
        <w:t>у</w:t>
      </w:r>
      <w:r>
        <w:rPr>
          <w:spacing w:val="3"/>
        </w:rPr>
        <w:t>р</w:t>
      </w:r>
      <w:r>
        <w:t>ы</w:t>
      </w:r>
      <w:r>
        <w:rPr>
          <w:spacing w:val="-2"/>
        </w:rPr>
        <w:t>в</w:t>
      </w:r>
      <w:r>
        <w:t>оз</w:t>
      </w:r>
      <w:r>
        <w:rPr>
          <w:spacing w:val="1"/>
        </w:rPr>
        <w:t>д</w:t>
      </w:r>
      <w:r>
        <w:rPr>
          <w:spacing w:val="-5"/>
        </w:rPr>
        <w:t>у</w:t>
      </w:r>
      <w:r>
        <w:t>хавпоме</w:t>
      </w:r>
      <w:r>
        <w:rPr>
          <w:spacing w:val="-1"/>
        </w:rPr>
        <w:t>щ</w:t>
      </w:r>
      <w:r>
        <w:rPr>
          <w:spacing w:val="1"/>
        </w:rPr>
        <w:t>е</w:t>
      </w:r>
      <w:r>
        <w:t>н</w:t>
      </w:r>
      <w:r>
        <w:rPr>
          <w:spacing w:val="-1"/>
        </w:rPr>
        <w:t>и</w:t>
      </w:r>
      <w:r>
        <w:rPr>
          <w:spacing w:val="1"/>
        </w:rPr>
        <w:t>я</w:t>
      </w:r>
      <w:r>
        <w:t>хн</w:t>
      </w:r>
      <w:r>
        <w:rPr>
          <w:spacing w:val="-1"/>
        </w:rPr>
        <w:t>и</w:t>
      </w:r>
      <w:r>
        <w:rPr>
          <w:spacing w:val="-2"/>
        </w:rPr>
        <w:t>ж</w:t>
      </w:r>
      <w:r>
        <w:t>епр</w:t>
      </w:r>
      <w:r>
        <w:rPr>
          <w:spacing w:val="-3"/>
        </w:rPr>
        <w:t>е</w:t>
      </w:r>
      <w:r>
        <w:rPr>
          <w:spacing w:val="1"/>
        </w:rPr>
        <w:t>д</w:t>
      </w:r>
      <w:r>
        <w:rPr>
          <w:spacing w:val="-8"/>
        </w:rPr>
        <w:t>у</w:t>
      </w:r>
      <w:r>
        <w:rPr>
          <w:spacing w:val="1"/>
        </w:rPr>
        <w:t>с</w:t>
      </w:r>
      <w:r>
        <w:t>мо</w:t>
      </w:r>
      <w:r>
        <w:rPr>
          <w:spacing w:val="-1"/>
        </w:rPr>
        <w:t>т</w:t>
      </w:r>
      <w:r>
        <w:t>р</w:t>
      </w:r>
      <w:r>
        <w:rPr>
          <w:spacing w:val="1"/>
        </w:rPr>
        <w:t>е</w:t>
      </w:r>
      <w:r>
        <w:rPr>
          <w:spacing w:val="3"/>
        </w:rPr>
        <w:t>н</w:t>
      </w:r>
      <w:r>
        <w:t>н</w:t>
      </w:r>
      <w:r>
        <w:rPr>
          <w:spacing w:val="-2"/>
        </w:rPr>
        <w:t>ы</w:t>
      </w:r>
      <w:r>
        <w:t>хГ</w:t>
      </w:r>
      <w:r>
        <w:rPr>
          <w:spacing w:val="-2"/>
        </w:rPr>
        <w:t>О</w:t>
      </w:r>
      <w:r>
        <w:t>СТ3049</w:t>
      </w:r>
      <w:r>
        <w:rPr>
          <w:spacing w:val="-5"/>
        </w:rPr>
        <w:t>4</w:t>
      </w:r>
      <w:r>
        <w:t>, напр</w:t>
      </w:r>
      <w:r>
        <w:rPr>
          <w:spacing w:val="-1"/>
        </w:rPr>
        <w:t>и</w:t>
      </w:r>
      <w:r>
        <w:t>м</w:t>
      </w:r>
      <w:r>
        <w:rPr>
          <w:spacing w:val="1"/>
        </w:rPr>
        <w:t>е</w:t>
      </w:r>
      <w:r>
        <w:t>р,</w:t>
      </w:r>
      <w:r>
        <w:rPr>
          <w:spacing w:val="1"/>
        </w:rPr>
        <w:t>б</w:t>
      </w:r>
      <w:r>
        <w:t>ол</w:t>
      </w:r>
      <w:r>
        <w:rPr>
          <w:spacing w:val="-2"/>
        </w:rPr>
        <w:t>ь</w:t>
      </w:r>
      <w:r>
        <w:t>н</w:t>
      </w:r>
      <w:r>
        <w:rPr>
          <w:spacing w:val="-1"/>
        </w:rPr>
        <w:t>и</w:t>
      </w:r>
      <w:r>
        <w:t>ц</w:t>
      </w:r>
      <w:r>
        <w:rPr>
          <w:spacing w:val="-2"/>
        </w:rPr>
        <w:t>ы</w:t>
      </w:r>
      <w:r>
        <w:t>,ро</w:t>
      </w:r>
      <w:r>
        <w:rPr>
          <w:spacing w:val="1"/>
        </w:rPr>
        <w:t>д</w:t>
      </w:r>
      <w:r>
        <w:t>ил</w:t>
      </w:r>
      <w:r>
        <w:rPr>
          <w:spacing w:val="-2"/>
        </w:rPr>
        <w:t>ь</w:t>
      </w:r>
      <w:r>
        <w:t>н</w:t>
      </w:r>
      <w:r>
        <w:rPr>
          <w:spacing w:val="-2"/>
        </w:rPr>
        <w:t>ы</w:t>
      </w:r>
      <w:r>
        <w:t>е</w:t>
      </w:r>
      <w:r>
        <w:rPr>
          <w:spacing w:val="1"/>
        </w:rPr>
        <w:t>д</w:t>
      </w:r>
      <w:r>
        <w:t>о</w:t>
      </w:r>
      <w:r>
        <w:rPr>
          <w:spacing w:val="-4"/>
        </w:rPr>
        <w:t>м</w:t>
      </w:r>
      <w:r>
        <w:rPr>
          <w:spacing w:val="1"/>
        </w:rPr>
        <w:t>а</w:t>
      </w:r>
      <w:r>
        <w:t>,</w:t>
      </w:r>
      <w:r>
        <w:rPr>
          <w:spacing w:val="1"/>
        </w:rPr>
        <w:t>де</w:t>
      </w:r>
      <w:r>
        <w:rPr>
          <w:spacing w:val="-5"/>
        </w:rPr>
        <w:t>т</w:t>
      </w:r>
      <w:r>
        <w:rPr>
          <w:spacing w:val="1"/>
        </w:rPr>
        <w:t>с</w:t>
      </w:r>
      <w:r>
        <w:t>к</w:t>
      </w:r>
      <w:r>
        <w:rPr>
          <w:spacing w:val="-1"/>
        </w:rPr>
        <w:t>и</w:t>
      </w:r>
      <w:r>
        <w:t>е</w:t>
      </w:r>
      <w:r>
        <w:rPr>
          <w:spacing w:val="1"/>
        </w:rPr>
        <w:t>д</w:t>
      </w:r>
      <w:r>
        <w:t>о</w:t>
      </w:r>
      <w:r>
        <w:rPr>
          <w:spacing w:val="-1"/>
        </w:rPr>
        <w:t>ш</w:t>
      </w:r>
      <w:r>
        <w:t>кол</w:t>
      </w:r>
      <w:r>
        <w:rPr>
          <w:spacing w:val="-2"/>
        </w:rPr>
        <w:t>ь</w:t>
      </w:r>
      <w:r>
        <w:t>н</w:t>
      </w:r>
      <w:r>
        <w:rPr>
          <w:spacing w:val="-2"/>
        </w:rPr>
        <w:t>ы</w:t>
      </w:r>
      <w:r>
        <w:t>е</w:t>
      </w:r>
      <w:r>
        <w:rPr>
          <w:spacing w:val="-8"/>
        </w:rPr>
        <w:t>у</w:t>
      </w:r>
      <w:r>
        <w:rPr>
          <w:spacing w:val="-1"/>
        </w:rPr>
        <w:t>ч</w:t>
      </w:r>
      <w:r>
        <w:t>р</w:t>
      </w:r>
      <w:r>
        <w:rPr>
          <w:spacing w:val="1"/>
        </w:rPr>
        <w:t>е</w:t>
      </w:r>
      <w:r>
        <w:rPr>
          <w:spacing w:val="-2"/>
        </w:rPr>
        <w:t>ж</w:t>
      </w:r>
      <w:r>
        <w:rPr>
          <w:spacing w:val="1"/>
        </w:rPr>
        <w:t>де</w:t>
      </w:r>
      <w:r>
        <w:t>н</w:t>
      </w:r>
      <w:r>
        <w:rPr>
          <w:spacing w:val="-1"/>
        </w:rPr>
        <w:t>и</w:t>
      </w:r>
      <w:r>
        <w:t>яск</w:t>
      </w:r>
      <w:r>
        <w:rPr>
          <w:spacing w:val="3"/>
        </w:rPr>
        <w:t>р</w:t>
      </w:r>
      <w:r>
        <w:rPr>
          <w:spacing w:val="-8"/>
        </w:rPr>
        <w:t>у</w:t>
      </w:r>
      <w:r>
        <w:rPr>
          <w:spacing w:val="1"/>
        </w:rPr>
        <w:t>г</w:t>
      </w:r>
      <w:r>
        <w:t>ло</w:t>
      </w:r>
      <w:r>
        <w:rPr>
          <w:spacing w:val="5"/>
        </w:rPr>
        <w:t>с</w:t>
      </w:r>
      <w:r>
        <w:rPr>
          <w:spacing w:val="-8"/>
        </w:rPr>
        <w:t>у</w:t>
      </w:r>
      <w:r>
        <w:rPr>
          <w:spacing w:val="-1"/>
        </w:rPr>
        <w:t>т</w:t>
      </w:r>
      <w:r>
        <w:t>о</w:t>
      </w:r>
      <w:r>
        <w:rPr>
          <w:spacing w:val="-1"/>
        </w:rPr>
        <w:t>ч</w:t>
      </w:r>
      <w:r>
        <w:rPr>
          <w:spacing w:val="3"/>
        </w:rPr>
        <w:t>н</w:t>
      </w:r>
      <w:r>
        <w:rPr>
          <w:spacing w:val="-2"/>
        </w:rPr>
        <w:t>ы</w:t>
      </w:r>
      <w:r>
        <w:t>м пре</w:t>
      </w:r>
      <w:r>
        <w:rPr>
          <w:spacing w:val="1"/>
        </w:rPr>
        <w:t>б</w:t>
      </w:r>
      <w:r>
        <w:rPr>
          <w:spacing w:val="-2"/>
        </w:rPr>
        <w:t>ыв</w:t>
      </w:r>
      <w:r>
        <w:rPr>
          <w:spacing w:val="1"/>
        </w:rPr>
        <w:t>а</w:t>
      </w:r>
      <w:r>
        <w:t>н</w:t>
      </w:r>
      <w:r>
        <w:rPr>
          <w:spacing w:val="-1"/>
        </w:rPr>
        <w:t>и</w:t>
      </w:r>
      <w:r>
        <w:rPr>
          <w:spacing w:val="1"/>
        </w:rPr>
        <w:t>е</w:t>
      </w:r>
      <w:r>
        <w:t xml:space="preserve">м </w:t>
      </w:r>
      <w:r>
        <w:rPr>
          <w:spacing w:val="1"/>
        </w:rPr>
        <w:t>де</w:t>
      </w:r>
      <w:r>
        <w:rPr>
          <w:spacing w:val="-5"/>
        </w:rPr>
        <w:t>т</w:t>
      </w:r>
      <w:r>
        <w:rPr>
          <w:spacing w:val="1"/>
        </w:rPr>
        <w:t>е</w:t>
      </w:r>
      <w:r>
        <w:t xml:space="preserve">й, </w:t>
      </w:r>
      <w:r>
        <w:rPr>
          <w:spacing w:val="-1"/>
        </w:rPr>
        <w:t>к</w:t>
      </w:r>
      <w:r>
        <w:rPr>
          <w:spacing w:val="1"/>
        </w:rPr>
        <w:t>а</w:t>
      </w:r>
      <w:r>
        <w:t>р</w:t>
      </w:r>
      <w:r>
        <w:rPr>
          <w:spacing w:val="-1"/>
        </w:rPr>
        <w:t>т</w:t>
      </w:r>
      <w:r>
        <w:t>и</w:t>
      </w:r>
      <w:r>
        <w:rPr>
          <w:spacing w:val="-1"/>
        </w:rPr>
        <w:t>н</w:t>
      </w:r>
      <w:r>
        <w:t>н</w:t>
      </w:r>
      <w:r>
        <w:rPr>
          <w:spacing w:val="-2"/>
        </w:rPr>
        <w:t>ы</w:t>
      </w:r>
      <w:r>
        <w:t>е</w:t>
      </w:r>
      <w:r>
        <w:rPr>
          <w:spacing w:val="1"/>
        </w:rPr>
        <w:t xml:space="preserve"> га</w:t>
      </w:r>
      <w:r>
        <w:t>л</w:t>
      </w:r>
      <w:r>
        <w:rPr>
          <w:spacing w:val="1"/>
        </w:rPr>
        <w:t>е</w:t>
      </w:r>
      <w:r>
        <w:rPr>
          <w:spacing w:val="-5"/>
        </w:rPr>
        <w:t>р</w:t>
      </w:r>
      <w:r>
        <w:rPr>
          <w:spacing w:val="1"/>
        </w:rPr>
        <w:t>е</w:t>
      </w:r>
      <w:r>
        <w:rPr>
          <w:spacing w:val="-5"/>
        </w:rPr>
        <w:t>и</w:t>
      </w:r>
      <w:r>
        <w:t>, хим</w:t>
      </w:r>
      <w:r>
        <w:rPr>
          <w:spacing w:val="-1"/>
        </w:rPr>
        <w:t>ич</w:t>
      </w:r>
      <w:r>
        <w:rPr>
          <w:spacing w:val="1"/>
        </w:rPr>
        <w:t>ес</w:t>
      </w:r>
      <w:r>
        <w:t>к</w:t>
      </w:r>
      <w:r>
        <w:rPr>
          <w:spacing w:val="-1"/>
        </w:rPr>
        <w:t>и</w:t>
      </w:r>
      <w:r>
        <w:t>еи спец</w:t>
      </w:r>
      <w:r>
        <w:rPr>
          <w:spacing w:val="-1"/>
        </w:rPr>
        <w:t>и</w:t>
      </w:r>
      <w:r>
        <w:rPr>
          <w:spacing w:val="1"/>
        </w:rPr>
        <w:t>а</w:t>
      </w:r>
      <w:r>
        <w:t>л</w:t>
      </w:r>
      <w:r>
        <w:rPr>
          <w:spacing w:val="-2"/>
        </w:rPr>
        <w:t>ь</w:t>
      </w:r>
      <w:r>
        <w:t>н</w:t>
      </w:r>
      <w:r>
        <w:rPr>
          <w:spacing w:val="-2"/>
        </w:rPr>
        <w:t>ы</w:t>
      </w:r>
      <w:r>
        <w:t>епро</w:t>
      </w:r>
      <w:r>
        <w:rPr>
          <w:spacing w:val="-1"/>
        </w:rPr>
        <w:t>и</w:t>
      </w:r>
      <w:r>
        <w:t>з</w:t>
      </w:r>
      <w:r>
        <w:rPr>
          <w:spacing w:val="-2"/>
        </w:rPr>
        <w:t>в</w:t>
      </w:r>
      <w:r>
        <w:t>о</w:t>
      </w:r>
      <w:r>
        <w:rPr>
          <w:spacing w:val="1"/>
        </w:rPr>
        <w:t>д</w:t>
      </w:r>
      <w:r>
        <w:rPr>
          <w:spacing w:val="-3"/>
        </w:rPr>
        <w:t>с</w:t>
      </w:r>
      <w:r>
        <w:rPr>
          <w:spacing w:val="-1"/>
        </w:rPr>
        <w:t>т</w:t>
      </w:r>
      <w:r>
        <w:rPr>
          <w:spacing w:val="-2"/>
        </w:rPr>
        <w:t>в</w:t>
      </w:r>
      <w:r>
        <w:t xml:space="preserve">аи </w:t>
      </w:r>
      <w:r>
        <w:rPr>
          <w:spacing w:val="-2"/>
        </w:rPr>
        <w:t>т</w:t>
      </w:r>
      <w:r>
        <w:t>.</w:t>
      </w:r>
      <w:r>
        <w:rPr>
          <w:spacing w:val="1"/>
        </w:rPr>
        <w:t>д</w:t>
      </w:r>
      <w:r>
        <w:t>.</w:t>
      </w:r>
      <w:r>
        <w:rPr>
          <w:spacing w:val="3"/>
        </w:rPr>
        <w:t>)</w:t>
      </w:r>
      <w:r>
        <w:t>:</w:t>
      </w:r>
    </w:p>
    <w:p w:rsidR="0095518F" w:rsidRDefault="00196A5C" w:rsidP="0095518F">
      <w:pPr>
        <w:pStyle w:val="af"/>
        <w:widowControl/>
        <w:tabs>
          <w:tab w:val="left" w:pos="1544"/>
        </w:tabs>
        <w:autoSpaceDE/>
        <w:adjustRightInd/>
        <w:ind w:left="0" w:right="109" w:firstLine="709"/>
        <w:jc w:val="both"/>
      </w:pPr>
      <w:r>
        <w:t>на</w:t>
      </w:r>
      <w:r>
        <w:rPr>
          <w:spacing w:val="-1"/>
        </w:rPr>
        <w:t>т</w:t>
      </w:r>
      <w:r>
        <w:rPr>
          <w:spacing w:val="1"/>
        </w:rPr>
        <w:t>е</w:t>
      </w:r>
      <w:r>
        <w:t>хноло</w:t>
      </w:r>
      <w:r>
        <w:rPr>
          <w:spacing w:val="1"/>
        </w:rPr>
        <w:t>г</w:t>
      </w:r>
      <w:r>
        <w:t>и</w:t>
      </w:r>
      <w:r>
        <w:rPr>
          <w:spacing w:val="-2"/>
        </w:rPr>
        <w:t>ч</w:t>
      </w:r>
      <w:r>
        <w:rPr>
          <w:spacing w:val="1"/>
        </w:rPr>
        <w:t>ес</w:t>
      </w:r>
      <w:r>
        <w:t>кое</w:t>
      </w:r>
      <w:r>
        <w:rPr>
          <w:spacing w:val="-1"/>
        </w:rPr>
        <w:t>т</w:t>
      </w:r>
      <w:r>
        <w:rPr>
          <w:spacing w:val="1"/>
        </w:rPr>
        <w:t>е</w:t>
      </w:r>
      <w:r>
        <w:t>пл</w:t>
      </w:r>
      <w:r>
        <w:rPr>
          <w:spacing w:val="-5"/>
        </w:rPr>
        <w:t>о</w:t>
      </w:r>
      <w:r>
        <w:rPr>
          <w:spacing w:val="1"/>
        </w:rPr>
        <w:t>с</w:t>
      </w:r>
      <w:r>
        <w:t>на</w:t>
      </w:r>
      <w:r>
        <w:rPr>
          <w:spacing w:val="1"/>
        </w:rPr>
        <w:t>б</w:t>
      </w:r>
      <w:r>
        <w:rPr>
          <w:spacing w:val="-2"/>
        </w:rPr>
        <w:t>ж</w:t>
      </w:r>
      <w:r>
        <w:rPr>
          <w:spacing w:val="1"/>
        </w:rPr>
        <w:t>е</w:t>
      </w:r>
      <w:r>
        <w:t>н</w:t>
      </w:r>
      <w:r>
        <w:rPr>
          <w:spacing w:val="-1"/>
        </w:rPr>
        <w:t>и</w:t>
      </w:r>
      <w:r>
        <w:t>еи</w:t>
      </w:r>
      <w:r>
        <w:rPr>
          <w:spacing w:val="1"/>
        </w:rPr>
        <w:t>с</w:t>
      </w:r>
      <w:r>
        <w:t>ис</w:t>
      </w:r>
      <w:r>
        <w:rPr>
          <w:spacing w:val="-1"/>
        </w:rPr>
        <w:t>т</w:t>
      </w:r>
      <w:r>
        <w:rPr>
          <w:spacing w:val="1"/>
        </w:rPr>
        <w:t>е</w:t>
      </w:r>
      <w:r>
        <w:t>мы</w:t>
      </w:r>
      <w:r>
        <w:rPr>
          <w:spacing w:val="-2"/>
        </w:rPr>
        <w:t>в</w:t>
      </w:r>
      <w:r>
        <w:rPr>
          <w:spacing w:val="1"/>
        </w:rPr>
        <w:t>е</w:t>
      </w:r>
      <w:r>
        <w:t>н</w:t>
      </w:r>
      <w:r>
        <w:rPr>
          <w:spacing w:val="-2"/>
        </w:rPr>
        <w:t>т</w:t>
      </w:r>
      <w:r>
        <w:t>ил</w:t>
      </w:r>
      <w:r>
        <w:rPr>
          <w:spacing w:val="1"/>
        </w:rPr>
        <w:t>я</w:t>
      </w:r>
      <w:r>
        <w:t>ц</w:t>
      </w:r>
      <w:r>
        <w:rPr>
          <w:spacing w:val="-1"/>
        </w:rPr>
        <w:t>и</w:t>
      </w:r>
      <w:r>
        <w:t>и–вкол</w:t>
      </w:r>
      <w:r>
        <w:rPr>
          <w:spacing w:val="-1"/>
        </w:rPr>
        <w:t>и</w:t>
      </w:r>
      <w:r>
        <w:rPr>
          <w:spacing w:val="3"/>
        </w:rPr>
        <w:t>ч</w:t>
      </w:r>
      <w:r>
        <w:rPr>
          <w:spacing w:val="1"/>
        </w:rPr>
        <w:t>ес</w:t>
      </w:r>
      <w:r>
        <w:rPr>
          <w:spacing w:val="-1"/>
        </w:rPr>
        <w:t>т</w:t>
      </w:r>
      <w:r>
        <w:rPr>
          <w:spacing w:val="-2"/>
        </w:rPr>
        <w:t>в</w:t>
      </w:r>
      <w:r>
        <w:rPr>
          <w:spacing w:val="1"/>
        </w:rPr>
        <w:t>е</w:t>
      </w:r>
      <w:r>
        <w:t>, опре</w:t>
      </w:r>
      <w:r>
        <w:rPr>
          <w:spacing w:val="1"/>
        </w:rPr>
        <w:t>де</w:t>
      </w:r>
      <w:r>
        <w:rPr>
          <w:spacing w:val="-4"/>
        </w:rPr>
        <w:t>л</w:t>
      </w:r>
      <w:r>
        <w:rPr>
          <w:spacing w:val="1"/>
        </w:rPr>
        <w:t>яе</w:t>
      </w:r>
      <w:r>
        <w:t>момми</w:t>
      </w:r>
      <w:r>
        <w:rPr>
          <w:spacing w:val="-1"/>
        </w:rPr>
        <w:t>н</w:t>
      </w:r>
      <w:r>
        <w:t>имал</w:t>
      </w:r>
      <w:r>
        <w:rPr>
          <w:spacing w:val="-2"/>
        </w:rPr>
        <w:t>ь</w:t>
      </w:r>
      <w:r>
        <w:t>но</w:t>
      </w:r>
      <w:r>
        <w:rPr>
          <w:spacing w:val="1"/>
        </w:rPr>
        <w:t>д</w:t>
      </w:r>
      <w:r>
        <w:t>о</w:t>
      </w:r>
      <w:r>
        <w:rPr>
          <w:spacing w:val="3"/>
        </w:rPr>
        <w:t>п</w:t>
      </w:r>
      <w:r>
        <w:rPr>
          <w:spacing w:val="-8"/>
        </w:rPr>
        <w:t>у</w:t>
      </w:r>
      <w:r>
        <w:rPr>
          <w:spacing w:val="1"/>
        </w:rPr>
        <w:t>с</w:t>
      </w:r>
      <w:r>
        <w:rPr>
          <w:spacing w:val="-1"/>
        </w:rPr>
        <w:t>т</w:t>
      </w:r>
      <w:r>
        <w:t>им</w:t>
      </w:r>
      <w:r>
        <w:rPr>
          <w:spacing w:val="2"/>
        </w:rPr>
        <w:t>ы</w:t>
      </w:r>
      <w:r>
        <w:t>мина</w:t>
      </w:r>
      <w:r>
        <w:rPr>
          <w:spacing w:val="1"/>
        </w:rPr>
        <w:t>г</w:t>
      </w:r>
      <w:r>
        <w:rPr>
          <w:spacing w:val="3"/>
        </w:rPr>
        <w:t>р</w:t>
      </w:r>
      <w:r>
        <w:rPr>
          <w:spacing w:val="-8"/>
        </w:rPr>
        <w:t>у</w:t>
      </w:r>
      <w:r>
        <w:t>зками(нез</w:t>
      </w:r>
      <w:r>
        <w:rPr>
          <w:spacing w:val="1"/>
        </w:rPr>
        <w:t>а</w:t>
      </w:r>
      <w:r>
        <w:rPr>
          <w:spacing w:val="-2"/>
        </w:rPr>
        <w:t>в</w:t>
      </w:r>
      <w:r>
        <w:t>исимоот</w:t>
      </w:r>
      <w:r>
        <w:rPr>
          <w:spacing w:val="-1"/>
        </w:rPr>
        <w:t>т</w:t>
      </w:r>
      <w:r>
        <w:rPr>
          <w:spacing w:val="1"/>
        </w:rPr>
        <w:t>е</w:t>
      </w:r>
      <w:r>
        <w:t>мпер</w:t>
      </w:r>
      <w:r>
        <w:rPr>
          <w:spacing w:val="1"/>
        </w:rPr>
        <w:t>а</w:t>
      </w:r>
      <w:r>
        <w:rPr>
          <w:spacing w:val="2"/>
        </w:rPr>
        <w:t>т</w:t>
      </w:r>
      <w:r>
        <w:rPr>
          <w:spacing w:val="-8"/>
        </w:rPr>
        <w:t>у</w:t>
      </w:r>
      <w:r>
        <w:rPr>
          <w:spacing w:val="3"/>
        </w:rPr>
        <w:t>р</w:t>
      </w:r>
      <w:r>
        <w:t>ы на</w:t>
      </w:r>
      <w:r>
        <w:rPr>
          <w:spacing w:val="3"/>
        </w:rPr>
        <w:t>р</w:t>
      </w:r>
      <w:r>
        <w:rPr>
          <w:spacing w:val="-8"/>
        </w:rPr>
        <w:t>у</w:t>
      </w:r>
      <w:r>
        <w:rPr>
          <w:spacing w:val="-2"/>
        </w:rPr>
        <w:t>ж</w:t>
      </w:r>
      <w:r>
        <w:t xml:space="preserve">ного </w:t>
      </w:r>
      <w:r>
        <w:rPr>
          <w:spacing w:val="-2"/>
        </w:rPr>
        <w:t>в</w:t>
      </w:r>
      <w:r>
        <w:t>оз</w:t>
      </w:r>
      <w:r>
        <w:rPr>
          <w:spacing w:val="5"/>
        </w:rPr>
        <w:t>д</w:t>
      </w:r>
      <w:r>
        <w:rPr>
          <w:spacing w:val="-8"/>
        </w:rPr>
        <w:t>у</w:t>
      </w:r>
      <w:r>
        <w:t>х</w:t>
      </w:r>
      <w:r>
        <w:rPr>
          <w:spacing w:val="1"/>
        </w:rPr>
        <w:t>а</w:t>
      </w:r>
      <w:r>
        <w:t>);</w:t>
      </w:r>
    </w:p>
    <w:p w:rsidR="0095518F" w:rsidRDefault="00196A5C" w:rsidP="0095518F">
      <w:pPr>
        <w:pStyle w:val="af"/>
        <w:widowControl/>
        <w:tabs>
          <w:tab w:val="left" w:pos="1544"/>
        </w:tabs>
        <w:autoSpaceDE/>
        <w:adjustRightInd/>
        <w:ind w:left="0" w:right="112" w:firstLine="709"/>
        <w:jc w:val="both"/>
      </w:pPr>
      <w:r>
        <w:t>нао</w:t>
      </w:r>
      <w:r>
        <w:rPr>
          <w:spacing w:val="-1"/>
        </w:rPr>
        <w:t>т</w:t>
      </w:r>
      <w:r>
        <w:t>оплен</w:t>
      </w:r>
      <w:r>
        <w:rPr>
          <w:spacing w:val="-1"/>
        </w:rPr>
        <w:t>и</w:t>
      </w:r>
      <w:r>
        <w:t>еи</w:t>
      </w:r>
      <w:r>
        <w:rPr>
          <w:spacing w:val="1"/>
        </w:rPr>
        <w:t>г</w:t>
      </w:r>
      <w:r>
        <w:t>о</w:t>
      </w:r>
      <w:r>
        <w:rPr>
          <w:spacing w:val="-5"/>
        </w:rPr>
        <w:t>р</w:t>
      </w:r>
      <w:r>
        <w:rPr>
          <w:spacing w:val="1"/>
        </w:rPr>
        <w:t>я</w:t>
      </w:r>
      <w:r>
        <w:rPr>
          <w:spacing w:val="-1"/>
        </w:rPr>
        <w:t>ч</w:t>
      </w:r>
      <w:r>
        <w:rPr>
          <w:spacing w:val="1"/>
        </w:rPr>
        <w:t>е</w:t>
      </w:r>
      <w:r>
        <w:t>е</w:t>
      </w:r>
      <w:r>
        <w:rPr>
          <w:spacing w:val="-2"/>
        </w:rPr>
        <w:t>в</w:t>
      </w:r>
      <w:r>
        <w:t>о</w:t>
      </w:r>
      <w:r>
        <w:rPr>
          <w:spacing w:val="1"/>
        </w:rPr>
        <w:t>д</w:t>
      </w:r>
      <w:r>
        <w:t>о</w:t>
      </w:r>
      <w:r>
        <w:rPr>
          <w:spacing w:val="1"/>
        </w:rPr>
        <w:t>с</w:t>
      </w:r>
      <w:r>
        <w:t>н</w:t>
      </w:r>
      <w:r>
        <w:rPr>
          <w:spacing w:val="-3"/>
        </w:rPr>
        <w:t>а</w:t>
      </w:r>
      <w:r>
        <w:rPr>
          <w:spacing w:val="1"/>
        </w:rPr>
        <w:t>б</w:t>
      </w:r>
      <w:r>
        <w:rPr>
          <w:spacing w:val="-2"/>
        </w:rPr>
        <w:t>ж</w:t>
      </w:r>
      <w:r>
        <w:rPr>
          <w:spacing w:val="1"/>
        </w:rPr>
        <w:t>е</w:t>
      </w:r>
      <w:r>
        <w:t>н</w:t>
      </w:r>
      <w:r>
        <w:rPr>
          <w:spacing w:val="-1"/>
        </w:rPr>
        <w:t>и</w:t>
      </w:r>
      <w:r>
        <w:t>е–вкол</w:t>
      </w:r>
      <w:r>
        <w:rPr>
          <w:spacing w:val="-1"/>
        </w:rPr>
        <w:t>ич</w:t>
      </w:r>
      <w:r>
        <w:rPr>
          <w:spacing w:val="-3"/>
        </w:rPr>
        <w:t>е</w:t>
      </w:r>
      <w:r>
        <w:rPr>
          <w:spacing w:val="1"/>
        </w:rPr>
        <w:t>с</w:t>
      </w:r>
      <w:r>
        <w:rPr>
          <w:spacing w:val="-1"/>
        </w:rPr>
        <w:t>т</w:t>
      </w:r>
      <w:r>
        <w:rPr>
          <w:spacing w:val="-2"/>
        </w:rPr>
        <w:t>в</w:t>
      </w:r>
      <w:r>
        <w:rPr>
          <w:spacing w:val="1"/>
        </w:rPr>
        <w:t>е</w:t>
      </w:r>
      <w:r>
        <w:t>,опр</w:t>
      </w:r>
      <w:r>
        <w:rPr>
          <w:spacing w:val="-3"/>
        </w:rPr>
        <w:t>е</w:t>
      </w:r>
      <w:r>
        <w:rPr>
          <w:spacing w:val="1"/>
        </w:rPr>
        <w:t>де</w:t>
      </w:r>
      <w:r>
        <w:rPr>
          <w:spacing w:val="-4"/>
        </w:rPr>
        <w:t>л</w:t>
      </w:r>
      <w:r>
        <w:rPr>
          <w:spacing w:val="1"/>
        </w:rPr>
        <w:t>яе</w:t>
      </w:r>
      <w:r>
        <w:t>мом</w:t>
      </w:r>
      <w:r>
        <w:rPr>
          <w:spacing w:val="-5"/>
        </w:rPr>
        <w:t>р</w:t>
      </w:r>
      <w:r>
        <w:rPr>
          <w:spacing w:val="1"/>
        </w:rPr>
        <w:t>е</w:t>
      </w:r>
      <w:r>
        <w:rPr>
          <w:spacing w:val="-2"/>
        </w:rPr>
        <w:t>ж</w:t>
      </w:r>
      <w:r>
        <w:t>имом наи</w:t>
      </w:r>
      <w:r>
        <w:rPr>
          <w:spacing w:val="1"/>
        </w:rPr>
        <w:t>б</w:t>
      </w:r>
      <w:r>
        <w:t>ол</w:t>
      </w:r>
      <w:r>
        <w:rPr>
          <w:spacing w:val="1"/>
        </w:rPr>
        <w:t>е</w:t>
      </w:r>
      <w:r>
        <w:t>ехол</w:t>
      </w:r>
      <w:r>
        <w:rPr>
          <w:spacing w:val="-4"/>
        </w:rPr>
        <w:t>о</w:t>
      </w:r>
      <w:r>
        <w:rPr>
          <w:spacing w:val="1"/>
        </w:rPr>
        <w:t>д</w:t>
      </w:r>
      <w:r>
        <w:t xml:space="preserve">ного </w:t>
      </w:r>
      <w:r>
        <w:rPr>
          <w:spacing w:val="-4"/>
        </w:rPr>
        <w:t>м</w:t>
      </w:r>
      <w:r>
        <w:rPr>
          <w:spacing w:val="1"/>
        </w:rPr>
        <w:t>еся</w:t>
      </w:r>
      <w:r>
        <w:rPr>
          <w:spacing w:val="-5"/>
        </w:rPr>
        <w:t>ц</w:t>
      </w:r>
      <w:r>
        <w:rPr>
          <w:spacing w:val="1"/>
        </w:rPr>
        <w:t>а</w:t>
      </w:r>
      <w:r>
        <w:t>.</w:t>
      </w:r>
    </w:p>
    <w:p w:rsidR="0095518F" w:rsidRDefault="00196A5C" w:rsidP="0095518F">
      <w:pPr>
        <w:ind w:firstLine="708"/>
        <w:rPr>
          <w:rFonts w:eastAsiaTheme="minorEastAsia" w:cs="Times New Roman"/>
          <w:spacing w:val="-6"/>
          <w:szCs w:val="24"/>
          <w:lang w:eastAsia="ru-RU"/>
        </w:rPr>
      </w:pPr>
      <w:r>
        <w:rPr>
          <w:rFonts w:eastAsiaTheme="minorEastAsia" w:cs="Times New Roman"/>
          <w:spacing w:val="-6"/>
          <w:szCs w:val="24"/>
          <w:lang w:eastAsia="ru-RU"/>
        </w:rPr>
        <w:t xml:space="preserve">Предложения по перспективной установленной тепловой мощности источников тепловой энергии представлены в таблице </w:t>
      </w:r>
      <w:r>
        <w:t>5.9.1</w:t>
      </w:r>
      <w:r w:rsidRPr="00C27485">
        <w:t>.</w:t>
      </w:r>
    </w:p>
    <w:p w:rsidR="00987321" w:rsidRDefault="00196A5C">
      <w:pPr>
        <w:spacing w:before="400" w:after="200"/>
      </w:pPr>
      <w:r>
        <w:rPr>
          <w:b/>
        </w:rPr>
        <w:t>Таблица 5.9.1 - Установленная тепловая мощность источников тепла</w:t>
      </w:r>
    </w:p>
    <w:tbl>
      <w:tblPr>
        <w:tblStyle w:val="a9"/>
        <w:tblW w:w="5000" w:type="pct"/>
        <w:jc w:val="center"/>
        <w:tblLook w:val="04A0"/>
      </w:tblPr>
      <w:tblGrid>
        <w:gridCol w:w="1968"/>
        <w:gridCol w:w="1968"/>
        <w:gridCol w:w="1165"/>
        <w:gridCol w:w="1165"/>
        <w:gridCol w:w="1165"/>
        <w:gridCol w:w="1165"/>
        <w:gridCol w:w="1159"/>
      </w:tblGrid>
      <w:tr w:rsidR="00987321" w:rsidTr="00506AE5">
        <w:trPr>
          <w:jc w:val="center"/>
        </w:trPr>
        <w:tc>
          <w:tcPr>
            <w:tcW w:w="1009"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Источник тепловой энергии</w:t>
            </w:r>
          </w:p>
        </w:tc>
        <w:tc>
          <w:tcPr>
            <w:tcW w:w="1009"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2024</w:t>
            </w:r>
          </w:p>
        </w:tc>
        <w:tc>
          <w:tcPr>
            <w:tcW w:w="597"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2025</w:t>
            </w:r>
          </w:p>
        </w:tc>
        <w:tc>
          <w:tcPr>
            <w:tcW w:w="597"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2026</w:t>
            </w:r>
          </w:p>
        </w:tc>
        <w:tc>
          <w:tcPr>
            <w:tcW w:w="597"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2027</w:t>
            </w:r>
          </w:p>
        </w:tc>
        <w:tc>
          <w:tcPr>
            <w:tcW w:w="597"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2028</w:t>
            </w:r>
          </w:p>
        </w:tc>
        <w:tc>
          <w:tcPr>
            <w:tcW w:w="597" w:type="pct"/>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2029-2030</w:t>
            </w:r>
          </w:p>
        </w:tc>
      </w:tr>
      <w:tr w:rsidR="00987321" w:rsidTr="00506AE5">
        <w:trPr>
          <w:jc w:val="center"/>
        </w:trPr>
        <w:tc>
          <w:tcPr>
            <w:tcW w:w="5000" w:type="pct"/>
            <w:gridSpan w:val="7"/>
            <w:shd w:val="clear" w:color="auto" w:fill="DBE5F1"/>
            <w:tcMar>
              <w:top w:w="40" w:type="dxa"/>
              <w:left w:w="200" w:type="dxa"/>
              <w:bottom w:w="40" w:type="dxa"/>
              <w:right w:w="200" w:type="dxa"/>
            </w:tcMar>
            <w:vAlign w:val="center"/>
          </w:tcPr>
          <w:p w:rsidR="00987321" w:rsidRDefault="00196A5C">
            <w:pPr>
              <w:jc w:val="center"/>
            </w:pPr>
            <w:r>
              <w:rPr>
                <w:rFonts w:eastAsia="Times New Roman" w:cs="Times New Roman"/>
              </w:rPr>
              <w:t>АО «Ресурс»</w:t>
            </w:r>
          </w:p>
        </w:tc>
      </w:tr>
      <w:tr w:rsidR="00987321" w:rsidTr="00506AE5">
        <w:trPr>
          <w:jc w:val="center"/>
        </w:trPr>
        <w:tc>
          <w:tcPr>
            <w:tcW w:w="1009" w:type="pct"/>
            <w:shd w:val="clear" w:color="auto" w:fill="FFFFFF"/>
            <w:tcMar>
              <w:top w:w="40" w:type="dxa"/>
              <w:left w:w="200" w:type="dxa"/>
              <w:bottom w:w="40" w:type="dxa"/>
              <w:right w:w="200" w:type="dxa"/>
            </w:tcMar>
            <w:vAlign w:val="center"/>
          </w:tcPr>
          <w:p w:rsidR="00987321" w:rsidRDefault="00196A5C">
            <w:r>
              <w:rPr>
                <w:rFonts w:eastAsia="Times New Roman" w:cs="Times New Roman"/>
              </w:rPr>
              <w:t>Котельная «Технопарк»</w:t>
            </w:r>
          </w:p>
        </w:tc>
        <w:tc>
          <w:tcPr>
            <w:tcW w:w="1009"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23,3000</w:t>
            </w:r>
          </w:p>
        </w:tc>
        <w:tc>
          <w:tcPr>
            <w:tcW w:w="597"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23,3000</w:t>
            </w:r>
          </w:p>
        </w:tc>
        <w:tc>
          <w:tcPr>
            <w:tcW w:w="597"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23,3000</w:t>
            </w:r>
          </w:p>
        </w:tc>
        <w:tc>
          <w:tcPr>
            <w:tcW w:w="597"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23,3000</w:t>
            </w:r>
          </w:p>
        </w:tc>
        <w:tc>
          <w:tcPr>
            <w:tcW w:w="597"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23,3000</w:t>
            </w:r>
          </w:p>
        </w:tc>
        <w:tc>
          <w:tcPr>
            <w:tcW w:w="597"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23,3000</w:t>
            </w:r>
          </w:p>
        </w:tc>
      </w:tr>
      <w:tr w:rsidR="00987321" w:rsidTr="00506AE5">
        <w:trPr>
          <w:jc w:val="center"/>
        </w:trPr>
        <w:tc>
          <w:tcPr>
            <w:tcW w:w="1009" w:type="pct"/>
            <w:shd w:val="clear" w:color="auto" w:fill="FFFFFF"/>
            <w:tcMar>
              <w:top w:w="40" w:type="dxa"/>
              <w:left w:w="200" w:type="dxa"/>
              <w:bottom w:w="40" w:type="dxa"/>
              <w:right w:w="200" w:type="dxa"/>
            </w:tcMar>
            <w:vAlign w:val="center"/>
          </w:tcPr>
          <w:p w:rsidR="00987321" w:rsidRDefault="00196A5C">
            <w:r>
              <w:rPr>
                <w:rFonts w:eastAsia="Times New Roman" w:cs="Times New Roman"/>
              </w:rPr>
              <w:t>Котельная «Квартальная»</w:t>
            </w:r>
          </w:p>
        </w:tc>
        <w:tc>
          <w:tcPr>
            <w:tcW w:w="1009"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20,2600</w:t>
            </w:r>
          </w:p>
        </w:tc>
        <w:tc>
          <w:tcPr>
            <w:tcW w:w="597"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20,2600</w:t>
            </w:r>
          </w:p>
        </w:tc>
        <w:tc>
          <w:tcPr>
            <w:tcW w:w="597"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20,2600</w:t>
            </w:r>
          </w:p>
        </w:tc>
        <w:tc>
          <w:tcPr>
            <w:tcW w:w="597"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20,2600</w:t>
            </w:r>
          </w:p>
        </w:tc>
        <w:tc>
          <w:tcPr>
            <w:tcW w:w="597"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20,2600</w:t>
            </w:r>
          </w:p>
        </w:tc>
        <w:tc>
          <w:tcPr>
            <w:tcW w:w="597"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20,2600</w:t>
            </w:r>
          </w:p>
        </w:tc>
      </w:tr>
      <w:tr w:rsidR="00987321" w:rsidTr="00506AE5">
        <w:trPr>
          <w:jc w:val="center"/>
        </w:trPr>
        <w:tc>
          <w:tcPr>
            <w:tcW w:w="1009" w:type="pct"/>
            <w:shd w:val="clear" w:color="auto" w:fill="FFFFFF"/>
            <w:tcMar>
              <w:top w:w="40" w:type="dxa"/>
              <w:left w:w="200" w:type="dxa"/>
              <w:bottom w:w="40" w:type="dxa"/>
              <w:right w:w="200" w:type="dxa"/>
            </w:tcMar>
            <w:vAlign w:val="center"/>
          </w:tcPr>
          <w:p w:rsidR="00987321" w:rsidRDefault="00196A5C">
            <w:r>
              <w:rPr>
                <w:rFonts w:eastAsia="Times New Roman" w:cs="Times New Roman"/>
              </w:rPr>
              <w:t>Котельная «Больничного городка»</w:t>
            </w:r>
          </w:p>
        </w:tc>
        <w:tc>
          <w:tcPr>
            <w:tcW w:w="1009"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5,4000</w:t>
            </w:r>
          </w:p>
        </w:tc>
        <w:tc>
          <w:tcPr>
            <w:tcW w:w="597"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5,4000</w:t>
            </w:r>
          </w:p>
        </w:tc>
        <w:tc>
          <w:tcPr>
            <w:tcW w:w="597"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5,4000</w:t>
            </w:r>
          </w:p>
        </w:tc>
        <w:tc>
          <w:tcPr>
            <w:tcW w:w="597"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5,4000</w:t>
            </w:r>
          </w:p>
        </w:tc>
        <w:tc>
          <w:tcPr>
            <w:tcW w:w="597"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5,4000</w:t>
            </w:r>
          </w:p>
        </w:tc>
        <w:tc>
          <w:tcPr>
            <w:tcW w:w="597"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5,4000</w:t>
            </w:r>
          </w:p>
        </w:tc>
      </w:tr>
      <w:tr w:rsidR="00987321" w:rsidTr="00506AE5">
        <w:trPr>
          <w:jc w:val="center"/>
        </w:trPr>
        <w:tc>
          <w:tcPr>
            <w:tcW w:w="1009" w:type="pct"/>
            <w:shd w:val="clear" w:color="auto" w:fill="FFFFFF"/>
            <w:tcMar>
              <w:top w:w="40" w:type="dxa"/>
              <w:left w:w="200" w:type="dxa"/>
              <w:bottom w:w="40" w:type="dxa"/>
              <w:right w:w="200" w:type="dxa"/>
            </w:tcMar>
            <w:vAlign w:val="center"/>
          </w:tcPr>
          <w:p w:rsidR="00987321" w:rsidRDefault="00196A5C">
            <w:r>
              <w:rPr>
                <w:rFonts w:eastAsia="Times New Roman" w:cs="Times New Roman"/>
              </w:rPr>
              <w:t>Котельная «Школы интернат»</w:t>
            </w:r>
          </w:p>
        </w:tc>
        <w:tc>
          <w:tcPr>
            <w:tcW w:w="1009"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3,4400</w:t>
            </w:r>
          </w:p>
        </w:tc>
        <w:tc>
          <w:tcPr>
            <w:tcW w:w="597"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3,4400</w:t>
            </w:r>
          </w:p>
        </w:tc>
        <w:tc>
          <w:tcPr>
            <w:tcW w:w="597"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3,4400</w:t>
            </w:r>
          </w:p>
        </w:tc>
        <w:tc>
          <w:tcPr>
            <w:tcW w:w="597"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3,4400</w:t>
            </w:r>
          </w:p>
        </w:tc>
        <w:tc>
          <w:tcPr>
            <w:tcW w:w="597"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3,4400</w:t>
            </w:r>
          </w:p>
        </w:tc>
        <w:tc>
          <w:tcPr>
            <w:tcW w:w="597"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3,4400</w:t>
            </w:r>
          </w:p>
        </w:tc>
      </w:tr>
      <w:tr w:rsidR="00987321" w:rsidTr="00506AE5">
        <w:trPr>
          <w:jc w:val="center"/>
        </w:trPr>
        <w:tc>
          <w:tcPr>
            <w:tcW w:w="1009" w:type="pct"/>
            <w:shd w:val="clear" w:color="auto" w:fill="FFFFFF"/>
            <w:tcMar>
              <w:top w:w="40" w:type="dxa"/>
              <w:left w:w="200" w:type="dxa"/>
              <w:bottom w:w="40" w:type="dxa"/>
              <w:right w:w="200" w:type="dxa"/>
            </w:tcMar>
            <w:vAlign w:val="center"/>
          </w:tcPr>
          <w:p w:rsidR="00987321" w:rsidRDefault="00196A5C">
            <w:r>
              <w:rPr>
                <w:rFonts w:eastAsia="Times New Roman" w:cs="Times New Roman"/>
              </w:rPr>
              <w:t>Котельная «Школа № 3»</w:t>
            </w:r>
          </w:p>
        </w:tc>
        <w:tc>
          <w:tcPr>
            <w:tcW w:w="1009"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597"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597"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597"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597"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597"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rsidTr="00506AE5">
        <w:trPr>
          <w:jc w:val="center"/>
        </w:trPr>
        <w:tc>
          <w:tcPr>
            <w:tcW w:w="1009" w:type="pct"/>
            <w:shd w:val="clear" w:color="auto" w:fill="FFFFFF"/>
            <w:tcMar>
              <w:top w:w="40" w:type="dxa"/>
              <w:left w:w="200" w:type="dxa"/>
              <w:bottom w:w="40" w:type="dxa"/>
              <w:right w:w="200" w:type="dxa"/>
            </w:tcMar>
            <w:vAlign w:val="center"/>
          </w:tcPr>
          <w:p w:rsidR="00987321" w:rsidRDefault="00196A5C">
            <w:r>
              <w:rPr>
                <w:rFonts w:eastAsia="Times New Roman" w:cs="Times New Roman"/>
              </w:rPr>
              <w:t>Котельная ул. Победы</w:t>
            </w:r>
          </w:p>
        </w:tc>
        <w:tc>
          <w:tcPr>
            <w:tcW w:w="1009"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3,4400</w:t>
            </w:r>
          </w:p>
        </w:tc>
        <w:tc>
          <w:tcPr>
            <w:tcW w:w="597"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3,4400</w:t>
            </w:r>
          </w:p>
        </w:tc>
        <w:tc>
          <w:tcPr>
            <w:tcW w:w="597"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3,4400</w:t>
            </w:r>
          </w:p>
        </w:tc>
        <w:tc>
          <w:tcPr>
            <w:tcW w:w="597"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3,4400</w:t>
            </w:r>
          </w:p>
        </w:tc>
        <w:tc>
          <w:tcPr>
            <w:tcW w:w="597"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3,4400</w:t>
            </w:r>
          </w:p>
        </w:tc>
        <w:tc>
          <w:tcPr>
            <w:tcW w:w="597"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3,4400</w:t>
            </w:r>
          </w:p>
        </w:tc>
      </w:tr>
      <w:tr w:rsidR="00987321" w:rsidTr="00506AE5">
        <w:trPr>
          <w:jc w:val="center"/>
        </w:trPr>
        <w:tc>
          <w:tcPr>
            <w:tcW w:w="1009" w:type="pct"/>
            <w:shd w:val="clear" w:color="auto" w:fill="FFFFFF"/>
            <w:tcMar>
              <w:top w:w="40" w:type="dxa"/>
              <w:left w:w="200" w:type="dxa"/>
              <w:bottom w:w="40" w:type="dxa"/>
              <w:right w:w="200" w:type="dxa"/>
            </w:tcMar>
            <w:vAlign w:val="center"/>
          </w:tcPr>
          <w:p w:rsidR="00987321" w:rsidRDefault="00196A5C">
            <w:r>
              <w:rPr>
                <w:rFonts w:eastAsia="Times New Roman" w:cs="Times New Roman"/>
              </w:rPr>
              <w:t>Котельная «ДТЮ»</w:t>
            </w:r>
          </w:p>
        </w:tc>
        <w:tc>
          <w:tcPr>
            <w:tcW w:w="1009"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0,2580</w:t>
            </w:r>
          </w:p>
        </w:tc>
        <w:tc>
          <w:tcPr>
            <w:tcW w:w="597"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0,2580</w:t>
            </w:r>
          </w:p>
        </w:tc>
        <w:tc>
          <w:tcPr>
            <w:tcW w:w="597"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597"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597"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c>
          <w:tcPr>
            <w:tcW w:w="597" w:type="pct"/>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0,0000</w:t>
            </w:r>
          </w:p>
        </w:tc>
      </w:tr>
      <w:tr w:rsidR="00987321" w:rsidTr="00506AE5">
        <w:trPr>
          <w:jc w:val="center"/>
        </w:trPr>
        <w:tc>
          <w:tcPr>
            <w:tcW w:w="5000" w:type="pct"/>
            <w:gridSpan w:val="7"/>
            <w:shd w:val="clear" w:color="auto" w:fill="DBE5F1"/>
            <w:tcMar>
              <w:top w:w="40" w:type="dxa"/>
              <w:left w:w="200" w:type="dxa"/>
              <w:bottom w:w="40" w:type="dxa"/>
              <w:right w:w="200" w:type="dxa"/>
            </w:tcMar>
            <w:vAlign w:val="center"/>
          </w:tcPr>
          <w:p w:rsidR="00987321" w:rsidRDefault="00196A5C">
            <w:pPr>
              <w:jc w:val="center"/>
            </w:pPr>
            <w:r>
              <w:rPr>
                <w:rFonts w:eastAsia="Times New Roman" w:cs="Times New Roman"/>
              </w:rPr>
              <w:t>ООО «ТеплоРесурс»</w:t>
            </w:r>
          </w:p>
        </w:tc>
      </w:tr>
      <w:tr w:rsidR="00506AE5" w:rsidTr="00506AE5">
        <w:trPr>
          <w:jc w:val="center"/>
        </w:trPr>
        <w:tc>
          <w:tcPr>
            <w:tcW w:w="1009" w:type="pct"/>
            <w:shd w:val="clear" w:color="auto" w:fill="FFFFFF"/>
            <w:tcMar>
              <w:top w:w="40" w:type="dxa"/>
              <w:left w:w="200" w:type="dxa"/>
              <w:bottom w:w="40" w:type="dxa"/>
              <w:right w:w="200" w:type="dxa"/>
            </w:tcMar>
            <w:vAlign w:val="center"/>
          </w:tcPr>
          <w:p w:rsidR="00506AE5" w:rsidRDefault="00506AE5" w:rsidP="00506AE5">
            <w:r>
              <w:rPr>
                <w:rFonts w:eastAsia="Times New Roman" w:cs="Times New Roman"/>
              </w:rPr>
              <w:t>Котельная ул. Луначарского</w:t>
            </w:r>
          </w:p>
        </w:tc>
        <w:tc>
          <w:tcPr>
            <w:tcW w:w="1009" w:type="pct"/>
            <w:shd w:val="clear" w:color="auto" w:fill="FFFFFF"/>
            <w:tcMar>
              <w:top w:w="40" w:type="dxa"/>
              <w:left w:w="200" w:type="dxa"/>
              <w:bottom w:w="40" w:type="dxa"/>
              <w:right w:w="200" w:type="dxa"/>
            </w:tcMar>
            <w:vAlign w:val="center"/>
          </w:tcPr>
          <w:p w:rsidR="00506AE5" w:rsidRDefault="00506AE5" w:rsidP="00506AE5">
            <w:pPr>
              <w:jc w:val="center"/>
            </w:pPr>
            <w:r>
              <w:rPr>
                <w:rFonts w:eastAsia="Times New Roman" w:cs="Times New Roman"/>
              </w:rPr>
              <w:t>0,4300</w:t>
            </w:r>
          </w:p>
        </w:tc>
        <w:tc>
          <w:tcPr>
            <w:tcW w:w="597" w:type="pct"/>
            <w:shd w:val="clear" w:color="auto" w:fill="FFFFFF"/>
            <w:tcMar>
              <w:top w:w="40" w:type="dxa"/>
              <w:left w:w="200" w:type="dxa"/>
              <w:bottom w:w="40" w:type="dxa"/>
              <w:right w:w="200" w:type="dxa"/>
            </w:tcMar>
            <w:vAlign w:val="center"/>
          </w:tcPr>
          <w:p w:rsidR="00506AE5" w:rsidRDefault="00506AE5" w:rsidP="00506AE5">
            <w:pPr>
              <w:jc w:val="center"/>
            </w:pPr>
            <w:r>
              <w:rPr>
                <w:rFonts w:eastAsia="Times New Roman" w:cs="Times New Roman"/>
              </w:rPr>
              <w:t>0,4300</w:t>
            </w:r>
          </w:p>
        </w:tc>
        <w:tc>
          <w:tcPr>
            <w:tcW w:w="597" w:type="pct"/>
            <w:shd w:val="clear" w:color="auto" w:fill="FFFFFF"/>
            <w:tcMar>
              <w:top w:w="40" w:type="dxa"/>
              <w:left w:w="200" w:type="dxa"/>
              <w:bottom w:w="40" w:type="dxa"/>
              <w:right w:w="200" w:type="dxa"/>
            </w:tcMar>
            <w:vAlign w:val="center"/>
          </w:tcPr>
          <w:p w:rsidR="00506AE5" w:rsidRDefault="00506AE5" w:rsidP="00506AE5">
            <w:pPr>
              <w:jc w:val="center"/>
            </w:pPr>
            <w:r>
              <w:rPr>
                <w:rFonts w:eastAsia="Times New Roman" w:cs="Times New Roman"/>
              </w:rPr>
              <w:t>0,4300</w:t>
            </w:r>
          </w:p>
        </w:tc>
        <w:tc>
          <w:tcPr>
            <w:tcW w:w="597" w:type="pct"/>
            <w:shd w:val="clear" w:color="auto" w:fill="FFFFFF"/>
            <w:tcMar>
              <w:top w:w="40" w:type="dxa"/>
              <w:left w:w="200" w:type="dxa"/>
              <w:bottom w:w="40" w:type="dxa"/>
              <w:right w:w="200" w:type="dxa"/>
            </w:tcMar>
            <w:vAlign w:val="center"/>
          </w:tcPr>
          <w:p w:rsidR="00506AE5" w:rsidRDefault="00506AE5" w:rsidP="00506AE5">
            <w:pPr>
              <w:jc w:val="center"/>
            </w:pPr>
            <w:r>
              <w:rPr>
                <w:rFonts w:eastAsia="Times New Roman" w:cs="Times New Roman"/>
              </w:rPr>
              <w:t>0,4300</w:t>
            </w:r>
          </w:p>
        </w:tc>
        <w:tc>
          <w:tcPr>
            <w:tcW w:w="597" w:type="pct"/>
            <w:shd w:val="clear" w:color="auto" w:fill="FFFFFF"/>
            <w:tcMar>
              <w:top w:w="40" w:type="dxa"/>
              <w:left w:w="200" w:type="dxa"/>
              <w:bottom w:w="40" w:type="dxa"/>
              <w:right w:w="200" w:type="dxa"/>
            </w:tcMar>
            <w:vAlign w:val="center"/>
          </w:tcPr>
          <w:p w:rsidR="00506AE5" w:rsidRDefault="00506AE5" w:rsidP="00506AE5">
            <w:pPr>
              <w:jc w:val="center"/>
            </w:pPr>
            <w:r>
              <w:rPr>
                <w:rFonts w:eastAsia="Times New Roman" w:cs="Times New Roman"/>
              </w:rPr>
              <w:t>0,4300</w:t>
            </w:r>
          </w:p>
        </w:tc>
        <w:tc>
          <w:tcPr>
            <w:tcW w:w="597" w:type="pct"/>
            <w:shd w:val="clear" w:color="auto" w:fill="FFFFFF"/>
            <w:tcMar>
              <w:top w:w="40" w:type="dxa"/>
              <w:left w:w="200" w:type="dxa"/>
              <w:bottom w:w="40" w:type="dxa"/>
              <w:right w:w="200" w:type="dxa"/>
            </w:tcMar>
            <w:vAlign w:val="center"/>
          </w:tcPr>
          <w:p w:rsidR="00506AE5" w:rsidRDefault="00506AE5" w:rsidP="00506AE5">
            <w:pPr>
              <w:jc w:val="center"/>
            </w:pPr>
            <w:r>
              <w:rPr>
                <w:rFonts w:eastAsia="Times New Roman" w:cs="Times New Roman"/>
              </w:rPr>
              <w:t>0,4300</w:t>
            </w:r>
          </w:p>
        </w:tc>
      </w:tr>
    </w:tbl>
    <w:p w:rsidR="0095518F" w:rsidRPr="00055828" w:rsidRDefault="0095518F" w:rsidP="0095518F">
      <w:pPr>
        <w:pStyle w:val="a0"/>
      </w:pPr>
    </w:p>
    <w:p w:rsidR="0095518F" w:rsidRPr="0009700C" w:rsidRDefault="00196A5C" w:rsidP="0095518F">
      <w:pPr>
        <w:pStyle w:val="2"/>
        <w:spacing w:before="69"/>
        <w:ind w:left="0" w:firstLine="0"/>
        <w:rPr>
          <w:rFonts w:eastAsia="Times New Roman"/>
          <w:sz w:val="24"/>
          <w:szCs w:val="24"/>
        </w:rPr>
      </w:pPr>
      <w:bookmarkStart w:id="86" w:name="_Toc30146985"/>
      <w:bookmarkStart w:id="87" w:name="_Toc35951452"/>
      <w:bookmarkStart w:id="88" w:name="_Toc179358379"/>
      <w:r w:rsidRPr="0009700C">
        <w:rPr>
          <w:rFonts w:eastAsia="Times New Roman"/>
          <w:sz w:val="24"/>
          <w:szCs w:val="24"/>
        </w:rPr>
        <w:t xml:space="preserve">Часть 10.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w:t>
      </w:r>
      <w:hyperlink w:anchor="bookmark45" w:history="1">
        <w:r w:rsidRPr="0009700C">
          <w:rPr>
            <w:rFonts w:eastAsia="Times New Roman"/>
            <w:sz w:val="24"/>
            <w:szCs w:val="24"/>
          </w:rPr>
          <w:t>топлива</w:t>
        </w:r>
        <w:bookmarkEnd w:id="86"/>
        <w:bookmarkEnd w:id="87"/>
        <w:bookmarkEnd w:id="88"/>
      </w:hyperlink>
    </w:p>
    <w:p w:rsidR="0095518F" w:rsidRDefault="0095518F" w:rsidP="0095518F">
      <w:pPr>
        <w:pStyle w:val="af"/>
        <w:spacing w:line="287" w:lineRule="auto"/>
        <w:ind w:right="119"/>
        <w:jc w:val="both"/>
        <w:rPr>
          <w:spacing w:val="-6"/>
        </w:rPr>
      </w:pPr>
    </w:p>
    <w:p w:rsidR="0095518F" w:rsidRPr="00556AE5" w:rsidRDefault="00196A5C" w:rsidP="0095518F">
      <w:pPr>
        <w:pStyle w:val="af"/>
        <w:ind w:left="0" w:right="119" w:firstLine="709"/>
        <w:jc w:val="both"/>
      </w:pPr>
      <w:r w:rsidRPr="00556AE5">
        <w:rPr>
          <w:spacing w:val="-6"/>
        </w:rPr>
        <w:t>П</w:t>
      </w:r>
      <w:r w:rsidRPr="00556AE5">
        <w:t>р</w:t>
      </w:r>
      <w:r w:rsidRPr="00556AE5">
        <w:rPr>
          <w:spacing w:val="1"/>
        </w:rPr>
        <w:t>едл</w:t>
      </w:r>
      <w:r w:rsidRPr="00556AE5">
        <w:t>о</w:t>
      </w:r>
      <w:r w:rsidRPr="00556AE5">
        <w:rPr>
          <w:spacing w:val="-2"/>
        </w:rPr>
        <w:t>ж</w:t>
      </w:r>
      <w:r w:rsidRPr="00556AE5">
        <w:rPr>
          <w:spacing w:val="1"/>
        </w:rPr>
        <w:t>е</w:t>
      </w:r>
      <w:r w:rsidRPr="00556AE5">
        <w:t>н</w:t>
      </w:r>
      <w:r w:rsidRPr="00556AE5">
        <w:rPr>
          <w:spacing w:val="-1"/>
        </w:rPr>
        <w:t>и</w:t>
      </w:r>
      <w:r w:rsidRPr="00556AE5">
        <w:t>япо</w:t>
      </w:r>
      <w:r w:rsidRPr="00556AE5">
        <w:rPr>
          <w:spacing w:val="-2"/>
        </w:rPr>
        <w:t>вв</w:t>
      </w:r>
      <w:r w:rsidRPr="00556AE5">
        <w:t>о</w:t>
      </w:r>
      <w:r w:rsidRPr="00556AE5">
        <w:rPr>
          <w:spacing w:val="5"/>
        </w:rPr>
        <w:t>д</w:t>
      </w:r>
      <w:r w:rsidRPr="00556AE5">
        <w:t>уно</w:t>
      </w:r>
      <w:r w:rsidRPr="00556AE5">
        <w:rPr>
          <w:spacing w:val="-2"/>
        </w:rPr>
        <w:t>вы</w:t>
      </w:r>
      <w:r w:rsidRPr="00556AE5">
        <w:t>хир</w:t>
      </w:r>
      <w:r w:rsidRPr="00556AE5">
        <w:rPr>
          <w:spacing w:val="1"/>
        </w:rPr>
        <w:t>е</w:t>
      </w:r>
      <w:r w:rsidRPr="00556AE5">
        <w:t>ко</w:t>
      </w:r>
      <w:r w:rsidRPr="00556AE5">
        <w:rPr>
          <w:spacing w:val="-1"/>
        </w:rPr>
        <w:t>н</w:t>
      </w:r>
      <w:r w:rsidRPr="00556AE5">
        <w:rPr>
          <w:spacing w:val="1"/>
        </w:rPr>
        <w:t>с</w:t>
      </w:r>
      <w:r w:rsidRPr="00556AE5">
        <w:rPr>
          <w:spacing w:val="-1"/>
        </w:rPr>
        <w:t>т</w:t>
      </w:r>
      <w:r w:rsidRPr="00556AE5">
        <w:rPr>
          <w:spacing w:val="3"/>
        </w:rPr>
        <w:t>р</w:t>
      </w:r>
      <w:r w:rsidRPr="00556AE5">
        <w:rPr>
          <w:spacing w:val="-8"/>
        </w:rPr>
        <w:t>у</w:t>
      </w:r>
      <w:r w:rsidRPr="00556AE5">
        <w:t>к</w:t>
      </w:r>
      <w:r w:rsidRPr="00556AE5">
        <w:rPr>
          <w:spacing w:val="-1"/>
        </w:rPr>
        <w:t>ц</w:t>
      </w:r>
      <w:r w:rsidRPr="00556AE5">
        <w:t>ии</w:t>
      </w:r>
      <w:r w:rsidRPr="00556AE5">
        <w:rPr>
          <w:spacing w:val="5"/>
        </w:rPr>
        <w:t>с</w:t>
      </w:r>
      <w:r w:rsidRPr="00556AE5">
        <w:rPr>
          <w:spacing w:val="-5"/>
        </w:rPr>
        <w:t>у</w:t>
      </w:r>
      <w:r w:rsidRPr="00556AE5">
        <w:rPr>
          <w:spacing w:val="-1"/>
        </w:rPr>
        <w:t>щ</w:t>
      </w:r>
      <w:r w:rsidRPr="00556AE5">
        <w:rPr>
          <w:spacing w:val="1"/>
        </w:rPr>
        <w:t>ес</w:t>
      </w:r>
      <w:r w:rsidRPr="00556AE5">
        <w:rPr>
          <w:spacing w:val="-1"/>
        </w:rPr>
        <w:t>т</w:t>
      </w:r>
      <w:r w:rsidRPr="00556AE5">
        <w:rPr>
          <w:spacing w:val="2"/>
        </w:rPr>
        <w:t>в</w:t>
      </w:r>
      <w:r w:rsidRPr="00556AE5">
        <w:rPr>
          <w:spacing w:val="-8"/>
        </w:rPr>
        <w:t>у</w:t>
      </w:r>
      <w:r w:rsidRPr="00556AE5">
        <w:rPr>
          <w:spacing w:val="4"/>
        </w:rPr>
        <w:t>ю</w:t>
      </w:r>
      <w:r w:rsidRPr="00556AE5">
        <w:rPr>
          <w:spacing w:val="-1"/>
        </w:rPr>
        <w:t>щ</w:t>
      </w:r>
      <w:r w:rsidRPr="00556AE5">
        <w:t>ихис</w:t>
      </w:r>
      <w:r w:rsidRPr="00556AE5">
        <w:rPr>
          <w:spacing w:val="-1"/>
        </w:rPr>
        <w:t>т</w:t>
      </w:r>
      <w:r w:rsidRPr="00556AE5">
        <w:t>о</w:t>
      </w:r>
      <w:r w:rsidRPr="00556AE5">
        <w:rPr>
          <w:spacing w:val="-1"/>
        </w:rPr>
        <w:t>ч</w:t>
      </w:r>
      <w:r w:rsidRPr="00556AE5">
        <w:t>н</w:t>
      </w:r>
      <w:r w:rsidRPr="00556AE5">
        <w:rPr>
          <w:spacing w:val="-1"/>
        </w:rPr>
        <w:t>и</w:t>
      </w:r>
      <w:r w:rsidRPr="00556AE5">
        <w:rPr>
          <w:spacing w:val="3"/>
        </w:rPr>
        <w:t>к</w:t>
      </w:r>
      <w:r w:rsidRPr="00556AE5">
        <w:t>ов</w:t>
      </w:r>
      <w:r w:rsidRPr="00556AE5">
        <w:rPr>
          <w:spacing w:val="-1"/>
        </w:rPr>
        <w:t>т</w:t>
      </w:r>
      <w:r w:rsidRPr="00556AE5">
        <w:rPr>
          <w:spacing w:val="1"/>
        </w:rPr>
        <w:t>е</w:t>
      </w:r>
      <w:r w:rsidRPr="00556AE5">
        <w:t>пло</w:t>
      </w:r>
      <w:r w:rsidRPr="00556AE5">
        <w:rPr>
          <w:spacing w:val="-2"/>
        </w:rPr>
        <w:t>в</w:t>
      </w:r>
      <w:r w:rsidRPr="00556AE5">
        <w:t>ой энер</w:t>
      </w:r>
      <w:r w:rsidRPr="00556AE5">
        <w:rPr>
          <w:spacing w:val="1"/>
        </w:rPr>
        <w:t>г</w:t>
      </w:r>
      <w:r w:rsidRPr="00556AE5">
        <w:t>иисиспол</w:t>
      </w:r>
      <w:r w:rsidRPr="00556AE5">
        <w:rPr>
          <w:spacing w:val="-2"/>
        </w:rPr>
        <w:t>ь</w:t>
      </w:r>
      <w:r w:rsidRPr="00556AE5">
        <w:t>зо</w:t>
      </w:r>
      <w:r w:rsidRPr="00556AE5">
        <w:rPr>
          <w:spacing w:val="-2"/>
        </w:rPr>
        <w:t>в</w:t>
      </w:r>
      <w:r w:rsidRPr="00556AE5">
        <w:rPr>
          <w:spacing w:val="1"/>
        </w:rPr>
        <w:t>а</w:t>
      </w:r>
      <w:r w:rsidRPr="00556AE5">
        <w:t>н</w:t>
      </w:r>
      <w:r w:rsidRPr="00556AE5">
        <w:rPr>
          <w:spacing w:val="-1"/>
        </w:rPr>
        <w:t>и</w:t>
      </w:r>
      <w:r w:rsidRPr="00556AE5">
        <w:rPr>
          <w:spacing w:val="1"/>
        </w:rPr>
        <w:t>е</w:t>
      </w:r>
      <w:r w:rsidRPr="00556AE5">
        <w:t>м</w:t>
      </w:r>
      <w:r w:rsidRPr="00556AE5">
        <w:rPr>
          <w:spacing w:val="-2"/>
        </w:rPr>
        <w:t>в</w:t>
      </w:r>
      <w:r w:rsidRPr="00556AE5">
        <w:t>озо</w:t>
      </w:r>
      <w:r w:rsidRPr="00556AE5">
        <w:rPr>
          <w:spacing w:val="1"/>
        </w:rPr>
        <w:t>б</w:t>
      </w:r>
      <w:r w:rsidRPr="00556AE5">
        <w:t>но</w:t>
      </w:r>
      <w:r w:rsidRPr="00556AE5">
        <w:rPr>
          <w:spacing w:val="-2"/>
        </w:rPr>
        <w:t>в</w:t>
      </w:r>
      <w:r w:rsidRPr="00556AE5">
        <w:t>л</w:t>
      </w:r>
      <w:r w:rsidRPr="00556AE5">
        <w:rPr>
          <w:spacing w:val="-3"/>
        </w:rPr>
        <w:t>яе</w:t>
      </w:r>
      <w:r w:rsidRPr="00556AE5">
        <w:t>м</w:t>
      </w:r>
      <w:r w:rsidRPr="00556AE5">
        <w:rPr>
          <w:spacing w:val="-2"/>
        </w:rPr>
        <w:t>ы</w:t>
      </w:r>
      <w:r w:rsidRPr="00556AE5">
        <w:t>хис</w:t>
      </w:r>
      <w:r w:rsidRPr="00556AE5">
        <w:rPr>
          <w:spacing w:val="-1"/>
        </w:rPr>
        <w:t>т</w:t>
      </w:r>
      <w:r w:rsidRPr="00556AE5">
        <w:t>о</w:t>
      </w:r>
      <w:r w:rsidRPr="00556AE5">
        <w:rPr>
          <w:spacing w:val="-1"/>
        </w:rPr>
        <w:t>ч</w:t>
      </w:r>
      <w:r w:rsidRPr="00556AE5">
        <w:t>н</w:t>
      </w:r>
      <w:r w:rsidRPr="00556AE5">
        <w:rPr>
          <w:spacing w:val="-1"/>
        </w:rPr>
        <w:t>и</w:t>
      </w:r>
      <w:r w:rsidRPr="00556AE5">
        <w:t>ковэнер</w:t>
      </w:r>
      <w:r w:rsidRPr="00556AE5">
        <w:rPr>
          <w:spacing w:val="1"/>
        </w:rPr>
        <w:t>г</w:t>
      </w:r>
      <w:r w:rsidRPr="00556AE5">
        <w:t>и</w:t>
      </w:r>
      <w:r w:rsidRPr="00556AE5">
        <w:rPr>
          <w:spacing w:val="-1"/>
        </w:rPr>
        <w:t>и</w:t>
      </w:r>
      <w:r w:rsidRPr="00556AE5">
        <w:t>,а</w:t>
      </w:r>
      <w:r w:rsidRPr="00556AE5">
        <w:rPr>
          <w:spacing w:val="-1"/>
        </w:rPr>
        <w:t>т</w:t>
      </w:r>
      <w:r w:rsidRPr="00556AE5">
        <w:rPr>
          <w:spacing w:val="1"/>
        </w:rPr>
        <w:t>а</w:t>
      </w:r>
      <w:r w:rsidRPr="00556AE5">
        <w:t>к</w:t>
      </w:r>
      <w:r w:rsidRPr="00556AE5">
        <w:rPr>
          <w:spacing w:val="-3"/>
        </w:rPr>
        <w:t>ж</w:t>
      </w:r>
      <w:r w:rsidRPr="00556AE5">
        <w:t>ем</w:t>
      </w:r>
      <w:r w:rsidRPr="00556AE5">
        <w:rPr>
          <w:spacing w:val="1"/>
        </w:rPr>
        <w:t>ес</w:t>
      </w:r>
      <w:r w:rsidRPr="00556AE5">
        <w:rPr>
          <w:spacing w:val="-1"/>
        </w:rPr>
        <w:t>т</w:t>
      </w:r>
      <w:r w:rsidRPr="00556AE5">
        <w:t>н</w:t>
      </w:r>
      <w:r w:rsidRPr="00556AE5">
        <w:rPr>
          <w:spacing w:val="-2"/>
        </w:rPr>
        <w:t>ы</w:t>
      </w:r>
      <w:r w:rsidRPr="00556AE5">
        <w:t>х</w:t>
      </w:r>
      <w:r w:rsidRPr="00556AE5">
        <w:rPr>
          <w:spacing w:val="-2"/>
        </w:rPr>
        <w:t>в</w:t>
      </w:r>
      <w:r w:rsidRPr="00556AE5">
        <w:t>и</w:t>
      </w:r>
      <w:r w:rsidRPr="00556AE5">
        <w:rPr>
          <w:spacing w:val="1"/>
        </w:rPr>
        <w:t>д</w:t>
      </w:r>
      <w:r w:rsidRPr="00556AE5">
        <w:t>ов</w:t>
      </w:r>
      <w:r w:rsidRPr="00556AE5">
        <w:rPr>
          <w:spacing w:val="-1"/>
        </w:rPr>
        <w:t>т</w:t>
      </w:r>
      <w:r w:rsidRPr="00556AE5">
        <w:t>опл</w:t>
      </w:r>
      <w:r w:rsidRPr="00556AE5">
        <w:rPr>
          <w:spacing w:val="3"/>
        </w:rPr>
        <w:t>и</w:t>
      </w:r>
      <w:r w:rsidRPr="00556AE5">
        <w:rPr>
          <w:spacing w:val="-2"/>
        </w:rPr>
        <w:t>в</w:t>
      </w:r>
      <w:r w:rsidRPr="00556AE5">
        <w:rPr>
          <w:spacing w:val="1"/>
        </w:rPr>
        <w:t>а</w:t>
      </w:r>
      <w:r w:rsidRPr="00556AE5">
        <w:t>, о</w:t>
      </w:r>
      <w:r w:rsidRPr="00556AE5">
        <w:rPr>
          <w:spacing w:val="-1"/>
        </w:rPr>
        <w:t>т</w:t>
      </w:r>
      <w:r w:rsidRPr="00556AE5">
        <w:rPr>
          <w:spacing w:val="5"/>
        </w:rPr>
        <w:t>с</w:t>
      </w:r>
      <w:r w:rsidRPr="00556AE5">
        <w:rPr>
          <w:spacing w:val="-8"/>
        </w:rPr>
        <w:t>у</w:t>
      </w:r>
      <w:r w:rsidRPr="00556AE5">
        <w:rPr>
          <w:spacing w:val="-1"/>
        </w:rPr>
        <w:t>т</w:t>
      </w:r>
      <w:r w:rsidRPr="00556AE5">
        <w:rPr>
          <w:spacing w:val="1"/>
        </w:rPr>
        <w:t>с</w:t>
      </w:r>
      <w:r w:rsidRPr="00556AE5">
        <w:rPr>
          <w:spacing w:val="-1"/>
        </w:rPr>
        <w:t>т</w:t>
      </w:r>
      <w:r w:rsidRPr="00556AE5">
        <w:rPr>
          <w:spacing w:val="2"/>
        </w:rPr>
        <w:t>в</w:t>
      </w:r>
      <w:r w:rsidRPr="00556AE5">
        <w:rPr>
          <w:spacing w:val="-5"/>
        </w:rPr>
        <w:t>у</w:t>
      </w:r>
      <w:r w:rsidRPr="00556AE5">
        <w:t>ю</w:t>
      </w:r>
      <w:r w:rsidRPr="00556AE5">
        <w:rPr>
          <w:spacing w:val="-1"/>
        </w:rPr>
        <w:t>т</w:t>
      </w:r>
      <w:r w:rsidRPr="00556AE5">
        <w:t>.</w:t>
      </w:r>
    </w:p>
    <w:p w:rsidR="00506AE5" w:rsidRDefault="00506AE5">
      <w:pPr>
        <w:spacing w:after="160" w:line="259" w:lineRule="auto"/>
      </w:pPr>
      <w:r>
        <w:br w:type="page"/>
      </w:r>
    </w:p>
    <w:p w:rsidR="0095518F" w:rsidRPr="00EB222B" w:rsidRDefault="00196A5C" w:rsidP="0095518F">
      <w:pPr>
        <w:pStyle w:val="1"/>
        <w:spacing w:before="64"/>
        <w:ind w:left="0" w:firstLine="0"/>
        <w:jc w:val="both"/>
        <w:rPr>
          <w:rFonts w:eastAsia="Times New Roman"/>
          <w:sz w:val="28"/>
          <w:szCs w:val="28"/>
        </w:rPr>
      </w:pPr>
      <w:bookmarkStart w:id="89" w:name="_Toc179358380"/>
      <w:r w:rsidRPr="00EB222B">
        <w:rPr>
          <w:rFonts w:eastAsia="Times New Roman"/>
          <w:sz w:val="28"/>
          <w:szCs w:val="28"/>
        </w:rPr>
        <w:lastRenderedPageBreak/>
        <w:t xml:space="preserve">РАЗДЕЛ </w:t>
      </w:r>
      <w:r>
        <w:rPr>
          <w:rFonts w:eastAsia="Times New Roman"/>
          <w:sz w:val="28"/>
          <w:szCs w:val="28"/>
        </w:rPr>
        <w:t>6</w:t>
      </w:r>
      <w:r w:rsidRPr="00EB222B">
        <w:rPr>
          <w:rFonts w:eastAsia="Times New Roman"/>
          <w:sz w:val="28"/>
          <w:szCs w:val="28"/>
        </w:rPr>
        <w:t xml:space="preserve">. ПРЕДЛОЖЕНИЯ ПО СТРОИТЕЛЬСТВУ, РЕКОНСТРУКЦИИ И (ИЛИ) МОДЕРНИЗАЦИИ ТЕПЛОВЫХ </w:t>
      </w:r>
      <w:hyperlink w:anchor="bookmark46" w:history="1">
        <w:r w:rsidRPr="00EB222B">
          <w:rPr>
            <w:rFonts w:eastAsia="Times New Roman"/>
            <w:sz w:val="28"/>
            <w:szCs w:val="28"/>
          </w:rPr>
          <w:t>СЕТЕЙ</w:t>
        </w:r>
        <w:bookmarkEnd w:id="89"/>
      </w:hyperlink>
    </w:p>
    <w:p w:rsidR="0095518F" w:rsidRPr="00EB222B" w:rsidRDefault="0095518F" w:rsidP="0095518F"/>
    <w:p w:rsidR="0095518F" w:rsidRPr="00152CBC" w:rsidRDefault="00871AF2" w:rsidP="0095518F">
      <w:pPr>
        <w:pStyle w:val="2"/>
        <w:spacing w:before="69"/>
        <w:ind w:left="0" w:firstLine="0"/>
        <w:rPr>
          <w:rFonts w:eastAsia="Times New Roman"/>
          <w:sz w:val="24"/>
          <w:szCs w:val="24"/>
        </w:rPr>
      </w:pPr>
      <w:hyperlink w:anchor="bookmark47" w:history="1">
        <w:bookmarkStart w:id="90" w:name="_Toc179358381"/>
        <w:r w:rsidR="00196A5C" w:rsidRPr="00EB222B">
          <w:rPr>
            <w:rFonts w:eastAsia="Times New Roman"/>
            <w:sz w:val="24"/>
            <w:szCs w:val="24"/>
          </w:rPr>
          <w:t>Часть 1. Предложения по строительству, реконструкции и (или) модернизации тепловых сетей, обеспечивающих</w:t>
        </w:r>
      </w:hyperlink>
      <w:hyperlink w:anchor="bookmark47" w:history="1">
        <w:r w:rsidR="00196A5C" w:rsidRPr="00EB222B">
          <w:rPr>
            <w:rFonts w:eastAsia="Times New Roman"/>
            <w:sz w:val="24"/>
            <w:szCs w:val="24"/>
          </w:rPr>
          <w:t>перераспределение тепловой нагрузки из зон с дефицитом располагаемой тепловой мощности</w:t>
        </w:r>
      </w:hyperlink>
      <w:hyperlink w:anchor="bookmark47" w:history="1">
        <w:r w:rsidR="00196A5C" w:rsidRPr="00EB222B">
          <w:rPr>
            <w:rFonts w:eastAsia="Times New Roman"/>
            <w:sz w:val="24"/>
            <w:szCs w:val="24"/>
          </w:rPr>
          <w:t>источников тепловой энергии в зоны с резервом располагаемой тепловой мощности</w:t>
        </w:r>
      </w:hyperlink>
      <w:hyperlink w:anchor="bookmark47" w:history="1">
        <w:r w:rsidR="00196A5C" w:rsidRPr="00EB222B">
          <w:rPr>
            <w:rFonts w:eastAsia="Times New Roman"/>
            <w:sz w:val="24"/>
            <w:szCs w:val="24"/>
          </w:rPr>
          <w:t>источников тепловой энергии</w:t>
        </w:r>
      </w:hyperlink>
      <w:r w:rsidR="00196A5C" w:rsidRPr="00EB222B">
        <w:rPr>
          <w:rFonts w:eastAsia="Times New Roman"/>
          <w:sz w:val="24"/>
          <w:szCs w:val="24"/>
        </w:rPr>
        <w:t xml:space="preserve"> (использование существующих резервов)</w:t>
      </w:r>
      <w:bookmarkEnd w:id="90"/>
    </w:p>
    <w:p w:rsidR="0095518F" w:rsidRDefault="0095518F" w:rsidP="0095518F">
      <w:pPr>
        <w:pStyle w:val="af"/>
        <w:spacing w:line="287" w:lineRule="auto"/>
        <w:ind w:left="0" w:right="110" w:firstLine="0"/>
        <w:jc w:val="both"/>
      </w:pPr>
    </w:p>
    <w:p w:rsidR="00EA3DD0" w:rsidRPr="00EC474B" w:rsidRDefault="00EA3DD0" w:rsidP="00EA3DD0">
      <w:pPr>
        <w:tabs>
          <w:tab w:val="left" w:pos="0"/>
        </w:tabs>
        <w:ind w:firstLine="709"/>
        <w:jc w:val="both"/>
        <w:rPr>
          <w:rFonts w:eastAsia="Times New Roman"/>
          <w:szCs w:val="24"/>
          <w:lang w:eastAsia="ru-RU"/>
        </w:rPr>
      </w:pPr>
      <w:r w:rsidRPr="00EC474B">
        <w:rPr>
          <w:rFonts w:eastAsia="Times New Roman"/>
          <w:szCs w:val="24"/>
          <w:lang w:eastAsia="ru-RU"/>
        </w:rPr>
        <w:t xml:space="preserve">На территории муниципального образования сложилась система централизованного теплоснабжения на базе </w:t>
      </w:r>
      <w:r>
        <w:rPr>
          <w:rFonts w:eastAsia="Times New Roman"/>
          <w:szCs w:val="24"/>
          <w:lang w:eastAsia="ru-RU"/>
        </w:rPr>
        <w:t>восьми</w:t>
      </w:r>
      <w:r w:rsidRPr="00EC474B">
        <w:rPr>
          <w:rFonts w:eastAsia="Times New Roman"/>
          <w:szCs w:val="24"/>
          <w:lang w:eastAsia="ru-RU"/>
        </w:rPr>
        <w:t xml:space="preserve"> котельных. </w:t>
      </w:r>
    </w:p>
    <w:p w:rsidR="00EA3DD0" w:rsidRPr="00BB2EE9" w:rsidRDefault="00EA3DD0" w:rsidP="00EA3DD0">
      <w:pPr>
        <w:tabs>
          <w:tab w:val="left" w:pos="0"/>
        </w:tabs>
        <w:ind w:firstLine="567"/>
        <w:jc w:val="both"/>
        <w:rPr>
          <w:rFonts w:eastAsia="Times New Roman"/>
          <w:szCs w:val="24"/>
          <w:lang w:eastAsia="ru-RU"/>
        </w:rPr>
      </w:pPr>
      <w:r w:rsidRPr="00BB2EE9">
        <w:rPr>
          <w:rFonts w:eastAsia="Times New Roman"/>
          <w:szCs w:val="24"/>
          <w:lang w:eastAsia="ru-RU"/>
        </w:rPr>
        <w:t>Основным вариантом развития системы теплоснабжения принята реализация следующих мероприятий:</w:t>
      </w:r>
    </w:p>
    <w:p w:rsidR="00EA3DD0" w:rsidRDefault="00EA3DD0" w:rsidP="00EA3DD0">
      <w:pPr>
        <w:ind w:firstLine="709"/>
        <w:jc w:val="both"/>
      </w:pPr>
      <w:r w:rsidRPr="004A18E9">
        <w:t>- ввод в эксплуатацию газовой котельной по ул. Победы вблизи домов № 54,56,70 в период 2022- 2023 гг. с подключением к данному источнику сторонних потребителей производственной котельной АО ГМЗ «Агат»</w:t>
      </w:r>
    </w:p>
    <w:p w:rsidR="00EA3DD0" w:rsidRDefault="00EA3DD0" w:rsidP="00EA3DD0">
      <w:pPr>
        <w:ind w:firstLine="709"/>
        <w:jc w:val="both"/>
        <w:rPr>
          <w:lang w:eastAsia="ru-RU"/>
        </w:rPr>
      </w:pPr>
      <w:r w:rsidRPr="00BB2EE9">
        <w:rPr>
          <w:rFonts w:ascii="Arial" w:hAnsi="Arial" w:cs="Arial"/>
          <w:lang w:eastAsia="ru-RU"/>
        </w:rPr>
        <w:t xml:space="preserve">- </w:t>
      </w:r>
      <w:r w:rsidRPr="00BB2EE9">
        <w:rPr>
          <w:lang w:eastAsia="ru-RU"/>
        </w:rPr>
        <w:t>строительство тепловых сетей от новой газовой котельной до врезки в существующие тепловые сети для подключения потребителей;</w:t>
      </w:r>
    </w:p>
    <w:p w:rsidR="00EA3DD0" w:rsidRDefault="00EA3DD0" w:rsidP="00EA3DD0">
      <w:pPr>
        <w:ind w:firstLine="709"/>
        <w:jc w:val="both"/>
      </w:pPr>
      <w:r>
        <w:rPr>
          <w:lang w:eastAsia="ru-RU"/>
        </w:rPr>
        <w:t xml:space="preserve">- </w:t>
      </w:r>
      <w:r w:rsidRPr="00EC474B">
        <w:t xml:space="preserve">технического перевооружения сохраняемых котельных (замена изношенного основного и вспомогательного оборудования). </w:t>
      </w:r>
    </w:p>
    <w:p w:rsidR="008E19DD" w:rsidRPr="008E19DD" w:rsidRDefault="008E19DD" w:rsidP="008E19DD">
      <w:pPr>
        <w:pStyle w:val="a0"/>
        <w:rPr>
          <w:lang w:eastAsia="ru-RU"/>
        </w:rPr>
      </w:pPr>
    </w:p>
    <w:p w:rsidR="0095518F" w:rsidRPr="00152CBC" w:rsidRDefault="00871AF2" w:rsidP="0095518F">
      <w:pPr>
        <w:pStyle w:val="2"/>
        <w:spacing w:before="69"/>
        <w:ind w:left="0" w:firstLine="0"/>
        <w:rPr>
          <w:rFonts w:eastAsia="Times New Roman"/>
          <w:sz w:val="24"/>
          <w:szCs w:val="24"/>
        </w:rPr>
      </w:pPr>
      <w:hyperlink w:anchor="bookmark48" w:history="1">
        <w:bookmarkStart w:id="91" w:name="_Toc30146988"/>
        <w:bookmarkStart w:id="92" w:name="_Toc35951455"/>
        <w:bookmarkStart w:id="93" w:name="_Toc179358382"/>
        <w:r w:rsidR="00196A5C" w:rsidRPr="00AA13BF">
          <w:rPr>
            <w:rFonts w:eastAsia="Times New Roman"/>
            <w:sz w:val="24"/>
            <w:szCs w:val="24"/>
          </w:rPr>
          <w:t>Часть 2. Предложения по строительству, реконструкции и (или) модернизации тепловых сетей для обеспечения</w:t>
        </w:r>
      </w:hyperlink>
      <w:hyperlink w:anchor="bookmark48" w:history="1">
        <w:r w:rsidR="00196A5C" w:rsidRPr="00AA13BF">
          <w:rPr>
            <w:rFonts w:eastAsia="Times New Roman"/>
            <w:sz w:val="24"/>
            <w:szCs w:val="24"/>
          </w:rPr>
          <w:t>перспективных приростов тепловой нагрузки в осваиваемых районах поселения, городского</w:t>
        </w:r>
      </w:hyperlink>
      <w:hyperlink w:anchor="bookmark48" w:history="1">
        <w:r w:rsidR="00196A5C" w:rsidRPr="00AA13BF">
          <w:rPr>
            <w:rFonts w:eastAsia="Times New Roman"/>
            <w:sz w:val="24"/>
            <w:szCs w:val="24"/>
          </w:rPr>
          <w:t>округа под жилищную, комплексную или производственную застройку</w:t>
        </w:r>
        <w:bookmarkEnd w:id="91"/>
        <w:bookmarkEnd w:id="92"/>
        <w:bookmarkEnd w:id="93"/>
      </w:hyperlink>
    </w:p>
    <w:p w:rsidR="0095518F" w:rsidRDefault="0095518F" w:rsidP="0095518F"/>
    <w:p w:rsidR="0095518F" w:rsidRDefault="00196A5C" w:rsidP="0095518F">
      <w:pPr>
        <w:ind w:firstLine="567"/>
        <w:jc w:val="both"/>
      </w:pPr>
      <w:r w:rsidRPr="00E813AB">
        <w:t xml:space="preserve">Перспективная застройка </w:t>
      </w:r>
      <w:r>
        <w:t>ГП Гаврилов-Ям</w:t>
      </w:r>
      <w:r w:rsidRPr="00E813AB">
        <w:t xml:space="preserve"> планируется в существующих, обеспеченных централизованным теплоснабжением по магистральным трубопроводам районах. По мере ввода новых потребителей будет выполняться разводящая сеть от магистральных трубопроводов. Застройщик осуществляет подключение к тепловым сетям в установленном законодательством порядке, в соответствии с проектом застройки земельного участка.</w:t>
      </w:r>
    </w:p>
    <w:p w:rsidR="0095518F" w:rsidRPr="00A67885" w:rsidRDefault="0095518F" w:rsidP="0095518F">
      <w:pPr>
        <w:jc w:val="both"/>
        <w:rPr>
          <w:rFonts w:cs="Times New Roman"/>
          <w:lang w:eastAsia="ru-RU"/>
        </w:rPr>
      </w:pPr>
    </w:p>
    <w:p w:rsidR="0095518F" w:rsidRPr="00152CBC" w:rsidRDefault="00871AF2" w:rsidP="0095518F">
      <w:pPr>
        <w:pStyle w:val="2"/>
        <w:spacing w:before="69"/>
        <w:ind w:left="0" w:firstLine="0"/>
        <w:rPr>
          <w:rFonts w:eastAsia="Times New Roman"/>
          <w:sz w:val="24"/>
          <w:szCs w:val="24"/>
        </w:rPr>
      </w:pPr>
      <w:hyperlink w:anchor="bookmark49" w:history="1">
        <w:bookmarkStart w:id="94" w:name="_Toc30146989"/>
        <w:bookmarkStart w:id="95" w:name="_Toc35951456"/>
        <w:bookmarkStart w:id="96" w:name="_Toc179358383"/>
        <w:r w:rsidR="00196A5C" w:rsidRPr="009E2FE7">
          <w:rPr>
            <w:rFonts w:eastAsia="Times New Roman"/>
            <w:sz w:val="24"/>
            <w:szCs w:val="24"/>
          </w:rPr>
          <w:t>Часть 3. Предложения по строительству, реконструкции и (или) модернизации тепловых сетей в целях обеспечения</w:t>
        </w:r>
      </w:hyperlink>
      <w:hyperlink w:anchor="bookmark49" w:history="1">
        <w:r w:rsidR="00196A5C" w:rsidRPr="009E2FE7">
          <w:rPr>
            <w:rFonts w:eastAsia="Times New Roman"/>
            <w:sz w:val="24"/>
            <w:szCs w:val="24"/>
          </w:rPr>
          <w:t>условий, при наличии которых существует возможность поставок тепловой энергии</w:t>
        </w:r>
      </w:hyperlink>
      <w:hyperlink w:anchor="bookmark49" w:history="1">
        <w:r w:rsidR="00196A5C" w:rsidRPr="009E2FE7">
          <w:rPr>
            <w:rFonts w:eastAsia="Times New Roman"/>
            <w:sz w:val="24"/>
            <w:szCs w:val="24"/>
          </w:rPr>
          <w:t>потребителям от различных источников тепловой энергии при сохранении надежности</w:t>
        </w:r>
      </w:hyperlink>
      <w:hyperlink w:anchor="bookmark49" w:history="1">
        <w:r w:rsidR="00196A5C" w:rsidRPr="009E2FE7">
          <w:rPr>
            <w:rFonts w:eastAsia="Times New Roman"/>
            <w:sz w:val="24"/>
            <w:szCs w:val="24"/>
          </w:rPr>
          <w:t>теплоснабжения</w:t>
        </w:r>
        <w:bookmarkEnd w:id="94"/>
        <w:bookmarkEnd w:id="95"/>
        <w:bookmarkEnd w:id="96"/>
      </w:hyperlink>
    </w:p>
    <w:p w:rsidR="0095518F" w:rsidRPr="00A67885" w:rsidRDefault="0095518F" w:rsidP="0095518F">
      <w:pPr>
        <w:pStyle w:val="af"/>
        <w:spacing w:line="289" w:lineRule="auto"/>
        <w:ind w:right="119" w:hanging="116"/>
        <w:rPr>
          <w:spacing w:val="-2"/>
        </w:rPr>
      </w:pPr>
    </w:p>
    <w:p w:rsidR="0095518F" w:rsidRDefault="00196A5C" w:rsidP="0095518F">
      <w:pPr>
        <w:ind w:firstLine="709"/>
        <w:jc w:val="both"/>
        <w:rPr>
          <w:lang w:eastAsia="ru-RU"/>
        </w:rPr>
      </w:pPr>
      <w:bookmarkStart w:id="97" w:name="_Hlk117519215"/>
      <w:r>
        <w:t>Строительство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в муниципальном образовании, не запланирована.</w:t>
      </w:r>
    </w:p>
    <w:p w:rsidR="0095518F" w:rsidRPr="00A67885" w:rsidRDefault="0095518F" w:rsidP="0095518F">
      <w:pPr>
        <w:jc w:val="both"/>
        <w:rPr>
          <w:rFonts w:cs="Times New Roman"/>
          <w:lang w:eastAsia="ru-RU"/>
        </w:rPr>
      </w:pPr>
    </w:p>
    <w:p w:rsidR="0095518F" w:rsidRPr="00152CBC" w:rsidRDefault="00196A5C" w:rsidP="0095518F">
      <w:pPr>
        <w:pStyle w:val="2"/>
        <w:spacing w:before="69"/>
        <w:ind w:left="0" w:firstLine="0"/>
        <w:rPr>
          <w:rFonts w:eastAsia="Times New Roman"/>
          <w:sz w:val="24"/>
          <w:szCs w:val="24"/>
        </w:rPr>
      </w:pPr>
      <w:bookmarkStart w:id="98" w:name="_Toc179358384"/>
      <w:r w:rsidRPr="00BD15D7">
        <w:rPr>
          <w:rFonts w:eastAsia="Times New Roman"/>
          <w:sz w:val="24"/>
          <w:szCs w:val="24"/>
        </w:rPr>
        <w:t>Часть 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котельной</w:t>
      </w:r>
      <w:bookmarkEnd w:id="98"/>
    </w:p>
    <w:p w:rsidR="0095518F" w:rsidRDefault="0095518F" w:rsidP="00605B8A">
      <w:pPr>
        <w:jc w:val="both"/>
        <w:rPr>
          <w:lang w:eastAsia="ru-RU"/>
        </w:rPr>
      </w:pPr>
    </w:p>
    <w:p w:rsidR="00EA3DD0" w:rsidRPr="00BB2952" w:rsidRDefault="00EA3DD0" w:rsidP="00605B8A">
      <w:pPr>
        <w:tabs>
          <w:tab w:val="left" w:pos="0"/>
        </w:tabs>
        <w:ind w:firstLine="709"/>
        <w:jc w:val="both"/>
        <w:rPr>
          <w:rFonts w:eastAsia="Times New Roman"/>
          <w:szCs w:val="24"/>
          <w:lang w:eastAsia="ru-RU"/>
        </w:rPr>
      </w:pPr>
      <w:r w:rsidRPr="00BB2952">
        <w:rPr>
          <w:rFonts w:eastAsia="Times New Roman"/>
          <w:szCs w:val="24"/>
          <w:lang w:eastAsia="ru-RU"/>
        </w:rPr>
        <w:t xml:space="preserve">Для повышения эффективности функционирования системы теплоснабжения рекомендуется модернизация тепловых сетей с заменой существующих трубопроводов, в т. ч. выработавших свой ресурс, на новые предизолированные трубопроводы. Замена </w:t>
      </w:r>
      <w:r w:rsidRPr="00BB2952">
        <w:rPr>
          <w:rFonts w:eastAsia="Times New Roman"/>
          <w:szCs w:val="24"/>
          <w:lang w:eastAsia="ru-RU"/>
        </w:rPr>
        <w:lastRenderedPageBreak/>
        <w:t xml:space="preserve">трубопроводов на новые приведет к снижению потерь тепловой энергии за счет более эффективной теплоизоляции и минимизации утечек на тепловых сетях. </w:t>
      </w:r>
    </w:p>
    <w:p w:rsidR="00EA3DD0" w:rsidRPr="00BB2952" w:rsidRDefault="00EA3DD0" w:rsidP="00605B8A">
      <w:pPr>
        <w:tabs>
          <w:tab w:val="left" w:pos="0"/>
        </w:tabs>
        <w:ind w:firstLine="709"/>
        <w:jc w:val="both"/>
        <w:rPr>
          <w:rFonts w:eastAsia="Times New Roman"/>
          <w:szCs w:val="24"/>
          <w:lang w:eastAsia="ru-RU"/>
        </w:rPr>
      </w:pPr>
      <w:r w:rsidRPr="00BB2952">
        <w:rPr>
          <w:rFonts w:eastAsia="Times New Roman"/>
          <w:szCs w:val="24"/>
          <w:lang w:eastAsia="ru-RU"/>
        </w:rPr>
        <w:t>Перевод котельных в пиковый режим не целесообразен в виду отсутствия источников электрогенерации. Решение о ликвидации котельной принимается собственником источника теплоснабжения.</w:t>
      </w:r>
    </w:p>
    <w:p w:rsidR="0095518F" w:rsidRPr="00A67885" w:rsidRDefault="0095518F" w:rsidP="0095518F">
      <w:pPr>
        <w:jc w:val="both"/>
        <w:rPr>
          <w:rFonts w:cs="Times New Roman"/>
          <w:lang w:eastAsia="ru-RU"/>
        </w:rPr>
      </w:pPr>
    </w:p>
    <w:p w:rsidR="0095518F" w:rsidRPr="00152CBC" w:rsidRDefault="00871AF2" w:rsidP="0095518F">
      <w:pPr>
        <w:pStyle w:val="2"/>
        <w:spacing w:before="69"/>
        <w:ind w:left="0" w:firstLine="0"/>
        <w:rPr>
          <w:rFonts w:eastAsia="Times New Roman"/>
          <w:sz w:val="24"/>
          <w:szCs w:val="24"/>
        </w:rPr>
      </w:pPr>
      <w:hyperlink w:anchor="bookmark51" w:history="1">
        <w:bookmarkStart w:id="99" w:name="_Toc30146991"/>
        <w:bookmarkStart w:id="100" w:name="_Toc35951458"/>
        <w:bookmarkStart w:id="101" w:name="_Toc179358385"/>
        <w:r w:rsidR="00196A5C" w:rsidRPr="00B319CF">
          <w:rPr>
            <w:rFonts w:eastAsia="Times New Roman"/>
            <w:sz w:val="24"/>
            <w:szCs w:val="24"/>
          </w:rPr>
          <w:t>Часть 5. Предложения по строительству, реконструкции и (или) модернизации тепловых сетей для обеспечения</w:t>
        </w:r>
      </w:hyperlink>
      <w:hyperlink w:anchor="bookmark51" w:history="1">
        <w:r w:rsidR="00196A5C" w:rsidRPr="00B319CF">
          <w:rPr>
            <w:rFonts w:eastAsia="Times New Roman"/>
            <w:sz w:val="24"/>
            <w:szCs w:val="24"/>
          </w:rPr>
          <w:t>нормативной надежности теплоснабжения потребителей</w:t>
        </w:r>
        <w:bookmarkEnd w:id="99"/>
        <w:bookmarkEnd w:id="100"/>
        <w:bookmarkEnd w:id="101"/>
      </w:hyperlink>
    </w:p>
    <w:p w:rsidR="0095518F" w:rsidRDefault="0095518F" w:rsidP="0095518F">
      <w:pPr>
        <w:rPr>
          <w:lang w:eastAsia="ru-RU"/>
        </w:rPr>
      </w:pPr>
    </w:p>
    <w:p w:rsidR="00EA3DD0" w:rsidRPr="00BB2952" w:rsidRDefault="00EA3DD0" w:rsidP="00EA3DD0">
      <w:pPr>
        <w:tabs>
          <w:tab w:val="left" w:pos="0"/>
        </w:tabs>
        <w:ind w:firstLine="709"/>
        <w:rPr>
          <w:szCs w:val="24"/>
          <w:lang w:eastAsia="ar-SA"/>
        </w:rPr>
      </w:pPr>
      <w:bookmarkStart w:id="102" w:name="_Hlk133154259"/>
      <w:r w:rsidRPr="009E56D7">
        <w:t>Схемой теплоснабжения предусмотрена перекладка сетей, исчерпавших свой ресурс и нуждающихся в замене, одним из ожидаемых результатов реализации которых является снижение объема потерь тепловой энергии и, как следствие, повышение эффективности функционирования системы теплоснабжения в целом.</w:t>
      </w:r>
      <w:r w:rsidRPr="00BB2952">
        <w:rPr>
          <w:szCs w:val="24"/>
          <w:lang w:eastAsia="ar-SA"/>
        </w:rPr>
        <w:t xml:space="preserve">Характеристика рекомендуемых мероприятий приведена в таблице </w:t>
      </w:r>
      <w:r>
        <w:rPr>
          <w:szCs w:val="24"/>
          <w:lang w:eastAsia="ar-SA"/>
        </w:rPr>
        <w:t>6.5.1.1</w:t>
      </w:r>
      <w:r w:rsidRPr="00BB2952">
        <w:rPr>
          <w:szCs w:val="24"/>
          <w:lang w:eastAsia="ar-SA"/>
        </w:rPr>
        <w:t>.</w:t>
      </w:r>
    </w:p>
    <w:bookmarkEnd w:id="102"/>
    <w:p w:rsidR="00EA3DD0" w:rsidRPr="00BD3341" w:rsidRDefault="00EA3DD0" w:rsidP="00EA3DD0">
      <w:pPr>
        <w:spacing w:before="400" w:after="200"/>
        <w:rPr>
          <w:b/>
        </w:rPr>
      </w:pPr>
      <w:r w:rsidRPr="00BD3341">
        <w:rPr>
          <w:b/>
        </w:rPr>
        <w:t xml:space="preserve">Таблица </w:t>
      </w:r>
      <w:r>
        <w:rPr>
          <w:b/>
        </w:rPr>
        <w:t>6</w:t>
      </w:r>
      <w:r w:rsidRPr="00BD3341">
        <w:rPr>
          <w:b/>
        </w:rPr>
        <w:t>.</w:t>
      </w:r>
      <w:r>
        <w:rPr>
          <w:b/>
        </w:rPr>
        <w:t>5</w:t>
      </w:r>
      <w:r w:rsidRPr="00BD3341">
        <w:rPr>
          <w:b/>
        </w:rPr>
        <w:t>.1.1 – Участки тепловых сетей, рекомендуемые к замене</w:t>
      </w:r>
    </w:p>
    <w:tbl>
      <w:tblPr>
        <w:tblStyle w:val="a9"/>
        <w:tblW w:w="5000" w:type="pct"/>
        <w:jc w:val="both"/>
        <w:tblLook w:val="04A0"/>
      </w:tblPr>
      <w:tblGrid>
        <w:gridCol w:w="718"/>
        <w:gridCol w:w="4584"/>
        <w:gridCol w:w="1754"/>
        <w:gridCol w:w="2339"/>
      </w:tblGrid>
      <w:tr w:rsidR="00506AE5" w:rsidTr="00003B73">
        <w:trPr>
          <w:tblHeader/>
          <w:jc w:val="both"/>
        </w:trPr>
        <w:tc>
          <w:tcPr>
            <w:tcW w:w="0" w:type="dxa"/>
            <w:shd w:val="clear" w:color="auto" w:fill="F2F2F2"/>
            <w:tcMar>
              <w:top w:w="120" w:type="dxa"/>
              <w:left w:w="20" w:type="dxa"/>
              <w:bottom w:w="120" w:type="dxa"/>
              <w:right w:w="20" w:type="dxa"/>
            </w:tcMar>
            <w:vAlign w:val="center"/>
          </w:tcPr>
          <w:p w:rsidR="00506AE5" w:rsidRDefault="00506AE5" w:rsidP="00003B73">
            <w:pPr>
              <w:jc w:val="center"/>
            </w:pPr>
            <w:r>
              <w:rPr>
                <w:rFonts w:eastAsia="Times New Roman" w:cs="Times New Roman"/>
              </w:rPr>
              <w:t>№</w:t>
            </w:r>
          </w:p>
        </w:tc>
        <w:tc>
          <w:tcPr>
            <w:tcW w:w="0" w:type="dxa"/>
            <w:shd w:val="clear" w:color="auto" w:fill="F2F2F2"/>
            <w:tcMar>
              <w:top w:w="120" w:type="dxa"/>
              <w:left w:w="200" w:type="dxa"/>
              <w:bottom w:w="120" w:type="dxa"/>
              <w:right w:w="200" w:type="dxa"/>
            </w:tcMar>
            <w:vAlign w:val="center"/>
          </w:tcPr>
          <w:p w:rsidR="00506AE5" w:rsidRDefault="00506AE5" w:rsidP="00003B73">
            <w:pPr>
              <w:jc w:val="center"/>
            </w:pPr>
            <w:r>
              <w:rPr>
                <w:rFonts w:eastAsia="Times New Roman" w:cs="Times New Roman"/>
              </w:rPr>
              <w:t>Обозначение реконструируемого участка</w:t>
            </w:r>
          </w:p>
        </w:tc>
        <w:tc>
          <w:tcPr>
            <w:tcW w:w="0" w:type="dxa"/>
            <w:shd w:val="clear" w:color="auto" w:fill="F2F2F2"/>
            <w:tcMar>
              <w:top w:w="120" w:type="dxa"/>
              <w:left w:w="20" w:type="dxa"/>
              <w:bottom w:w="120" w:type="dxa"/>
              <w:right w:w="20" w:type="dxa"/>
            </w:tcMar>
            <w:vAlign w:val="center"/>
          </w:tcPr>
          <w:p w:rsidR="00506AE5" w:rsidRDefault="00506AE5" w:rsidP="00003B73">
            <w:pPr>
              <w:jc w:val="center"/>
            </w:pPr>
            <w:r>
              <w:rPr>
                <w:rFonts w:eastAsia="Times New Roman" w:cs="Times New Roman"/>
              </w:rPr>
              <w:t>Диаметр, мм</w:t>
            </w:r>
          </w:p>
        </w:tc>
        <w:tc>
          <w:tcPr>
            <w:tcW w:w="0" w:type="dxa"/>
            <w:shd w:val="clear" w:color="auto" w:fill="F2F2F2"/>
            <w:tcMar>
              <w:top w:w="120" w:type="dxa"/>
              <w:left w:w="20" w:type="dxa"/>
              <w:bottom w:w="120" w:type="dxa"/>
              <w:right w:w="20" w:type="dxa"/>
            </w:tcMar>
            <w:vAlign w:val="center"/>
          </w:tcPr>
          <w:p w:rsidR="00506AE5" w:rsidRDefault="00506AE5" w:rsidP="00003B73">
            <w:pPr>
              <w:jc w:val="center"/>
            </w:pPr>
            <w:r>
              <w:rPr>
                <w:rFonts w:eastAsia="Times New Roman" w:cs="Times New Roman"/>
              </w:rPr>
              <w:t>Длина участка, подлежащая замене, м</w:t>
            </w:r>
          </w:p>
        </w:tc>
      </w:tr>
      <w:tr w:rsidR="00506AE5" w:rsidTr="00003B73">
        <w:trPr>
          <w:jc w:val="both"/>
        </w:trPr>
        <w:tc>
          <w:tcPr>
            <w:tcW w:w="0" w:type="dxa"/>
            <w:gridSpan w:val="4"/>
            <w:shd w:val="clear" w:color="auto" w:fill="FFFFFF"/>
            <w:tcMar>
              <w:top w:w="40" w:type="dxa"/>
              <w:left w:w="160" w:type="dxa"/>
              <w:bottom w:w="40" w:type="dxa"/>
              <w:right w:w="20" w:type="dxa"/>
            </w:tcMar>
            <w:vAlign w:val="center"/>
          </w:tcPr>
          <w:p w:rsidR="00506AE5" w:rsidRDefault="00506AE5" w:rsidP="00003B73">
            <w:pPr>
              <w:jc w:val="center"/>
            </w:pPr>
            <w:r>
              <w:rPr>
                <w:rFonts w:eastAsia="Times New Roman" w:cs="Times New Roman"/>
              </w:rPr>
              <w:t>Котельная «Технопарк»</w:t>
            </w:r>
          </w:p>
        </w:tc>
      </w:tr>
      <w:tr w:rsidR="00506AE5" w:rsidTr="00003B73">
        <w:trPr>
          <w:jc w:val="both"/>
        </w:trPr>
        <w:tc>
          <w:tcPr>
            <w:tcW w:w="0" w:type="dxa"/>
            <w:gridSpan w:val="4"/>
            <w:shd w:val="clear" w:color="auto" w:fill="D9E2F3"/>
            <w:tcMar>
              <w:top w:w="40" w:type="dxa"/>
              <w:left w:w="160" w:type="dxa"/>
              <w:bottom w:w="40" w:type="dxa"/>
              <w:right w:w="20" w:type="dxa"/>
            </w:tcMar>
            <w:vAlign w:val="center"/>
          </w:tcPr>
          <w:p w:rsidR="00506AE5" w:rsidRDefault="00506AE5" w:rsidP="00003B73">
            <w:pPr>
              <w:jc w:val="center"/>
            </w:pPr>
            <w:r>
              <w:rPr>
                <w:rFonts w:eastAsia="Times New Roman" w:cs="Times New Roman"/>
              </w:rPr>
              <w:t>АО «Ресурс»</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У-мс1 - УП-2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630,0000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ТК-14 - УП-2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У-Кот.2 - У-мс1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360,0000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У-Кот.2 - У-Кот.</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УП-1 - У-Кот.</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146,0000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Котельная_источник - УТ-1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ТК-63 - ТК-61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192,0000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ТК-61 - ТК-27</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180,0000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9</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ТК-27 - ТК-26</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128,0000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ТК-26 - ТК-25</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УТ-1 - УТ-5</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724,0000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ТК-76 - У-М.43</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150,0000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ТК-64 - ТК-63</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ТК-81 - ТК-76</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ТК-75 - ТК-81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98,0000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ТК-66 - ТК-69</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ТК-65 - ТК-64</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55,0000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18</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ТК-74 - ТК-73</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19</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ТК-74 - ТК-75</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ТК-73 - ТК-69</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УТ-9 - УТ-5</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886,0000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У-10 - У-10.1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160,0000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У-9 - ТК-32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160,0000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lastRenderedPageBreak/>
              <w:t>24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ТК-35 - УТ-9</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160,0000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ТК-89 - ТК-90</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150,0000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ТК-87 - ТК-86</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140,0000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ТК-36 - ТК-35</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28</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УТ-9 - ТК-33</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116,0000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29</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ТК-33 - У-10.1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30</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ТК-81 - ТК-82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ТК-88 - ТК-87</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45,0000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ТК-79 - ТК-78</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У-10 - У-9</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У-Кл.8 - У-Ч1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366,0000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ТК-Пол. - ТК-11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330,0000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ТК-74 - ТК-РУС1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240,0000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ТК-63 - ТК-104в</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38</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ТК-90 - У-Ч1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192,0000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39</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У-23 - ТК-103</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160,0000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ТК-54 - ТК-53</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150,0000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ТК-39 - ТК-40</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140,0000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У-Р.1 - У-Р.п</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134,0000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У-8 - У-С.31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ТК-105 - У-23</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ТК-53 - ТК-52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ТК-16 - ТК-18</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ТК-15 - ТК-16</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48</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ТК-103 - ТУ-2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49</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ТК-РУС - У-Р.п</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50</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ТК-28 - У-С.31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ТК-РУС - ТК-РУС1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У-Р.1 - У-Р.2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У-Р.2 - Чапаева. 23А РУС</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ТК-110 - У-КБО</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ТК-109 - ТК-89а</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160,0000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ТК-89а - ТК-89</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128,0000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ТК-103 - ТК-104</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58</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ТК-109 - У-КБО</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59</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ТК-79 - ТК-80</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230,0000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60</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ТК-66 - ТК-67</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186,0000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ТК-18 - ТК-19</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160,0000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ТК-94 - ТК-95</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140,0000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lastRenderedPageBreak/>
              <w:t>63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ТК-96 - ТК-94</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140,0000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ТК-47 - ТК-46</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114,0000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У-Р.3 - Чапаева. 23А ЭТУС</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ТК-35 - У-Т.1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ТК-93 - У-п.2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68,0000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68</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ТУ-4 - У-24</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69</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ТК-43 - ТК-46</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70</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ТК-83 - ТК-84</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ТК-49 - ТК-50</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ТК-104 - ТУ-4</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ТК-20 - стена зд.</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ТК-10 - Семашко. 15</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У-26 - ТК-94</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ТК-104в - ТК-104</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ТК-67 - ТК-68</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78</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ТК-49 - ТК-47</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79</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У-20 - У-21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33,0000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80</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ТК-12 - Пирогова. 5</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У-Т.2 - Комарова 5. судебные приставы</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У-г.п. - У-п.2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ТК-78 - Шишкина. 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ТК-36 - У-з.1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ТК-РУС - У-20</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У-26 - У-26м</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У-з.1 - У-з.2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88</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У-7 - стена зд.</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89</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ТК-80 - Кирова. 9</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90</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ТК-79 - Кирова. 7А</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91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У-з.2 - У-з.3</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92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У-Т.2 - У-Т</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93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ТК-65 - Чапаева. 27</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94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У-г.п. - У-26м</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95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У-Р.3 - У-Р.2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96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У-Т.1 - У-Т</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97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У-М.43 - Менжинского. 43</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98</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У-Т - Комарова. 3. техникум</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99</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Зубрицкой. 10 - У-з.2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100</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ТК-94 - У-25</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260,0000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ТК-94 - Красноармейская. 5</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lastRenderedPageBreak/>
              <w:t>102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ТК-1.10а - ТК-110</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ТК-19 - ТК-21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92,0000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ТК-132 - У-21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ТК-21 - ТК-23</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ТК-19 - У-о.2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ТК-16 - ТК-17</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108</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ТК-82 - Менжинского. 48А</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109</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У-10 - У-11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110</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У-о.2 - У-7</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111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ТК-93 - Клубная. 1 Клуб</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18,0000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112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стена зд. - У-ТСЦ</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212,0000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113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ТК-23 - ТК-24</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114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ТК-50 - ТК-ДК10</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115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Зубрицкой. 7 - У-з.3</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116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ТК-52 - ТК-57</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117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ТК-84 - ТК-85</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110,0000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118</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ТК-98 - ТК-99</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96,0000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119</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ТК-51 - ТК-46</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90,0000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120</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ТК-20 - стена зд.</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ТК-96 - ТК-97</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У-Ш.2 - Калинина. 4 Шк.№2 маст.</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68,0000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ТК-47 - ТК-48</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68,0000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ТК-87 - Чапаева. 22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63,0000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ТК-95 - Красноармейская. 10 ГорОНО</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ТК-18 - Советская. Пенс. фонд</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ТК-97 - ТК-98</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128</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Патова. 13 - стена зд.</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129</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ТК-83 - Менжинского. 50</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130</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ТК-84 - Менжинского. 50А Д/с "Золотой ключик"</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131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Патова. 12 - стена зд.</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132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ТК-82 - Менжинского. 48</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133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У-Ш.2 - У-Ш.1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134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ТК-40 - ТК-41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135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Советская. 22 Сбербанк - ТК-24</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136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ТК-20 - стена зд.</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137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ТК-1.10а - стена зд.</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28,0000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138</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стена зд. - Советская. 29 Магнит</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139</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ТК-105 - ТУ-5</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140</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ТК-99 - Советская. 2 Музей ямщика</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lastRenderedPageBreak/>
              <w:t>141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ТК-90 - У-к.1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142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ТК-13 - Семашко. 12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143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ТК-95 - Красноармейская. 8 РОНО</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144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Библиотека центральная - УТ-9</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18,0000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145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стена зд. - стена зд. Пирогова, 13</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146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У-Ш.1 - ТК-62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147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У-3 - стена зд.</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148</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Советская. 22 м-н "Книга" - ТК-24</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149</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Советская. 22 Агр.пр.банк - ТК-24</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150</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ТК-23 - Октябрьская. 1 Кинотеатр</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151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ТК-Пол. - стена зд.</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152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У-к.2 - У-к.1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153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стена зд. - ТК-48</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154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У-ТСЦ - Советская. 29 ТСЦ</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155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стена зд. - У-ТСЦ</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156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У-к.2 - Чапаева. 14 КБО-3</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157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стена зд. – У-к.10</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158</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У-к.10 - Комарова. 10</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159</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ТК-17 - Советская. 53 ЗАГС</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160</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ТК-17 - У-А.2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161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У-А.2 - Советская. 51 Адм .р-на</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162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У-А.2 - Советская. 51 Адм .р-на</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163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У-мс1 - Семашко. магазин</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136,0000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164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У-26 - Клубная. 5 Казначейство</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165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ТК-21 - ТК-22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114,0000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166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ТК-89а - Чапаева. 18 КБО-1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167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ТК-109 - Рынок</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168</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У-7 - Октябрьская. 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169</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У-КБО - стена зд.</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170</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Советская. 13 - У-11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171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ТК-104 - Менжинского. 56</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172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ТК-104 - Коммунистическая. 4</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57,0000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173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ТК-104 - Менжинского. 58</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174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ТК-18 - Советская. 28 Ресторан</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175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ТК-18 - Советская. 28 "Ветеран"</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176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Комарова. 21 - ТК-50</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177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ТК-88 - Чапаева. 21 кафе "Радуга"</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178</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ТК-РУС - ТК-71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179</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Чапаева, 14А Маст.КБО - У-22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lastRenderedPageBreak/>
              <w:t>180</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ТУ-2 - ТК-102а</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35,0000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181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ТК-66 - Чапаева. 25</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182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ТК-80 - Кирова. 9а Магазин</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183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У-37 - Советская. 37 Парикм.</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184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ТК-86 - Кирова. 4</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185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Зубрицкой. 32 - У-16</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186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ТК-110 - Автовокзал</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187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У-М.2 - У-М.3</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188</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ТК-25 - Советская. 39 Муз.шк.</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189</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У-3 - Пирогова. 13</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190</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У-37 - ТК-26</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191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Комарова. 6 ПУ-17 - ТК-50а</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192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Комарова. 22 Д/с N10 - ТК-ДК10</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193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У-37 - Советская. 39 гараж</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18,0000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194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ТК-КБО - Чапаева. 16 КБО-2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195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Конд.цех - У-10</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196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ТК-132 - Менжинского. 44</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15,0000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197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ТК-85 - Чапаева. 31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198</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У-М.3 - Клубная. 5 гараж</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199</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Кирова. 5 - ТК-71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200</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У-ХВО - ХВО</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ТК-КБО - стена зд.</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ТК-ДК10 - ТК-50а</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Комарова. 11 - ТК-43</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Комарова. 9 - ТК-41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У-22 - стена зд.</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Комарова. 12 - ТК-46</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Комарова. 14 - ТК-51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208</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У-22 - стена зд.</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209</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Патова. 10 - ТК-22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210</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У-22 - Чапаева. 14А Гостиница</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211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У-М.2 - Клубная. 3 (Полиция)</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212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Советская. 31 - У-8</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213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Коммунистическая. 6 - ТК-102а</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138,0000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214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Комарова. 16 - ТК-51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215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У-А.2 - У-А.3</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216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ТК-53 - У-13</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43,0000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217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У-12 - ТК-53</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218</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ТУ-5 - Коммунистическая. 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37,0000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lastRenderedPageBreak/>
              <w:t>219</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ТК-54 - У-15</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37,0000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220</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У-25 - Красноармейская. 1 Райисполком</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221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У-26м - Клубная. 4 Магазин</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222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ТК-87 - Чапаева. 23</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223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ТК-105 - Менжинского. 52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29,0000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224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У-А.3 - Советская. 51 гараж</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225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У-24 - Коммунистическая. 8</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226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ТК-104 - Коммунистическая. 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15,0000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227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ТУ-5 - Менжинского. 54</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15,0000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228</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ТУ-2 - Коммунистическая. 5</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35,0000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229</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Коммунистическая. 7 - ТК-102а</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15,0000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230</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Зубрицкой. 25 - ТК-55</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59,0000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231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Зубрицкой. 18 - У-12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232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Зубрицкой. 28 - ТК-57</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233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Зубрицкой. 16 - У-12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234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Зубрицкой. 21 - У-15</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235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Зубрицкой. 19 - У-13</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236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Зубрицкой. 23 - У-15</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237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ТК-28 - М-н "Мама рада"</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30,0000</w:t>
            </w:r>
          </w:p>
        </w:tc>
      </w:tr>
      <w:tr w:rsidR="00506AE5" w:rsidTr="00003B73">
        <w:trPr>
          <w:jc w:val="both"/>
        </w:trPr>
        <w:tc>
          <w:tcPr>
            <w:tcW w:w="0" w:type="dxa"/>
            <w:gridSpan w:val="4"/>
            <w:shd w:val="clear" w:color="auto" w:fill="FFFFFF"/>
            <w:tcMar>
              <w:top w:w="40" w:type="dxa"/>
              <w:left w:w="160" w:type="dxa"/>
              <w:bottom w:w="40" w:type="dxa"/>
              <w:right w:w="20" w:type="dxa"/>
            </w:tcMar>
            <w:vAlign w:val="center"/>
          </w:tcPr>
          <w:p w:rsidR="00506AE5" w:rsidRDefault="00506AE5" w:rsidP="00003B73">
            <w:pPr>
              <w:jc w:val="center"/>
            </w:pPr>
            <w:r>
              <w:rPr>
                <w:rFonts w:eastAsia="Times New Roman" w:cs="Times New Roman"/>
              </w:rPr>
              <w:t>Котельная «Квартальная»</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 xml:space="preserve"> ЦТП_источник - У-0 -</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ТК-37-1 - ТК-39</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344,0000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У-0 -  У-25</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ТК-29 - ТК-29а</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ТК-2 - ТК-2в</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150,0000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ТК-29а - У-25</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144,0000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ТК-2г - ТК-14</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134,0000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ТК-25 - ТК-23</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132,0000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9</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ТК-30 -  ТК-32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128,0000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ТК-21 -  ТК-6</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ТК-8а - ТК-21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118,0000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 xml:space="preserve">ТК-18 - ТК-17 </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ТК-20 - стена зд.Менж.55</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ТК-23 - У-10а</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78,0000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ТК-29 - ТК-30</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ТК-14а - ТК-14</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ТК-39 - ТК-40</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18</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ТК-41 - ТК-42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19</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ТК-2 - ТК-2а</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lastRenderedPageBreak/>
              <w:t>20</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ТК-40 - ТК-41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ТК-2г - ТК-2в</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ТК-8 - ТК-20</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ТК-14б - ТК-14а</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У-10 - стена зд.Менж.55</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18,0000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ТК-4 - ТК-3а</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242,0000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ТК-3а - ТК-3</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198,0000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ТК-2в - стена зд.Юб.11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166,0000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28</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У-7 - стена зд.Юб.7</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29</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У-7 - стена зд.Юб.7</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30</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У-9 - стена зд.Юб.10</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ТК-15 - стена зд.Юб.7</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У-9 - стена зд.Юб.10</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ТК-14 - стена зд.Юб.7</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У-11 - стена зд.Юб.11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ТК-16 - стена зд.Юб.10</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ТК-15 - стена зд.Юб.10</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ТК-4 - стена зд.Стр.2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150,0000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38</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У-13 - У-14</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39</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ТК-30 - ТК-31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У-3 - стена зд.Стр.2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96,0000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У-3 - стена зд.Стр.2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88,0000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У-35 - стена зд.Шишк.13</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ТК-26 - ТК-25</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ТК-5 - У-6а</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ТК-27 - ТК-20б</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ТК-20 - ТК-20б</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ТК-17 - стена зд.Юб.11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48</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ТК-5 - стена зд.Стр.2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48,0000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49</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У-13 - стена зд.Мол.3а</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38,0000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50</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ТК-37-1 - стена зд.Мол.3а</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ТК-4 - стена зд.Юб.12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У-35 - ТК-35</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У-11 - стена зд.Юб.11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У-м3б - стена зд.Мол.3</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У-35а - стена зд.Шишк.13</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У-c29 - стена зд.Сед.29а</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Седова. 29а - У-c29</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58</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У-2 - стена зд.Юб.12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lastRenderedPageBreak/>
              <w:t>59</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У-4 - стена зд.Стр.4</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90,0000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60</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У-5 - стена зд.Стр.1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У-6 - У-6а</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стена зд.Стр.4 - стена зд.Стр.1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58,0000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Строителей. 5а - стена зд.Стр.5а</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У-6 - стена зд.Стр.5</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У-5 - У-20</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ТК-16 - стена зд.Сед.29</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стена зд.Стр.5 - стена зд.Стр.5а</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68</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У-17 - У-18</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69</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У-16 - У-17</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70</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У-16 - стена зд.Сед.29</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У-c1 - Спорткомплекс СПРИНТ: бассейн</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Школа №6 - У-35а</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ТК-40 - У-15</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208,0000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РГАТУ - ТК-27</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ТК-3б - стена зд.Спринт</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176,0000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Седова. 31 - ТК-16</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150,0000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ТК-28 - ТК-27</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140,0000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78</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ТК-5 - стена зд.Стр.4</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79</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Школа №1 - ТК-3</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80</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ТК-15 - стена зд.Юб.9</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90,0000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Д/с "Малыш" - ТК-14б</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ТК-3б - Спорткомплекс СПРИНТ: Олимп</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Юбилейный пр.. 8 - стена зд.Юб.8</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ТК-18 - Д/с "Кораблик"</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У-м3б - Молодежная. 3-2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ТК-3а - ТК-3б</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Д/с "Ленок" к2 - ТК-25а</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58,0000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88</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У-14 - Молодежная .3а-3</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89</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Юбилейный пр.. 6 - ТК-12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90</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У-c1 - Спорткомплекс СПРИНТ</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91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Юбилейный пр.. 9 - стена зд.Юб.9</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92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ТК-26 - Коммунистическая. 10</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93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ТК-39 - Кирова. 15-1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94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У-4 - стена зд.Стр.4</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95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Менжинского. 59 - ТК-12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96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У-ш7 - Шишкина. 9-1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97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Шишкина. 7-1 - У-ш7</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lastRenderedPageBreak/>
              <w:t>98</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ТК-2г - стена зд.Юб.8</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99</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У-c1 - стена зд.Спринт</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100</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Строителей. 5 - У-6</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У-7 - Юбилейный пр.. 7</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ТК-25 - ТК-25а</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Юбилейный пр.. 10 - У-9</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Менжинского. 55 - У-10</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У-ш7 - Шишкина. 9-2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У-ш7 - Шишкина. 7-2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Молодежная. 3-1 - У-м3б</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108</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У-16 - Седова. 29-1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109</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У-11 - Юбилейный пр.. 11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110</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ТК-29а - ТК-29б</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240,0000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111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Юбилейный пр.. 3 - ТК-6</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112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Баня - ТК-29а</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113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Шишкина. 4 (медцентр. офисы) - ТК-29б</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114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ТК-1 - Теплица</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115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ТК-28 - МЕнжинского. 51 Д/с "Солнышко"</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116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У-15 - Молодежная. 1-1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117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У-15 - Молодежная. 1-2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118</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ТК-2 - стена зд.</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119</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Менжинского. 64 - ТК-24</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120</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У-62 - стена зд.Менж.62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У-14 - Молодежная .3а-2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Молодежная .3а-1 - У-13</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У-3 - Строителей. 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У-2 - Юбилейный пр.. 12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Менжинского. 62 - стена зд.Менж.62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ТК-26 - Уд-1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Шишкина. 6 (магазин) - ТК-29б</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128</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У-20 - Строителей. 1-3</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129</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Коммунистическая. 9 - Уд-1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18,0000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130</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У-20 - Строителей. 1-2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131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Строителей. 1-1 - У-5</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132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У-4 - Строителей. 4</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133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У-18 - Седова. 29-4</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134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У-25 - Котельная</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135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ТК-42 - Молодежная. 1. ЖКО</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136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магазин "Виктория" - стена зд.Сед.29а</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lastRenderedPageBreak/>
              <w:t>137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У-c29 - стена зд.Сед.29а</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138</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У-18 - Седова. 29-3</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139</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У-17 - Седова. 29-2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140</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ТК-28 - Менжинского. 51 Столовая</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12,0000</w:t>
            </w:r>
          </w:p>
        </w:tc>
      </w:tr>
      <w:tr w:rsidR="00506AE5" w:rsidTr="00003B73">
        <w:trPr>
          <w:jc w:val="both"/>
        </w:trPr>
        <w:tc>
          <w:tcPr>
            <w:tcW w:w="0" w:type="dxa"/>
            <w:gridSpan w:val="4"/>
            <w:shd w:val="clear" w:color="auto" w:fill="FFFFFF"/>
            <w:tcMar>
              <w:top w:w="40" w:type="dxa"/>
              <w:left w:w="160" w:type="dxa"/>
              <w:bottom w:w="40" w:type="dxa"/>
              <w:right w:w="20" w:type="dxa"/>
            </w:tcMar>
            <w:vAlign w:val="center"/>
          </w:tcPr>
          <w:p w:rsidR="00506AE5" w:rsidRDefault="00506AE5" w:rsidP="00003B73">
            <w:pPr>
              <w:jc w:val="center"/>
            </w:pPr>
            <w:r>
              <w:rPr>
                <w:rFonts w:eastAsia="Times New Roman" w:cs="Times New Roman"/>
              </w:rPr>
              <w:t>Котельная «Больничного городка»</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УБ-1 - УБ-0</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УБ-1 - ЦРБ-гараж</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УБ-1 - Кот.ЦРБ</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УБ-1 - УБ-2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112,0000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УБ-2 - Морг</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УБ-2 - УБ-3</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УБ-3 - Склад 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УБ-3 - УБ-4</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136,0000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9</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УБ-4 - УБ-5</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УБ-5 - Терапевт.корп.</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68,0000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УБ-5 - Инфекц.отд.</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УБ-4 - УБ-6</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240,0000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УБ-6 - Пищеблок</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УБ-6 - ЦРБ-корпус Б</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УБ-6 - УБ-7</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УБ-7 - УБ-8</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150,0000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УБ-8 - ЦРБ- гл.корпус</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18</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УБ-8 - ЦРБ-корпус В</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140,0000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19</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УБ-0 - Кирова 10</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810,0000</w:t>
            </w:r>
          </w:p>
        </w:tc>
      </w:tr>
      <w:tr w:rsidR="00506AE5" w:rsidTr="00003B73">
        <w:trPr>
          <w:jc w:val="both"/>
        </w:trPr>
        <w:tc>
          <w:tcPr>
            <w:tcW w:w="0" w:type="dxa"/>
            <w:gridSpan w:val="4"/>
            <w:shd w:val="clear" w:color="auto" w:fill="FFFFFF"/>
            <w:tcMar>
              <w:top w:w="40" w:type="dxa"/>
              <w:left w:w="160" w:type="dxa"/>
              <w:bottom w:w="40" w:type="dxa"/>
              <w:right w:w="20" w:type="dxa"/>
            </w:tcMar>
            <w:vAlign w:val="center"/>
          </w:tcPr>
          <w:p w:rsidR="00506AE5" w:rsidRDefault="00506AE5" w:rsidP="00003B73">
            <w:pPr>
              <w:jc w:val="center"/>
            </w:pPr>
            <w:r>
              <w:rPr>
                <w:rFonts w:eastAsia="Times New Roman" w:cs="Times New Roman"/>
              </w:rPr>
              <w:t>Котельная «Школы интернат»</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Кот.Интернат а - УИ-0</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98,0000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УИ-0 - 24 кв.ж/д</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УИ-0 - УИ-3</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УИ-0 - УИ-1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УИ-1 - Интернат сл вид</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378,0000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УИ-1 - 8 кв.ж/д</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190,0000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УИ-3 - Интернат у/о дет</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130,0000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УИ-3 - Гараж</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18,0000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9</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УИ-1 - Прачеч.</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w:t>
            </w:r>
          </w:p>
        </w:tc>
      </w:tr>
      <w:tr w:rsidR="00506AE5" w:rsidTr="00003B73">
        <w:trPr>
          <w:jc w:val="both"/>
        </w:trPr>
        <w:tc>
          <w:tcPr>
            <w:tcW w:w="0" w:type="dxa"/>
            <w:gridSpan w:val="4"/>
            <w:shd w:val="clear" w:color="auto" w:fill="FFFFFF"/>
            <w:tcMar>
              <w:top w:w="40" w:type="dxa"/>
              <w:left w:w="160" w:type="dxa"/>
              <w:bottom w:w="40" w:type="dxa"/>
              <w:right w:w="20" w:type="dxa"/>
            </w:tcMar>
            <w:vAlign w:val="center"/>
          </w:tcPr>
          <w:p w:rsidR="00506AE5" w:rsidRDefault="00506AE5" w:rsidP="00003B73">
            <w:pPr>
              <w:jc w:val="center"/>
            </w:pPr>
            <w:r>
              <w:rPr>
                <w:rFonts w:eastAsia="Times New Roman" w:cs="Times New Roman"/>
              </w:rPr>
              <w:t>Котельная ул. Победы</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УА-1 - Победы 66а. Ветлечебница</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УА-2 - УА-3</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166,0000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УА-3 - УА-4</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УА-4 - УА-5</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lastRenderedPageBreak/>
              <w:t>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УА-5 - УА-6</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540,0000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УА-6 - УА-7</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340,0000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УА-7 - УА-8</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508,0000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УА-8 - Машиностр., 5</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9</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УА-8 - Машиностр., 3</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750,0000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УА-5 - У-П64</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 xml:space="preserve">У-П64 - Победы, 64 </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У-П64 - УА-9</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58,0000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УА-9 - УА-10</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 xml:space="preserve">УА-10 - Победы, 54 </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УА-9 - УА-15</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48,0000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УА-15 - Победы, 61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48,0000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УА-15 - Победы, 63</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148,0000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18</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УА-10 - УА-11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108,0000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19</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УА-11 - Победы, 65</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УА-11 - УА-12</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90,0000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УА-12 - У-П68</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У-П68 - Победы, 68</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У-П68 - Победы, 70</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УА-12 - УА-13</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18,0000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25</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УА-13 - УА-16</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48,0000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26</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УА-16 - Победы, 66</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24,0000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27</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УА-13 - Победы, 69</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200,0000</w:t>
            </w:r>
          </w:p>
        </w:tc>
      </w:tr>
      <w:tr w:rsidR="00506AE5" w:rsidTr="00003B73">
        <w:trPr>
          <w:jc w:val="both"/>
        </w:trPr>
        <w:tc>
          <w:tcPr>
            <w:tcW w:w="0" w:type="dxa"/>
            <w:gridSpan w:val="4"/>
            <w:shd w:val="clear" w:color="auto" w:fill="FFFFFF"/>
            <w:tcMar>
              <w:top w:w="40" w:type="dxa"/>
              <w:left w:w="160" w:type="dxa"/>
              <w:bottom w:w="40" w:type="dxa"/>
              <w:right w:w="20" w:type="dxa"/>
            </w:tcMar>
            <w:vAlign w:val="center"/>
          </w:tcPr>
          <w:p w:rsidR="00506AE5" w:rsidRDefault="00506AE5" w:rsidP="00003B73">
            <w:pPr>
              <w:jc w:val="center"/>
            </w:pPr>
            <w:r>
              <w:rPr>
                <w:rFonts w:eastAsia="Times New Roman" w:cs="Times New Roman"/>
              </w:rPr>
              <w:t>Котельная «ДТЮ»</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Котельная ДТЮ - У-</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У-1 - Спец.авто.хоз</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260,8000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У-1 - Машиностр. 2— адм-зд</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У-1 - Магазин</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330,0000</w:t>
            </w:r>
          </w:p>
        </w:tc>
      </w:tr>
      <w:tr w:rsidR="00506AE5" w:rsidTr="00003B73">
        <w:trPr>
          <w:jc w:val="both"/>
        </w:trPr>
        <w:tc>
          <w:tcPr>
            <w:tcW w:w="0" w:type="dxa"/>
            <w:gridSpan w:val="4"/>
            <w:shd w:val="clear" w:color="auto" w:fill="FFFFFF"/>
            <w:tcMar>
              <w:top w:w="40" w:type="dxa"/>
              <w:left w:w="160" w:type="dxa"/>
              <w:bottom w:w="40" w:type="dxa"/>
              <w:right w:w="20" w:type="dxa"/>
            </w:tcMar>
            <w:vAlign w:val="center"/>
          </w:tcPr>
          <w:p w:rsidR="00506AE5" w:rsidRDefault="00506AE5" w:rsidP="00003B73">
            <w:pPr>
              <w:jc w:val="center"/>
            </w:pPr>
            <w:r>
              <w:rPr>
                <w:rFonts w:eastAsia="Times New Roman" w:cs="Times New Roman"/>
              </w:rPr>
              <w:t>Котельная ул. Луначарского</w:t>
            </w:r>
          </w:p>
        </w:tc>
      </w:tr>
      <w:tr w:rsidR="00506AE5" w:rsidTr="00003B73">
        <w:trPr>
          <w:jc w:val="both"/>
        </w:trPr>
        <w:tc>
          <w:tcPr>
            <w:tcW w:w="0" w:type="dxa"/>
            <w:gridSpan w:val="4"/>
            <w:shd w:val="clear" w:color="auto" w:fill="D9E2F3"/>
            <w:tcMar>
              <w:top w:w="40" w:type="dxa"/>
              <w:left w:w="160" w:type="dxa"/>
              <w:bottom w:w="40" w:type="dxa"/>
              <w:right w:w="20" w:type="dxa"/>
            </w:tcMar>
            <w:vAlign w:val="center"/>
          </w:tcPr>
          <w:p w:rsidR="00506AE5" w:rsidRDefault="00506AE5" w:rsidP="00003B73">
            <w:pPr>
              <w:jc w:val="center"/>
            </w:pPr>
            <w:r>
              <w:rPr>
                <w:rFonts w:eastAsia="Times New Roman" w:cs="Times New Roman"/>
              </w:rPr>
              <w:t>ООО «ТеплоРесурс»</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Кот.Луначарск. - У-0</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У-дс - Дет.сад №1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У-0 - У-1</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100,0000</w:t>
            </w:r>
          </w:p>
        </w:tc>
      </w:tr>
      <w:tr w:rsidR="00506AE5" w:rsidTr="00003B73">
        <w:trPr>
          <w:jc w:val="both"/>
        </w:trPr>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w:t>
            </w:r>
          </w:p>
        </w:tc>
        <w:tc>
          <w:tcPr>
            <w:tcW w:w="0"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У-1 - ПУ-17</w:t>
            </w:r>
          </w:p>
        </w:tc>
        <w:tc>
          <w:tcPr>
            <w:tcW w:w="0" w:type="dxa"/>
            <w:shd w:val="clear" w:color="auto" w:fill="FFFFFF"/>
            <w:tcMar>
              <w:top w:w="40" w:type="dxa"/>
              <w:left w:w="20" w:type="dxa"/>
              <w:bottom w:w="40" w:type="dxa"/>
              <w:right w:w="20" w:type="dxa"/>
            </w:tcMar>
            <w:vAlign w:val="center"/>
          </w:tcPr>
          <w:p w:rsidR="00506AE5" w:rsidRDefault="00506AE5" w:rsidP="00003B73">
            <w:pPr>
              <w:jc w:val="center"/>
            </w:pPr>
          </w:p>
        </w:tc>
        <w:tc>
          <w:tcPr>
            <w:tcW w:w="0"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70,0000</w:t>
            </w:r>
          </w:p>
        </w:tc>
      </w:tr>
    </w:tbl>
    <w:p w:rsidR="00506AE5" w:rsidRDefault="00506AE5" w:rsidP="00EA3DD0">
      <w:pPr>
        <w:pStyle w:val="a0"/>
        <w:rPr>
          <w:lang w:eastAsia="ru-RU"/>
        </w:rPr>
      </w:pPr>
    </w:p>
    <w:p w:rsidR="00506AE5" w:rsidRDefault="00506AE5" w:rsidP="00506AE5">
      <w:pPr>
        <w:pStyle w:val="a0"/>
        <w:rPr>
          <w:lang w:eastAsia="ru-RU"/>
        </w:rPr>
      </w:pPr>
      <w:r>
        <w:rPr>
          <w:lang w:eastAsia="ru-RU"/>
        </w:rPr>
        <w:br w:type="page"/>
      </w:r>
    </w:p>
    <w:p w:rsidR="0095518F" w:rsidRPr="00647C2C" w:rsidRDefault="00871AF2" w:rsidP="0095518F">
      <w:pPr>
        <w:pStyle w:val="1"/>
        <w:spacing w:before="64"/>
        <w:ind w:left="0" w:firstLine="0"/>
        <w:jc w:val="both"/>
        <w:rPr>
          <w:rFonts w:eastAsia="Times New Roman"/>
          <w:sz w:val="28"/>
          <w:szCs w:val="28"/>
        </w:rPr>
      </w:pPr>
      <w:hyperlink w:anchor="bookmark52" w:history="1">
        <w:bookmarkStart w:id="103" w:name="_Toc179358386"/>
        <w:r w:rsidR="00196A5C" w:rsidRPr="00572F78">
          <w:rPr>
            <w:rFonts w:eastAsia="Times New Roman"/>
            <w:sz w:val="28"/>
            <w:szCs w:val="28"/>
          </w:rPr>
          <w:t>РАЗДЕЛ</w:t>
        </w:r>
        <w:r w:rsidR="00196A5C">
          <w:rPr>
            <w:rFonts w:eastAsia="Times New Roman"/>
            <w:sz w:val="28"/>
            <w:szCs w:val="28"/>
          </w:rPr>
          <w:t>7</w:t>
        </w:r>
        <w:r w:rsidR="00196A5C" w:rsidRPr="00B129C5">
          <w:rPr>
            <w:rFonts w:eastAsia="Times New Roman"/>
            <w:sz w:val="28"/>
            <w:szCs w:val="28"/>
          </w:rPr>
          <w:t>. ПРЕДЛОЖЕНИЯ ПО ПЕРЕВОДУ ОТКРЫТЫХ СИСТЕМ ТЕПЛОСНАБЖЕНИЯ</w:t>
        </w:r>
      </w:hyperlink>
      <w:hyperlink w:anchor="bookmark52" w:history="1">
        <w:r w:rsidR="00196A5C" w:rsidRPr="00B129C5">
          <w:rPr>
            <w:rFonts w:eastAsia="Times New Roman"/>
            <w:sz w:val="28"/>
            <w:szCs w:val="28"/>
          </w:rPr>
          <w:t>(ГОРЯЧЕГО ВОДОСНАБЖЕНИЯ) В ЗАКРЫТЫЕ СИСТЕМЫ ГОРЯЧЕГО</w:t>
        </w:r>
      </w:hyperlink>
      <w:hyperlink w:anchor="bookmark52" w:history="1">
        <w:r w:rsidR="00196A5C" w:rsidRPr="00B129C5">
          <w:rPr>
            <w:rFonts w:eastAsia="Times New Roman"/>
            <w:sz w:val="28"/>
            <w:szCs w:val="28"/>
          </w:rPr>
          <w:t>ВОДОСНАБЖЕНИЯ</w:t>
        </w:r>
        <w:bookmarkEnd w:id="103"/>
        <w:r w:rsidR="00196A5C" w:rsidRPr="00B129C5">
          <w:rPr>
            <w:rFonts w:eastAsia="Times New Roman"/>
            <w:sz w:val="28"/>
            <w:szCs w:val="28"/>
          </w:rPr>
          <w:tab/>
        </w:r>
        <w:r w:rsidR="00196A5C" w:rsidRPr="00B129C5">
          <w:rPr>
            <w:rFonts w:eastAsia="Times New Roman"/>
            <w:sz w:val="28"/>
            <w:szCs w:val="28"/>
          </w:rPr>
          <w:tab/>
        </w:r>
        <w:r w:rsidR="00196A5C" w:rsidRPr="00B129C5">
          <w:rPr>
            <w:rFonts w:eastAsia="Times New Roman"/>
            <w:sz w:val="28"/>
            <w:szCs w:val="28"/>
          </w:rPr>
          <w:tab/>
        </w:r>
        <w:r w:rsidR="00196A5C" w:rsidRPr="00B129C5">
          <w:rPr>
            <w:rFonts w:eastAsia="Times New Roman"/>
            <w:sz w:val="28"/>
            <w:szCs w:val="28"/>
          </w:rPr>
          <w:tab/>
        </w:r>
      </w:hyperlink>
    </w:p>
    <w:p w:rsidR="0095518F" w:rsidRPr="00B129C5" w:rsidRDefault="00871AF2" w:rsidP="0095518F">
      <w:pPr>
        <w:pStyle w:val="2"/>
        <w:spacing w:before="69"/>
        <w:ind w:left="0" w:firstLine="0"/>
        <w:rPr>
          <w:rFonts w:eastAsia="Times New Roman"/>
          <w:sz w:val="24"/>
          <w:szCs w:val="24"/>
        </w:rPr>
      </w:pPr>
      <w:hyperlink w:anchor="bookmark53" w:history="1">
        <w:bookmarkStart w:id="104" w:name="_Toc30146993"/>
        <w:bookmarkStart w:id="105" w:name="_Toc35951460"/>
        <w:bookmarkStart w:id="106" w:name="_Toc179358387"/>
        <w:r w:rsidR="00196A5C" w:rsidRPr="00B129C5">
          <w:rPr>
            <w:rFonts w:eastAsia="Times New Roman"/>
            <w:sz w:val="24"/>
            <w:szCs w:val="24"/>
          </w:rPr>
          <w:t xml:space="preserve">Часть </w:t>
        </w:r>
        <w:r w:rsidR="00196A5C">
          <w:rPr>
            <w:rFonts w:eastAsia="Times New Roman"/>
            <w:sz w:val="24"/>
            <w:szCs w:val="24"/>
          </w:rPr>
          <w:t>1</w:t>
        </w:r>
        <w:r w:rsidR="00196A5C" w:rsidRPr="00B129C5">
          <w:rPr>
            <w:rFonts w:eastAsia="Times New Roman"/>
            <w:sz w:val="24"/>
            <w:szCs w:val="24"/>
          </w:rPr>
          <w:t>.  Предложения  по  переводу  существующих  открытых  систем  теплоснабжения</w:t>
        </w:r>
      </w:hyperlink>
      <w:hyperlink w:anchor="bookmark53" w:history="1">
        <w:r w:rsidR="00196A5C" w:rsidRPr="00B129C5">
          <w:rPr>
            <w:rFonts w:eastAsia="Times New Roman"/>
            <w:sz w:val="24"/>
            <w:szCs w:val="24"/>
          </w:rPr>
          <w:t>(горячего водоснабжения) в закрытые системы горячего водоснабжения, для осуществления</w:t>
        </w:r>
      </w:hyperlink>
      <w:hyperlink w:anchor="bookmark53" w:history="1">
        <w:r w:rsidR="00196A5C" w:rsidRPr="00B129C5">
          <w:rPr>
            <w:rFonts w:eastAsia="Times New Roman"/>
            <w:sz w:val="24"/>
            <w:szCs w:val="24"/>
          </w:rPr>
          <w:t>которого необходимо строительство индивидуальных и (или) центральных тепловых пунктов</w:t>
        </w:r>
      </w:hyperlink>
      <w:hyperlink w:anchor="bookmark53" w:history="1">
        <w:r w:rsidR="00196A5C" w:rsidRPr="00B129C5">
          <w:rPr>
            <w:rFonts w:eastAsia="Times New Roman"/>
            <w:sz w:val="24"/>
            <w:szCs w:val="24"/>
          </w:rPr>
          <w:t>при наличии у потребителей внутридомовых систем горячего водоснабжения</w:t>
        </w:r>
        <w:bookmarkEnd w:id="104"/>
        <w:bookmarkEnd w:id="105"/>
        <w:bookmarkEnd w:id="106"/>
        <w:r w:rsidR="00196A5C" w:rsidRPr="00B129C5">
          <w:rPr>
            <w:rFonts w:eastAsia="Times New Roman"/>
            <w:sz w:val="24"/>
            <w:szCs w:val="24"/>
          </w:rPr>
          <w:tab/>
        </w:r>
      </w:hyperlink>
    </w:p>
    <w:p w:rsidR="00EA3DD0" w:rsidRDefault="00EA3DD0" w:rsidP="0095518F">
      <w:pPr>
        <w:pStyle w:val="af"/>
        <w:spacing w:before="69" w:line="288" w:lineRule="auto"/>
        <w:ind w:right="114"/>
        <w:jc w:val="both"/>
        <w:rPr>
          <w:spacing w:val="-2"/>
        </w:rPr>
      </w:pPr>
    </w:p>
    <w:p w:rsidR="0095518F" w:rsidRDefault="00EA3DD0" w:rsidP="0095518F">
      <w:pPr>
        <w:pStyle w:val="af"/>
        <w:spacing w:before="69" w:line="288" w:lineRule="auto"/>
        <w:ind w:right="114"/>
        <w:jc w:val="both"/>
        <w:rPr>
          <w:spacing w:val="-2"/>
        </w:rPr>
      </w:pPr>
      <w:r w:rsidRPr="00EA3DD0">
        <w:rPr>
          <w:spacing w:val="-2"/>
        </w:rPr>
        <w:t>Централизованное горячее водоснабжение с использованием открытых схем теплоснабжения не осуществляется. На территории городского поселения Гаврилов-Ям закрытая система теплоснабжения (горячего водоснабжения).</w:t>
      </w:r>
    </w:p>
    <w:p w:rsidR="0095518F" w:rsidRPr="003221C5" w:rsidRDefault="0095518F" w:rsidP="0095518F"/>
    <w:p w:rsidR="0095518F" w:rsidRPr="00B129C5" w:rsidRDefault="00871AF2" w:rsidP="0095518F">
      <w:pPr>
        <w:pStyle w:val="2"/>
        <w:spacing w:before="69"/>
        <w:ind w:left="0" w:firstLine="0"/>
        <w:rPr>
          <w:rFonts w:eastAsia="Times New Roman"/>
          <w:sz w:val="24"/>
          <w:szCs w:val="24"/>
        </w:rPr>
      </w:pPr>
      <w:hyperlink w:anchor="bookmark54" w:history="1">
        <w:bookmarkStart w:id="107" w:name="_Toc30146994"/>
        <w:bookmarkStart w:id="108" w:name="_Toc35951461"/>
        <w:bookmarkStart w:id="109" w:name="_Toc179358388"/>
        <w:r w:rsidR="00196A5C" w:rsidRPr="00B129C5">
          <w:rPr>
            <w:rFonts w:eastAsia="Times New Roman"/>
            <w:sz w:val="24"/>
            <w:szCs w:val="24"/>
          </w:rPr>
          <w:t xml:space="preserve">Часть </w:t>
        </w:r>
        <w:r w:rsidR="00196A5C" w:rsidRPr="00EA5E39">
          <w:rPr>
            <w:rFonts w:eastAsia="Times New Roman"/>
            <w:sz w:val="24"/>
            <w:szCs w:val="24"/>
          </w:rPr>
          <w:t>2</w:t>
        </w:r>
        <w:r w:rsidR="00196A5C" w:rsidRPr="00B129C5">
          <w:rPr>
            <w:rFonts w:eastAsia="Times New Roman"/>
            <w:sz w:val="24"/>
            <w:szCs w:val="24"/>
          </w:rPr>
          <w:t>.  Предложения  по  переводу  существующих  открытых  систем  теплоснабжения</w:t>
        </w:r>
      </w:hyperlink>
      <w:hyperlink w:anchor="bookmark54" w:history="1">
        <w:r w:rsidR="00196A5C" w:rsidRPr="00B129C5">
          <w:rPr>
            <w:rFonts w:eastAsia="Times New Roman"/>
            <w:sz w:val="24"/>
            <w:szCs w:val="24"/>
          </w:rPr>
          <w:t>(горячего водоснабжения) в закрытые системы горячего водоснабжения, для осуществления</w:t>
        </w:r>
      </w:hyperlink>
      <w:hyperlink w:anchor="bookmark54" w:history="1">
        <w:r w:rsidR="00196A5C" w:rsidRPr="00B129C5">
          <w:rPr>
            <w:rFonts w:eastAsia="Times New Roman"/>
            <w:sz w:val="24"/>
            <w:szCs w:val="24"/>
          </w:rPr>
          <w:t>которого отсутствует необходимость строительства индивидуальных и (или) центральных</w:t>
        </w:r>
      </w:hyperlink>
      <w:hyperlink w:anchor="bookmark54" w:history="1">
        <w:r w:rsidR="00196A5C" w:rsidRPr="00B129C5">
          <w:rPr>
            <w:rFonts w:eastAsia="Times New Roman"/>
            <w:sz w:val="24"/>
            <w:szCs w:val="24"/>
          </w:rPr>
          <w:t>тепловых пунктов по причине отсутствия у потребителей внутридомовых систем горячего</w:t>
        </w:r>
      </w:hyperlink>
      <w:hyperlink w:anchor="bookmark54" w:history="1">
        <w:r w:rsidR="00196A5C" w:rsidRPr="00B129C5">
          <w:rPr>
            <w:rFonts w:eastAsia="Times New Roman"/>
            <w:sz w:val="24"/>
            <w:szCs w:val="24"/>
          </w:rPr>
          <w:t>водоснабжения</w:t>
        </w:r>
        <w:bookmarkEnd w:id="107"/>
        <w:bookmarkEnd w:id="108"/>
        <w:bookmarkEnd w:id="109"/>
      </w:hyperlink>
    </w:p>
    <w:p w:rsidR="0095518F" w:rsidRDefault="0095518F" w:rsidP="0095518F">
      <w:pPr>
        <w:pStyle w:val="af"/>
        <w:spacing w:line="274" w:lineRule="auto"/>
        <w:ind w:right="118"/>
        <w:jc w:val="both"/>
        <w:rPr>
          <w:spacing w:val="-6"/>
        </w:rPr>
      </w:pPr>
    </w:p>
    <w:p w:rsidR="0095518F" w:rsidRPr="00502659" w:rsidRDefault="00EA3DD0" w:rsidP="00EA3DD0">
      <w:pPr>
        <w:pStyle w:val="a0"/>
        <w:ind w:firstLine="709"/>
        <w:jc w:val="both"/>
      </w:pPr>
      <w:r w:rsidRPr="00EA3DD0">
        <w:rPr>
          <w:rFonts w:eastAsiaTheme="minorEastAsia" w:cs="Times New Roman"/>
          <w:spacing w:val="-6"/>
          <w:szCs w:val="24"/>
          <w:lang w:eastAsia="ru-RU"/>
        </w:rPr>
        <w:t>Централизованное горячее водоснабжение с использованием открытых схем теплоснабжения не осуществляется.</w:t>
      </w:r>
    </w:p>
    <w:p w:rsidR="00987321" w:rsidRDefault="00987321" w:rsidP="00EA3DD0">
      <w:pPr>
        <w:ind w:firstLine="709"/>
        <w:jc w:val="both"/>
        <w:sectPr w:rsidR="00987321" w:rsidSect="0095518F">
          <w:pgSz w:w="11906" w:h="16838"/>
          <w:pgMar w:top="1134" w:right="850" w:bottom="1134" w:left="1701" w:header="708" w:footer="708" w:gutter="0"/>
          <w:cols w:space="708"/>
          <w:docGrid w:linePitch="360"/>
        </w:sectPr>
      </w:pPr>
    </w:p>
    <w:p w:rsidR="0095518F" w:rsidRDefault="00196A5C" w:rsidP="0095518F">
      <w:pPr>
        <w:pStyle w:val="1"/>
        <w:spacing w:before="64"/>
        <w:ind w:left="0" w:firstLine="0"/>
        <w:jc w:val="both"/>
        <w:rPr>
          <w:rFonts w:eastAsia="Times New Roman"/>
          <w:sz w:val="28"/>
          <w:szCs w:val="28"/>
        </w:rPr>
      </w:pPr>
      <w:bookmarkStart w:id="110" w:name="_Toc30146992"/>
      <w:bookmarkStart w:id="111" w:name="_Toc35951459"/>
      <w:bookmarkStart w:id="112" w:name="_Toc179358389"/>
      <w:r w:rsidRPr="00572F78">
        <w:rPr>
          <w:rFonts w:eastAsia="Times New Roman"/>
          <w:sz w:val="28"/>
          <w:szCs w:val="28"/>
        </w:rPr>
        <w:lastRenderedPageBreak/>
        <w:t>РАЗДЕЛ</w:t>
      </w:r>
      <w:r>
        <w:rPr>
          <w:rFonts w:eastAsia="Times New Roman"/>
          <w:sz w:val="28"/>
          <w:szCs w:val="28"/>
        </w:rPr>
        <w:t>8</w:t>
      </w:r>
      <w:r w:rsidRPr="00B129C5">
        <w:rPr>
          <w:rFonts w:eastAsia="Times New Roman"/>
          <w:sz w:val="28"/>
          <w:szCs w:val="28"/>
        </w:rPr>
        <w:t xml:space="preserve">. </w:t>
      </w:r>
      <w:bookmarkEnd w:id="110"/>
      <w:bookmarkEnd w:id="111"/>
      <w:r w:rsidRPr="005F2E8A">
        <w:rPr>
          <w:rFonts w:eastAsia="Times New Roman"/>
          <w:sz w:val="28"/>
          <w:szCs w:val="28"/>
        </w:rPr>
        <w:t>ПЕРСПЕКТИВНЫЕ ТОПЛИВНЫЕ БАЛАНСЫ</w:t>
      </w:r>
      <w:bookmarkEnd w:id="112"/>
    </w:p>
    <w:p w:rsidR="0095518F" w:rsidRPr="005F2E8A" w:rsidRDefault="0095518F" w:rsidP="0095518F">
      <w:pPr>
        <w:rPr>
          <w:lang w:eastAsia="ru-RU"/>
        </w:rPr>
      </w:pPr>
    </w:p>
    <w:p w:rsidR="0095518F" w:rsidRPr="00540796" w:rsidRDefault="00196A5C" w:rsidP="0095518F">
      <w:pPr>
        <w:pStyle w:val="2"/>
        <w:spacing w:before="69"/>
        <w:ind w:left="0" w:firstLine="0"/>
        <w:rPr>
          <w:rFonts w:eastAsia="Times New Roman"/>
          <w:sz w:val="24"/>
          <w:szCs w:val="24"/>
        </w:rPr>
      </w:pPr>
      <w:bookmarkStart w:id="113" w:name="_Toc179358390"/>
      <w:r w:rsidRPr="00540796">
        <w:rPr>
          <w:rFonts w:eastAsia="Times New Roman"/>
          <w:sz w:val="24"/>
          <w:szCs w:val="24"/>
        </w:rPr>
        <w:t>Часть 1. Перспективные топливные балансы для каждого источника тепловой энергии по видам основного, резервного и аварийного топлива на каждом этапе</w:t>
      </w:r>
      <w:bookmarkEnd w:id="113"/>
    </w:p>
    <w:p w:rsidR="0095518F" w:rsidRDefault="0095518F" w:rsidP="0095518F">
      <w:pPr>
        <w:pStyle w:val="af"/>
        <w:spacing w:line="274" w:lineRule="auto"/>
        <w:ind w:right="118"/>
        <w:jc w:val="both"/>
        <w:rPr>
          <w:spacing w:val="-6"/>
        </w:rPr>
      </w:pPr>
    </w:p>
    <w:p w:rsidR="0095518F" w:rsidRDefault="00196A5C" w:rsidP="0095518F">
      <w:pPr>
        <w:ind w:firstLine="709"/>
        <w:rPr>
          <w:lang w:eastAsia="ru-RU"/>
        </w:rPr>
      </w:pPr>
      <w:r w:rsidRPr="0060753B">
        <w:rPr>
          <w:bCs/>
          <w:lang w:eastAsia="ru-RU"/>
        </w:rPr>
        <w:t>Прогнозные значения топливного баланса в зоне деятельности единой теплоснабжающей организации</w:t>
      </w:r>
      <w:r w:rsidRPr="00CE4CAD">
        <w:rPr>
          <w:lang w:eastAsia="ru-RU"/>
        </w:rPr>
        <w:t xml:space="preserve"> представлен в таблице ниже</w:t>
      </w:r>
      <w:r w:rsidRPr="0011480E">
        <w:rPr>
          <w:lang w:eastAsia="ru-RU"/>
        </w:rPr>
        <w:t>.</w:t>
      </w:r>
    </w:p>
    <w:p w:rsidR="00987321" w:rsidRDefault="00196A5C">
      <w:pPr>
        <w:spacing w:before="400" w:after="200"/>
      </w:pPr>
      <w:r>
        <w:rPr>
          <w:b/>
        </w:rPr>
        <w:t>Таблица 8.1.1 - Прогнозные значения топливного баланса в зоне деятельности единой теплоснабжающей организации</w:t>
      </w:r>
    </w:p>
    <w:tbl>
      <w:tblPr>
        <w:tblStyle w:val="a9"/>
        <w:tblW w:w="5000" w:type="pct"/>
        <w:jc w:val="center"/>
        <w:tblLook w:val="04A0"/>
      </w:tblPr>
      <w:tblGrid>
        <w:gridCol w:w="452"/>
        <w:gridCol w:w="1594"/>
        <w:gridCol w:w="1410"/>
        <w:gridCol w:w="1386"/>
        <w:gridCol w:w="1355"/>
        <w:gridCol w:w="1355"/>
        <w:gridCol w:w="1355"/>
        <w:gridCol w:w="1355"/>
        <w:gridCol w:w="1355"/>
        <w:gridCol w:w="1355"/>
        <w:gridCol w:w="1355"/>
      </w:tblGrid>
      <w:tr w:rsidR="00066A32" w:rsidTr="00605B8A">
        <w:trPr>
          <w:tblHeader/>
          <w:jc w:val="center"/>
        </w:trPr>
        <w:tc>
          <w:tcPr>
            <w:tcW w:w="451" w:type="dxa"/>
            <w:shd w:val="clear" w:color="auto" w:fill="F2F2F2"/>
            <w:tcMar>
              <w:top w:w="120" w:type="dxa"/>
              <w:left w:w="20" w:type="dxa"/>
              <w:bottom w:w="120" w:type="dxa"/>
              <w:right w:w="20" w:type="dxa"/>
            </w:tcMar>
            <w:vAlign w:val="center"/>
          </w:tcPr>
          <w:p w:rsidR="00066A32" w:rsidRDefault="00066A32" w:rsidP="00066A32">
            <w:pPr>
              <w:jc w:val="center"/>
            </w:pPr>
            <w:r>
              <w:rPr>
                <w:rFonts w:eastAsia="Times New Roman" w:cs="Times New Roman"/>
                <w:sz w:val="20"/>
                <w:szCs w:val="20"/>
              </w:rPr>
              <w:t>№</w:t>
            </w:r>
          </w:p>
        </w:tc>
        <w:tc>
          <w:tcPr>
            <w:tcW w:w="1589" w:type="dxa"/>
            <w:shd w:val="clear" w:color="auto" w:fill="F2F2F2"/>
            <w:tcMar>
              <w:top w:w="120" w:type="dxa"/>
              <w:left w:w="200" w:type="dxa"/>
              <w:bottom w:w="120" w:type="dxa"/>
              <w:right w:w="200" w:type="dxa"/>
            </w:tcMar>
            <w:vAlign w:val="center"/>
          </w:tcPr>
          <w:p w:rsidR="00066A32" w:rsidRDefault="00066A32" w:rsidP="00066A32">
            <w:pPr>
              <w:jc w:val="center"/>
            </w:pPr>
            <w:r>
              <w:rPr>
                <w:rFonts w:eastAsia="Times New Roman" w:cs="Times New Roman"/>
                <w:sz w:val="20"/>
                <w:szCs w:val="20"/>
              </w:rPr>
              <w:t>Показатель</w:t>
            </w:r>
          </w:p>
        </w:tc>
        <w:tc>
          <w:tcPr>
            <w:tcW w:w="1406" w:type="dxa"/>
            <w:shd w:val="clear" w:color="auto" w:fill="F2F2F2"/>
            <w:tcMar>
              <w:top w:w="120" w:type="dxa"/>
              <w:left w:w="20" w:type="dxa"/>
              <w:bottom w:w="120" w:type="dxa"/>
              <w:right w:w="20" w:type="dxa"/>
            </w:tcMar>
            <w:vAlign w:val="center"/>
          </w:tcPr>
          <w:p w:rsidR="00066A32" w:rsidRDefault="00066A32" w:rsidP="00066A32">
            <w:pPr>
              <w:jc w:val="center"/>
            </w:pPr>
            <w:r>
              <w:rPr>
                <w:rFonts w:eastAsia="Times New Roman" w:cs="Times New Roman"/>
                <w:sz w:val="20"/>
                <w:szCs w:val="20"/>
              </w:rPr>
              <w:t>Ед. изм.</w:t>
            </w:r>
          </w:p>
        </w:tc>
        <w:tc>
          <w:tcPr>
            <w:tcW w:w="1381" w:type="dxa"/>
            <w:shd w:val="clear" w:color="auto" w:fill="F2F2F2"/>
            <w:tcMar>
              <w:top w:w="120" w:type="dxa"/>
              <w:left w:w="20" w:type="dxa"/>
              <w:bottom w:w="120" w:type="dxa"/>
              <w:right w:w="20" w:type="dxa"/>
            </w:tcMar>
            <w:vAlign w:val="center"/>
          </w:tcPr>
          <w:p w:rsidR="00066A32" w:rsidRDefault="00066A32" w:rsidP="00066A32">
            <w:pPr>
              <w:jc w:val="center"/>
            </w:pPr>
            <w:r>
              <w:rPr>
                <w:rFonts w:eastAsia="Times New Roman" w:cs="Times New Roman"/>
                <w:sz w:val="20"/>
                <w:szCs w:val="20"/>
              </w:rPr>
              <w:t>2023</w:t>
            </w:r>
          </w:p>
        </w:tc>
        <w:tc>
          <w:tcPr>
            <w:tcW w:w="1350" w:type="dxa"/>
            <w:shd w:val="clear" w:color="auto" w:fill="F2F2F2"/>
            <w:tcMar>
              <w:top w:w="120" w:type="dxa"/>
              <w:left w:w="20" w:type="dxa"/>
              <w:bottom w:w="120" w:type="dxa"/>
              <w:right w:w="20" w:type="dxa"/>
            </w:tcMar>
            <w:vAlign w:val="center"/>
          </w:tcPr>
          <w:p w:rsidR="00066A32" w:rsidRDefault="00066A32" w:rsidP="00066A32">
            <w:pPr>
              <w:jc w:val="center"/>
            </w:pPr>
            <w:r>
              <w:rPr>
                <w:rFonts w:eastAsia="Times New Roman" w:cs="Times New Roman"/>
                <w:sz w:val="20"/>
                <w:szCs w:val="20"/>
              </w:rPr>
              <w:t>2024</w:t>
            </w:r>
          </w:p>
        </w:tc>
        <w:tc>
          <w:tcPr>
            <w:tcW w:w="1350" w:type="dxa"/>
            <w:shd w:val="clear" w:color="auto" w:fill="F2F2F2"/>
            <w:tcMar>
              <w:top w:w="120" w:type="dxa"/>
              <w:left w:w="20" w:type="dxa"/>
              <w:bottom w:w="120" w:type="dxa"/>
              <w:right w:w="20" w:type="dxa"/>
            </w:tcMar>
            <w:vAlign w:val="center"/>
          </w:tcPr>
          <w:p w:rsidR="00066A32" w:rsidRDefault="00066A32" w:rsidP="00066A32">
            <w:pPr>
              <w:jc w:val="center"/>
            </w:pPr>
            <w:r>
              <w:rPr>
                <w:rFonts w:eastAsia="Times New Roman" w:cs="Times New Roman"/>
                <w:sz w:val="20"/>
                <w:szCs w:val="20"/>
              </w:rPr>
              <w:t>2025</w:t>
            </w:r>
          </w:p>
        </w:tc>
        <w:tc>
          <w:tcPr>
            <w:tcW w:w="1350" w:type="dxa"/>
            <w:shd w:val="clear" w:color="auto" w:fill="F2F2F2"/>
            <w:tcMar>
              <w:top w:w="120" w:type="dxa"/>
              <w:left w:w="20" w:type="dxa"/>
              <w:bottom w:w="120" w:type="dxa"/>
              <w:right w:w="20" w:type="dxa"/>
            </w:tcMar>
            <w:vAlign w:val="center"/>
          </w:tcPr>
          <w:p w:rsidR="00066A32" w:rsidRDefault="00066A32" w:rsidP="00066A32">
            <w:pPr>
              <w:jc w:val="center"/>
            </w:pPr>
            <w:r>
              <w:rPr>
                <w:rFonts w:eastAsia="Times New Roman" w:cs="Times New Roman"/>
                <w:sz w:val="20"/>
                <w:szCs w:val="20"/>
              </w:rPr>
              <w:t>2026</w:t>
            </w:r>
          </w:p>
        </w:tc>
        <w:tc>
          <w:tcPr>
            <w:tcW w:w="1350" w:type="dxa"/>
            <w:shd w:val="clear" w:color="auto" w:fill="F2F2F2"/>
            <w:tcMar>
              <w:top w:w="120" w:type="dxa"/>
              <w:left w:w="20" w:type="dxa"/>
              <w:bottom w:w="120" w:type="dxa"/>
              <w:right w:w="20" w:type="dxa"/>
            </w:tcMar>
            <w:vAlign w:val="center"/>
          </w:tcPr>
          <w:p w:rsidR="00066A32" w:rsidRDefault="00066A32" w:rsidP="00066A32">
            <w:pPr>
              <w:jc w:val="center"/>
            </w:pPr>
            <w:r>
              <w:rPr>
                <w:rFonts w:eastAsia="Times New Roman" w:cs="Times New Roman"/>
                <w:sz w:val="20"/>
                <w:szCs w:val="20"/>
              </w:rPr>
              <w:t>2027</w:t>
            </w:r>
          </w:p>
        </w:tc>
        <w:tc>
          <w:tcPr>
            <w:tcW w:w="1350" w:type="dxa"/>
            <w:shd w:val="clear" w:color="auto" w:fill="F2F2F2"/>
            <w:tcMar>
              <w:top w:w="120" w:type="dxa"/>
              <w:left w:w="20" w:type="dxa"/>
              <w:bottom w:w="120" w:type="dxa"/>
              <w:right w:w="20" w:type="dxa"/>
            </w:tcMar>
            <w:vAlign w:val="center"/>
          </w:tcPr>
          <w:p w:rsidR="00066A32" w:rsidRDefault="00066A32" w:rsidP="00066A32">
            <w:pPr>
              <w:jc w:val="center"/>
            </w:pPr>
            <w:r>
              <w:rPr>
                <w:rFonts w:eastAsia="Times New Roman" w:cs="Times New Roman"/>
                <w:sz w:val="20"/>
                <w:szCs w:val="20"/>
              </w:rPr>
              <w:t>2028</w:t>
            </w:r>
          </w:p>
        </w:tc>
        <w:tc>
          <w:tcPr>
            <w:tcW w:w="1350" w:type="dxa"/>
            <w:shd w:val="clear" w:color="auto" w:fill="F2F2F2"/>
            <w:tcMar>
              <w:top w:w="120" w:type="dxa"/>
              <w:left w:w="20" w:type="dxa"/>
              <w:bottom w:w="120" w:type="dxa"/>
              <w:right w:w="20" w:type="dxa"/>
            </w:tcMar>
            <w:vAlign w:val="center"/>
          </w:tcPr>
          <w:p w:rsidR="00066A32" w:rsidRDefault="00066A32" w:rsidP="00066A32">
            <w:pPr>
              <w:jc w:val="center"/>
            </w:pPr>
            <w:r>
              <w:rPr>
                <w:rFonts w:eastAsia="Times New Roman" w:cs="Times New Roman"/>
                <w:sz w:val="20"/>
                <w:szCs w:val="20"/>
              </w:rPr>
              <w:t>2029</w:t>
            </w:r>
          </w:p>
        </w:tc>
        <w:tc>
          <w:tcPr>
            <w:tcW w:w="1350" w:type="dxa"/>
            <w:shd w:val="clear" w:color="auto" w:fill="F2F2F2"/>
            <w:tcMar>
              <w:top w:w="120" w:type="dxa"/>
              <w:left w:w="20" w:type="dxa"/>
              <w:bottom w:w="120" w:type="dxa"/>
              <w:right w:w="20" w:type="dxa"/>
            </w:tcMar>
            <w:vAlign w:val="center"/>
          </w:tcPr>
          <w:p w:rsidR="00066A32" w:rsidRDefault="00066A32" w:rsidP="00066A32">
            <w:pPr>
              <w:jc w:val="center"/>
            </w:pPr>
            <w:r>
              <w:rPr>
                <w:rFonts w:eastAsia="Times New Roman" w:cs="Times New Roman"/>
                <w:sz w:val="20"/>
                <w:szCs w:val="20"/>
              </w:rPr>
              <w:t>2030</w:t>
            </w:r>
          </w:p>
        </w:tc>
      </w:tr>
      <w:tr w:rsidR="00066A32" w:rsidTr="00066A32">
        <w:trPr>
          <w:jc w:val="center"/>
        </w:trPr>
        <w:tc>
          <w:tcPr>
            <w:tcW w:w="14277" w:type="dxa"/>
            <w:gridSpan w:val="11"/>
            <w:shd w:val="clear" w:color="auto" w:fill="FFFFFF"/>
            <w:tcMar>
              <w:top w:w="40" w:type="dxa"/>
              <w:left w:w="160" w:type="dxa"/>
              <w:bottom w:w="40" w:type="dxa"/>
              <w:right w:w="20" w:type="dxa"/>
            </w:tcMar>
            <w:vAlign w:val="center"/>
          </w:tcPr>
          <w:p w:rsidR="00066A32" w:rsidRPr="006406C4" w:rsidRDefault="00066A32" w:rsidP="00066A32">
            <w:r w:rsidRPr="006406C4">
              <w:rPr>
                <w:rFonts w:eastAsia="Times New Roman" w:cs="Times New Roman"/>
                <w:b/>
                <w:sz w:val="20"/>
                <w:szCs w:val="20"/>
              </w:rPr>
              <w:t>Котельная «Технопарк»</w:t>
            </w:r>
            <w:r>
              <w:rPr>
                <w:rFonts w:eastAsia="Times New Roman" w:cs="Times New Roman"/>
                <w:b/>
                <w:sz w:val="20"/>
                <w:szCs w:val="20"/>
              </w:rPr>
              <w:t xml:space="preserve">, </w:t>
            </w:r>
            <w:r w:rsidRPr="006406C4">
              <w:rPr>
                <w:rFonts w:eastAsia="Times New Roman" w:cs="Times New Roman"/>
                <w:b/>
                <w:sz w:val="20"/>
                <w:szCs w:val="20"/>
              </w:rPr>
              <w:t>Котельная «Квартальная»</w:t>
            </w:r>
            <w:r>
              <w:rPr>
                <w:rFonts w:eastAsia="Times New Roman" w:cs="Times New Roman"/>
                <w:b/>
                <w:sz w:val="20"/>
                <w:szCs w:val="20"/>
              </w:rPr>
              <w:t xml:space="preserve">, </w:t>
            </w:r>
            <w:r w:rsidRPr="006406C4">
              <w:rPr>
                <w:rFonts w:eastAsia="Times New Roman" w:cs="Times New Roman"/>
                <w:b/>
                <w:sz w:val="20"/>
                <w:szCs w:val="20"/>
              </w:rPr>
              <w:t>Котельная «Больничного городка»</w:t>
            </w:r>
            <w:r>
              <w:rPr>
                <w:rFonts w:eastAsia="Times New Roman" w:cs="Times New Roman"/>
                <w:b/>
                <w:sz w:val="20"/>
                <w:szCs w:val="20"/>
              </w:rPr>
              <w:t xml:space="preserve">, </w:t>
            </w:r>
            <w:r w:rsidRPr="006406C4">
              <w:rPr>
                <w:rFonts w:eastAsia="Times New Roman" w:cs="Times New Roman"/>
                <w:b/>
                <w:sz w:val="20"/>
                <w:szCs w:val="20"/>
              </w:rPr>
              <w:t>Котельная «Школы интернат»</w:t>
            </w:r>
            <w:r>
              <w:rPr>
                <w:rFonts w:eastAsia="Times New Roman" w:cs="Times New Roman"/>
                <w:b/>
                <w:sz w:val="20"/>
                <w:szCs w:val="20"/>
              </w:rPr>
              <w:t xml:space="preserve">, </w:t>
            </w:r>
            <w:r w:rsidRPr="006406C4">
              <w:rPr>
                <w:rFonts w:eastAsia="Times New Roman" w:cs="Times New Roman"/>
                <w:b/>
                <w:sz w:val="20"/>
                <w:szCs w:val="20"/>
              </w:rPr>
              <w:t>Котельная «Школа № 3»</w:t>
            </w:r>
            <w:r>
              <w:rPr>
                <w:rFonts w:eastAsia="Times New Roman" w:cs="Times New Roman"/>
                <w:b/>
                <w:sz w:val="20"/>
                <w:szCs w:val="20"/>
              </w:rPr>
              <w:t xml:space="preserve">, </w:t>
            </w:r>
            <w:r w:rsidRPr="006406C4">
              <w:rPr>
                <w:rFonts w:eastAsia="Times New Roman" w:cs="Times New Roman"/>
                <w:b/>
                <w:sz w:val="20"/>
                <w:szCs w:val="20"/>
              </w:rPr>
              <w:t>Котельная «ДТЮ»</w:t>
            </w:r>
            <w:r>
              <w:rPr>
                <w:rFonts w:eastAsia="Times New Roman" w:cs="Times New Roman"/>
                <w:b/>
                <w:sz w:val="20"/>
                <w:szCs w:val="20"/>
              </w:rPr>
              <w:t xml:space="preserve">, </w:t>
            </w:r>
            <w:r w:rsidRPr="006406C4">
              <w:rPr>
                <w:rFonts w:eastAsia="Times New Roman" w:cs="Times New Roman"/>
                <w:b/>
                <w:sz w:val="20"/>
                <w:szCs w:val="20"/>
              </w:rPr>
              <w:t>Котельная ул. Луначарского</w:t>
            </w:r>
          </w:p>
        </w:tc>
      </w:tr>
      <w:tr w:rsidR="00066A32" w:rsidTr="00066A32">
        <w:trPr>
          <w:jc w:val="center"/>
        </w:trPr>
        <w:tc>
          <w:tcPr>
            <w:tcW w:w="451"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1</w:t>
            </w:r>
          </w:p>
        </w:tc>
        <w:tc>
          <w:tcPr>
            <w:tcW w:w="1589" w:type="dxa"/>
            <w:shd w:val="clear" w:color="auto" w:fill="FFFFFF"/>
            <w:tcMar>
              <w:top w:w="40" w:type="dxa"/>
              <w:left w:w="200" w:type="dxa"/>
              <w:bottom w:w="40" w:type="dxa"/>
              <w:right w:w="200" w:type="dxa"/>
            </w:tcMar>
            <w:vAlign w:val="center"/>
          </w:tcPr>
          <w:p w:rsidR="00066A32" w:rsidRDefault="00066A32" w:rsidP="00066A32">
            <w:r>
              <w:rPr>
                <w:rFonts w:eastAsia="Times New Roman" w:cs="Times New Roman"/>
                <w:sz w:val="20"/>
                <w:szCs w:val="20"/>
              </w:rPr>
              <w:t>Выработка тепловой энергии</w:t>
            </w:r>
          </w:p>
        </w:tc>
        <w:tc>
          <w:tcPr>
            <w:tcW w:w="1406"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Гкал</w:t>
            </w:r>
          </w:p>
        </w:tc>
        <w:tc>
          <w:tcPr>
            <w:tcW w:w="1381" w:type="dxa"/>
            <w:shd w:val="clear" w:color="auto" w:fill="FFFFFF"/>
            <w:tcMar>
              <w:top w:w="40" w:type="dxa"/>
              <w:left w:w="20" w:type="dxa"/>
              <w:bottom w:w="40" w:type="dxa"/>
              <w:right w:w="20" w:type="dxa"/>
            </w:tcMar>
            <w:vAlign w:val="center"/>
          </w:tcPr>
          <w:p w:rsidR="00066A32" w:rsidRPr="003E7455" w:rsidRDefault="00066A32" w:rsidP="00066A32">
            <w:pPr>
              <w:jc w:val="center"/>
              <w:rPr>
                <w:rFonts w:eastAsia="Times New Roman" w:cs="Times New Roman"/>
                <w:sz w:val="20"/>
                <w:szCs w:val="20"/>
              </w:rPr>
            </w:pPr>
            <w:r>
              <w:rPr>
                <w:rFonts w:eastAsia="Times New Roman" w:cs="Times New Roman"/>
                <w:sz w:val="20"/>
                <w:szCs w:val="20"/>
              </w:rPr>
              <w:t>69596,9000</w:t>
            </w:r>
          </w:p>
        </w:tc>
        <w:tc>
          <w:tcPr>
            <w:tcW w:w="1350" w:type="dxa"/>
            <w:shd w:val="clear" w:color="auto" w:fill="FFFFFF"/>
            <w:tcMar>
              <w:top w:w="40" w:type="dxa"/>
              <w:left w:w="20" w:type="dxa"/>
              <w:bottom w:w="40" w:type="dxa"/>
              <w:right w:w="20" w:type="dxa"/>
            </w:tcMar>
            <w:vAlign w:val="center"/>
          </w:tcPr>
          <w:p w:rsidR="00066A32" w:rsidRPr="003E7455" w:rsidRDefault="00066A32" w:rsidP="00066A32">
            <w:pPr>
              <w:jc w:val="center"/>
              <w:rPr>
                <w:rFonts w:eastAsia="Times New Roman" w:cs="Times New Roman"/>
                <w:sz w:val="20"/>
                <w:szCs w:val="20"/>
              </w:rPr>
            </w:pPr>
            <w:r w:rsidRPr="003E7455">
              <w:rPr>
                <w:rFonts w:eastAsia="Times New Roman" w:cs="Times New Roman"/>
                <w:sz w:val="20"/>
                <w:szCs w:val="20"/>
              </w:rPr>
              <w:t>72097,9000</w:t>
            </w:r>
          </w:p>
        </w:tc>
        <w:tc>
          <w:tcPr>
            <w:tcW w:w="1350" w:type="dxa"/>
            <w:shd w:val="clear" w:color="auto" w:fill="FFFFFF"/>
            <w:tcMar>
              <w:top w:w="40" w:type="dxa"/>
              <w:left w:w="20" w:type="dxa"/>
              <w:bottom w:w="40" w:type="dxa"/>
              <w:right w:w="20" w:type="dxa"/>
            </w:tcMar>
            <w:vAlign w:val="center"/>
          </w:tcPr>
          <w:p w:rsidR="00066A32" w:rsidRPr="00E30AB6" w:rsidRDefault="00066A32" w:rsidP="00066A32">
            <w:pPr>
              <w:jc w:val="center"/>
              <w:rPr>
                <w:sz w:val="20"/>
                <w:szCs w:val="20"/>
              </w:rPr>
            </w:pPr>
            <w:r w:rsidRPr="00E30AB6">
              <w:rPr>
                <w:sz w:val="20"/>
                <w:szCs w:val="20"/>
              </w:rPr>
              <w:t>72023,3</w:t>
            </w:r>
            <w:r w:rsidRPr="003E7455">
              <w:rPr>
                <w:rFonts w:eastAsia="Times New Roman" w:cs="Times New Roman"/>
                <w:sz w:val="20"/>
                <w:szCs w:val="20"/>
              </w:rPr>
              <w:t>000</w:t>
            </w:r>
          </w:p>
        </w:tc>
        <w:tc>
          <w:tcPr>
            <w:tcW w:w="1350" w:type="dxa"/>
            <w:shd w:val="clear" w:color="auto" w:fill="FFFFFF"/>
            <w:tcMar>
              <w:top w:w="40" w:type="dxa"/>
              <w:left w:w="20" w:type="dxa"/>
              <w:bottom w:w="40" w:type="dxa"/>
              <w:right w:w="20" w:type="dxa"/>
            </w:tcMar>
            <w:vAlign w:val="center"/>
          </w:tcPr>
          <w:p w:rsidR="00066A32" w:rsidRPr="00E30AB6" w:rsidRDefault="00066A32" w:rsidP="00066A32">
            <w:pPr>
              <w:jc w:val="center"/>
              <w:rPr>
                <w:sz w:val="20"/>
                <w:szCs w:val="20"/>
              </w:rPr>
            </w:pPr>
            <w:r w:rsidRPr="00E30AB6">
              <w:rPr>
                <w:sz w:val="20"/>
                <w:szCs w:val="20"/>
              </w:rPr>
              <w:t>71949,1</w:t>
            </w:r>
            <w:r w:rsidRPr="003E7455">
              <w:rPr>
                <w:rFonts w:eastAsia="Times New Roman" w:cs="Times New Roman"/>
                <w:sz w:val="20"/>
                <w:szCs w:val="20"/>
              </w:rPr>
              <w:t>000</w:t>
            </w:r>
          </w:p>
        </w:tc>
        <w:tc>
          <w:tcPr>
            <w:tcW w:w="1350" w:type="dxa"/>
            <w:shd w:val="clear" w:color="auto" w:fill="FFFFFF"/>
            <w:tcMar>
              <w:top w:w="40" w:type="dxa"/>
              <w:left w:w="20" w:type="dxa"/>
              <w:bottom w:w="40" w:type="dxa"/>
              <w:right w:w="20" w:type="dxa"/>
            </w:tcMar>
            <w:vAlign w:val="center"/>
          </w:tcPr>
          <w:p w:rsidR="00066A32" w:rsidRPr="00E30AB6" w:rsidRDefault="00066A32" w:rsidP="00066A32">
            <w:pPr>
              <w:jc w:val="center"/>
              <w:rPr>
                <w:sz w:val="20"/>
                <w:szCs w:val="20"/>
              </w:rPr>
            </w:pPr>
            <w:r w:rsidRPr="00E30AB6">
              <w:rPr>
                <w:sz w:val="20"/>
                <w:szCs w:val="20"/>
              </w:rPr>
              <w:t>71875,3</w:t>
            </w:r>
            <w:r w:rsidRPr="003E7455">
              <w:rPr>
                <w:rFonts w:eastAsia="Times New Roman" w:cs="Times New Roman"/>
                <w:sz w:val="20"/>
                <w:szCs w:val="20"/>
              </w:rPr>
              <w:t>000</w:t>
            </w:r>
          </w:p>
        </w:tc>
        <w:tc>
          <w:tcPr>
            <w:tcW w:w="1350" w:type="dxa"/>
            <w:shd w:val="clear" w:color="auto" w:fill="FFFFFF"/>
            <w:tcMar>
              <w:top w:w="40" w:type="dxa"/>
              <w:left w:w="20" w:type="dxa"/>
              <w:bottom w:w="40" w:type="dxa"/>
              <w:right w:w="20" w:type="dxa"/>
            </w:tcMar>
            <w:vAlign w:val="center"/>
          </w:tcPr>
          <w:p w:rsidR="00066A32" w:rsidRPr="00E30AB6" w:rsidRDefault="00066A32" w:rsidP="00066A32">
            <w:pPr>
              <w:jc w:val="center"/>
              <w:rPr>
                <w:sz w:val="20"/>
                <w:szCs w:val="20"/>
              </w:rPr>
            </w:pPr>
            <w:r w:rsidRPr="00E30AB6">
              <w:rPr>
                <w:sz w:val="20"/>
                <w:szCs w:val="20"/>
              </w:rPr>
              <w:t>71801,9</w:t>
            </w:r>
            <w:r w:rsidRPr="003E7455">
              <w:rPr>
                <w:rFonts w:eastAsia="Times New Roman" w:cs="Times New Roman"/>
                <w:sz w:val="20"/>
                <w:szCs w:val="20"/>
              </w:rPr>
              <w:t>000</w:t>
            </w:r>
          </w:p>
        </w:tc>
        <w:tc>
          <w:tcPr>
            <w:tcW w:w="1350" w:type="dxa"/>
            <w:shd w:val="clear" w:color="auto" w:fill="FFFFFF"/>
            <w:tcMar>
              <w:top w:w="40" w:type="dxa"/>
              <w:left w:w="20" w:type="dxa"/>
              <w:bottom w:w="40" w:type="dxa"/>
              <w:right w:w="20" w:type="dxa"/>
            </w:tcMar>
            <w:vAlign w:val="center"/>
          </w:tcPr>
          <w:p w:rsidR="00066A32" w:rsidRPr="00E30AB6" w:rsidRDefault="00066A32" w:rsidP="00066A32">
            <w:pPr>
              <w:jc w:val="center"/>
              <w:rPr>
                <w:sz w:val="20"/>
                <w:szCs w:val="20"/>
              </w:rPr>
            </w:pPr>
            <w:r w:rsidRPr="00E30AB6">
              <w:rPr>
                <w:sz w:val="20"/>
                <w:szCs w:val="20"/>
              </w:rPr>
              <w:t>71801,9</w:t>
            </w:r>
            <w:r w:rsidRPr="003E7455">
              <w:rPr>
                <w:rFonts w:eastAsia="Times New Roman" w:cs="Times New Roman"/>
                <w:sz w:val="20"/>
                <w:szCs w:val="20"/>
              </w:rPr>
              <w:t>000</w:t>
            </w:r>
          </w:p>
        </w:tc>
        <w:tc>
          <w:tcPr>
            <w:tcW w:w="1350" w:type="dxa"/>
            <w:shd w:val="clear" w:color="auto" w:fill="FFFFFF"/>
            <w:tcMar>
              <w:top w:w="40" w:type="dxa"/>
              <w:left w:w="20" w:type="dxa"/>
              <w:bottom w:w="40" w:type="dxa"/>
              <w:right w:w="20" w:type="dxa"/>
            </w:tcMar>
            <w:vAlign w:val="center"/>
          </w:tcPr>
          <w:p w:rsidR="00066A32" w:rsidRPr="00E30AB6" w:rsidRDefault="00066A32" w:rsidP="00066A32">
            <w:pPr>
              <w:jc w:val="center"/>
              <w:rPr>
                <w:sz w:val="20"/>
                <w:szCs w:val="20"/>
              </w:rPr>
            </w:pPr>
            <w:r w:rsidRPr="00E30AB6">
              <w:rPr>
                <w:sz w:val="20"/>
                <w:szCs w:val="20"/>
              </w:rPr>
              <w:t>71801,9</w:t>
            </w:r>
            <w:r w:rsidRPr="003E7455">
              <w:rPr>
                <w:rFonts w:eastAsia="Times New Roman" w:cs="Times New Roman"/>
                <w:sz w:val="20"/>
                <w:szCs w:val="20"/>
              </w:rPr>
              <w:t>000</w:t>
            </w:r>
          </w:p>
        </w:tc>
      </w:tr>
      <w:tr w:rsidR="00066A32" w:rsidTr="00066A32">
        <w:trPr>
          <w:jc w:val="center"/>
        </w:trPr>
        <w:tc>
          <w:tcPr>
            <w:tcW w:w="451"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2</w:t>
            </w:r>
          </w:p>
        </w:tc>
        <w:tc>
          <w:tcPr>
            <w:tcW w:w="1589" w:type="dxa"/>
            <w:shd w:val="clear" w:color="auto" w:fill="FFFFFF"/>
            <w:tcMar>
              <w:top w:w="40" w:type="dxa"/>
              <w:left w:w="200" w:type="dxa"/>
              <w:bottom w:w="40" w:type="dxa"/>
              <w:right w:w="200" w:type="dxa"/>
            </w:tcMar>
            <w:vAlign w:val="center"/>
          </w:tcPr>
          <w:p w:rsidR="00066A32" w:rsidRPr="00826BA9" w:rsidRDefault="00066A32" w:rsidP="00066A32">
            <w:r w:rsidRPr="00826BA9">
              <w:rPr>
                <w:rFonts w:eastAsia="Times New Roman" w:cs="Times New Roman"/>
                <w:sz w:val="20"/>
                <w:szCs w:val="20"/>
              </w:rPr>
              <w:t xml:space="preserve">УРУТ на </w:t>
            </w:r>
            <w:r>
              <w:rPr>
                <w:rFonts w:eastAsia="Times New Roman" w:cs="Times New Roman"/>
                <w:sz w:val="20"/>
                <w:szCs w:val="20"/>
              </w:rPr>
              <w:t>отпуск</w:t>
            </w:r>
            <w:r w:rsidRPr="00826BA9">
              <w:rPr>
                <w:rFonts w:eastAsia="Times New Roman" w:cs="Times New Roman"/>
                <w:sz w:val="20"/>
                <w:szCs w:val="20"/>
              </w:rPr>
              <w:t xml:space="preserve"> тепловой энергии</w:t>
            </w:r>
          </w:p>
        </w:tc>
        <w:tc>
          <w:tcPr>
            <w:tcW w:w="1406"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кг.у.т./Гкал</w:t>
            </w:r>
          </w:p>
        </w:tc>
        <w:tc>
          <w:tcPr>
            <w:tcW w:w="1381" w:type="dxa"/>
            <w:shd w:val="clear" w:color="auto" w:fill="FFFFFF"/>
            <w:tcMar>
              <w:top w:w="40" w:type="dxa"/>
              <w:left w:w="20" w:type="dxa"/>
              <w:bottom w:w="40" w:type="dxa"/>
              <w:right w:w="20" w:type="dxa"/>
            </w:tcMar>
            <w:vAlign w:val="center"/>
          </w:tcPr>
          <w:p w:rsidR="00066A32" w:rsidRPr="003E7455" w:rsidRDefault="00066A32" w:rsidP="00066A32">
            <w:pPr>
              <w:jc w:val="center"/>
              <w:rPr>
                <w:rFonts w:eastAsia="Times New Roman" w:cs="Times New Roman"/>
                <w:sz w:val="20"/>
                <w:szCs w:val="20"/>
              </w:rPr>
            </w:pPr>
            <w:r w:rsidRPr="003E7455">
              <w:rPr>
                <w:rFonts w:eastAsia="Times New Roman" w:cs="Times New Roman"/>
                <w:sz w:val="20"/>
                <w:szCs w:val="20"/>
              </w:rPr>
              <w:t>157,1000</w:t>
            </w:r>
          </w:p>
        </w:tc>
        <w:tc>
          <w:tcPr>
            <w:tcW w:w="1350" w:type="dxa"/>
            <w:shd w:val="clear" w:color="auto" w:fill="FFFFFF"/>
            <w:tcMar>
              <w:top w:w="40" w:type="dxa"/>
              <w:left w:w="20" w:type="dxa"/>
              <w:bottom w:w="40" w:type="dxa"/>
              <w:right w:w="20" w:type="dxa"/>
            </w:tcMar>
            <w:vAlign w:val="center"/>
          </w:tcPr>
          <w:p w:rsidR="00066A32" w:rsidRPr="003E7455" w:rsidRDefault="00066A32" w:rsidP="00066A32">
            <w:pPr>
              <w:jc w:val="center"/>
              <w:rPr>
                <w:rFonts w:eastAsia="Times New Roman" w:cs="Times New Roman"/>
                <w:sz w:val="20"/>
                <w:szCs w:val="20"/>
              </w:rPr>
            </w:pPr>
            <w:r w:rsidRPr="003E7455">
              <w:rPr>
                <w:rFonts w:eastAsia="Times New Roman" w:cs="Times New Roman"/>
                <w:sz w:val="20"/>
                <w:szCs w:val="20"/>
              </w:rPr>
              <w:t>157,1000</w:t>
            </w:r>
          </w:p>
        </w:tc>
        <w:tc>
          <w:tcPr>
            <w:tcW w:w="1350" w:type="dxa"/>
            <w:shd w:val="clear" w:color="auto" w:fill="FFFFFF"/>
            <w:tcMar>
              <w:top w:w="40" w:type="dxa"/>
              <w:left w:w="20" w:type="dxa"/>
              <w:bottom w:w="40" w:type="dxa"/>
              <w:right w:w="20" w:type="dxa"/>
            </w:tcMar>
            <w:vAlign w:val="center"/>
          </w:tcPr>
          <w:p w:rsidR="00066A32" w:rsidRPr="003E7455" w:rsidRDefault="00066A32" w:rsidP="00066A32">
            <w:pPr>
              <w:jc w:val="center"/>
              <w:rPr>
                <w:rFonts w:eastAsia="Times New Roman" w:cs="Times New Roman"/>
                <w:sz w:val="20"/>
                <w:szCs w:val="20"/>
              </w:rPr>
            </w:pPr>
            <w:r w:rsidRPr="003E7455">
              <w:rPr>
                <w:rFonts w:eastAsia="Times New Roman" w:cs="Times New Roman"/>
                <w:sz w:val="20"/>
                <w:szCs w:val="20"/>
              </w:rPr>
              <w:t>157,1000</w:t>
            </w:r>
          </w:p>
        </w:tc>
        <w:tc>
          <w:tcPr>
            <w:tcW w:w="1350" w:type="dxa"/>
            <w:shd w:val="clear" w:color="auto" w:fill="FFFFFF"/>
            <w:tcMar>
              <w:top w:w="40" w:type="dxa"/>
              <w:left w:w="20" w:type="dxa"/>
              <w:bottom w:w="40" w:type="dxa"/>
              <w:right w:w="20" w:type="dxa"/>
            </w:tcMar>
            <w:vAlign w:val="center"/>
          </w:tcPr>
          <w:p w:rsidR="00066A32" w:rsidRPr="003E7455" w:rsidRDefault="00066A32" w:rsidP="00066A32">
            <w:pPr>
              <w:jc w:val="center"/>
              <w:rPr>
                <w:rFonts w:eastAsia="Times New Roman" w:cs="Times New Roman"/>
                <w:sz w:val="20"/>
                <w:szCs w:val="20"/>
              </w:rPr>
            </w:pPr>
            <w:r w:rsidRPr="003E7455">
              <w:rPr>
                <w:rFonts w:eastAsia="Times New Roman" w:cs="Times New Roman"/>
                <w:sz w:val="20"/>
                <w:szCs w:val="20"/>
              </w:rPr>
              <w:t>157,1000</w:t>
            </w:r>
          </w:p>
        </w:tc>
        <w:tc>
          <w:tcPr>
            <w:tcW w:w="1350" w:type="dxa"/>
            <w:shd w:val="clear" w:color="auto" w:fill="FFFFFF"/>
            <w:tcMar>
              <w:top w:w="40" w:type="dxa"/>
              <w:left w:w="20" w:type="dxa"/>
              <w:bottom w:w="40" w:type="dxa"/>
              <w:right w:w="20" w:type="dxa"/>
            </w:tcMar>
            <w:vAlign w:val="center"/>
          </w:tcPr>
          <w:p w:rsidR="00066A32" w:rsidRPr="003E7455" w:rsidRDefault="00066A32" w:rsidP="00066A32">
            <w:pPr>
              <w:jc w:val="center"/>
              <w:rPr>
                <w:rFonts w:eastAsia="Times New Roman" w:cs="Times New Roman"/>
                <w:sz w:val="20"/>
                <w:szCs w:val="20"/>
              </w:rPr>
            </w:pPr>
            <w:r w:rsidRPr="003E7455">
              <w:rPr>
                <w:rFonts w:eastAsia="Times New Roman" w:cs="Times New Roman"/>
                <w:sz w:val="20"/>
                <w:szCs w:val="20"/>
              </w:rPr>
              <w:t>157,1000</w:t>
            </w:r>
          </w:p>
        </w:tc>
        <w:tc>
          <w:tcPr>
            <w:tcW w:w="1350" w:type="dxa"/>
            <w:shd w:val="clear" w:color="auto" w:fill="FFFFFF"/>
            <w:tcMar>
              <w:top w:w="40" w:type="dxa"/>
              <w:left w:w="20" w:type="dxa"/>
              <w:bottom w:w="40" w:type="dxa"/>
              <w:right w:w="20" w:type="dxa"/>
            </w:tcMar>
            <w:vAlign w:val="center"/>
          </w:tcPr>
          <w:p w:rsidR="00066A32" w:rsidRPr="003E7455" w:rsidRDefault="00066A32" w:rsidP="00066A32">
            <w:pPr>
              <w:jc w:val="center"/>
              <w:rPr>
                <w:rFonts w:eastAsia="Times New Roman" w:cs="Times New Roman"/>
                <w:sz w:val="20"/>
                <w:szCs w:val="20"/>
              </w:rPr>
            </w:pPr>
            <w:r w:rsidRPr="003E7455">
              <w:rPr>
                <w:rFonts w:eastAsia="Times New Roman" w:cs="Times New Roman"/>
                <w:sz w:val="20"/>
                <w:szCs w:val="20"/>
              </w:rPr>
              <w:t>157,1000</w:t>
            </w:r>
          </w:p>
        </w:tc>
        <w:tc>
          <w:tcPr>
            <w:tcW w:w="1350" w:type="dxa"/>
            <w:shd w:val="clear" w:color="auto" w:fill="FFFFFF"/>
            <w:tcMar>
              <w:top w:w="40" w:type="dxa"/>
              <w:left w:w="20" w:type="dxa"/>
              <w:bottom w:w="40" w:type="dxa"/>
              <w:right w:w="20" w:type="dxa"/>
            </w:tcMar>
            <w:vAlign w:val="center"/>
          </w:tcPr>
          <w:p w:rsidR="00066A32" w:rsidRPr="003E7455" w:rsidRDefault="00066A32" w:rsidP="00066A32">
            <w:pPr>
              <w:jc w:val="center"/>
              <w:rPr>
                <w:rFonts w:eastAsia="Times New Roman" w:cs="Times New Roman"/>
                <w:sz w:val="20"/>
                <w:szCs w:val="20"/>
              </w:rPr>
            </w:pPr>
            <w:r w:rsidRPr="003E7455">
              <w:rPr>
                <w:rFonts w:eastAsia="Times New Roman" w:cs="Times New Roman"/>
                <w:sz w:val="20"/>
                <w:szCs w:val="20"/>
              </w:rPr>
              <w:t>157,1000</w:t>
            </w:r>
          </w:p>
        </w:tc>
        <w:tc>
          <w:tcPr>
            <w:tcW w:w="1350" w:type="dxa"/>
            <w:shd w:val="clear" w:color="auto" w:fill="FFFFFF"/>
            <w:tcMar>
              <w:top w:w="40" w:type="dxa"/>
              <w:left w:w="20" w:type="dxa"/>
              <w:bottom w:w="40" w:type="dxa"/>
              <w:right w:w="20" w:type="dxa"/>
            </w:tcMar>
            <w:vAlign w:val="center"/>
          </w:tcPr>
          <w:p w:rsidR="00066A32" w:rsidRPr="003E7455" w:rsidRDefault="00066A32" w:rsidP="00066A32">
            <w:pPr>
              <w:jc w:val="center"/>
              <w:rPr>
                <w:rFonts w:eastAsia="Times New Roman" w:cs="Times New Roman"/>
                <w:sz w:val="20"/>
                <w:szCs w:val="20"/>
              </w:rPr>
            </w:pPr>
            <w:r w:rsidRPr="003E7455">
              <w:rPr>
                <w:rFonts w:eastAsia="Times New Roman" w:cs="Times New Roman"/>
                <w:sz w:val="20"/>
                <w:szCs w:val="20"/>
              </w:rPr>
              <w:t>157,1000</w:t>
            </w:r>
          </w:p>
        </w:tc>
      </w:tr>
      <w:tr w:rsidR="00066A32" w:rsidTr="00066A32">
        <w:trPr>
          <w:jc w:val="center"/>
        </w:trPr>
        <w:tc>
          <w:tcPr>
            <w:tcW w:w="451"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3</w:t>
            </w:r>
          </w:p>
        </w:tc>
        <w:tc>
          <w:tcPr>
            <w:tcW w:w="1589" w:type="dxa"/>
            <w:shd w:val="clear" w:color="auto" w:fill="FFFFFF"/>
            <w:tcMar>
              <w:top w:w="40" w:type="dxa"/>
              <w:left w:w="200" w:type="dxa"/>
              <w:bottom w:w="40" w:type="dxa"/>
              <w:right w:w="200" w:type="dxa"/>
            </w:tcMar>
            <w:vAlign w:val="center"/>
          </w:tcPr>
          <w:p w:rsidR="00066A32" w:rsidRDefault="00066A32" w:rsidP="00066A32">
            <w:r>
              <w:rPr>
                <w:rFonts w:eastAsia="Times New Roman" w:cs="Times New Roman"/>
                <w:sz w:val="20"/>
                <w:szCs w:val="20"/>
              </w:rPr>
              <w:t>Расход топлива:</w:t>
            </w:r>
          </w:p>
        </w:tc>
        <w:tc>
          <w:tcPr>
            <w:tcW w:w="1406" w:type="dxa"/>
            <w:shd w:val="clear" w:color="auto" w:fill="FFFFFF"/>
            <w:tcMar>
              <w:top w:w="40" w:type="dxa"/>
              <w:left w:w="20" w:type="dxa"/>
              <w:bottom w:w="40" w:type="dxa"/>
              <w:right w:w="20" w:type="dxa"/>
            </w:tcMar>
            <w:vAlign w:val="center"/>
          </w:tcPr>
          <w:p w:rsidR="00066A32" w:rsidRDefault="00066A32" w:rsidP="00066A32">
            <w:pPr>
              <w:jc w:val="center"/>
              <w:rPr>
                <w:sz w:val="20"/>
                <w:szCs w:val="20"/>
              </w:rPr>
            </w:pPr>
          </w:p>
        </w:tc>
        <w:tc>
          <w:tcPr>
            <w:tcW w:w="1381" w:type="dxa"/>
            <w:shd w:val="clear" w:color="auto" w:fill="FFFFFF"/>
            <w:tcMar>
              <w:top w:w="40" w:type="dxa"/>
              <w:left w:w="20" w:type="dxa"/>
              <w:bottom w:w="40" w:type="dxa"/>
              <w:right w:w="20" w:type="dxa"/>
            </w:tcMar>
            <w:vAlign w:val="center"/>
          </w:tcPr>
          <w:p w:rsidR="00066A32" w:rsidRPr="003E7455" w:rsidRDefault="00066A32" w:rsidP="00066A32">
            <w:pPr>
              <w:jc w:val="center"/>
              <w:rPr>
                <w:rFonts w:eastAsia="Times New Roman" w:cs="Times New Roman"/>
                <w:sz w:val="20"/>
                <w:szCs w:val="20"/>
              </w:rPr>
            </w:pPr>
          </w:p>
        </w:tc>
        <w:tc>
          <w:tcPr>
            <w:tcW w:w="1350" w:type="dxa"/>
            <w:shd w:val="clear" w:color="auto" w:fill="FFFFFF"/>
            <w:tcMar>
              <w:top w:w="40" w:type="dxa"/>
              <w:left w:w="20" w:type="dxa"/>
              <w:bottom w:w="40" w:type="dxa"/>
              <w:right w:w="20" w:type="dxa"/>
            </w:tcMar>
            <w:vAlign w:val="center"/>
          </w:tcPr>
          <w:p w:rsidR="00066A32" w:rsidRPr="003E7455" w:rsidRDefault="00066A32" w:rsidP="00066A32">
            <w:pPr>
              <w:jc w:val="center"/>
              <w:rPr>
                <w:rFonts w:eastAsia="Times New Roman" w:cs="Times New Roman"/>
                <w:sz w:val="20"/>
                <w:szCs w:val="20"/>
              </w:rPr>
            </w:pPr>
          </w:p>
        </w:tc>
        <w:tc>
          <w:tcPr>
            <w:tcW w:w="1350" w:type="dxa"/>
            <w:shd w:val="clear" w:color="auto" w:fill="FFFFFF"/>
            <w:tcMar>
              <w:top w:w="40" w:type="dxa"/>
              <w:left w:w="20" w:type="dxa"/>
              <w:bottom w:w="40" w:type="dxa"/>
              <w:right w:w="20" w:type="dxa"/>
            </w:tcMar>
            <w:vAlign w:val="center"/>
          </w:tcPr>
          <w:p w:rsidR="00066A32" w:rsidRPr="003E7455" w:rsidRDefault="00066A32" w:rsidP="00066A32">
            <w:pPr>
              <w:jc w:val="center"/>
              <w:rPr>
                <w:rFonts w:eastAsia="Times New Roman" w:cs="Times New Roman"/>
                <w:sz w:val="20"/>
                <w:szCs w:val="20"/>
              </w:rPr>
            </w:pPr>
          </w:p>
        </w:tc>
        <w:tc>
          <w:tcPr>
            <w:tcW w:w="1350" w:type="dxa"/>
            <w:shd w:val="clear" w:color="auto" w:fill="FFFFFF"/>
            <w:tcMar>
              <w:top w:w="40" w:type="dxa"/>
              <w:left w:w="20" w:type="dxa"/>
              <w:bottom w:w="40" w:type="dxa"/>
              <w:right w:w="20" w:type="dxa"/>
            </w:tcMar>
            <w:vAlign w:val="center"/>
          </w:tcPr>
          <w:p w:rsidR="00066A32" w:rsidRPr="003E7455" w:rsidRDefault="00066A32" w:rsidP="00066A32">
            <w:pPr>
              <w:jc w:val="center"/>
              <w:rPr>
                <w:rFonts w:eastAsia="Times New Roman" w:cs="Times New Roman"/>
                <w:sz w:val="20"/>
                <w:szCs w:val="20"/>
              </w:rPr>
            </w:pPr>
          </w:p>
        </w:tc>
        <w:tc>
          <w:tcPr>
            <w:tcW w:w="1350" w:type="dxa"/>
            <w:shd w:val="clear" w:color="auto" w:fill="FFFFFF"/>
            <w:tcMar>
              <w:top w:w="40" w:type="dxa"/>
              <w:left w:w="20" w:type="dxa"/>
              <w:bottom w:w="40" w:type="dxa"/>
              <w:right w:w="20" w:type="dxa"/>
            </w:tcMar>
            <w:vAlign w:val="center"/>
          </w:tcPr>
          <w:p w:rsidR="00066A32" w:rsidRPr="003E7455" w:rsidRDefault="00066A32" w:rsidP="00066A32">
            <w:pPr>
              <w:jc w:val="center"/>
              <w:rPr>
                <w:rFonts w:eastAsia="Times New Roman" w:cs="Times New Roman"/>
                <w:sz w:val="20"/>
                <w:szCs w:val="20"/>
              </w:rPr>
            </w:pPr>
          </w:p>
        </w:tc>
        <w:tc>
          <w:tcPr>
            <w:tcW w:w="1350" w:type="dxa"/>
            <w:shd w:val="clear" w:color="auto" w:fill="FFFFFF"/>
            <w:tcMar>
              <w:top w:w="40" w:type="dxa"/>
              <w:left w:w="20" w:type="dxa"/>
              <w:bottom w:w="40" w:type="dxa"/>
              <w:right w:w="20" w:type="dxa"/>
            </w:tcMar>
            <w:vAlign w:val="center"/>
          </w:tcPr>
          <w:p w:rsidR="00066A32" w:rsidRPr="003E7455" w:rsidRDefault="00066A32" w:rsidP="00066A32">
            <w:pPr>
              <w:jc w:val="center"/>
              <w:rPr>
                <w:rFonts w:eastAsia="Times New Roman" w:cs="Times New Roman"/>
                <w:sz w:val="20"/>
                <w:szCs w:val="20"/>
              </w:rPr>
            </w:pPr>
          </w:p>
        </w:tc>
        <w:tc>
          <w:tcPr>
            <w:tcW w:w="1350" w:type="dxa"/>
            <w:shd w:val="clear" w:color="auto" w:fill="FFFFFF"/>
            <w:tcMar>
              <w:top w:w="40" w:type="dxa"/>
              <w:left w:w="20" w:type="dxa"/>
              <w:bottom w:w="40" w:type="dxa"/>
              <w:right w:w="20" w:type="dxa"/>
            </w:tcMar>
            <w:vAlign w:val="center"/>
          </w:tcPr>
          <w:p w:rsidR="00066A32" w:rsidRPr="003E7455" w:rsidRDefault="00066A32" w:rsidP="00066A32">
            <w:pPr>
              <w:jc w:val="center"/>
              <w:rPr>
                <w:rFonts w:eastAsia="Times New Roman" w:cs="Times New Roman"/>
                <w:sz w:val="20"/>
                <w:szCs w:val="20"/>
              </w:rPr>
            </w:pPr>
          </w:p>
        </w:tc>
        <w:tc>
          <w:tcPr>
            <w:tcW w:w="1350" w:type="dxa"/>
            <w:shd w:val="clear" w:color="auto" w:fill="FFFFFF"/>
            <w:tcMar>
              <w:top w:w="40" w:type="dxa"/>
              <w:left w:w="20" w:type="dxa"/>
              <w:bottom w:w="40" w:type="dxa"/>
              <w:right w:w="20" w:type="dxa"/>
            </w:tcMar>
            <w:vAlign w:val="center"/>
          </w:tcPr>
          <w:p w:rsidR="00066A32" w:rsidRPr="003E7455" w:rsidRDefault="00066A32" w:rsidP="00066A32">
            <w:pPr>
              <w:jc w:val="center"/>
              <w:rPr>
                <w:rFonts w:eastAsia="Times New Roman" w:cs="Times New Roman"/>
                <w:sz w:val="20"/>
                <w:szCs w:val="20"/>
              </w:rPr>
            </w:pPr>
          </w:p>
        </w:tc>
      </w:tr>
      <w:tr w:rsidR="00066A32" w:rsidTr="00066A32">
        <w:trPr>
          <w:jc w:val="center"/>
        </w:trPr>
        <w:tc>
          <w:tcPr>
            <w:tcW w:w="451" w:type="dxa"/>
            <w:shd w:val="clear" w:color="auto" w:fill="F2F2F2"/>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3.1</w:t>
            </w:r>
          </w:p>
        </w:tc>
        <w:tc>
          <w:tcPr>
            <w:tcW w:w="1589" w:type="dxa"/>
            <w:shd w:val="clear" w:color="auto" w:fill="F2F2F2"/>
            <w:tcMar>
              <w:top w:w="40" w:type="dxa"/>
              <w:left w:w="200" w:type="dxa"/>
              <w:bottom w:w="40" w:type="dxa"/>
              <w:right w:w="200" w:type="dxa"/>
            </w:tcMar>
            <w:vAlign w:val="center"/>
          </w:tcPr>
          <w:p w:rsidR="00066A32" w:rsidRDefault="00066A32" w:rsidP="00066A32">
            <w:pPr>
              <w:jc w:val="right"/>
            </w:pPr>
            <w:r>
              <w:rPr>
                <w:rFonts w:eastAsia="Times New Roman" w:cs="Times New Roman"/>
                <w:sz w:val="20"/>
                <w:szCs w:val="20"/>
              </w:rPr>
              <w:t>условного</w:t>
            </w:r>
          </w:p>
        </w:tc>
        <w:tc>
          <w:tcPr>
            <w:tcW w:w="1406" w:type="dxa"/>
            <w:shd w:val="clear" w:color="auto" w:fill="F2F2F2"/>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т.у.т.</w:t>
            </w:r>
          </w:p>
        </w:tc>
        <w:tc>
          <w:tcPr>
            <w:tcW w:w="1381" w:type="dxa"/>
            <w:shd w:val="clear" w:color="auto" w:fill="F2F2F2"/>
            <w:tcMar>
              <w:top w:w="40" w:type="dxa"/>
              <w:left w:w="20" w:type="dxa"/>
              <w:bottom w:w="40" w:type="dxa"/>
              <w:right w:w="20" w:type="dxa"/>
            </w:tcMar>
            <w:vAlign w:val="center"/>
          </w:tcPr>
          <w:p w:rsidR="00066A32" w:rsidRDefault="00066A32" w:rsidP="00066A32">
            <w:pPr>
              <w:jc w:val="center"/>
              <w:rPr>
                <w:sz w:val="20"/>
                <w:szCs w:val="20"/>
              </w:rPr>
            </w:pPr>
          </w:p>
        </w:tc>
        <w:tc>
          <w:tcPr>
            <w:tcW w:w="1350" w:type="dxa"/>
            <w:shd w:val="clear" w:color="auto" w:fill="F2F2F2"/>
            <w:tcMar>
              <w:top w:w="40" w:type="dxa"/>
              <w:left w:w="20" w:type="dxa"/>
              <w:bottom w:w="40" w:type="dxa"/>
              <w:right w:w="20" w:type="dxa"/>
            </w:tcMar>
            <w:vAlign w:val="center"/>
          </w:tcPr>
          <w:p w:rsidR="00066A32" w:rsidRDefault="00066A32" w:rsidP="00066A32">
            <w:pPr>
              <w:jc w:val="center"/>
              <w:rPr>
                <w:sz w:val="20"/>
                <w:szCs w:val="20"/>
              </w:rPr>
            </w:pPr>
          </w:p>
        </w:tc>
        <w:tc>
          <w:tcPr>
            <w:tcW w:w="1350" w:type="dxa"/>
            <w:shd w:val="clear" w:color="auto" w:fill="F2F2F2"/>
            <w:tcMar>
              <w:top w:w="40" w:type="dxa"/>
              <w:left w:w="20" w:type="dxa"/>
              <w:bottom w:w="40" w:type="dxa"/>
              <w:right w:w="20" w:type="dxa"/>
            </w:tcMar>
            <w:vAlign w:val="center"/>
          </w:tcPr>
          <w:p w:rsidR="00066A32" w:rsidRDefault="00066A32" w:rsidP="00066A32">
            <w:pPr>
              <w:jc w:val="center"/>
              <w:rPr>
                <w:sz w:val="20"/>
                <w:szCs w:val="20"/>
              </w:rPr>
            </w:pPr>
          </w:p>
        </w:tc>
        <w:tc>
          <w:tcPr>
            <w:tcW w:w="1350" w:type="dxa"/>
            <w:shd w:val="clear" w:color="auto" w:fill="F2F2F2"/>
            <w:tcMar>
              <w:top w:w="40" w:type="dxa"/>
              <w:left w:w="20" w:type="dxa"/>
              <w:bottom w:w="40" w:type="dxa"/>
              <w:right w:w="20" w:type="dxa"/>
            </w:tcMar>
            <w:vAlign w:val="center"/>
          </w:tcPr>
          <w:p w:rsidR="00066A32" w:rsidRDefault="00066A32" w:rsidP="00066A32">
            <w:pPr>
              <w:jc w:val="center"/>
              <w:rPr>
                <w:sz w:val="20"/>
                <w:szCs w:val="20"/>
              </w:rPr>
            </w:pPr>
          </w:p>
        </w:tc>
        <w:tc>
          <w:tcPr>
            <w:tcW w:w="1350" w:type="dxa"/>
            <w:shd w:val="clear" w:color="auto" w:fill="F2F2F2"/>
            <w:tcMar>
              <w:top w:w="40" w:type="dxa"/>
              <w:left w:w="20" w:type="dxa"/>
              <w:bottom w:w="40" w:type="dxa"/>
              <w:right w:w="20" w:type="dxa"/>
            </w:tcMar>
            <w:vAlign w:val="center"/>
          </w:tcPr>
          <w:p w:rsidR="00066A32" w:rsidRDefault="00066A32" w:rsidP="00066A32">
            <w:pPr>
              <w:jc w:val="center"/>
              <w:rPr>
                <w:sz w:val="20"/>
                <w:szCs w:val="20"/>
              </w:rPr>
            </w:pPr>
          </w:p>
        </w:tc>
        <w:tc>
          <w:tcPr>
            <w:tcW w:w="1350" w:type="dxa"/>
            <w:shd w:val="clear" w:color="auto" w:fill="F2F2F2"/>
            <w:tcMar>
              <w:top w:w="40" w:type="dxa"/>
              <w:left w:w="20" w:type="dxa"/>
              <w:bottom w:w="40" w:type="dxa"/>
              <w:right w:w="20" w:type="dxa"/>
            </w:tcMar>
            <w:vAlign w:val="center"/>
          </w:tcPr>
          <w:p w:rsidR="00066A32" w:rsidRDefault="00066A32" w:rsidP="00066A32">
            <w:pPr>
              <w:jc w:val="center"/>
              <w:rPr>
                <w:sz w:val="20"/>
                <w:szCs w:val="20"/>
              </w:rPr>
            </w:pPr>
          </w:p>
        </w:tc>
        <w:tc>
          <w:tcPr>
            <w:tcW w:w="1350" w:type="dxa"/>
            <w:shd w:val="clear" w:color="auto" w:fill="F2F2F2"/>
            <w:tcMar>
              <w:top w:w="40" w:type="dxa"/>
              <w:left w:w="20" w:type="dxa"/>
              <w:bottom w:w="40" w:type="dxa"/>
              <w:right w:w="20" w:type="dxa"/>
            </w:tcMar>
            <w:vAlign w:val="center"/>
          </w:tcPr>
          <w:p w:rsidR="00066A32" w:rsidRDefault="00066A32" w:rsidP="00066A32">
            <w:pPr>
              <w:jc w:val="center"/>
              <w:rPr>
                <w:sz w:val="20"/>
                <w:szCs w:val="20"/>
              </w:rPr>
            </w:pPr>
          </w:p>
        </w:tc>
        <w:tc>
          <w:tcPr>
            <w:tcW w:w="1350" w:type="dxa"/>
            <w:shd w:val="clear" w:color="auto" w:fill="F2F2F2"/>
            <w:tcMar>
              <w:top w:w="40" w:type="dxa"/>
              <w:left w:w="20" w:type="dxa"/>
              <w:bottom w:w="40" w:type="dxa"/>
              <w:right w:w="20" w:type="dxa"/>
            </w:tcMar>
            <w:vAlign w:val="center"/>
          </w:tcPr>
          <w:p w:rsidR="00066A32" w:rsidRDefault="00066A32" w:rsidP="00066A32">
            <w:pPr>
              <w:jc w:val="center"/>
              <w:rPr>
                <w:sz w:val="20"/>
                <w:szCs w:val="20"/>
              </w:rPr>
            </w:pPr>
          </w:p>
        </w:tc>
      </w:tr>
      <w:tr w:rsidR="00066A32" w:rsidTr="00066A32">
        <w:trPr>
          <w:jc w:val="center"/>
        </w:trPr>
        <w:tc>
          <w:tcPr>
            <w:tcW w:w="451"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3.1.1</w:t>
            </w:r>
          </w:p>
        </w:tc>
        <w:tc>
          <w:tcPr>
            <w:tcW w:w="1589" w:type="dxa"/>
            <w:shd w:val="clear" w:color="auto" w:fill="FFFFFF"/>
            <w:tcMar>
              <w:top w:w="40" w:type="dxa"/>
              <w:left w:w="200" w:type="dxa"/>
              <w:bottom w:w="40" w:type="dxa"/>
              <w:right w:w="200" w:type="dxa"/>
            </w:tcMar>
            <w:vAlign w:val="center"/>
          </w:tcPr>
          <w:p w:rsidR="00066A32" w:rsidRDefault="00066A32" w:rsidP="00066A32">
            <w:pPr>
              <w:jc w:val="right"/>
            </w:pPr>
            <w:r>
              <w:rPr>
                <w:rFonts w:eastAsia="Times New Roman" w:cs="Times New Roman"/>
                <w:sz w:val="20"/>
                <w:szCs w:val="20"/>
              </w:rPr>
              <w:t>Природный газ</w:t>
            </w:r>
          </w:p>
        </w:tc>
        <w:tc>
          <w:tcPr>
            <w:tcW w:w="1406"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т.у.т.</w:t>
            </w:r>
          </w:p>
        </w:tc>
        <w:tc>
          <w:tcPr>
            <w:tcW w:w="1381" w:type="dxa"/>
            <w:shd w:val="clear" w:color="auto" w:fill="FFFFFF"/>
            <w:tcMar>
              <w:top w:w="40" w:type="dxa"/>
              <w:left w:w="20" w:type="dxa"/>
              <w:bottom w:w="40" w:type="dxa"/>
              <w:right w:w="20" w:type="dxa"/>
            </w:tcMar>
            <w:vAlign w:val="center"/>
          </w:tcPr>
          <w:p w:rsidR="00066A32" w:rsidRPr="003E7455" w:rsidRDefault="00066A32" w:rsidP="00066A32">
            <w:pPr>
              <w:jc w:val="center"/>
            </w:pPr>
            <w:r>
              <w:rPr>
                <w:rFonts w:eastAsia="Times New Roman" w:cs="Times New Roman"/>
                <w:sz w:val="20"/>
                <w:szCs w:val="20"/>
              </w:rPr>
              <w:t>10936,7000</w:t>
            </w:r>
          </w:p>
        </w:tc>
        <w:tc>
          <w:tcPr>
            <w:tcW w:w="1350" w:type="dxa"/>
            <w:shd w:val="clear" w:color="auto" w:fill="FFFFFF"/>
            <w:tcMar>
              <w:top w:w="40" w:type="dxa"/>
              <w:left w:w="20" w:type="dxa"/>
              <w:bottom w:w="40" w:type="dxa"/>
              <w:right w:w="20" w:type="dxa"/>
            </w:tcMar>
            <w:vAlign w:val="center"/>
          </w:tcPr>
          <w:p w:rsidR="00066A32" w:rsidRPr="003E7455" w:rsidRDefault="00066A32" w:rsidP="00066A32">
            <w:pPr>
              <w:jc w:val="center"/>
              <w:rPr>
                <w:sz w:val="20"/>
                <w:szCs w:val="20"/>
              </w:rPr>
            </w:pPr>
            <w:r w:rsidRPr="00E30AB6">
              <w:rPr>
                <w:sz w:val="20"/>
                <w:szCs w:val="20"/>
              </w:rPr>
              <w:t>11329,8</w:t>
            </w:r>
            <w:r>
              <w:rPr>
                <w:sz w:val="20"/>
                <w:szCs w:val="20"/>
              </w:rPr>
              <w:t>000</w:t>
            </w:r>
          </w:p>
        </w:tc>
        <w:tc>
          <w:tcPr>
            <w:tcW w:w="1350" w:type="dxa"/>
            <w:shd w:val="clear" w:color="auto" w:fill="FFFFFF"/>
            <w:tcMar>
              <w:top w:w="40" w:type="dxa"/>
              <w:left w:w="20" w:type="dxa"/>
              <w:bottom w:w="40" w:type="dxa"/>
              <w:right w:w="20" w:type="dxa"/>
            </w:tcMar>
            <w:vAlign w:val="center"/>
          </w:tcPr>
          <w:p w:rsidR="00066A32" w:rsidRPr="00E30AB6" w:rsidRDefault="00066A32" w:rsidP="00066A32">
            <w:pPr>
              <w:jc w:val="center"/>
              <w:rPr>
                <w:sz w:val="20"/>
                <w:szCs w:val="20"/>
              </w:rPr>
            </w:pPr>
            <w:r w:rsidRPr="00E30AB6">
              <w:rPr>
                <w:sz w:val="20"/>
                <w:szCs w:val="20"/>
              </w:rPr>
              <w:t>11318,0</w:t>
            </w:r>
            <w:r>
              <w:rPr>
                <w:sz w:val="20"/>
                <w:szCs w:val="20"/>
              </w:rPr>
              <w:t>000</w:t>
            </w:r>
          </w:p>
        </w:tc>
        <w:tc>
          <w:tcPr>
            <w:tcW w:w="1350" w:type="dxa"/>
            <w:shd w:val="clear" w:color="auto" w:fill="FFFFFF"/>
            <w:tcMar>
              <w:top w:w="40" w:type="dxa"/>
              <w:left w:w="20" w:type="dxa"/>
              <w:bottom w:w="40" w:type="dxa"/>
              <w:right w:w="20" w:type="dxa"/>
            </w:tcMar>
            <w:vAlign w:val="center"/>
          </w:tcPr>
          <w:p w:rsidR="00066A32" w:rsidRPr="00E30AB6" w:rsidRDefault="00066A32" w:rsidP="00066A32">
            <w:pPr>
              <w:jc w:val="center"/>
              <w:rPr>
                <w:sz w:val="20"/>
                <w:szCs w:val="20"/>
              </w:rPr>
            </w:pPr>
            <w:r w:rsidRPr="00E30AB6">
              <w:rPr>
                <w:sz w:val="20"/>
                <w:szCs w:val="20"/>
              </w:rPr>
              <w:t>11306,4</w:t>
            </w:r>
            <w:r>
              <w:rPr>
                <w:sz w:val="20"/>
                <w:szCs w:val="20"/>
              </w:rPr>
              <w:t>000</w:t>
            </w:r>
          </w:p>
        </w:tc>
        <w:tc>
          <w:tcPr>
            <w:tcW w:w="1350" w:type="dxa"/>
            <w:shd w:val="clear" w:color="auto" w:fill="FFFFFF"/>
            <w:tcMar>
              <w:top w:w="40" w:type="dxa"/>
              <w:left w:w="20" w:type="dxa"/>
              <w:bottom w:w="40" w:type="dxa"/>
              <w:right w:w="20" w:type="dxa"/>
            </w:tcMar>
            <w:vAlign w:val="center"/>
          </w:tcPr>
          <w:p w:rsidR="00066A32" w:rsidRPr="00E30AB6" w:rsidRDefault="00066A32" w:rsidP="00066A32">
            <w:pPr>
              <w:jc w:val="center"/>
              <w:rPr>
                <w:sz w:val="20"/>
                <w:szCs w:val="20"/>
              </w:rPr>
            </w:pPr>
            <w:r w:rsidRPr="00E30AB6">
              <w:rPr>
                <w:sz w:val="20"/>
                <w:szCs w:val="20"/>
              </w:rPr>
              <w:t>11294,8</w:t>
            </w:r>
            <w:r>
              <w:rPr>
                <w:sz w:val="20"/>
                <w:szCs w:val="20"/>
              </w:rPr>
              <w:t>000</w:t>
            </w:r>
          </w:p>
        </w:tc>
        <w:tc>
          <w:tcPr>
            <w:tcW w:w="1350" w:type="dxa"/>
            <w:shd w:val="clear" w:color="auto" w:fill="FFFFFF"/>
            <w:tcMar>
              <w:top w:w="40" w:type="dxa"/>
              <w:left w:w="20" w:type="dxa"/>
              <w:bottom w:w="40" w:type="dxa"/>
              <w:right w:w="20" w:type="dxa"/>
            </w:tcMar>
            <w:vAlign w:val="center"/>
          </w:tcPr>
          <w:p w:rsidR="00066A32" w:rsidRPr="00E30AB6" w:rsidRDefault="00066A32" w:rsidP="00066A32">
            <w:pPr>
              <w:jc w:val="center"/>
              <w:rPr>
                <w:sz w:val="20"/>
                <w:szCs w:val="20"/>
              </w:rPr>
            </w:pPr>
            <w:r w:rsidRPr="00E30AB6">
              <w:rPr>
                <w:sz w:val="20"/>
                <w:szCs w:val="20"/>
              </w:rPr>
              <w:t>11283,3</w:t>
            </w:r>
            <w:r>
              <w:rPr>
                <w:sz w:val="20"/>
                <w:szCs w:val="20"/>
              </w:rPr>
              <w:t>000</w:t>
            </w:r>
          </w:p>
        </w:tc>
        <w:tc>
          <w:tcPr>
            <w:tcW w:w="1350" w:type="dxa"/>
            <w:shd w:val="clear" w:color="auto" w:fill="FFFFFF"/>
            <w:tcMar>
              <w:top w:w="40" w:type="dxa"/>
              <w:left w:w="20" w:type="dxa"/>
              <w:bottom w:w="40" w:type="dxa"/>
              <w:right w:w="20" w:type="dxa"/>
            </w:tcMar>
            <w:vAlign w:val="center"/>
          </w:tcPr>
          <w:p w:rsidR="00066A32" w:rsidRPr="00E30AB6" w:rsidRDefault="00066A32" w:rsidP="00066A32">
            <w:pPr>
              <w:jc w:val="center"/>
              <w:rPr>
                <w:sz w:val="20"/>
                <w:szCs w:val="20"/>
              </w:rPr>
            </w:pPr>
            <w:r w:rsidRPr="00E30AB6">
              <w:rPr>
                <w:sz w:val="20"/>
                <w:szCs w:val="20"/>
              </w:rPr>
              <w:t>11283,3</w:t>
            </w:r>
            <w:r>
              <w:rPr>
                <w:sz w:val="20"/>
                <w:szCs w:val="20"/>
              </w:rPr>
              <w:t>000</w:t>
            </w:r>
          </w:p>
        </w:tc>
        <w:tc>
          <w:tcPr>
            <w:tcW w:w="1350" w:type="dxa"/>
            <w:shd w:val="clear" w:color="auto" w:fill="FFFFFF"/>
            <w:tcMar>
              <w:top w:w="40" w:type="dxa"/>
              <w:left w:w="20" w:type="dxa"/>
              <w:bottom w:w="40" w:type="dxa"/>
              <w:right w:w="20" w:type="dxa"/>
            </w:tcMar>
            <w:vAlign w:val="center"/>
          </w:tcPr>
          <w:p w:rsidR="00066A32" w:rsidRPr="00E30AB6" w:rsidRDefault="00066A32" w:rsidP="00066A32">
            <w:pPr>
              <w:jc w:val="center"/>
              <w:rPr>
                <w:sz w:val="20"/>
                <w:szCs w:val="20"/>
              </w:rPr>
            </w:pPr>
            <w:r w:rsidRPr="00E30AB6">
              <w:rPr>
                <w:sz w:val="20"/>
                <w:szCs w:val="20"/>
              </w:rPr>
              <w:t>11283,3</w:t>
            </w:r>
            <w:r>
              <w:rPr>
                <w:sz w:val="20"/>
                <w:szCs w:val="20"/>
              </w:rPr>
              <w:t>000</w:t>
            </w:r>
          </w:p>
        </w:tc>
      </w:tr>
      <w:tr w:rsidR="00066A32" w:rsidTr="00066A32">
        <w:trPr>
          <w:jc w:val="center"/>
        </w:trPr>
        <w:tc>
          <w:tcPr>
            <w:tcW w:w="451" w:type="dxa"/>
            <w:shd w:val="clear" w:color="auto" w:fill="F2F2F2"/>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3.2</w:t>
            </w:r>
          </w:p>
        </w:tc>
        <w:tc>
          <w:tcPr>
            <w:tcW w:w="1589" w:type="dxa"/>
            <w:shd w:val="clear" w:color="auto" w:fill="F2F2F2"/>
            <w:tcMar>
              <w:top w:w="40" w:type="dxa"/>
              <w:left w:w="200" w:type="dxa"/>
              <w:bottom w:w="40" w:type="dxa"/>
              <w:right w:w="200" w:type="dxa"/>
            </w:tcMar>
            <w:vAlign w:val="center"/>
          </w:tcPr>
          <w:p w:rsidR="00066A32" w:rsidRDefault="00066A32" w:rsidP="00066A32">
            <w:pPr>
              <w:jc w:val="right"/>
            </w:pPr>
            <w:r>
              <w:rPr>
                <w:rFonts w:eastAsia="Times New Roman" w:cs="Times New Roman"/>
                <w:sz w:val="20"/>
                <w:szCs w:val="20"/>
              </w:rPr>
              <w:t>натурального</w:t>
            </w:r>
          </w:p>
        </w:tc>
        <w:tc>
          <w:tcPr>
            <w:tcW w:w="1406" w:type="dxa"/>
            <w:shd w:val="clear" w:color="auto" w:fill="F2F2F2"/>
            <w:tcMar>
              <w:top w:w="40" w:type="dxa"/>
              <w:left w:w="20" w:type="dxa"/>
              <w:bottom w:w="40" w:type="dxa"/>
              <w:right w:w="20" w:type="dxa"/>
            </w:tcMar>
            <w:vAlign w:val="center"/>
          </w:tcPr>
          <w:p w:rsidR="00066A32" w:rsidRDefault="00066A32" w:rsidP="00066A32">
            <w:pPr>
              <w:jc w:val="center"/>
              <w:rPr>
                <w:sz w:val="20"/>
                <w:szCs w:val="20"/>
              </w:rPr>
            </w:pPr>
          </w:p>
        </w:tc>
        <w:tc>
          <w:tcPr>
            <w:tcW w:w="1381" w:type="dxa"/>
            <w:shd w:val="clear" w:color="auto" w:fill="F2F2F2"/>
            <w:tcMar>
              <w:top w:w="40" w:type="dxa"/>
              <w:left w:w="20" w:type="dxa"/>
              <w:bottom w:w="40" w:type="dxa"/>
              <w:right w:w="20" w:type="dxa"/>
            </w:tcMar>
            <w:vAlign w:val="center"/>
          </w:tcPr>
          <w:p w:rsidR="00066A32" w:rsidRDefault="00066A32" w:rsidP="00066A32">
            <w:pPr>
              <w:jc w:val="center"/>
              <w:rPr>
                <w:sz w:val="20"/>
                <w:szCs w:val="20"/>
              </w:rPr>
            </w:pPr>
          </w:p>
        </w:tc>
        <w:tc>
          <w:tcPr>
            <w:tcW w:w="1350" w:type="dxa"/>
            <w:shd w:val="clear" w:color="auto" w:fill="F2F2F2"/>
            <w:tcMar>
              <w:top w:w="40" w:type="dxa"/>
              <w:left w:w="20" w:type="dxa"/>
              <w:bottom w:w="40" w:type="dxa"/>
              <w:right w:w="20" w:type="dxa"/>
            </w:tcMar>
            <w:vAlign w:val="center"/>
          </w:tcPr>
          <w:p w:rsidR="00066A32" w:rsidRDefault="00066A32" w:rsidP="00066A32">
            <w:pPr>
              <w:jc w:val="center"/>
              <w:rPr>
                <w:sz w:val="20"/>
                <w:szCs w:val="20"/>
              </w:rPr>
            </w:pPr>
          </w:p>
        </w:tc>
        <w:tc>
          <w:tcPr>
            <w:tcW w:w="1350" w:type="dxa"/>
            <w:shd w:val="clear" w:color="auto" w:fill="F2F2F2"/>
            <w:tcMar>
              <w:top w:w="40" w:type="dxa"/>
              <w:left w:w="20" w:type="dxa"/>
              <w:bottom w:w="40" w:type="dxa"/>
              <w:right w:w="20" w:type="dxa"/>
            </w:tcMar>
            <w:vAlign w:val="center"/>
          </w:tcPr>
          <w:p w:rsidR="00066A32" w:rsidRDefault="00066A32" w:rsidP="00066A32">
            <w:pPr>
              <w:jc w:val="center"/>
              <w:rPr>
                <w:sz w:val="20"/>
                <w:szCs w:val="20"/>
              </w:rPr>
            </w:pPr>
          </w:p>
        </w:tc>
        <w:tc>
          <w:tcPr>
            <w:tcW w:w="1350" w:type="dxa"/>
            <w:shd w:val="clear" w:color="auto" w:fill="F2F2F2"/>
            <w:tcMar>
              <w:top w:w="40" w:type="dxa"/>
              <w:left w:w="20" w:type="dxa"/>
              <w:bottom w:w="40" w:type="dxa"/>
              <w:right w:w="20" w:type="dxa"/>
            </w:tcMar>
            <w:vAlign w:val="center"/>
          </w:tcPr>
          <w:p w:rsidR="00066A32" w:rsidRDefault="00066A32" w:rsidP="00066A32">
            <w:pPr>
              <w:jc w:val="center"/>
              <w:rPr>
                <w:sz w:val="20"/>
                <w:szCs w:val="20"/>
              </w:rPr>
            </w:pPr>
          </w:p>
        </w:tc>
        <w:tc>
          <w:tcPr>
            <w:tcW w:w="1350" w:type="dxa"/>
            <w:shd w:val="clear" w:color="auto" w:fill="F2F2F2"/>
            <w:tcMar>
              <w:top w:w="40" w:type="dxa"/>
              <w:left w:w="20" w:type="dxa"/>
              <w:bottom w:w="40" w:type="dxa"/>
              <w:right w:w="20" w:type="dxa"/>
            </w:tcMar>
            <w:vAlign w:val="center"/>
          </w:tcPr>
          <w:p w:rsidR="00066A32" w:rsidRDefault="00066A32" w:rsidP="00066A32">
            <w:pPr>
              <w:jc w:val="center"/>
              <w:rPr>
                <w:sz w:val="20"/>
                <w:szCs w:val="20"/>
              </w:rPr>
            </w:pPr>
          </w:p>
        </w:tc>
        <w:tc>
          <w:tcPr>
            <w:tcW w:w="1350" w:type="dxa"/>
            <w:shd w:val="clear" w:color="auto" w:fill="F2F2F2"/>
            <w:tcMar>
              <w:top w:w="40" w:type="dxa"/>
              <w:left w:w="20" w:type="dxa"/>
              <w:bottom w:w="40" w:type="dxa"/>
              <w:right w:w="20" w:type="dxa"/>
            </w:tcMar>
            <w:vAlign w:val="center"/>
          </w:tcPr>
          <w:p w:rsidR="00066A32" w:rsidRDefault="00066A32" w:rsidP="00066A32">
            <w:pPr>
              <w:jc w:val="center"/>
              <w:rPr>
                <w:sz w:val="20"/>
                <w:szCs w:val="20"/>
              </w:rPr>
            </w:pPr>
          </w:p>
        </w:tc>
        <w:tc>
          <w:tcPr>
            <w:tcW w:w="1350" w:type="dxa"/>
            <w:shd w:val="clear" w:color="auto" w:fill="F2F2F2"/>
            <w:tcMar>
              <w:top w:w="40" w:type="dxa"/>
              <w:left w:w="20" w:type="dxa"/>
              <w:bottom w:w="40" w:type="dxa"/>
              <w:right w:w="20" w:type="dxa"/>
            </w:tcMar>
            <w:vAlign w:val="center"/>
          </w:tcPr>
          <w:p w:rsidR="00066A32" w:rsidRDefault="00066A32" w:rsidP="00066A32">
            <w:pPr>
              <w:jc w:val="center"/>
              <w:rPr>
                <w:sz w:val="20"/>
                <w:szCs w:val="20"/>
              </w:rPr>
            </w:pPr>
          </w:p>
        </w:tc>
        <w:tc>
          <w:tcPr>
            <w:tcW w:w="1350" w:type="dxa"/>
            <w:shd w:val="clear" w:color="auto" w:fill="F2F2F2"/>
            <w:tcMar>
              <w:top w:w="40" w:type="dxa"/>
              <w:left w:w="20" w:type="dxa"/>
              <w:bottom w:w="40" w:type="dxa"/>
              <w:right w:w="20" w:type="dxa"/>
            </w:tcMar>
            <w:vAlign w:val="center"/>
          </w:tcPr>
          <w:p w:rsidR="00066A32" w:rsidRDefault="00066A32" w:rsidP="00066A32">
            <w:pPr>
              <w:jc w:val="center"/>
              <w:rPr>
                <w:sz w:val="20"/>
                <w:szCs w:val="20"/>
              </w:rPr>
            </w:pPr>
          </w:p>
        </w:tc>
      </w:tr>
      <w:tr w:rsidR="00066A32" w:rsidTr="00066A32">
        <w:trPr>
          <w:jc w:val="center"/>
        </w:trPr>
        <w:tc>
          <w:tcPr>
            <w:tcW w:w="451"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3.2.1</w:t>
            </w:r>
          </w:p>
        </w:tc>
        <w:tc>
          <w:tcPr>
            <w:tcW w:w="1589" w:type="dxa"/>
            <w:shd w:val="clear" w:color="auto" w:fill="FFFFFF"/>
            <w:tcMar>
              <w:top w:w="40" w:type="dxa"/>
              <w:left w:w="200" w:type="dxa"/>
              <w:bottom w:w="40" w:type="dxa"/>
              <w:right w:w="200" w:type="dxa"/>
            </w:tcMar>
            <w:vAlign w:val="center"/>
          </w:tcPr>
          <w:p w:rsidR="00066A32" w:rsidRDefault="00066A32" w:rsidP="00066A32">
            <w:pPr>
              <w:jc w:val="right"/>
            </w:pPr>
            <w:r>
              <w:rPr>
                <w:rFonts w:eastAsia="Times New Roman" w:cs="Times New Roman"/>
                <w:sz w:val="20"/>
                <w:szCs w:val="20"/>
              </w:rPr>
              <w:t>Природный газ</w:t>
            </w:r>
          </w:p>
        </w:tc>
        <w:tc>
          <w:tcPr>
            <w:tcW w:w="1406"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тыс. м3</w:t>
            </w:r>
          </w:p>
        </w:tc>
        <w:tc>
          <w:tcPr>
            <w:tcW w:w="1381"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9528,1000</w:t>
            </w:r>
          </w:p>
        </w:tc>
        <w:tc>
          <w:tcPr>
            <w:tcW w:w="1350" w:type="dxa"/>
            <w:shd w:val="clear" w:color="auto" w:fill="FFFFFF"/>
            <w:tcMar>
              <w:top w:w="40" w:type="dxa"/>
              <w:left w:w="20" w:type="dxa"/>
              <w:bottom w:w="40" w:type="dxa"/>
              <w:right w:w="20" w:type="dxa"/>
            </w:tcMar>
            <w:vAlign w:val="center"/>
          </w:tcPr>
          <w:p w:rsidR="00066A32" w:rsidRPr="00E30AB6" w:rsidRDefault="00066A32" w:rsidP="00066A32">
            <w:pPr>
              <w:jc w:val="center"/>
              <w:rPr>
                <w:sz w:val="20"/>
                <w:szCs w:val="20"/>
              </w:rPr>
            </w:pPr>
            <w:r w:rsidRPr="00E30AB6">
              <w:rPr>
                <w:sz w:val="20"/>
                <w:szCs w:val="20"/>
              </w:rPr>
              <w:t>9870,5</w:t>
            </w:r>
            <w:r>
              <w:rPr>
                <w:rFonts w:eastAsia="Times New Roman" w:cs="Times New Roman"/>
                <w:sz w:val="20"/>
                <w:szCs w:val="20"/>
              </w:rPr>
              <w:t>000</w:t>
            </w:r>
          </w:p>
        </w:tc>
        <w:tc>
          <w:tcPr>
            <w:tcW w:w="1350" w:type="dxa"/>
            <w:shd w:val="clear" w:color="auto" w:fill="FFFFFF"/>
            <w:tcMar>
              <w:top w:w="40" w:type="dxa"/>
              <w:left w:w="20" w:type="dxa"/>
              <w:bottom w:w="40" w:type="dxa"/>
              <w:right w:w="20" w:type="dxa"/>
            </w:tcMar>
            <w:vAlign w:val="center"/>
          </w:tcPr>
          <w:p w:rsidR="00066A32" w:rsidRPr="00E30AB6" w:rsidRDefault="00066A32" w:rsidP="00066A32">
            <w:pPr>
              <w:jc w:val="center"/>
              <w:rPr>
                <w:sz w:val="20"/>
                <w:szCs w:val="20"/>
              </w:rPr>
            </w:pPr>
            <w:r w:rsidRPr="00E30AB6">
              <w:rPr>
                <w:sz w:val="20"/>
                <w:szCs w:val="20"/>
              </w:rPr>
              <w:t>9860,3</w:t>
            </w:r>
            <w:r>
              <w:rPr>
                <w:rFonts w:eastAsia="Times New Roman" w:cs="Times New Roman"/>
                <w:sz w:val="20"/>
                <w:szCs w:val="20"/>
              </w:rPr>
              <w:t>000</w:t>
            </w:r>
          </w:p>
        </w:tc>
        <w:tc>
          <w:tcPr>
            <w:tcW w:w="1350" w:type="dxa"/>
            <w:shd w:val="clear" w:color="auto" w:fill="FFFFFF"/>
            <w:tcMar>
              <w:top w:w="40" w:type="dxa"/>
              <w:left w:w="20" w:type="dxa"/>
              <w:bottom w:w="40" w:type="dxa"/>
              <w:right w:w="20" w:type="dxa"/>
            </w:tcMar>
            <w:vAlign w:val="center"/>
          </w:tcPr>
          <w:p w:rsidR="00066A32" w:rsidRPr="00E30AB6" w:rsidRDefault="00066A32" w:rsidP="00066A32">
            <w:pPr>
              <w:jc w:val="center"/>
              <w:rPr>
                <w:sz w:val="20"/>
                <w:szCs w:val="20"/>
              </w:rPr>
            </w:pPr>
            <w:r w:rsidRPr="00E30AB6">
              <w:rPr>
                <w:sz w:val="20"/>
                <w:szCs w:val="20"/>
              </w:rPr>
              <w:t>9850,1</w:t>
            </w:r>
            <w:r>
              <w:rPr>
                <w:rFonts w:eastAsia="Times New Roman" w:cs="Times New Roman"/>
                <w:sz w:val="20"/>
                <w:szCs w:val="20"/>
              </w:rPr>
              <w:t>000</w:t>
            </w:r>
          </w:p>
        </w:tc>
        <w:tc>
          <w:tcPr>
            <w:tcW w:w="1350" w:type="dxa"/>
            <w:shd w:val="clear" w:color="auto" w:fill="FFFFFF"/>
            <w:tcMar>
              <w:top w:w="40" w:type="dxa"/>
              <w:left w:w="20" w:type="dxa"/>
              <w:bottom w:w="40" w:type="dxa"/>
              <w:right w:w="20" w:type="dxa"/>
            </w:tcMar>
            <w:vAlign w:val="center"/>
          </w:tcPr>
          <w:p w:rsidR="00066A32" w:rsidRPr="00E30AB6" w:rsidRDefault="00066A32" w:rsidP="00066A32">
            <w:pPr>
              <w:jc w:val="center"/>
              <w:rPr>
                <w:sz w:val="20"/>
                <w:szCs w:val="20"/>
              </w:rPr>
            </w:pPr>
            <w:r w:rsidRPr="00E30AB6">
              <w:rPr>
                <w:sz w:val="20"/>
                <w:szCs w:val="20"/>
              </w:rPr>
              <w:t>9840,0</w:t>
            </w:r>
            <w:r>
              <w:rPr>
                <w:rFonts w:eastAsia="Times New Roman" w:cs="Times New Roman"/>
                <w:sz w:val="20"/>
                <w:szCs w:val="20"/>
              </w:rPr>
              <w:t>000</w:t>
            </w:r>
          </w:p>
        </w:tc>
        <w:tc>
          <w:tcPr>
            <w:tcW w:w="1350" w:type="dxa"/>
            <w:shd w:val="clear" w:color="auto" w:fill="FFFFFF"/>
            <w:tcMar>
              <w:top w:w="40" w:type="dxa"/>
              <w:left w:w="20" w:type="dxa"/>
              <w:bottom w:w="40" w:type="dxa"/>
              <w:right w:w="20" w:type="dxa"/>
            </w:tcMar>
            <w:vAlign w:val="center"/>
          </w:tcPr>
          <w:p w:rsidR="00066A32" w:rsidRPr="00E30AB6" w:rsidRDefault="00066A32" w:rsidP="00066A32">
            <w:pPr>
              <w:jc w:val="center"/>
              <w:rPr>
                <w:sz w:val="20"/>
                <w:szCs w:val="20"/>
              </w:rPr>
            </w:pPr>
            <w:r w:rsidRPr="00E30AB6">
              <w:rPr>
                <w:sz w:val="20"/>
                <w:szCs w:val="20"/>
              </w:rPr>
              <w:t>9830,0</w:t>
            </w:r>
            <w:r>
              <w:rPr>
                <w:rFonts w:eastAsia="Times New Roman" w:cs="Times New Roman"/>
                <w:sz w:val="20"/>
                <w:szCs w:val="20"/>
              </w:rPr>
              <w:t>000</w:t>
            </w:r>
          </w:p>
        </w:tc>
        <w:tc>
          <w:tcPr>
            <w:tcW w:w="1350" w:type="dxa"/>
            <w:shd w:val="clear" w:color="auto" w:fill="FFFFFF"/>
            <w:tcMar>
              <w:top w:w="40" w:type="dxa"/>
              <w:left w:w="20" w:type="dxa"/>
              <w:bottom w:w="40" w:type="dxa"/>
              <w:right w:w="20" w:type="dxa"/>
            </w:tcMar>
            <w:vAlign w:val="center"/>
          </w:tcPr>
          <w:p w:rsidR="00066A32" w:rsidRPr="00E30AB6" w:rsidRDefault="00066A32" w:rsidP="00066A32">
            <w:pPr>
              <w:jc w:val="center"/>
              <w:rPr>
                <w:sz w:val="20"/>
                <w:szCs w:val="20"/>
              </w:rPr>
            </w:pPr>
            <w:r w:rsidRPr="00E30AB6">
              <w:rPr>
                <w:sz w:val="20"/>
                <w:szCs w:val="20"/>
              </w:rPr>
              <w:t>9830,0</w:t>
            </w:r>
            <w:r>
              <w:rPr>
                <w:rFonts w:eastAsia="Times New Roman" w:cs="Times New Roman"/>
                <w:sz w:val="20"/>
                <w:szCs w:val="20"/>
              </w:rPr>
              <w:t>000</w:t>
            </w:r>
          </w:p>
        </w:tc>
        <w:tc>
          <w:tcPr>
            <w:tcW w:w="1350" w:type="dxa"/>
            <w:shd w:val="clear" w:color="auto" w:fill="FFFFFF"/>
            <w:tcMar>
              <w:top w:w="40" w:type="dxa"/>
              <w:left w:w="20" w:type="dxa"/>
              <w:bottom w:w="40" w:type="dxa"/>
              <w:right w:w="20" w:type="dxa"/>
            </w:tcMar>
            <w:vAlign w:val="center"/>
          </w:tcPr>
          <w:p w:rsidR="00066A32" w:rsidRPr="00E30AB6" w:rsidRDefault="00066A32" w:rsidP="00066A32">
            <w:pPr>
              <w:jc w:val="center"/>
              <w:rPr>
                <w:sz w:val="20"/>
                <w:szCs w:val="20"/>
              </w:rPr>
            </w:pPr>
            <w:r w:rsidRPr="00E30AB6">
              <w:rPr>
                <w:sz w:val="20"/>
                <w:szCs w:val="20"/>
              </w:rPr>
              <w:t>9830,0</w:t>
            </w:r>
            <w:r>
              <w:rPr>
                <w:rFonts w:eastAsia="Times New Roman" w:cs="Times New Roman"/>
                <w:sz w:val="20"/>
                <w:szCs w:val="20"/>
              </w:rPr>
              <w:t>000</w:t>
            </w:r>
          </w:p>
        </w:tc>
      </w:tr>
      <w:tr w:rsidR="00066A32" w:rsidTr="00066A32">
        <w:trPr>
          <w:jc w:val="center"/>
        </w:trPr>
        <w:tc>
          <w:tcPr>
            <w:tcW w:w="14277" w:type="dxa"/>
            <w:gridSpan w:val="11"/>
            <w:shd w:val="clear" w:color="auto" w:fill="FFFFFF"/>
            <w:tcMar>
              <w:top w:w="40" w:type="dxa"/>
              <w:left w:w="160" w:type="dxa"/>
              <w:bottom w:w="40" w:type="dxa"/>
              <w:right w:w="20" w:type="dxa"/>
            </w:tcMar>
            <w:vAlign w:val="center"/>
          </w:tcPr>
          <w:p w:rsidR="00066A32" w:rsidRDefault="00066A32" w:rsidP="00066A32">
            <w:r>
              <w:rPr>
                <w:rFonts w:eastAsia="Times New Roman" w:cs="Times New Roman"/>
                <w:b/>
                <w:sz w:val="20"/>
                <w:szCs w:val="20"/>
              </w:rPr>
              <w:t>Котельная ул. Победы</w:t>
            </w:r>
          </w:p>
        </w:tc>
      </w:tr>
      <w:tr w:rsidR="00066A32" w:rsidTr="00066A32">
        <w:trPr>
          <w:jc w:val="center"/>
        </w:trPr>
        <w:tc>
          <w:tcPr>
            <w:tcW w:w="451"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1</w:t>
            </w:r>
          </w:p>
        </w:tc>
        <w:tc>
          <w:tcPr>
            <w:tcW w:w="1589" w:type="dxa"/>
            <w:shd w:val="clear" w:color="auto" w:fill="FFFFFF"/>
            <w:tcMar>
              <w:top w:w="40" w:type="dxa"/>
              <w:left w:w="200" w:type="dxa"/>
              <w:bottom w:w="40" w:type="dxa"/>
              <w:right w:w="200" w:type="dxa"/>
            </w:tcMar>
            <w:vAlign w:val="center"/>
          </w:tcPr>
          <w:p w:rsidR="00066A32" w:rsidRDefault="00066A32" w:rsidP="00066A32">
            <w:r>
              <w:rPr>
                <w:rFonts w:eastAsia="Times New Roman" w:cs="Times New Roman"/>
                <w:sz w:val="20"/>
                <w:szCs w:val="20"/>
              </w:rPr>
              <w:t>Выработка тепловой энергии</w:t>
            </w:r>
          </w:p>
        </w:tc>
        <w:tc>
          <w:tcPr>
            <w:tcW w:w="1406"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Гкал</w:t>
            </w:r>
          </w:p>
        </w:tc>
        <w:tc>
          <w:tcPr>
            <w:tcW w:w="1381"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0,0000</w:t>
            </w:r>
          </w:p>
        </w:tc>
        <w:tc>
          <w:tcPr>
            <w:tcW w:w="1350"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0,0000</w:t>
            </w:r>
          </w:p>
        </w:tc>
        <w:tc>
          <w:tcPr>
            <w:tcW w:w="1350"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0,0000</w:t>
            </w:r>
          </w:p>
        </w:tc>
        <w:tc>
          <w:tcPr>
            <w:tcW w:w="1350"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0,0000</w:t>
            </w:r>
          </w:p>
        </w:tc>
        <w:tc>
          <w:tcPr>
            <w:tcW w:w="1350"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0,0000</w:t>
            </w:r>
          </w:p>
        </w:tc>
        <w:tc>
          <w:tcPr>
            <w:tcW w:w="1350"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0,0000</w:t>
            </w:r>
          </w:p>
        </w:tc>
        <w:tc>
          <w:tcPr>
            <w:tcW w:w="1350"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0,0000</w:t>
            </w:r>
          </w:p>
        </w:tc>
        <w:tc>
          <w:tcPr>
            <w:tcW w:w="1350"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0,0000</w:t>
            </w:r>
          </w:p>
        </w:tc>
      </w:tr>
      <w:tr w:rsidR="00066A32" w:rsidTr="00066A32">
        <w:trPr>
          <w:jc w:val="center"/>
        </w:trPr>
        <w:tc>
          <w:tcPr>
            <w:tcW w:w="451"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lastRenderedPageBreak/>
              <w:t>2</w:t>
            </w:r>
          </w:p>
        </w:tc>
        <w:tc>
          <w:tcPr>
            <w:tcW w:w="1589" w:type="dxa"/>
            <w:shd w:val="clear" w:color="auto" w:fill="FFFFFF"/>
            <w:tcMar>
              <w:top w:w="40" w:type="dxa"/>
              <w:left w:w="200" w:type="dxa"/>
              <w:bottom w:w="40" w:type="dxa"/>
              <w:right w:w="200" w:type="dxa"/>
            </w:tcMar>
            <w:vAlign w:val="center"/>
          </w:tcPr>
          <w:p w:rsidR="00066A32" w:rsidRPr="00826BA9" w:rsidRDefault="00066A32" w:rsidP="00066A32">
            <w:r w:rsidRPr="00826BA9">
              <w:rPr>
                <w:rFonts w:eastAsia="Times New Roman" w:cs="Times New Roman"/>
                <w:sz w:val="20"/>
                <w:szCs w:val="20"/>
              </w:rPr>
              <w:t>УРУТ на выработку тепловой энергии</w:t>
            </w:r>
          </w:p>
        </w:tc>
        <w:tc>
          <w:tcPr>
            <w:tcW w:w="1406"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кг.у.т./Гкал</w:t>
            </w:r>
          </w:p>
        </w:tc>
        <w:tc>
          <w:tcPr>
            <w:tcW w:w="1381"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0,0000</w:t>
            </w:r>
          </w:p>
        </w:tc>
        <w:tc>
          <w:tcPr>
            <w:tcW w:w="1350"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0,0000</w:t>
            </w:r>
          </w:p>
        </w:tc>
        <w:tc>
          <w:tcPr>
            <w:tcW w:w="1350"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0,0000</w:t>
            </w:r>
          </w:p>
        </w:tc>
        <w:tc>
          <w:tcPr>
            <w:tcW w:w="1350"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0,0000</w:t>
            </w:r>
          </w:p>
        </w:tc>
        <w:tc>
          <w:tcPr>
            <w:tcW w:w="1350"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0,0000</w:t>
            </w:r>
          </w:p>
        </w:tc>
        <w:tc>
          <w:tcPr>
            <w:tcW w:w="1350"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0,0000</w:t>
            </w:r>
          </w:p>
        </w:tc>
        <w:tc>
          <w:tcPr>
            <w:tcW w:w="1350"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0,0000</w:t>
            </w:r>
          </w:p>
        </w:tc>
        <w:tc>
          <w:tcPr>
            <w:tcW w:w="1350"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0,0000</w:t>
            </w:r>
          </w:p>
        </w:tc>
      </w:tr>
      <w:tr w:rsidR="00066A32" w:rsidTr="00066A32">
        <w:trPr>
          <w:jc w:val="center"/>
        </w:trPr>
        <w:tc>
          <w:tcPr>
            <w:tcW w:w="451"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3</w:t>
            </w:r>
          </w:p>
        </w:tc>
        <w:tc>
          <w:tcPr>
            <w:tcW w:w="1589" w:type="dxa"/>
            <w:shd w:val="clear" w:color="auto" w:fill="FFFFFF"/>
            <w:tcMar>
              <w:top w:w="40" w:type="dxa"/>
              <w:left w:w="200" w:type="dxa"/>
              <w:bottom w:w="40" w:type="dxa"/>
              <w:right w:w="200" w:type="dxa"/>
            </w:tcMar>
            <w:vAlign w:val="center"/>
          </w:tcPr>
          <w:p w:rsidR="00066A32" w:rsidRDefault="00066A32" w:rsidP="00066A32">
            <w:r>
              <w:rPr>
                <w:rFonts w:eastAsia="Times New Roman" w:cs="Times New Roman"/>
                <w:sz w:val="20"/>
                <w:szCs w:val="20"/>
              </w:rPr>
              <w:t>Расход топлива:</w:t>
            </w:r>
          </w:p>
        </w:tc>
        <w:tc>
          <w:tcPr>
            <w:tcW w:w="1406" w:type="dxa"/>
            <w:shd w:val="clear" w:color="auto" w:fill="FFFFFF"/>
            <w:tcMar>
              <w:top w:w="40" w:type="dxa"/>
              <w:left w:w="20" w:type="dxa"/>
              <w:bottom w:w="40" w:type="dxa"/>
              <w:right w:w="20" w:type="dxa"/>
            </w:tcMar>
            <w:vAlign w:val="center"/>
          </w:tcPr>
          <w:p w:rsidR="00066A32" w:rsidRDefault="00066A32" w:rsidP="00066A32">
            <w:pPr>
              <w:jc w:val="center"/>
              <w:rPr>
                <w:sz w:val="20"/>
                <w:szCs w:val="20"/>
              </w:rPr>
            </w:pPr>
          </w:p>
        </w:tc>
        <w:tc>
          <w:tcPr>
            <w:tcW w:w="1381" w:type="dxa"/>
            <w:shd w:val="clear" w:color="auto" w:fill="FFFFFF"/>
            <w:tcMar>
              <w:top w:w="40" w:type="dxa"/>
              <w:left w:w="20" w:type="dxa"/>
              <w:bottom w:w="40" w:type="dxa"/>
              <w:right w:w="20" w:type="dxa"/>
            </w:tcMar>
            <w:vAlign w:val="center"/>
          </w:tcPr>
          <w:p w:rsidR="00066A32" w:rsidRDefault="00066A32" w:rsidP="00066A32">
            <w:pPr>
              <w:jc w:val="center"/>
              <w:rPr>
                <w:sz w:val="20"/>
                <w:szCs w:val="20"/>
              </w:rPr>
            </w:pPr>
          </w:p>
        </w:tc>
        <w:tc>
          <w:tcPr>
            <w:tcW w:w="1350" w:type="dxa"/>
            <w:shd w:val="clear" w:color="auto" w:fill="FFFFFF"/>
            <w:tcMar>
              <w:top w:w="40" w:type="dxa"/>
              <w:left w:w="20" w:type="dxa"/>
              <w:bottom w:w="40" w:type="dxa"/>
              <w:right w:w="20" w:type="dxa"/>
            </w:tcMar>
            <w:vAlign w:val="center"/>
          </w:tcPr>
          <w:p w:rsidR="00066A32" w:rsidRDefault="00066A32" w:rsidP="00066A32">
            <w:pPr>
              <w:jc w:val="center"/>
              <w:rPr>
                <w:sz w:val="20"/>
                <w:szCs w:val="20"/>
              </w:rPr>
            </w:pPr>
          </w:p>
        </w:tc>
        <w:tc>
          <w:tcPr>
            <w:tcW w:w="1350" w:type="dxa"/>
            <w:shd w:val="clear" w:color="auto" w:fill="FFFFFF"/>
            <w:tcMar>
              <w:top w:w="40" w:type="dxa"/>
              <w:left w:w="20" w:type="dxa"/>
              <w:bottom w:w="40" w:type="dxa"/>
              <w:right w:w="20" w:type="dxa"/>
            </w:tcMar>
            <w:vAlign w:val="center"/>
          </w:tcPr>
          <w:p w:rsidR="00066A32" w:rsidRDefault="00066A32" w:rsidP="00066A32">
            <w:pPr>
              <w:jc w:val="center"/>
              <w:rPr>
                <w:sz w:val="20"/>
                <w:szCs w:val="20"/>
              </w:rPr>
            </w:pPr>
          </w:p>
        </w:tc>
        <w:tc>
          <w:tcPr>
            <w:tcW w:w="1350" w:type="dxa"/>
            <w:shd w:val="clear" w:color="auto" w:fill="FFFFFF"/>
            <w:tcMar>
              <w:top w:w="40" w:type="dxa"/>
              <w:left w:w="20" w:type="dxa"/>
              <w:bottom w:w="40" w:type="dxa"/>
              <w:right w:w="20" w:type="dxa"/>
            </w:tcMar>
            <w:vAlign w:val="center"/>
          </w:tcPr>
          <w:p w:rsidR="00066A32" w:rsidRDefault="00066A32" w:rsidP="00066A32">
            <w:pPr>
              <w:jc w:val="center"/>
              <w:rPr>
                <w:sz w:val="20"/>
                <w:szCs w:val="20"/>
              </w:rPr>
            </w:pPr>
          </w:p>
        </w:tc>
        <w:tc>
          <w:tcPr>
            <w:tcW w:w="1350" w:type="dxa"/>
            <w:shd w:val="clear" w:color="auto" w:fill="FFFFFF"/>
            <w:tcMar>
              <w:top w:w="40" w:type="dxa"/>
              <w:left w:w="20" w:type="dxa"/>
              <w:bottom w:w="40" w:type="dxa"/>
              <w:right w:w="20" w:type="dxa"/>
            </w:tcMar>
            <w:vAlign w:val="center"/>
          </w:tcPr>
          <w:p w:rsidR="00066A32" w:rsidRDefault="00066A32" w:rsidP="00066A32">
            <w:pPr>
              <w:jc w:val="center"/>
              <w:rPr>
                <w:sz w:val="20"/>
                <w:szCs w:val="20"/>
              </w:rPr>
            </w:pPr>
          </w:p>
        </w:tc>
        <w:tc>
          <w:tcPr>
            <w:tcW w:w="1350" w:type="dxa"/>
            <w:shd w:val="clear" w:color="auto" w:fill="FFFFFF"/>
            <w:tcMar>
              <w:top w:w="40" w:type="dxa"/>
              <w:left w:w="20" w:type="dxa"/>
              <w:bottom w:w="40" w:type="dxa"/>
              <w:right w:w="20" w:type="dxa"/>
            </w:tcMar>
            <w:vAlign w:val="center"/>
          </w:tcPr>
          <w:p w:rsidR="00066A32" w:rsidRDefault="00066A32" w:rsidP="00066A32">
            <w:pPr>
              <w:jc w:val="center"/>
              <w:rPr>
                <w:sz w:val="20"/>
                <w:szCs w:val="20"/>
              </w:rPr>
            </w:pPr>
          </w:p>
        </w:tc>
        <w:tc>
          <w:tcPr>
            <w:tcW w:w="1350" w:type="dxa"/>
            <w:shd w:val="clear" w:color="auto" w:fill="FFFFFF"/>
            <w:tcMar>
              <w:top w:w="40" w:type="dxa"/>
              <w:left w:w="20" w:type="dxa"/>
              <w:bottom w:w="40" w:type="dxa"/>
              <w:right w:w="20" w:type="dxa"/>
            </w:tcMar>
            <w:vAlign w:val="center"/>
          </w:tcPr>
          <w:p w:rsidR="00066A32" w:rsidRDefault="00066A32" w:rsidP="00066A32">
            <w:pPr>
              <w:jc w:val="center"/>
              <w:rPr>
                <w:sz w:val="20"/>
                <w:szCs w:val="20"/>
              </w:rPr>
            </w:pPr>
          </w:p>
        </w:tc>
        <w:tc>
          <w:tcPr>
            <w:tcW w:w="1350" w:type="dxa"/>
            <w:shd w:val="clear" w:color="auto" w:fill="FFFFFF"/>
            <w:tcMar>
              <w:top w:w="40" w:type="dxa"/>
              <w:left w:w="20" w:type="dxa"/>
              <w:bottom w:w="40" w:type="dxa"/>
              <w:right w:w="20" w:type="dxa"/>
            </w:tcMar>
            <w:vAlign w:val="center"/>
          </w:tcPr>
          <w:p w:rsidR="00066A32" w:rsidRDefault="00066A32" w:rsidP="00066A32">
            <w:pPr>
              <w:jc w:val="center"/>
              <w:rPr>
                <w:sz w:val="20"/>
                <w:szCs w:val="20"/>
              </w:rPr>
            </w:pPr>
          </w:p>
        </w:tc>
      </w:tr>
      <w:tr w:rsidR="00066A32" w:rsidTr="00066A32">
        <w:trPr>
          <w:jc w:val="center"/>
        </w:trPr>
        <w:tc>
          <w:tcPr>
            <w:tcW w:w="451" w:type="dxa"/>
            <w:shd w:val="clear" w:color="auto" w:fill="F2F2F2"/>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3.1</w:t>
            </w:r>
          </w:p>
        </w:tc>
        <w:tc>
          <w:tcPr>
            <w:tcW w:w="1589" w:type="dxa"/>
            <w:shd w:val="clear" w:color="auto" w:fill="F2F2F2"/>
            <w:tcMar>
              <w:top w:w="40" w:type="dxa"/>
              <w:left w:w="200" w:type="dxa"/>
              <w:bottom w:w="40" w:type="dxa"/>
              <w:right w:w="200" w:type="dxa"/>
            </w:tcMar>
            <w:vAlign w:val="center"/>
          </w:tcPr>
          <w:p w:rsidR="00066A32" w:rsidRDefault="00066A32" w:rsidP="00066A32">
            <w:pPr>
              <w:jc w:val="right"/>
            </w:pPr>
            <w:r>
              <w:rPr>
                <w:rFonts w:eastAsia="Times New Roman" w:cs="Times New Roman"/>
                <w:sz w:val="20"/>
                <w:szCs w:val="20"/>
              </w:rPr>
              <w:t>условного</w:t>
            </w:r>
          </w:p>
        </w:tc>
        <w:tc>
          <w:tcPr>
            <w:tcW w:w="1406" w:type="dxa"/>
            <w:shd w:val="clear" w:color="auto" w:fill="F2F2F2"/>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т.у.т.</w:t>
            </w:r>
          </w:p>
        </w:tc>
        <w:tc>
          <w:tcPr>
            <w:tcW w:w="1381" w:type="dxa"/>
            <w:shd w:val="clear" w:color="auto" w:fill="F2F2F2"/>
            <w:tcMar>
              <w:top w:w="40" w:type="dxa"/>
              <w:left w:w="20" w:type="dxa"/>
              <w:bottom w:w="40" w:type="dxa"/>
              <w:right w:w="20" w:type="dxa"/>
            </w:tcMar>
            <w:vAlign w:val="center"/>
          </w:tcPr>
          <w:p w:rsidR="00066A32" w:rsidRDefault="00066A32" w:rsidP="00066A32">
            <w:pPr>
              <w:jc w:val="center"/>
              <w:rPr>
                <w:sz w:val="20"/>
                <w:szCs w:val="20"/>
              </w:rPr>
            </w:pPr>
          </w:p>
        </w:tc>
        <w:tc>
          <w:tcPr>
            <w:tcW w:w="1350" w:type="dxa"/>
            <w:shd w:val="clear" w:color="auto" w:fill="F2F2F2"/>
            <w:tcMar>
              <w:top w:w="40" w:type="dxa"/>
              <w:left w:w="20" w:type="dxa"/>
              <w:bottom w:w="40" w:type="dxa"/>
              <w:right w:w="20" w:type="dxa"/>
            </w:tcMar>
            <w:vAlign w:val="center"/>
          </w:tcPr>
          <w:p w:rsidR="00066A32" w:rsidRDefault="00066A32" w:rsidP="00066A32">
            <w:pPr>
              <w:jc w:val="center"/>
              <w:rPr>
                <w:sz w:val="20"/>
                <w:szCs w:val="20"/>
              </w:rPr>
            </w:pPr>
          </w:p>
        </w:tc>
        <w:tc>
          <w:tcPr>
            <w:tcW w:w="1350" w:type="dxa"/>
            <w:shd w:val="clear" w:color="auto" w:fill="F2F2F2"/>
            <w:tcMar>
              <w:top w:w="40" w:type="dxa"/>
              <w:left w:w="20" w:type="dxa"/>
              <w:bottom w:w="40" w:type="dxa"/>
              <w:right w:w="20" w:type="dxa"/>
            </w:tcMar>
            <w:vAlign w:val="center"/>
          </w:tcPr>
          <w:p w:rsidR="00066A32" w:rsidRDefault="00066A32" w:rsidP="00066A32">
            <w:pPr>
              <w:jc w:val="center"/>
              <w:rPr>
                <w:sz w:val="20"/>
                <w:szCs w:val="20"/>
              </w:rPr>
            </w:pPr>
          </w:p>
        </w:tc>
        <w:tc>
          <w:tcPr>
            <w:tcW w:w="1350" w:type="dxa"/>
            <w:shd w:val="clear" w:color="auto" w:fill="F2F2F2"/>
            <w:tcMar>
              <w:top w:w="40" w:type="dxa"/>
              <w:left w:w="20" w:type="dxa"/>
              <w:bottom w:w="40" w:type="dxa"/>
              <w:right w:w="20" w:type="dxa"/>
            </w:tcMar>
            <w:vAlign w:val="center"/>
          </w:tcPr>
          <w:p w:rsidR="00066A32" w:rsidRDefault="00066A32" w:rsidP="00066A32">
            <w:pPr>
              <w:jc w:val="center"/>
              <w:rPr>
                <w:sz w:val="20"/>
                <w:szCs w:val="20"/>
              </w:rPr>
            </w:pPr>
          </w:p>
        </w:tc>
        <w:tc>
          <w:tcPr>
            <w:tcW w:w="1350" w:type="dxa"/>
            <w:shd w:val="clear" w:color="auto" w:fill="F2F2F2"/>
            <w:tcMar>
              <w:top w:w="40" w:type="dxa"/>
              <w:left w:w="20" w:type="dxa"/>
              <w:bottom w:w="40" w:type="dxa"/>
              <w:right w:w="20" w:type="dxa"/>
            </w:tcMar>
            <w:vAlign w:val="center"/>
          </w:tcPr>
          <w:p w:rsidR="00066A32" w:rsidRDefault="00066A32" w:rsidP="00066A32">
            <w:pPr>
              <w:jc w:val="center"/>
              <w:rPr>
                <w:sz w:val="20"/>
                <w:szCs w:val="20"/>
              </w:rPr>
            </w:pPr>
          </w:p>
        </w:tc>
        <w:tc>
          <w:tcPr>
            <w:tcW w:w="1350" w:type="dxa"/>
            <w:shd w:val="clear" w:color="auto" w:fill="F2F2F2"/>
            <w:tcMar>
              <w:top w:w="40" w:type="dxa"/>
              <w:left w:w="20" w:type="dxa"/>
              <w:bottom w:w="40" w:type="dxa"/>
              <w:right w:w="20" w:type="dxa"/>
            </w:tcMar>
            <w:vAlign w:val="center"/>
          </w:tcPr>
          <w:p w:rsidR="00066A32" w:rsidRDefault="00066A32" w:rsidP="00066A32">
            <w:pPr>
              <w:jc w:val="center"/>
              <w:rPr>
                <w:sz w:val="20"/>
                <w:szCs w:val="20"/>
              </w:rPr>
            </w:pPr>
          </w:p>
        </w:tc>
        <w:tc>
          <w:tcPr>
            <w:tcW w:w="1350" w:type="dxa"/>
            <w:shd w:val="clear" w:color="auto" w:fill="F2F2F2"/>
            <w:tcMar>
              <w:top w:w="40" w:type="dxa"/>
              <w:left w:w="20" w:type="dxa"/>
              <w:bottom w:w="40" w:type="dxa"/>
              <w:right w:w="20" w:type="dxa"/>
            </w:tcMar>
            <w:vAlign w:val="center"/>
          </w:tcPr>
          <w:p w:rsidR="00066A32" w:rsidRDefault="00066A32" w:rsidP="00066A32">
            <w:pPr>
              <w:jc w:val="center"/>
              <w:rPr>
                <w:sz w:val="20"/>
                <w:szCs w:val="20"/>
              </w:rPr>
            </w:pPr>
          </w:p>
        </w:tc>
        <w:tc>
          <w:tcPr>
            <w:tcW w:w="1350" w:type="dxa"/>
            <w:shd w:val="clear" w:color="auto" w:fill="F2F2F2"/>
            <w:tcMar>
              <w:top w:w="40" w:type="dxa"/>
              <w:left w:w="20" w:type="dxa"/>
              <w:bottom w:w="40" w:type="dxa"/>
              <w:right w:w="20" w:type="dxa"/>
            </w:tcMar>
            <w:vAlign w:val="center"/>
          </w:tcPr>
          <w:p w:rsidR="00066A32" w:rsidRDefault="00066A32" w:rsidP="00066A32">
            <w:pPr>
              <w:jc w:val="center"/>
              <w:rPr>
                <w:sz w:val="20"/>
                <w:szCs w:val="20"/>
              </w:rPr>
            </w:pPr>
          </w:p>
        </w:tc>
      </w:tr>
      <w:tr w:rsidR="00066A32" w:rsidTr="00066A32">
        <w:trPr>
          <w:jc w:val="center"/>
        </w:trPr>
        <w:tc>
          <w:tcPr>
            <w:tcW w:w="451"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3.1.1</w:t>
            </w:r>
          </w:p>
        </w:tc>
        <w:tc>
          <w:tcPr>
            <w:tcW w:w="1589" w:type="dxa"/>
            <w:shd w:val="clear" w:color="auto" w:fill="FFFFFF"/>
            <w:tcMar>
              <w:top w:w="40" w:type="dxa"/>
              <w:left w:w="200" w:type="dxa"/>
              <w:bottom w:w="40" w:type="dxa"/>
              <w:right w:w="200" w:type="dxa"/>
            </w:tcMar>
            <w:vAlign w:val="center"/>
          </w:tcPr>
          <w:p w:rsidR="00066A32" w:rsidRDefault="00066A32" w:rsidP="00066A32">
            <w:pPr>
              <w:jc w:val="right"/>
            </w:pPr>
            <w:r>
              <w:rPr>
                <w:rFonts w:eastAsia="Times New Roman" w:cs="Times New Roman"/>
                <w:sz w:val="20"/>
                <w:szCs w:val="20"/>
              </w:rPr>
              <w:t>Природный газ</w:t>
            </w:r>
          </w:p>
        </w:tc>
        <w:tc>
          <w:tcPr>
            <w:tcW w:w="1406"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т.у.т.</w:t>
            </w:r>
          </w:p>
        </w:tc>
        <w:tc>
          <w:tcPr>
            <w:tcW w:w="1381"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0,0000</w:t>
            </w:r>
          </w:p>
        </w:tc>
        <w:tc>
          <w:tcPr>
            <w:tcW w:w="1350"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0,0000</w:t>
            </w:r>
          </w:p>
        </w:tc>
        <w:tc>
          <w:tcPr>
            <w:tcW w:w="1350"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0,0000</w:t>
            </w:r>
          </w:p>
        </w:tc>
        <w:tc>
          <w:tcPr>
            <w:tcW w:w="1350"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0,0000</w:t>
            </w:r>
          </w:p>
        </w:tc>
        <w:tc>
          <w:tcPr>
            <w:tcW w:w="1350"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0,0000</w:t>
            </w:r>
          </w:p>
        </w:tc>
        <w:tc>
          <w:tcPr>
            <w:tcW w:w="1350"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0,0000</w:t>
            </w:r>
          </w:p>
        </w:tc>
        <w:tc>
          <w:tcPr>
            <w:tcW w:w="1350"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0,0000</w:t>
            </w:r>
          </w:p>
        </w:tc>
        <w:tc>
          <w:tcPr>
            <w:tcW w:w="1350"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0,0000</w:t>
            </w:r>
          </w:p>
        </w:tc>
      </w:tr>
      <w:tr w:rsidR="00066A32" w:rsidTr="00066A32">
        <w:trPr>
          <w:jc w:val="center"/>
        </w:trPr>
        <w:tc>
          <w:tcPr>
            <w:tcW w:w="451" w:type="dxa"/>
            <w:shd w:val="clear" w:color="auto" w:fill="F2F2F2"/>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3.2</w:t>
            </w:r>
          </w:p>
        </w:tc>
        <w:tc>
          <w:tcPr>
            <w:tcW w:w="1589" w:type="dxa"/>
            <w:shd w:val="clear" w:color="auto" w:fill="F2F2F2"/>
            <w:tcMar>
              <w:top w:w="40" w:type="dxa"/>
              <w:left w:w="200" w:type="dxa"/>
              <w:bottom w:w="40" w:type="dxa"/>
              <w:right w:w="200" w:type="dxa"/>
            </w:tcMar>
            <w:vAlign w:val="center"/>
          </w:tcPr>
          <w:p w:rsidR="00066A32" w:rsidRDefault="00066A32" w:rsidP="00066A32">
            <w:pPr>
              <w:jc w:val="right"/>
            </w:pPr>
            <w:r>
              <w:rPr>
                <w:rFonts w:eastAsia="Times New Roman" w:cs="Times New Roman"/>
                <w:sz w:val="20"/>
                <w:szCs w:val="20"/>
              </w:rPr>
              <w:t>натурального</w:t>
            </w:r>
          </w:p>
        </w:tc>
        <w:tc>
          <w:tcPr>
            <w:tcW w:w="1406" w:type="dxa"/>
            <w:shd w:val="clear" w:color="auto" w:fill="F2F2F2"/>
            <w:tcMar>
              <w:top w:w="40" w:type="dxa"/>
              <w:left w:w="20" w:type="dxa"/>
              <w:bottom w:w="40" w:type="dxa"/>
              <w:right w:w="20" w:type="dxa"/>
            </w:tcMar>
            <w:vAlign w:val="center"/>
          </w:tcPr>
          <w:p w:rsidR="00066A32" w:rsidRDefault="00066A32" w:rsidP="00066A32">
            <w:pPr>
              <w:jc w:val="center"/>
              <w:rPr>
                <w:sz w:val="20"/>
                <w:szCs w:val="20"/>
              </w:rPr>
            </w:pPr>
          </w:p>
        </w:tc>
        <w:tc>
          <w:tcPr>
            <w:tcW w:w="1381" w:type="dxa"/>
            <w:shd w:val="clear" w:color="auto" w:fill="F2F2F2"/>
            <w:tcMar>
              <w:top w:w="40" w:type="dxa"/>
              <w:left w:w="20" w:type="dxa"/>
              <w:bottom w:w="40" w:type="dxa"/>
              <w:right w:w="20" w:type="dxa"/>
            </w:tcMar>
            <w:vAlign w:val="center"/>
          </w:tcPr>
          <w:p w:rsidR="00066A32" w:rsidRDefault="00066A32" w:rsidP="00066A32">
            <w:pPr>
              <w:jc w:val="center"/>
              <w:rPr>
                <w:sz w:val="20"/>
                <w:szCs w:val="20"/>
              </w:rPr>
            </w:pPr>
          </w:p>
        </w:tc>
        <w:tc>
          <w:tcPr>
            <w:tcW w:w="1350" w:type="dxa"/>
            <w:shd w:val="clear" w:color="auto" w:fill="F2F2F2"/>
            <w:tcMar>
              <w:top w:w="40" w:type="dxa"/>
              <w:left w:w="20" w:type="dxa"/>
              <w:bottom w:w="40" w:type="dxa"/>
              <w:right w:w="20" w:type="dxa"/>
            </w:tcMar>
            <w:vAlign w:val="center"/>
          </w:tcPr>
          <w:p w:rsidR="00066A32" w:rsidRDefault="00066A32" w:rsidP="00066A32">
            <w:pPr>
              <w:jc w:val="center"/>
              <w:rPr>
                <w:sz w:val="20"/>
                <w:szCs w:val="20"/>
              </w:rPr>
            </w:pPr>
          </w:p>
        </w:tc>
        <w:tc>
          <w:tcPr>
            <w:tcW w:w="1350" w:type="dxa"/>
            <w:shd w:val="clear" w:color="auto" w:fill="F2F2F2"/>
            <w:tcMar>
              <w:top w:w="40" w:type="dxa"/>
              <w:left w:w="20" w:type="dxa"/>
              <w:bottom w:w="40" w:type="dxa"/>
              <w:right w:w="20" w:type="dxa"/>
            </w:tcMar>
            <w:vAlign w:val="center"/>
          </w:tcPr>
          <w:p w:rsidR="00066A32" w:rsidRDefault="00066A32" w:rsidP="00066A32">
            <w:pPr>
              <w:jc w:val="center"/>
              <w:rPr>
                <w:sz w:val="20"/>
                <w:szCs w:val="20"/>
              </w:rPr>
            </w:pPr>
          </w:p>
        </w:tc>
        <w:tc>
          <w:tcPr>
            <w:tcW w:w="1350" w:type="dxa"/>
            <w:shd w:val="clear" w:color="auto" w:fill="F2F2F2"/>
            <w:tcMar>
              <w:top w:w="40" w:type="dxa"/>
              <w:left w:w="20" w:type="dxa"/>
              <w:bottom w:w="40" w:type="dxa"/>
              <w:right w:w="20" w:type="dxa"/>
            </w:tcMar>
            <w:vAlign w:val="center"/>
          </w:tcPr>
          <w:p w:rsidR="00066A32" w:rsidRDefault="00066A32" w:rsidP="00066A32">
            <w:pPr>
              <w:jc w:val="center"/>
              <w:rPr>
                <w:sz w:val="20"/>
                <w:szCs w:val="20"/>
              </w:rPr>
            </w:pPr>
          </w:p>
        </w:tc>
        <w:tc>
          <w:tcPr>
            <w:tcW w:w="1350" w:type="dxa"/>
            <w:shd w:val="clear" w:color="auto" w:fill="F2F2F2"/>
            <w:tcMar>
              <w:top w:w="40" w:type="dxa"/>
              <w:left w:w="20" w:type="dxa"/>
              <w:bottom w:w="40" w:type="dxa"/>
              <w:right w:w="20" w:type="dxa"/>
            </w:tcMar>
            <w:vAlign w:val="center"/>
          </w:tcPr>
          <w:p w:rsidR="00066A32" w:rsidRDefault="00066A32" w:rsidP="00066A32">
            <w:pPr>
              <w:jc w:val="center"/>
              <w:rPr>
                <w:sz w:val="20"/>
                <w:szCs w:val="20"/>
              </w:rPr>
            </w:pPr>
          </w:p>
        </w:tc>
        <w:tc>
          <w:tcPr>
            <w:tcW w:w="1350" w:type="dxa"/>
            <w:shd w:val="clear" w:color="auto" w:fill="F2F2F2"/>
            <w:tcMar>
              <w:top w:w="40" w:type="dxa"/>
              <w:left w:w="20" w:type="dxa"/>
              <w:bottom w:w="40" w:type="dxa"/>
              <w:right w:w="20" w:type="dxa"/>
            </w:tcMar>
            <w:vAlign w:val="center"/>
          </w:tcPr>
          <w:p w:rsidR="00066A32" w:rsidRDefault="00066A32" w:rsidP="00066A32">
            <w:pPr>
              <w:jc w:val="center"/>
              <w:rPr>
                <w:sz w:val="20"/>
                <w:szCs w:val="20"/>
              </w:rPr>
            </w:pPr>
          </w:p>
        </w:tc>
        <w:tc>
          <w:tcPr>
            <w:tcW w:w="1350" w:type="dxa"/>
            <w:shd w:val="clear" w:color="auto" w:fill="F2F2F2"/>
            <w:tcMar>
              <w:top w:w="40" w:type="dxa"/>
              <w:left w:w="20" w:type="dxa"/>
              <w:bottom w:w="40" w:type="dxa"/>
              <w:right w:w="20" w:type="dxa"/>
            </w:tcMar>
            <w:vAlign w:val="center"/>
          </w:tcPr>
          <w:p w:rsidR="00066A32" w:rsidRDefault="00066A32" w:rsidP="00066A32">
            <w:pPr>
              <w:jc w:val="center"/>
              <w:rPr>
                <w:sz w:val="20"/>
                <w:szCs w:val="20"/>
              </w:rPr>
            </w:pPr>
          </w:p>
        </w:tc>
        <w:tc>
          <w:tcPr>
            <w:tcW w:w="1350" w:type="dxa"/>
            <w:shd w:val="clear" w:color="auto" w:fill="F2F2F2"/>
            <w:tcMar>
              <w:top w:w="40" w:type="dxa"/>
              <w:left w:w="20" w:type="dxa"/>
              <w:bottom w:w="40" w:type="dxa"/>
              <w:right w:w="20" w:type="dxa"/>
            </w:tcMar>
            <w:vAlign w:val="center"/>
          </w:tcPr>
          <w:p w:rsidR="00066A32" w:rsidRDefault="00066A32" w:rsidP="00066A32">
            <w:pPr>
              <w:jc w:val="center"/>
              <w:rPr>
                <w:sz w:val="20"/>
                <w:szCs w:val="20"/>
              </w:rPr>
            </w:pPr>
          </w:p>
        </w:tc>
      </w:tr>
      <w:tr w:rsidR="00066A32" w:rsidTr="00066A32">
        <w:trPr>
          <w:jc w:val="center"/>
        </w:trPr>
        <w:tc>
          <w:tcPr>
            <w:tcW w:w="451"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3.2.1</w:t>
            </w:r>
          </w:p>
        </w:tc>
        <w:tc>
          <w:tcPr>
            <w:tcW w:w="1589" w:type="dxa"/>
            <w:shd w:val="clear" w:color="auto" w:fill="FFFFFF"/>
            <w:tcMar>
              <w:top w:w="40" w:type="dxa"/>
              <w:left w:w="200" w:type="dxa"/>
              <w:bottom w:w="40" w:type="dxa"/>
              <w:right w:w="200" w:type="dxa"/>
            </w:tcMar>
            <w:vAlign w:val="center"/>
          </w:tcPr>
          <w:p w:rsidR="00066A32" w:rsidRDefault="00066A32" w:rsidP="00066A32">
            <w:pPr>
              <w:jc w:val="right"/>
            </w:pPr>
            <w:r>
              <w:rPr>
                <w:rFonts w:eastAsia="Times New Roman" w:cs="Times New Roman"/>
                <w:sz w:val="20"/>
                <w:szCs w:val="20"/>
              </w:rPr>
              <w:t>Природный газ</w:t>
            </w:r>
          </w:p>
        </w:tc>
        <w:tc>
          <w:tcPr>
            <w:tcW w:w="1406"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тыс. м3</w:t>
            </w:r>
          </w:p>
        </w:tc>
        <w:tc>
          <w:tcPr>
            <w:tcW w:w="1381"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0,0000</w:t>
            </w:r>
          </w:p>
        </w:tc>
        <w:tc>
          <w:tcPr>
            <w:tcW w:w="1350"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0,0000</w:t>
            </w:r>
          </w:p>
        </w:tc>
        <w:tc>
          <w:tcPr>
            <w:tcW w:w="1350"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0,0000</w:t>
            </w:r>
          </w:p>
        </w:tc>
        <w:tc>
          <w:tcPr>
            <w:tcW w:w="1350"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0,0000</w:t>
            </w:r>
          </w:p>
        </w:tc>
        <w:tc>
          <w:tcPr>
            <w:tcW w:w="1350"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0,0000</w:t>
            </w:r>
          </w:p>
        </w:tc>
        <w:tc>
          <w:tcPr>
            <w:tcW w:w="1350"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0,0000</w:t>
            </w:r>
          </w:p>
        </w:tc>
        <w:tc>
          <w:tcPr>
            <w:tcW w:w="1350"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0,0000</w:t>
            </w:r>
          </w:p>
        </w:tc>
        <w:tc>
          <w:tcPr>
            <w:tcW w:w="1350" w:type="dxa"/>
            <w:shd w:val="clear" w:color="auto" w:fill="FFFFFF"/>
            <w:tcMar>
              <w:top w:w="40" w:type="dxa"/>
              <w:left w:w="20" w:type="dxa"/>
              <w:bottom w:w="40" w:type="dxa"/>
              <w:right w:w="20" w:type="dxa"/>
            </w:tcMar>
            <w:vAlign w:val="center"/>
          </w:tcPr>
          <w:p w:rsidR="00066A32" w:rsidRDefault="00066A32" w:rsidP="00066A32">
            <w:pPr>
              <w:jc w:val="center"/>
            </w:pPr>
            <w:r>
              <w:rPr>
                <w:rFonts w:eastAsia="Times New Roman" w:cs="Times New Roman"/>
                <w:sz w:val="20"/>
                <w:szCs w:val="20"/>
              </w:rPr>
              <w:t>0,0000</w:t>
            </w:r>
          </w:p>
        </w:tc>
      </w:tr>
      <w:tr w:rsidR="00066A32" w:rsidTr="00066A32">
        <w:trPr>
          <w:jc w:val="center"/>
        </w:trPr>
        <w:tc>
          <w:tcPr>
            <w:tcW w:w="451" w:type="dxa"/>
            <w:shd w:val="clear" w:color="auto" w:fill="FFE599"/>
            <w:tcMar>
              <w:top w:w="120" w:type="dxa"/>
              <w:left w:w="200" w:type="dxa"/>
              <w:bottom w:w="120" w:type="dxa"/>
              <w:right w:w="200" w:type="dxa"/>
            </w:tcMar>
            <w:vAlign w:val="center"/>
          </w:tcPr>
          <w:p w:rsidR="00066A32" w:rsidRDefault="00066A32" w:rsidP="00066A32">
            <w:pPr>
              <w:jc w:val="center"/>
              <w:rPr>
                <w:sz w:val="20"/>
                <w:szCs w:val="20"/>
              </w:rPr>
            </w:pPr>
          </w:p>
        </w:tc>
        <w:tc>
          <w:tcPr>
            <w:tcW w:w="1589" w:type="dxa"/>
            <w:shd w:val="clear" w:color="auto" w:fill="FFE599"/>
            <w:tcMar>
              <w:top w:w="120" w:type="dxa"/>
              <w:left w:w="200" w:type="dxa"/>
              <w:bottom w:w="120" w:type="dxa"/>
              <w:right w:w="200" w:type="dxa"/>
            </w:tcMar>
            <w:vAlign w:val="center"/>
          </w:tcPr>
          <w:p w:rsidR="00066A32" w:rsidRDefault="00066A32" w:rsidP="00066A32">
            <w:pPr>
              <w:jc w:val="right"/>
            </w:pPr>
            <w:r>
              <w:rPr>
                <w:rFonts w:eastAsia="Times New Roman" w:cs="Times New Roman"/>
                <w:sz w:val="20"/>
                <w:szCs w:val="20"/>
              </w:rPr>
              <w:t>Всего выработано ТЭ</w:t>
            </w:r>
          </w:p>
        </w:tc>
        <w:tc>
          <w:tcPr>
            <w:tcW w:w="1406" w:type="dxa"/>
            <w:shd w:val="clear" w:color="auto" w:fill="FFE599"/>
            <w:tcMar>
              <w:top w:w="120" w:type="dxa"/>
              <w:left w:w="200" w:type="dxa"/>
              <w:bottom w:w="120" w:type="dxa"/>
              <w:right w:w="200" w:type="dxa"/>
            </w:tcMar>
            <w:vAlign w:val="center"/>
          </w:tcPr>
          <w:p w:rsidR="00066A32" w:rsidRDefault="00066A32" w:rsidP="00066A32">
            <w:pPr>
              <w:jc w:val="center"/>
            </w:pPr>
            <w:r>
              <w:rPr>
                <w:rFonts w:eastAsia="Times New Roman" w:cs="Times New Roman"/>
                <w:sz w:val="20"/>
                <w:szCs w:val="20"/>
              </w:rPr>
              <w:t>Гкал</w:t>
            </w:r>
          </w:p>
        </w:tc>
        <w:tc>
          <w:tcPr>
            <w:tcW w:w="1381" w:type="dxa"/>
            <w:shd w:val="clear" w:color="auto" w:fill="FFE599"/>
            <w:tcMar>
              <w:top w:w="120" w:type="dxa"/>
              <w:left w:w="200" w:type="dxa"/>
              <w:bottom w:w="120" w:type="dxa"/>
              <w:right w:w="200" w:type="dxa"/>
            </w:tcMar>
            <w:vAlign w:val="center"/>
          </w:tcPr>
          <w:p w:rsidR="00066A32" w:rsidRPr="003E7455" w:rsidRDefault="00066A32" w:rsidP="00066A32">
            <w:pPr>
              <w:jc w:val="center"/>
              <w:rPr>
                <w:rFonts w:eastAsia="Times New Roman" w:cs="Times New Roman"/>
                <w:sz w:val="20"/>
                <w:szCs w:val="20"/>
              </w:rPr>
            </w:pPr>
            <w:r>
              <w:rPr>
                <w:rFonts w:eastAsia="Times New Roman" w:cs="Times New Roman"/>
                <w:sz w:val="20"/>
                <w:szCs w:val="20"/>
              </w:rPr>
              <w:t>69596,9000</w:t>
            </w:r>
          </w:p>
        </w:tc>
        <w:tc>
          <w:tcPr>
            <w:tcW w:w="1350" w:type="dxa"/>
            <w:shd w:val="clear" w:color="auto" w:fill="FFE599"/>
            <w:tcMar>
              <w:top w:w="120" w:type="dxa"/>
              <w:left w:w="200" w:type="dxa"/>
              <w:bottom w:w="120" w:type="dxa"/>
              <w:right w:w="200" w:type="dxa"/>
            </w:tcMar>
            <w:vAlign w:val="center"/>
          </w:tcPr>
          <w:p w:rsidR="00066A32" w:rsidRPr="003E7455" w:rsidRDefault="00066A32" w:rsidP="00066A32">
            <w:pPr>
              <w:jc w:val="center"/>
              <w:rPr>
                <w:rFonts w:eastAsia="Times New Roman" w:cs="Times New Roman"/>
                <w:sz w:val="20"/>
                <w:szCs w:val="20"/>
              </w:rPr>
            </w:pPr>
            <w:r w:rsidRPr="003E7455">
              <w:rPr>
                <w:rFonts w:eastAsia="Times New Roman" w:cs="Times New Roman"/>
                <w:sz w:val="20"/>
                <w:szCs w:val="20"/>
              </w:rPr>
              <w:t>72097,9000</w:t>
            </w:r>
          </w:p>
        </w:tc>
        <w:tc>
          <w:tcPr>
            <w:tcW w:w="1350" w:type="dxa"/>
            <w:shd w:val="clear" w:color="auto" w:fill="FFE599"/>
            <w:tcMar>
              <w:top w:w="120" w:type="dxa"/>
              <w:left w:w="200" w:type="dxa"/>
              <w:bottom w:w="120" w:type="dxa"/>
              <w:right w:w="200" w:type="dxa"/>
            </w:tcMar>
            <w:vAlign w:val="center"/>
          </w:tcPr>
          <w:p w:rsidR="00066A32" w:rsidRPr="00E30AB6" w:rsidRDefault="00066A32" w:rsidP="00066A32">
            <w:pPr>
              <w:jc w:val="center"/>
              <w:rPr>
                <w:sz w:val="20"/>
                <w:szCs w:val="20"/>
              </w:rPr>
            </w:pPr>
            <w:r w:rsidRPr="00E30AB6">
              <w:rPr>
                <w:sz w:val="20"/>
                <w:szCs w:val="20"/>
              </w:rPr>
              <w:t>72023,3</w:t>
            </w:r>
            <w:r w:rsidRPr="003E7455">
              <w:rPr>
                <w:rFonts w:eastAsia="Times New Roman" w:cs="Times New Roman"/>
                <w:sz w:val="20"/>
                <w:szCs w:val="20"/>
              </w:rPr>
              <w:t>000</w:t>
            </w:r>
          </w:p>
        </w:tc>
        <w:tc>
          <w:tcPr>
            <w:tcW w:w="1350" w:type="dxa"/>
            <w:shd w:val="clear" w:color="auto" w:fill="FFE599"/>
            <w:tcMar>
              <w:top w:w="120" w:type="dxa"/>
              <w:left w:w="200" w:type="dxa"/>
              <w:bottom w:w="120" w:type="dxa"/>
              <w:right w:w="200" w:type="dxa"/>
            </w:tcMar>
            <w:vAlign w:val="center"/>
          </w:tcPr>
          <w:p w:rsidR="00066A32" w:rsidRPr="00E30AB6" w:rsidRDefault="00066A32" w:rsidP="00066A32">
            <w:pPr>
              <w:jc w:val="center"/>
              <w:rPr>
                <w:sz w:val="20"/>
                <w:szCs w:val="20"/>
              </w:rPr>
            </w:pPr>
            <w:r w:rsidRPr="00E30AB6">
              <w:rPr>
                <w:sz w:val="20"/>
                <w:szCs w:val="20"/>
              </w:rPr>
              <w:t>71949,1</w:t>
            </w:r>
            <w:r w:rsidRPr="003E7455">
              <w:rPr>
                <w:rFonts w:eastAsia="Times New Roman" w:cs="Times New Roman"/>
                <w:sz w:val="20"/>
                <w:szCs w:val="20"/>
              </w:rPr>
              <w:t>000</w:t>
            </w:r>
          </w:p>
        </w:tc>
        <w:tc>
          <w:tcPr>
            <w:tcW w:w="1350" w:type="dxa"/>
            <w:shd w:val="clear" w:color="auto" w:fill="FFE599"/>
            <w:tcMar>
              <w:top w:w="120" w:type="dxa"/>
              <w:left w:w="200" w:type="dxa"/>
              <w:bottom w:w="120" w:type="dxa"/>
              <w:right w:w="200" w:type="dxa"/>
            </w:tcMar>
            <w:vAlign w:val="center"/>
          </w:tcPr>
          <w:p w:rsidR="00066A32" w:rsidRPr="00E30AB6" w:rsidRDefault="00066A32" w:rsidP="00066A32">
            <w:pPr>
              <w:jc w:val="center"/>
              <w:rPr>
                <w:sz w:val="20"/>
                <w:szCs w:val="20"/>
              </w:rPr>
            </w:pPr>
            <w:r w:rsidRPr="00E30AB6">
              <w:rPr>
                <w:sz w:val="20"/>
                <w:szCs w:val="20"/>
              </w:rPr>
              <w:t>71875,3</w:t>
            </w:r>
            <w:r w:rsidRPr="003E7455">
              <w:rPr>
                <w:rFonts w:eastAsia="Times New Roman" w:cs="Times New Roman"/>
                <w:sz w:val="20"/>
                <w:szCs w:val="20"/>
              </w:rPr>
              <w:t>000</w:t>
            </w:r>
          </w:p>
        </w:tc>
        <w:tc>
          <w:tcPr>
            <w:tcW w:w="1350" w:type="dxa"/>
            <w:shd w:val="clear" w:color="auto" w:fill="FFE599"/>
            <w:tcMar>
              <w:top w:w="120" w:type="dxa"/>
              <w:left w:w="200" w:type="dxa"/>
              <w:bottom w:w="120" w:type="dxa"/>
              <w:right w:w="200" w:type="dxa"/>
            </w:tcMar>
            <w:vAlign w:val="center"/>
          </w:tcPr>
          <w:p w:rsidR="00066A32" w:rsidRPr="00E30AB6" w:rsidRDefault="00066A32" w:rsidP="00066A32">
            <w:pPr>
              <w:jc w:val="center"/>
              <w:rPr>
                <w:sz w:val="20"/>
                <w:szCs w:val="20"/>
              </w:rPr>
            </w:pPr>
            <w:r w:rsidRPr="00E30AB6">
              <w:rPr>
                <w:sz w:val="20"/>
                <w:szCs w:val="20"/>
              </w:rPr>
              <w:t>71801,9</w:t>
            </w:r>
            <w:r w:rsidRPr="003E7455">
              <w:rPr>
                <w:rFonts w:eastAsia="Times New Roman" w:cs="Times New Roman"/>
                <w:sz w:val="20"/>
                <w:szCs w:val="20"/>
              </w:rPr>
              <w:t>000</w:t>
            </w:r>
          </w:p>
        </w:tc>
        <w:tc>
          <w:tcPr>
            <w:tcW w:w="1350" w:type="dxa"/>
            <w:shd w:val="clear" w:color="auto" w:fill="FFE599"/>
            <w:tcMar>
              <w:top w:w="120" w:type="dxa"/>
              <w:left w:w="200" w:type="dxa"/>
              <w:bottom w:w="120" w:type="dxa"/>
              <w:right w:w="200" w:type="dxa"/>
            </w:tcMar>
            <w:vAlign w:val="center"/>
          </w:tcPr>
          <w:p w:rsidR="00066A32" w:rsidRPr="00E30AB6" w:rsidRDefault="00066A32" w:rsidP="00066A32">
            <w:pPr>
              <w:jc w:val="center"/>
              <w:rPr>
                <w:sz w:val="20"/>
                <w:szCs w:val="20"/>
              </w:rPr>
            </w:pPr>
            <w:r w:rsidRPr="00E30AB6">
              <w:rPr>
                <w:sz w:val="20"/>
                <w:szCs w:val="20"/>
              </w:rPr>
              <w:t>71801,9</w:t>
            </w:r>
            <w:r w:rsidRPr="003E7455">
              <w:rPr>
                <w:rFonts w:eastAsia="Times New Roman" w:cs="Times New Roman"/>
                <w:sz w:val="20"/>
                <w:szCs w:val="20"/>
              </w:rPr>
              <w:t>000</w:t>
            </w:r>
          </w:p>
        </w:tc>
        <w:tc>
          <w:tcPr>
            <w:tcW w:w="1350" w:type="dxa"/>
            <w:shd w:val="clear" w:color="auto" w:fill="FFE599"/>
            <w:tcMar>
              <w:top w:w="120" w:type="dxa"/>
              <w:left w:w="200" w:type="dxa"/>
              <w:bottom w:w="120" w:type="dxa"/>
              <w:right w:w="200" w:type="dxa"/>
            </w:tcMar>
            <w:vAlign w:val="center"/>
          </w:tcPr>
          <w:p w:rsidR="00066A32" w:rsidRPr="00E30AB6" w:rsidRDefault="00066A32" w:rsidP="00066A32">
            <w:pPr>
              <w:jc w:val="center"/>
              <w:rPr>
                <w:sz w:val="20"/>
                <w:szCs w:val="20"/>
              </w:rPr>
            </w:pPr>
            <w:r w:rsidRPr="00E30AB6">
              <w:rPr>
                <w:sz w:val="20"/>
                <w:szCs w:val="20"/>
              </w:rPr>
              <w:t>71801,9</w:t>
            </w:r>
            <w:r w:rsidRPr="003E7455">
              <w:rPr>
                <w:rFonts w:eastAsia="Times New Roman" w:cs="Times New Roman"/>
                <w:sz w:val="20"/>
                <w:szCs w:val="20"/>
              </w:rPr>
              <w:t>000</w:t>
            </w:r>
          </w:p>
        </w:tc>
      </w:tr>
      <w:tr w:rsidR="00066A32" w:rsidTr="00066A32">
        <w:trPr>
          <w:jc w:val="center"/>
        </w:trPr>
        <w:tc>
          <w:tcPr>
            <w:tcW w:w="451" w:type="dxa"/>
            <w:shd w:val="clear" w:color="auto" w:fill="FFE599"/>
            <w:tcMar>
              <w:top w:w="120" w:type="dxa"/>
              <w:left w:w="200" w:type="dxa"/>
              <w:bottom w:w="120" w:type="dxa"/>
              <w:right w:w="200" w:type="dxa"/>
            </w:tcMar>
            <w:vAlign w:val="center"/>
          </w:tcPr>
          <w:p w:rsidR="00066A32" w:rsidRDefault="00066A32" w:rsidP="00066A32">
            <w:pPr>
              <w:jc w:val="center"/>
              <w:rPr>
                <w:sz w:val="20"/>
                <w:szCs w:val="20"/>
              </w:rPr>
            </w:pPr>
          </w:p>
        </w:tc>
        <w:tc>
          <w:tcPr>
            <w:tcW w:w="1589" w:type="dxa"/>
            <w:shd w:val="clear" w:color="auto" w:fill="FFE599"/>
            <w:tcMar>
              <w:top w:w="120" w:type="dxa"/>
              <w:left w:w="200" w:type="dxa"/>
              <w:bottom w:w="120" w:type="dxa"/>
              <w:right w:w="200" w:type="dxa"/>
            </w:tcMar>
            <w:vAlign w:val="center"/>
          </w:tcPr>
          <w:p w:rsidR="00066A32" w:rsidRDefault="00066A32" w:rsidP="00066A32">
            <w:pPr>
              <w:jc w:val="right"/>
            </w:pPr>
            <w:r>
              <w:rPr>
                <w:rFonts w:eastAsia="Times New Roman" w:cs="Times New Roman"/>
                <w:sz w:val="20"/>
                <w:szCs w:val="20"/>
              </w:rPr>
              <w:t>Всего расход топлива</w:t>
            </w:r>
          </w:p>
        </w:tc>
        <w:tc>
          <w:tcPr>
            <w:tcW w:w="1406" w:type="dxa"/>
            <w:shd w:val="clear" w:color="auto" w:fill="FFE599"/>
            <w:tcMar>
              <w:top w:w="120" w:type="dxa"/>
              <w:left w:w="200" w:type="dxa"/>
              <w:bottom w:w="120" w:type="dxa"/>
              <w:right w:w="200" w:type="dxa"/>
            </w:tcMar>
            <w:vAlign w:val="center"/>
          </w:tcPr>
          <w:p w:rsidR="00066A32" w:rsidRDefault="00066A32" w:rsidP="00066A32">
            <w:pPr>
              <w:jc w:val="center"/>
            </w:pPr>
            <w:r>
              <w:rPr>
                <w:rFonts w:eastAsia="Times New Roman" w:cs="Times New Roman"/>
                <w:sz w:val="20"/>
                <w:szCs w:val="20"/>
              </w:rPr>
              <w:t>т.у.т.</w:t>
            </w:r>
          </w:p>
        </w:tc>
        <w:tc>
          <w:tcPr>
            <w:tcW w:w="1381" w:type="dxa"/>
            <w:shd w:val="clear" w:color="auto" w:fill="FFE599"/>
            <w:tcMar>
              <w:top w:w="120" w:type="dxa"/>
              <w:left w:w="200" w:type="dxa"/>
              <w:bottom w:w="120" w:type="dxa"/>
              <w:right w:w="200" w:type="dxa"/>
            </w:tcMar>
            <w:vAlign w:val="center"/>
          </w:tcPr>
          <w:p w:rsidR="00066A32" w:rsidRPr="003E7455" w:rsidRDefault="00066A32" w:rsidP="00066A32">
            <w:pPr>
              <w:jc w:val="center"/>
            </w:pPr>
            <w:r>
              <w:rPr>
                <w:rFonts w:eastAsia="Times New Roman" w:cs="Times New Roman"/>
                <w:sz w:val="20"/>
                <w:szCs w:val="20"/>
              </w:rPr>
              <w:t>10936,7000</w:t>
            </w:r>
          </w:p>
        </w:tc>
        <w:tc>
          <w:tcPr>
            <w:tcW w:w="1350" w:type="dxa"/>
            <w:shd w:val="clear" w:color="auto" w:fill="FFE599"/>
            <w:tcMar>
              <w:top w:w="120" w:type="dxa"/>
              <w:left w:w="200" w:type="dxa"/>
              <w:bottom w:w="120" w:type="dxa"/>
              <w:right w:w="200" w:type="dxa"/>
            </w:tcMar>
            <w:vAlign w:val="center"/>
          </w:tcPr>
          <w:p w:rsidR="00066A32" w:rsidRPr="003E7455" w:rsidRDefault="00066A32" w:rsidP="00066A32">
            <w:pPr>
              <w:jc w:val="center"/>
              <w:rPr>
                <w:sz w:val="20"/>
                <w:szCs w:val="20"/>
              </w:rPr>
            </w:pPr>
            <w:r w:rsidRPr="00E30AB6">
              <w:rPr>
                <w:sz w:val="20"/>
                <w:szCs w:val="20"/>
              </w:rPr>
              <w:t>11329,8</w:t>
            </w:r>
            <w:r>
              <w:rPr>
                <w:sz w:val="20"/>
                <w:szCs w:val="20"/>
              </w:rPr>
              <w:t>000</w:t>
            </w:r>
          </w:p>
        </w:tc>
        <w:tc>
          <w:tcPr>
            <w:tcW w:w="1350" w:type="dxa"/>
            <w:shd w:val="clear" w:color="auto" w:fill="FFE599"/>
            <w:tcMar>
              <w:top w:w="120" w:type="dxa"/>
              <w:left w:w="200" w:type="dxa"/>
              <w:bottom w:w="120" w:type="dxa"/>
              <w:right w:w="200" w:type="dxa"/>
            </w:tcMar>
            <w:vAlign w:val="center"/>
          </w:tcPr>
          <w:p w:rsidR="00066A32" w:rsidRPr="00E30AB6" w:rsidRDefault="00066A32" w:rsidP="00066A32">
            <w:pPr>
              <w:jc w:val="center"/>
              <w:rPr>
                <w:sz w:val="20"/>
                <w:szCs w:val="20"/>
              </w:rPr>
            </w:pPr>
            <w:r w:rsidRPr="00E30AB6">
              <w:rPr>
                <w:sz w:val="20"/>
                <w:szCs w:val="20"/>
              </w:rPr>
              <w:t>11318,0</w:t>
            </w:r>
            <w:r>
              <w:rPr>
                <w:sz w:val="20"/>
                <w:szCs w:val="20"/>
              </w:rPr>
              <w:t>000</w:t>
            </w:r>
          </w:p>
        </w:tc>
        <w:tc>
          <w:tcPr>
            <w:tcW w:w="1350" w:type="dxa"/>
            <w:shd w:val="clear" w:color="auto" w:fill="FFE599"/>
            <w:tcMar>
              <w:top w:w="120" w:type="dxa"/>
              <w:left w:w="200" w:type="dxa"/>
              <w:bottom w:w="120" w:type="dxa"/>
              <w:right w:w="200" w:type="dxa"/>
            </w:tcMar>
            <w:vAlign w:val="center"/>
          </w:tcPr>
          <w:p w:rsidR="00066A32" w:rsidRPr="00E30AB6" w:rsidRDefault="00066A32" w:rsidP="00066A32">
            <w:pPr>
              <w:jc w:val="center"/>
              <w:rPr>
                <w:sz w:val="20"/>
                <w:szCs w:val="20"/>
              </w:rPr>
            </w:pPr>
            <w:r w:rsidRPr="00E30AB6">
              <w:rPr>
                <w:sz w:val="20"/>
                <w:szCs w:val="20"/>
              </w:rPr>
              <w:t>11306,4</w:t>
            </w:r>
            <w:r>
              <w:rPr>
                <w:sz w:val="20"/>
                <w:szCs w:val="20"/>
              </w:rPr>
              <w:t>000</w:t>
            </w:r>
          </w:p>
        </w:tc>
        <w:tc>
          <w:tcPr>
            <w:tcW w:w="1350" w:type="dxa"/>
            <w:shd w:val="clear" w:color="auto" w:fill="FFE599"/>
            <w:tcMar>
              <w:top w:w="120" w:type="dxa"/>
              <w:left w:w="200" w:type="dxa"/>
              <w:bottom w:w="120" w:type="dxa"/>
              <w:right w:w="200" w:type="dxa"/>
            </w:tcMar>
            <w:vAlign w:val="center"/>
          </w:tcPr>
          <w:p w:rsidR="00066A32" w:rsidRPr="00E30AB6" w:rsidRDefault="00066A32" w:rsidP="00066A32">
            <w:pPr>
              <w:jc w:val="center"/>
              <w:rPr>
                <w:sz w:val="20"/>
                <w:szCs w:val="20"/>
              </w:rPr>
            </w:pPr>
            <w:r w:rsidRPr="00E30AB6">
              <w:rPr>
                <w:sz w:val="20"/>
                <w:szCs w:val="20"/>
              </w:rPr>
              <w:t>11294,8</w:t>
            </w:r>
            <w:r>
              <w:rPr>
                <w:sz w:val="20"/>
                <w:szCs w:val="20"/>
              </w:rPr>
              <w:t>000</w:t>
            </w:r>
          </w:p>
        </w:tc>
        <w:tc>
          <w:tcPr>
            <w:tcW w:w="1350" w:type="dxa"/>
            <w:shd w:val="clear" w:color="auto" w:fill="FFE599"/>
            <w:tcMar>
              <w:top w:w="120" w:type="dxa"/>
              <w:left w:w="200" w:type="dxa"/>
              <w:bottom w:w="120" w:type="dxa"/>
              <w:right w:w="200" w:type="dxa"/>
            </w:tcMar>
            <w:vAlign w:val="center"/>
          </w:tcPr>
          <w:p w:rsidR="00066A32" w:rsidRPr="00E30AB6" w:rsidRDefault="00066A32" w:rsidP="00066A32">
            <w:pPr>
              <w:jc w:val="center"/>
              <w:rPr>
                <w:sz w:val="20"/>
                <w:szCs w:val="20"/>
              </w:rPr>
            </w:pPr>
            <w:r w:rsidRPr="00E30AB6">
              <w:rPr>
                <w:sz w:val="20"/>
                <w:szCs w:val="20"/>
              </w:rPr>
              <w:t>11283,3</w:t>
            </w:r>
            <w:r>
              <w:rPr>
                <w:sz w:val="20"/>
                <w:szCs w:val="20"/>
              </w:rPr>
              <w:t>000</w:t>
            </w:r>
          </w:p>
        </w:tc>
        <w:tc>
          <w:tcPr>
            <w:tcW w:w="1350" w:type="dxa"/>
            <w:shd w:val="clear" w:color="auto" w:fill="FFE599"/>
            <w:tcMar>
              <w:top w:w="120" w:type="dxa"/>
              <w:left w:w="200" w:type="dxa"/>
              <w:bottom w:w="120" w:type="dxa"/>
              <w:right w:w="200" w:type="dxa"/>
            </w:tcMar>
            <w:vAlign w:val="center"/>
          </w:tcPr>
          <w:p w:rsidR="00066A32" w:rsidRPr="00E30AB6" w:rsidRDefault="00066A32" w:rsidP="00066A32">
            <w:pPr>
              <w:jc w:val="center"/>
              <w:rPr>
                <w:sz w:val="20"/>
                <w:szCs w:val="20"/>
              </w:rPr>
            </w:pPr>
            <w:r w:rsidRPr="00E30AB6">
              <w:rPr>
                <w:sz w:val="20"/>
                <w:szCs w:val="20"/>
              </w:rPr>
              <w:t>11283,3</w:t>
            </w:r>
            <w:r>
              <w:rPr>
                <w:sz w:val="20"/>
                <w:szCs w:val="20"/>
              </w:rPr>
              <w:t>000</w:t>
            </w:r>
          </w:p>
        </w:tc>
        <w:tc>
          <w:tcPr>
            <w:tcW w:w="1350" w:type="dxa"/>
            <w:shd w:val="clear" w:color="auto" w:fill="FFE599"/>
            <w:tcMar>
              <w:top w:w="120" w:type="dxa"/>
              <w:left w:w="200" w:type="dxa"/>
              <w:bottom w:w="120" w:type="dxa"/>
              <w:right w:w="200" w:type="dxa"/>
            </w:tcMar>
            <w:vAlign w:val="center"/>
          </w:tcPr>
          <w:p w:rsidR="00066A32" w:rsidRPr="00E30AB6" w:rsidRDefault="00066A32" w:rsidP="00066A32">
            <w:pPr>
              <w:jc w:val="center"/>
              <w:rPr>
                <w:sz w:val="20"/>
                <w:szCs w:val="20"/>
              </w:rPr>
            </w:pPr>
            <w:r w:rsidRPr="00E30AB6">
              <w:rPr>
                <w:sz w:val="20"/>
                <w:szCs w:val="20"/>
              </w:rPr>
              <w:t>11283,3</w:t>
            </w:r>
            <w:r>
              <w:rPr>
                <w:sz w:val="20"/>
                <w:szCs w:val="20"/>
              </w:rPr>
              <w:t>000</w:t>
            </w:r>
          </w:p>
        </w:tc>
      </w:tr>
    </w:tbl>
    <w:p w:rsidR="0095518F" w:rsidRPr="00540796" w:rsidRDefault="0095518F" w:rsidP="0095518F">
      <w:pPr>
        <w:pStyle w:val="a0"/>
        <w:rPr>
          <w:lang w:val="en-US"/>
        </w:rPr>
      </w:pPr>
    </w:p>
    <w:p w:rsidR="00987321" w:rsidRDefault="00987321">
      <w:pPr>
        <w:sectPr w:rsidR="00987321">
          <w:pgSz w:w="16838" w:h="11906" w:orient="landscape"/>
          <w:pgMar w:top="1134" w:right="850" w:bottom="1134" w:left="1701" w:header="708" w:footer="708" w:gutter="0"/>
          <w:cols w:space="708"/>
          <w:docGrid w:linePitch="360"/>
        </w:sectPr>
      </w:pPr>
    </w:p>
    <w:p w:rsidR="0095518F" w:rsidRPr="00FD547F" w:rsidRDefault="00196A5C" w:rsidP="0095518F">
      <w:pPr>
        <w:pStyle w:val="2"/>
        <w:spacing w:before="69"/>
        <w:ind w:left="0" w:firstLine="0"/>
        <w:rPr>
          <w:rFonts w:eastAsia="Times New Roman"/>
          <w:sz w:val="24"/>
          <w:szCs w:val="24"/>
        </w:rPr>
      </w:pPr>
      <w:bookmarkStart w:id="114" w:name="_Toc35951467"/>
      <w:bookmarkStart w:id="115" w:name="_Toc166073476"/>
      <w:bookmarkStart w:id="116" w:name="_Toc179358391"/>
      <w:r w:rsidRPr="00FD547F">
        <w:rPr>
          <w:rFonts w:eastAsia="Times New Roman"/>
          <w:sz w:val="24"/>
          <w:szCs w:val="24"/>
        </w:rPr>
        <w:lastRenderedPageBreak/>
        <w:t>Часть 2. Потребляемые источником тепловой энергии виды топлива, включая местные виды топлива, а также используемые возобновляемые источники энергии</w:t>
      </w:r>
      <w:bookmarkEnd w:id="114"/>
      <w:bookmarkEnd w:id="115"/>
      <w:bookmarkEnd w:id="116"/>
    </w:p>
    <w:p w:rsidR="0095518F" w:rsidRPr="003638C6" w:rsidRDefault="00871AF2" w:rsidP="0095518F">
      <w:hyperlink r:id="rId10" w:anchor="bookmark38" w:history="1"/>
    </w:p>
    <w:p w:rsidR="0095518F" w:rsidRDefault="00196A5C" w:rsidP="0095518F">
      <w:pPr>
        <w:ind w:firstLine="709"/>
        <w:jc w:val="both"/>
      </w:pPr>
      <w:r>
        <w:t>На территории муниципального образования источниками тепловой энергии</w:t>
      </w:r>
      <w:r w:rsidRPr="00FD547F">
        <w:rPr>
          <w:b/>
        </w:rPr>
        <w:t xml:space="preserve">, </w:t>
      </w:r>
      <w:r w:rsidRPr="00FD547F">
        <w:rPr>
          <w:bCs/>
        </w:rPr>
        <w:t>функционирующем в режиме комбинированной выработки электрической и тепловой энергии</w:t>
      </w:r>
      <w:r>
        <w:t xml:space="preserve"> используются следующие виды топлива:</w:t>
      </w:r>
    </w:p>
    <w:p w:rsidR="0095518F" w:rsidRPr="004C5BE9" w:rsidRDefault="00196A5C" w:rsidP="0095518F">
      <w:pPr>
        <w:ind w:firstLine="709"/>
      </w:pPr>
      <w:r>
        <w:t>- Природный газ;</w:t>
      </w:r>
    </w:p>
    <w:p w:rsidR="0095518F" w:rsidRPr="008715DE" w:rsidRDefault="00196A5C" w:rsidP="0095518F">
      <w:pPr>
        <w:ind w:firstLine="709"/>
        <w:jc w:val="both"/>
      </w:pPr>
      <w:r w:rsidRPr="00FD547F">
        <w:t xml:space="preserve">Возобновляемые источники энергии и местные виды топлива </w:t>
      </w:r>
      <w:r w:rsidRPr="008715DE">
        <w:t xml:space="preserve">в процессе выработки </w:t>
      </w:r>
      <w:r w:rsidRPr="00BE17AA">
        <w:rPr>
          <w:bCs/>
        </w:rPr>
        <w:t>электрической и</w:t>
      </w:r>
      <w:r w:rsidRPr="008715DE">
        <w:t xml:space="preserve"> тепловой энергии</w:t>
      </w:r>
      <w:r w:rsidRPr="00FD547F">
        <w:t xml:space="preserve"> не используются.</w:t>
      </w:r>
    </w:p>
    <w:p w:rsidR="0095518F" w:rsidRDefault="0095518F" w:rsidP="0095518F">
      <w:pPr>
        <w:ind w:firstLine="709"/>
        <w:jc w:val="both"/>
      </w:pPr>
    </w:p>
    <w:p w:rsidR="0095518F" w:rsidRPr="00FD547F" w:rsidRDefault="00196A5C" w:rsidP="0095518F">
      <w:pPr>
        <w:pStyle w:val="2"/>
        <w:spacing w:before="69"/>
        <w:ind w:left="0" w:firstLine="0"/>
        <w:rPr>
          <w:rFonts w:eastAsia="Times New Roman"/>
          <w:sz w:val="24"/>
          <w:szCs w:val="24"/>
        </w:rPr>
      </w:pPr>
      <w:bookmarkStart w:id="117" w:name="_Toc166073477"/>
      <w:bookmarkStart w:id="118" w:name="_Toc179358392"/>
      <w:r w:rsidRPr="00FD547F">
        <w:rPr>
          <w:rFonts w:eastAsia="Times New Roman"/>
          <w:sz w:val="24"/>
          <w:szCs w:val="24"/>
        </w:rPr>
        <w:t xml:space="preserve">Часть 3. </w:t>
      </w:r>
      <w:hyperlink r:id="rId11" w:anchor="bookmark108" w:history="1">
        <w:bookmarkStart w:id="119" w:name="_Toc56601070"/>
        <w:r w:rsidRPr="00FD547F">
          <w:rPr>
            <w:rFonts w:eastAsia="Times New Roman"/>
            <w:sz w:val="24"/>
            <w:szCs w:val="24"/>
          </w:rPr>
          <w:t xml:space="preserve">Виды топлива (в случае, если топливом является уголь - вид ископаемого угля в соответствии с межгосударственным стандартом </w:t>
        </w:r>
        <w:hyperlink r:id="rId12" w:history="1">
          <w:r w:rsidRPr="00FD547F">
            <w:rPr>
              <w:rFonts w:eastAsia="Times New Roman"/>
              <w:sz w:val="24"/>
              <w:szCs w:val="24"/>
            </w:rPr>
            <w:t>ГОСТ 25543-2013</w:t>
          </w:r>
        </w:hyperlink>
        <w:r w:rsidRPr="00FD547F">
          <w:rPr>
            <w:rFonts w:eastAsia="Times New Roman"/>
            <w:sz w:val="24"/>
            <w:szCs w:val="24"/>
          </w:rPr>
          <w:t xml:space="preserve">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bookmarkEnd w:id="117"/>
        <w:bookmarkEnd w:id="118"/>
        <w:bookmarkEnd w:id="119"/>
      </w:hyperlink>
    </w:p>
    <w:p w:rsidR="0095518F" w:rsidRDefault="0095518F" w:rsidP="0095518F"/>
    <w:p w:rsidR="0095518F" w:rsidRDefault="00196A5C" w:rsidP="0095518F">
      <w:pPr>
        <w:ind w:firstLine="709"/>
        <w:jc w:val="both"/>
      </w:pPr>
      <w:r>
        <w:t xml:space="preserve">Виды </w:t>
      </w:r>
      <w:r w:rsidRPr="00993B21">
        <w:t>топлива, их доля и значения низшей теплоты сгорания</w:t>
      </w:r>
      <w:r>
        <w:t xml:space="preserve"> топлива, </w:t>
      </w:r>
      <w:r w:rsidRPr="00BB2BCF">
        <w:t xml:space="preserve">используемых для производства </w:t>
      </w:r>
      <w:r w:rsidRPr="00FD547F">
        <w:t>электрической и</w:t>
      </w:r>
      <w:r w:rsidRPr="00BB2BCF">
        <w:t>тепловой энергии по каждой системе теплоснабжения</w:t>
      </w:r>
      <w:r>
        <w:t xml:space="preserve"> представлены в таблице ниже.</w:t>
      </w:r>
    </w:p>
    <w:p w:rsidR="0095518F" w:rsidRPr="00FD547F" w:rsidRDefault="0095518F" w:rsidP="0095518F"/>
    <w:p w:rsidR="00987321" w:rsidRDefault="00987321">
      <w:pPr>
        <w:sectPr w:rsidR="00987321">
          <w:pgSz w:w="11906" w:h="16838"/>
          <w:pgMar w:top="1134" w:right="850" w:bottom="1134" w:left="1701" w:header="708" w:footer="708" w:gutter="0"/>
          <w:cols w:space="708"/>
          <w:docGrid w:linePitch="360"/>
        </w:sectPr>
      </w:pPr>
    </w:p>
    <w:p w:rsidR="00987321" w:rsidRDefault="00196A5C">
      <w:pPr>
        <w:spacing w:before="400" w:after="200"/>
      </w:pPr>
      <w:r>
        <w:rPr>
          <w:b/>
        </w:rPr>
        <w:lastRenderedPageBreak/>
        <w:t>Таблица 8.3.1 - Виды топлива, их доля и значения низшей теплоты сгорания</w:t>
      </w:r>
    </w:p>
    <w:tbl>
      <w:tblPr>
        <w:tblStyle w:val="a9"/>
        <w:tblW w:w="5000" w:type="pct"/>
        <w:jc w:val="center"/>
        <w:tblLook w:val="04A0"/>
      </w:tblPr>
      <w:tblGrid>
        <w:gridCol w:w="1844"/>
        <w:gridCol w:w="1710"/>
        <w:gridCol w:w="1411"/>
        <w:gridCol w:w="1059"/>
        <w:gridCol w:w="1059"/>
        <w:gridCol w:w="1060"/>
        <w:gridCol w:w="1060"/>
        <w:gridCol w:w="1060"/>
        <w:gridCol w:w="1060"/>
        <w:gridCol w:w="1060"/>
        <w:gridCol w:w="1060"/>
        <w:gridCol w:w="1244"/>
      </w:tblGrid>
      <w:tr w:rsidR="00066A32" w:rsidRPr="00EA3DD0" w:rsidTr="00066A32">
        <w:trPr>
          <w:jc w:val="center"/>
        </w:trPr>
        <w:tc>
          <w:tcPr>
            <w:tcW w:w="1771" w:type="dxa"/>
            <w:vMerge w:val="restart"/>
            <w:shd w:val="clear" w:color="auto" w:fill="F2F2F2"/>
            <w:tcMar>
              <w:top w:w="120" w:type="dxa"/>
              <w:left w:w="200" w:type="dxa"/>
              <w:bottom w:w="120" w:type="dxa"/>
              <w:right w:w="200" w:type="dxa"/>
            </w:tcMar>
            <w:vAlign w:val="center"/>
          </w:tcPr>
          <w:p w:rsidR="00066A32" w:rsidRPr="00EA3DD0" w:rsidRDefault="00066A32" w:rsidP="00066A32">
            <w:pPr>
              <w:jc w:val="center"/>
              <w:rPr>
                <w:sz w:val="20"/>
              </w:rPr>
            </w:pPr>
            <w:r w:rsidRPr="00EA3DD0">
              <w:rPr>
                <w:rFonts w:eastAsia="Times New Roman" w:cs="Times New Roman"/>
                <w:sz w:val="20"/>
              </w:rPr>
              <w:t>№ системы теплоснабжения</w:t>
            </w:r>
          </w:p>
        </w:tc>
        <w:tc>
          <w:tcPr>
            <w:tcW w:w="1643" w:type="dxa"/>
            <w:vMerge w:val="restart"/>
            <w:shd w:val="clear" w:color="auto" w:fill="F2F2F2"/>
            <w:tcMar>
              <w:top w:w="120" w:type="dxa"/>
              <w:left w:w="200" w:type="dxa"/>
              <w:bottom w:w="120" w:type="dxa"/>
              <w:right w:w="200" w:type="dxa"/>
            </w:tcMar>
            <w:vAlign w:val="center"/>
          </w:tcPr>
          <w:p w:rsidR="00066A32" w:rsidRPr="00EA3DD0" w:rsidRDefault="00066A32" w:rsidP="00066A32">
            <w:pPr>
              <w:jc w:val="center"/>
              <w:rPr>
                <w:sz w:val="20"/>
              </w:rPr>
            </w:pPr>
            <w:r w:rsidRPr="00EA3DD0">
              <w:rPr>
                <w:rFonts w:eastAsia="Times New Roman" w:cs="Times New Roman"/>
                <w:sz w:val="20"/>
              </w:rPr>
              <w:t>Наименование источника</w:t>
            </w:r>
          </w:p>
        </w:tc>
        <w:tc>
          <w:tcPr>
            <w:tcW w:w="1379" w:type="dxa"/>
            <w:vMerge w:val="restart"/>
            <w:shd w:val="clear" w:color="auto" w:fill="F2F2F2"/>
            <w:tcMar>
              <w:top w:w="120" w:type="dxa"/>
              <w:left w:w="200" w:type="dxa"/>
              <w:bottom w:w="120" w:type="dxa"/>
              <w:right w:w="200" w:type="dxa"/>
            </w:tcMar>
            <w:vAlign w:val="center"/>
          </w:tcPr>
          <w:p w:rsidR="00066A32" w:rsidRPr="00EA3DD0" w:rsidRDefault="00066A32" w:rsidP="00066A32">
            <w:pPr>
              <w:jc w:val="center"/>
              <w:rPr>
                <w:sz w:val="20"/>
              </w:rPr>
            </w:pPr>
            <w:r w:rsidRPr="00EA3DD0">
              <w:rPr>
                <w:rFonts w:eastAsia="Times New Roman" w:cs="Times New Roman"/>
                <w:sz w:val="20"/>
              </w:rPr>
              <w:t>Вид топлива</w:t>
            </w:r>
          </w:p>
        </w:tc>
        <w:tc>
          <w:tcPr>
            <w:tcW w:w="8286" w:type="dxa"/>
            <w:gridSpan w:val="8"/>
            <w:shd w:val="clear" w:color="auto" w:fill="F2F2F2"/>
            <w:tcMar>
              <w:top w:w="120" w:type="dxa"/>
              <w:left w:w="200" w:type="dxa"/>
              <w:bottom w:w="120" w:type="dxa"/>
              <w:right w:w="200" w:type="dxa"/>
            </w:tcMar>
            <w:vAlign w:val="center"/>
          </w:tcPr>
          <w:p w:rsidR="00066A32" w:rsidRPr="00EA3DD0" w:rsidRDefault="00066A32" w:rsidP="00066A32">
            <w:pPr>
              <w:jc w:val="center"/>
              <w:rPr>
                <w:sz w:val="20"/>
              </w:rPr>
            </w:pPr>
            <w:r w:rsidRPr="00EA3DD0">
              <w:rPr>
                <w:rFonts w:eastAsia="Times New Roman" w:cs="Times New Roman"/>
                <w:sz w:val="20"/>
              </w:rPr>
              <w:t>Доли топлива, используемого для производства ТЭ в данной системе, %</w:t>
            </w:r>
          </w:p>
        </w:tc>
        <w:tc>
          <w:tcPr>
            <w:tcW w:w="1198" w:type="dxa"/>
            <w:vMerge w:val="restart"/>
            <w:shd w:val="clear" w:color="auto" w:fill="F2F2F2"/>
            <w:tcMar>
              <w:top w:w="120" w:type="dxa"/>
              <w:left w:w="200" w:type="dxa"/>
              <w:bottom w:w="120" w:type="dxa"/>
              <w:right w:w="200" w:type="dxa"/>
            </w:tcMar>
            <w:vAlign w:val="center"/>
          </w:tcPr>
          <w:p w:rsidR="00066A32" w:rsidRPr="00EA3DD0" w:rsidRDefault="00066A32" w:rsidP="00066A32">
            <w:pPr>
              <w:jc w:val="center"/>
              <w:rPr>
                <w:sz w:val="20"/>
              </w:rPr>
            </w:pPr>
            <w:r w:rsidRPr="00EA3DD0">
              <w:rPr>
                <w:rFonts w:eastAsia="Times New Roman" w:cs="Times New Roman"/>
                <w:sz w:val="20"/>
              </w:rPr>
              <w:t>Низшая теплота сгорания, ккал/ед.</w:t>
            </w:r>
          </w:p>
        </w:tc>
      </w:tr>
      <w:tr w:rsidR="00066A32" w:rsidRPr="00EA3DD0" w:rsidTr="00066A32">
        <w:trPr>
          <w:jc w:val="center"/>
        </w:trPr>
        <w:tc>
          <w:tcPr>
            <w:tcW w:w="1771" w:type="dxa"/>
            <w:vMerge/>
          </w:tcPr>
          <w:p w:rsidR="00066A32" w:rsidRPr="00EA3DD0" w:rsidRDefault="00066A32" w:rsidP="00066A32">
            <w:pPr>
              <w:rPr>
                <w:sz w:val="20"/>
              </w:rPr>
            </w:pPr>
          </w:p>
        </w:tc>
        <w:tc>
          <w:tcPr>
            <w:tcW w:w="1643" w:type="dxa"/>
            <w:vMerge/>
          </w:tcPr>
          <w:p w:rsidR="00066A32" w:rsidRPr="00EA3DD0" w:rsidRDefault="00066A32" w:rsidP="00066A32">
            <w:pPr>
              <w:rPr>
                <w:sz w:val="20"/>
              </w:rPr>
            </w:pPr>
          </w:p>
        </w:tc>
        <w:tc>
          <w:tcPr>
            <w:tcW w:w="1379" w:type="dxa"/>
            <w:vMerge/>
          </w:tcPr>
          <w:p w:rsidR="00066A32" w:rsidRPr="00EA3DD0" w:rsidRDefault="00066A32" w:rsidP="00066A32">
            <w:pPr>
              <w:rPr>
                <w:sz w:val="20"/>
              </w:rPr>
            </w:pPr>
          </w:p>
        </w:tc>
        <w:tc>
          <w:tcPr>
            <w:tcW w:w="1035" w:type="dxa"/>
            <w:shd w:val="clear" w:color="auto" w:fill="F2F2F2"/>
            <w:tcMar>
              <w:top w:w="120" w:type="dxa"/>
              <w:left w:w="200" w:type="dxa"/>
              <w:bottom w:w="120" w:type="dxa"/>
              <w:right w:w="200" w:type="dxa"/>
            </w:tcMar>
            <w:vAlign w:val="center"/>
          </w:tcPr>
          <w:p w:rsidR="00066A32" w:rsidRPr="00EA3DD0" w:rsidRDefault="00066A32" w:rsidP="00066A32">
            <w:pPr>
              <w:jc w:val="center"/>
              <w:rPr>
                <w:sz w:val="20"/>
              </w:rPr>
            </w:pPr>
            <w:r w:rsidRPr="00EA3DD0">
              <w:rPr>
                <w:rFonts w:eastAsia="Times New Roman" w:cs="Times New Roman"/>
                <w:sz w:val="20"/>
              </w:rPr>
              <w:t>2023</w:t>
            </w:r>
          </w:p>
        </w:tc>
        <w:tc>
          <w:tcPr>
            <w:tcW w:w="1035" w:type="dxa"/>
            <w:shd w:val="clear" w:color="auto" w:fill="F2F2F2"/>
            <w:tcMar>
              <w:top w:w="120" w:type="dxa"/>
              <w:left w:w="200" w:type="dxa"/>
              <w:bottom w:w="120" w:type="dxa"/>
              <w:right w:w="200" w:type="dxa"/>
            </w:tcMar>
            <w:vAlign w:val="center"/>
          </w:tcPr>
          <w:p w:rsidR="00066A32" w:rsidRPr="00EA3DD0" w:rsidRDefault="00066A32" w:rsidP="00066A32">
            <w:pPr>
              <w:jc w:val="center"/>
              <w:rPr>
                <w:sz w:val="20"/>
              </w:rPr>
            </w:pPr>
            <w:r w:rsidRPr="00EA3DD0">
              <w:rPr>
                <w:rFonts w:eastAsia="Times New Roman" w:cs="Times New Roman"/>
                <w:sz w:val="20"/>
              </w:rPr>
              <w:t>2024</w:t>
            </w:r>
          </w:p>
        </w:tc>
        <w:tc>
          <w:tcPr>
            <w:tcW w:w="1036" w:type="dxa"/>
            <w:shd w:val="clear" w:color="auto" w:fill="F2F2F2"/>
            <w:tcMar>
              <w:top w:w="120" w:type="dxa"/>
              <w:left w:w="200" w:type="dxa"/>
              <w:bottom w:w="120" w:type="dxa"/>
              <w:right w:w="200" w:type="dxa"/>
            </w:tcMar>
            <w:vAlign w:val="center"/>
          </w:tcPr>
          <w:p w:rsidR="00066A32" w:rsidRPr="00EA3DD0" w:rsidRDefault="00066A32" w:rsidP="00066A32">
            <w:pPr>
              <w:jc w:val="center"/>
              <w:rPr>
                <w:sz w:val="20"/>
              </w:rPr>
            </w:pPr>
            <w:r w:rsidRPr="00EA3DD0">
              <w:rPr>
                <w:rFonts w:eastAsia="Times New Roman" w:cs="Times New Roman"/>
                <w:sz w:val="20"/>
              </w:rPr>
              <w:t>2025</w:t>
            </w:r>
          </w:p>
        </w:tc>
        <w:tc>
          <w:tcPr>
            <w:tcW w:w="1036" w:type="dxa"/>
            <w:shd w:val="clear" w:color="auto" w:fill="F2F2F2"/>
            <w:tcMar>
              <w:top w:w="120" w:type="dxa"/>
              <w:left w:w="200" w:type="dxa"/>
              <w:bottom w:w="120" w:type="dxa"/>
              <w:right w:w="200" w:type="dxa"/>
            </w:tcMar>
            <w:vAlign w:val="center"/>
          </w:tcPr>
          <w:p w:rsidR="00066A32" w:rsidRPr="00EA3DD0" w:rsidRDefault="00066A32" w:rsidP="00066A32">
            <w:pPr>
              <w:jc w:val="center"/>
              <w:rPr>
                <w:sz w:val="20"/>
              </w:rPr>
            </w:pPr>
            <w:r w:rsidRPr="00EA3DD0">
              <w:rPr>
                <w:rFonts w:eastAsia="Times New Roman" w:cs="Times New Roman"/>
                <w:sz w:val="20"/>
              </w:rPr>
              <w:t>2026</w:t>
            </w:r>
          </w:p>
        </w:tc>
        <w:tc>
          <w:tcPr>
            <w:tcW w:w="1036" w:type="dxa"/>
            <w:shd w:val="clear" w:color="auto" w:fill="F2F2F2"/>
            <w:tcMar>
              <w:top w:w="120" w:type="dxa"/>
              <w:left w:w="200" w:type="dxa"/>
              <w:bottom w:w="120" w:type="dxa"/>
              <w:right w:w="200" w:type="dxa"/>
            </w:tcMar>
            <w:vAlign w:val="center"/>
          </w:tcPr>
          <w:p w:rsidR="00066A32" w:rsidRPr="00EA3DD0" w:rsidRDefault="00066A32" w:rsidP="00066A32">
            <w:pPr>
              <w:jc w:val="center"/>
              <w:rPr>
                <w:sz w:val="20"/>
              </w:rPr>
            </w:pPr>
            <w:r w:rsidRPr="00EA3DD0">
              <w:rPr>
                <w:rFonts w:eastAsia="Times New Roman" w:cs="Times New Roman"/>
                <w:sz w:val="20"/>
              </w:rPr>
              <w:t>2027</w:t>
            </w:r>
          </w:p>
        </w:tc>
        <w:tc>
          <w:tcPr>
            <w:tcW w:w="1036" w:type="dxa"/>
            <w:shd w:val="clear" w:color="auto" w:fill="F2F2F2"/>
            <w:tcMar>
              <w:top w:w="120" w:type="dxa"/>
              <w:left w:w="200" w:type="dxa"/>
              <w:bottom w:w="120" w:type="dxa"/>
              <w:right w:w="200" w:type="dxa"/>
            </w:tcMar>
            <w:vAlign w:val="center"/>
          </w:tcPr>
          <w:p w:rsidR="00066A32" w:rsidRPr="00EA3DD0" w:rsidRDefault="00066A32" w:rsidP="00066A32">
            <w:pPr>
              <w:jc w:val="center"/>
              <w:rPr>
                <w:sz w:val="20"/>
              </w:rPr>
            </w:pPr>
            <w:r w:rsidRPr="00EA3DD0">
              <w:rPr>
                <w:rFonts w:eastAsia="Times New Roman" w:cs="Times New Roman"/>
                <w:sz w:val="20"/>
              </w:rPr>
              <w:t>2028</w:t>
            </w:r>
          </w:p>
        </w:tc>
        <w:tc>
          <w:tcPr>
            <w:tcW w:w="1036" w:type="dxa"/>
            <w:shd w:val="clear" w:color="auto" w:fill="F2F2F2"/>
            <w:tcMar>
              <w:top w:w="120" w:type="dxa"/>
              <w:left w:w="200" w:type="dxa"/>
              <w:bottom w:w="120" w:type="dxa"/>
              <w:right w:w="200" w:type="dxa"/>
            </w:tcMar>
            <w:vAlign w:val="center"/>
          </w:tcPr>
          <w:p w:rsidR="00066A32" w:rsidRPr="00EA3DD0" w:rsidRDefault="00066A32" w:rsidP="00066A32">
            <w:pPr>
              <w:jc w:val="center"/>
              <w:rPr>
                <w:sz w:val="20"/>
              </w:rPr>
            </w:pPr>
            <w:r w:rsidRPr="00EA3DD0">
              <w:rPr>
                <w:rFonts w:eastAsia="Times New Roman" w:cs="Times New Roman"/>
                <w:sz w:val="20"/>
              </w:rPr>
              <w:t>2029</w:t>
            </w:r>
          </w:p>
        </w:tc>
        <w:tc>
          <w:tcPr>
            <w:tcW w:w="1036" w:type="dxa"/>
            <w:shd w:val="clear" w:color="auto" w:fill="F2F2F2"/>
            <w:tcMar>
              <w:top w:w="120" w:type="dxa"/>
              <w:left w:w="200" w:type="dxa"/>
              <w:bottom w:w="120" w:type="dxa"/>
              <w:right w:w="200" w:type="dxa"/>
            </w:tcMar>
            <w:vAlign w:val="center"/>
          </w:tcPr>
          <w:p w:rsidR="00066A32" w:rsidRPr="00EA3DD0" w:rsidRDefault="00066A32" w:rsidP="00066A32">
            <w:pPr>
              <w:jc w:val="center"/>
              <w:rPr>
                <w:sz w:val="20"/>
              </w:rPr>
            </w:pPr>
            <w:r w:rsidRPr="00EA3DD0">
              <w:rPr>
                <w:rFonts w:eastAsia="Times New Roman" w:cs="Times New Roman"/>
                <w:sz w:val="20"/>
              </w:rPr>
              <w:t>2030</w:t>
            </w:r>
          </w:p>
        </w:tc>
        <w:tc>
          <w:tcPr>
            <w:tcW w:w="1198" w:type="dxa"/>
            <w:vMerge/>
          </w:tcPr>
          <w:p w:rsidR="00066A32" w:rsidRPr="00EA3DD0" w:rsidRDefault="00066A32" w:rsidP="00066A32">
            <w:pPr>
              <w:rPr>
                <w:sz w:val="20"/>
              </w:rPr>
            </w:pPr>
          </w:p>
        </w:tc>
      </w:tr>
      <w:tr w:rsidR="00066A32" w:rsidRPr="00EA3DD0" w:rsidTr="00066A32">
        <w:trPr>
          <w:jc w:val="center"/>
        </w:trPr>
        <w:tc>
          <w:tcPr>
            <w:tcW w:w="1771"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w:t>
            </w:r>
          </w:p>
        </w:tc>
        <w:tc>
          <w:tcPr>
            <w:tcW w:w="1643" w:type="dxa"/>
            <w:shd w:val="clear" w:color="auto" w:fill="FFFFFF"/>
            <w:tcMar>
              <w:top w:w="40" w:type="dxa"/>
              <w:left w:w="200" w:type="dxa"/>
              <w:bottom w:w="40" w:type="dxa"/>
              <w:right w:w="200" w:type="dxa"/>
            </w:tcMar>
            <w:vAlign w:val="center"/>
          </w:tcPr>
          <w:p w:rsidR="00066A32" w:rsidRPr="00EA3DD0" w:rsidRDefault="00066A32" w:rsidP="00066A32">
            <w:pPr>
              <w:jc w:val="center"/>
              <w:rPr>
                <w:sz w:val="20"/>
              </w:rPr>
            </w:pPr>
            <w:r w:rsidRPr="00EA3DD0">
              <w:rPr>
                <w:rFonts w:eastAsia="Times New Roman" w:cs="Times New Roman"/>
                <w:sz w:val="20"/>
              </w:rPr>
              <w:t>Котельная «Технопарк»</w:t>
            </w:r>
          </w:p>
        </w:tc>
        <w:tc>
          <w:tcPr>
            <w:tcW w:w="1379"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Природный газ</w:t>
            </w:r>
          </w:p>
        </w:tc>
        <w:tc>
          <w:tcPr>
            <w:tcW w:w="1035"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5"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198"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0,0000</w:t>
            </w:r>
          </w:p>
        </w:tc>
      </w:tr>
      <w:tr w:rsidR="00066A32" w:rsidRPr="00EA3DD0" w:rsidTr="00066A32">
        <w:trPr>
          <w:jc w:val="center"/>
        </w:trPr>
        <w:tc>
          <w:tcPr>
            <w:tcW w:w="1771"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2</w:t>
            </w:r>
          </w:p>
        </w:tc>
        <w:tc>
          <w:tcPr>
            <w:tcW w:w="1643" w:type="dxa"/>
            <w:shd w:val="clear" w:color="auto" w:fill="FFFFFF"/>
            <w:tcMar>
              <w:top w:w="40" w:type="dxa"/>
              <w:left w:w="200" w:type="dxa"/>
              <w:bottom w:w="40" w:type="dxa"/>
              <w:right w:w="200" w:type="dxa"/>
            </w:tcMar>
            <w:vAlign w:val="center"/>
          </w:tcPr>
          <w:p w:rsidR="00066A32" w:rsidRPr="00EA3DD0" w:rsidRDefault="00066A32" w:rsidP="00066A32">
            <w:pPr>
              <w:jc w:val="center"/>
              <w:rPr>
                <w:sz w:val="20"/>
              </w:rPr>
            </w:pPr>
            <w:r w:rsidRPr="00EA3DD0">
              <w:rPr>
                <w:rFonts w:eastAsia="Times New Roman" w:cs="Times New Roman"/>
                <w:sz w:val="20"/>
              </w:rPr>
              <w:t>Котельная «Квартальная»</w:t>
            </w:r>
          </w:p>
        </w:tc>
        <w:tc>
          <w:tcPr>
            <w:tcW w:w="1379"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Природный газ</w:t>
            </w:r>
          </w:p>
        </w:tc>
        <w:tc>
          <w:tcPr>
            <w:tcW w:w="1035"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5"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198"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0,0000</w:t>
            </w:r>
          </w:p>
        </w:tc>
      </w:tr>
      <w:tr w:rsidR="00066A32" w:rsidRPr="00EA3DD0" w:rsidTr="00066A32">
        <w:trPr>
          <w:jc w:val="center"/>
        </w:trPr>
        <w:tc>
          <w:tcPr>
            <w:tcW w:w="1771"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3</w:t>
            </w:r>
          </w:p>
        </w:tc>
        <w:tc>
          <w:tcPr>
            <w:tcW w:w="1643" w:type="dxa"/>
            <w:shd w:val="clear" w:color="auto" w:fill="FFFFFF"/>
            <w:tcMar>
              <w:top w:w="40" w:type="dxa"/>
              <w:left w:w="200" w:type="dxa"/>
              <w:bottom w:w="40" w:type="dxa"/>
              <w:right w:w="200" w:type="dxa"/>
            </w:tcMar>
            <w:vAlign w:val="center"/>
          </w:tcPr>
          <w:p w:rsidR="00066A32" w:rsidRPr="00EA3DD0" w:rsidRDefault="00066A32" w:rsidP="00066A32">
            <w:pPr>
              <w:jc w:val="center"/>
              <w:rPr>
                <w:sz w:val="20"/>
              </w:rPr>
            </w:pPr>
            <w:r w:rsidRPr="00EA3DD0">
              <w:rPr>
                <w:rFonts w:eastAsia="Times New Roman" w:cs="Times New Roman"/>
                <w:sz w:val="20"/>
              </w:rPr>
              <w:t>Котельная «Больничного городка»</w:t>
            </w:r>
          </w:p>
        </w:tc>
        <w:tc>
          <w:tcPr>
            <w:tcW w:w="1379"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Природный газ</w:t>
            </w:r>
          </w:p>
        </w:tc>
        <w:tc>
          <w:tcPr>
            <w:tcW w:w="1035"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5"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198"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0,0000</w:t>
            </w:r>
          </w:p>
        </w:tc>
      </w:tr>
      <w:tr w:rsidR="00066A32" w:rsidRPr="00EA3DD0" w:rsidTr="00066A32">
        <w:trPr>
          <w:jc w:val="center"/>
        </w:trPr>
        <w:tc>
          <w:tcPr>
            <w:tcW w:w="1771"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4</w:t>
            </w:r>
          </w:p>
        </w:tc>
        <w:tc>
          <w:tcPr>
            <w:tcW w:w="1643" w:type="dxa"/>
            <w:shd w:val="clear" w:color="auto" w:fill="FFFFFF"/>
            <w:tcMar>
              <w:top w:w="40" w:type="dxa"/>
              <w:left w:w="200" w:type="dxa"/>
              <w:bottom w:w="40" w:type="dxa"/>
              <w:right w:w="200" w:type="dxa"/>
            </w:tcMar>
            <w:vAlign w:val="center"/>
          </w:tcPr>
          <w:p w:rsidR="00066A32" w:rsidRPr="00EA3DD0" w:rsidRDefault="00066A32" w:rsidP="00066A32">
            <w:pPr>
              <w:jc w:val="center"/>
              <w:rPr>
                <w:sz w:val="20"/>
              </w:rPr>
            </w:pPr>
            <w:r w:rsidRPr="00EA3DD0">
              <w:rPr>
                <w:rFonts w:eastAsia="Times New Roman" w:cs="Times New Roman"/>
                <w:sz w:val="20"/>
              </w:rPr>
              <w:t>Котельная «Школы интернат»</w:t>
            </w:r>
          </w:p>
        </w:tc>
        <w:tc>
          <w:tcPr>
            <w:tcW w:w="1379"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Природный газ</w:t>
            </w:r>
          </w:p>
        </w:tc>
        <w:tc>
          <w:tcPr>
            <w:tcW w:w="1035"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5"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198"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0,0000</w:t>
            </w:r>
          </w:p>
        </w:tc>
      </w:tr>
      <w:tr w:rsidR="00066A32" w:rsidRPr="00EA3DD0" w:rsidTr="00066A32">
        <w:trPr>
          <w:jc w:val="center"/>
        </w:trPr>
        <w:tc>
          <w:tcPr>
            <w:tcW w:w="1771"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5</w:t>
            </w:r>
          </w:p>
        </w:tc>
        <w:tc>
          <w:tcPr>
            <w:tcW w:w="1643" w:type="dxa"/>
            <w:shd w:val="clear" w:color="auto" w:fill="FFFFFF"/>
            <w:tcMar>
              <w:top w:w="40" w:type="dxa"/>
              <w:left w:w="200" w:type="dxa"/>
              <w:bottom w:w="40" w:type="dxa"/>
              <w:right w:w="200" w:type="dxa"/>
            </w:tcMar>
            <w:vAlign w:val="center"/>
          </w:tcPr>
          <w:p w:rsidR="00066A32" w:rsidRPr="00EA3DD0" w:rsidRDefault="00066A32" w:rsidP="00066A32">
            <w:pPr>
              <w:jc w:val="center"/>
              <w:rPr>
                <w:sz w:val="20"/>
              </w:rPr>
            </w:pPr>
            <w:r w:rsidRPr="00EA3DD0">
              <w:rPr>
                <w:rFonts w:eastAsia="Times New Roman" w:cs="Times New Roman"/>
                <w:sz w:val="20"/>
              </w:rPr>
              <w:t>Котельная «Школа № 3»</w:t>
            </w:r>
          </w:p>
        </w:tc>
        <w:tc>
          <w:tcPr>
            <w:tcW w:w="1379"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Природный газ</w:t>
            </w:r>
          </w:p>
        </w:tc>
        <w:tc>
          <w:tcPr>
            <w:tcW w:w="1035"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5"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198"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0,0000</w:t>
            </w:r>
          </w:p>
        </w:tc>
      </w:tr>
      <w:tr w:rsidR="00066A32" w:rsidRPr="00EA3DD0" w:rsidTr="00066A32">
        <w:trPr>
          <w:jc w:val="center"/>
        </w:trPr>
        <w:tc>
          <w:tcPr>
            <w:tcW w:w="1771"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6</w:t>
            </w:r>
          </w:p>
        </w:tc>
        <w:tc>
          <w:tcPr>
            <w:tcW w:w="1643" w:type="dxa"/>
            <w:shd w:val="clear" w:color="auto" w:fill="FFFFFF"/>
            <w:tcMar>
              <w:top w:w="40" w:type="dxa"/>
              <w:left w:w="200" w:type="dxa"/>
              <w:bottom w:w="40" w:type="dxa"/>
              <w:right w:w="200" w:type="dxa"/>
            </w:tcMar>
            <w:vAlign w:val="center"/>
          </w:tcPr>
          <w:p w:rsidR="00066A32" w:rsidRPr="00EA3DD0" w:rsidRDefault="00066A32" w:rsidP="00066A32">
            <w:pPr>
              <w:jc w:val="center"/>
              <w:rPr>
                <w:sz w:val="20"/>
              </w:rPr>
            </w:pPr>
            <w:r w:rsidRPr="00EA3DD0">
              <w:rPr>
                <w:rFonts w:eastAsia="Times New Roman" w:cs="Times New Roman"/>
                <w:sz w:val="20"/>
              </w:rPr>
              <w:t>Котельная ул. Победы</w:t>
            </w:r>
          </w:p>
        </w:tc>
        <w:tc>
          <w:tcPr>
            <w:tcW w:w="1379"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Природный газ</w:t>
            </w:r>
          </w:p>
        </w:tc>
        <w:tc>
          <w:tcPr>
            <w:tcW w:w="1035"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5"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198"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0,0000</w:t>
            </w:r>
          </w:p>
        </w:tc>
      </w:tr>
      <w:tr w:rsidR="00066A32" w:rsidRPr="00EA3DD0" w:rsidTr="00066A32">
        <w:trPr>
          <w:jc w:val="center"/>
        </w:trPr>
        <w:tc>
          <w:tcPr>
            <w:tcW w:w="1771"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7</w:t>
            </w:r>
          </w:p>
        </w:tc>
        <w:tc>
          <w:tcPr>
            <w:tcW w:w="1643" w:type="dxa"/>
            <w:shd w:val="clear" w:color="auto" w:fill="FFFFFF"/>
            <w:tcMar>
              <w:top w:w="40" w:type="dxa"/>
              <w:left w:w="200" w:type="dxa"/>
              <w:bottom w:w="40" w:type="dxa"/>
              <w:right w:w="200" w:type="dxa"/>
            </w:tcMar>
            <w:vAlign w:val="center"/>
          </w:tcPr>
          <w:p w:rsidR="00066A32" w:rsidRPr="00EA3DD0" w:rsidRDefault="00066A32" w:rsidP="00066A32">
            <w:pPr>
              <w:jc w:val="center"/>
              <w:rPr>
                <w:sz w:val="20"/>
              </w:rPr>
            </w:pPr>
            <w:r w:rsidRPr="00EA3DD0">
              <w:rPr>
                <w:rFonts w:eastAsia="Times New Roman" w:cs="Times New Roman"/>
                <w:sz w:val="20"/>
              </w:rPr>
              <w:t>Котельная «ДТЮ»</w:t>
            </w:r>
          </w:p>
        </w:tc>
        <w:tc>
          <w:tcPr>
            <w:tcW w:w="1379"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Природный газ</w:t>
            </w:r>
          </w:p>
        </w:tc>
        <w:tc>
          <w:tcPr>
            <w:tcW w:w="1035"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5"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198"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0,0000</w:t>
            </w:r>
          </w:p>
        </w:tc>
      </w:tr>
      <w:tr w:rsidR="00066A32" w:rsidRPr="00EA3DD0" w:rsidTr="00066A32">
        <w:trPr>
          <w:jc w:val="center"/>
        </w:trPr>
        <w:tc>
          <w:tcPr>
            <w:tcW w:w="1771"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8</w:t>
            </w:r>
          </w:p>
        </w:tc>
        <w:tc>
          <w:tcPr>
            <w:tcW w:w="1643" w:type="dxa"/>
            <w:shd w:val="clear" w:color="auto" w:fill="FFFFFF"/>
            <w:tcMar>
              <w:top w:w="40" w:type="dxa"/>
              <w:left w:w="200" w:type="dxa"/>
              <w:bottom w:w="40" w:type="dxa"/>
              <w:right w:w="200" w:type="dxa"/>
            </w:tcMar>
            <w:vAlign w:val="center"/>
          </w:tcPr>
          <w:p w:rsidR="00066A32" w:rsidRPr="00EA3DD0" w:rsidRDefault="00066A32" w:rsidP="00066A32">
            <w:pPr>
              <w:jc w:val="center"/>
              <w:rPr>
                <w:sz w:val="20"/>
              </w:rPr>
            </w:pPr>
            <w:r w:rsidRPr="00EA3DD0">
              <w:rPr>
                <w:rFonts w:eastAsia="Times New Roman" w:cs="Times New Roman"/>
                <w:sz w:val="20"/>
              </w:rPr>
              <w:t>Котельная ул. Луначарского</w:t>
            </w:r>
          </w:p>
        </w:tc>
        <w:tc>
          <w:tcPr>
            <w:tcW w:w="1379"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Природный газ</w:t>
            </w:r>
          </w:p>
        </w:tc>
        <w:tc>
          <w:tcPr>
            <w:tcW w:w="1035"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5"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036"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100,000</w:t>
            </w:r>
          </w:p>
        </w:tc>
        <w:tc>
          <w:tcPr>
            <w:tcW w:w="1198" w:type="dxa"/>
            <w:shd w:val="clear" w:color="auto" w:fill="FFFFFF"/>
            <w:tcMar>
              <w:top w:w="40" w:type="dxa"/>
              <w:left w:w="20" w:type="dxa"/>
              <w:bottom w:w="40" w:type="dxa"/>
              <w:right w:w="20" w:type="dxa"/>
            </w:tcMar>
            <w:vAlign w:val="center"/>
          </w:tcPr>
          <w:p w:rsidR="00066A32" w:rsidRPr="00EA3DD0" w:rsidRDefault="00066A32" w:rsidP="00066A32">
            <w:pPr>
              <w:jc w:val="center"/>
              <w:rPr>
                <w:sz w:val="20"/>
              </w:rPr>
            </w:pPr>
            <w:r w:rsidRPr="00EA3DD0">
              <w:rPr>
                <w:rFonts w:eastAsia="Times New Roman" w:cs="Times New Roman"/>
                <w:sz w:val="20"/>
              </w:rPr>
              <w:t>0,0000</w:t>
            </w:r>
          </w:p>
        </w:tc>
      </w:tr>
    </w:tbl>
    <w:p w:rsidR="0095518F" w:rsidRPr="006F4CFB" w:rsidRDefault="0095518F" w:rsidP="0095518F">
      <w:pPr>
        <w:rPr>
          <w:lang w:val="en-US"/>
        </w:rPr>
      </w:pPr>
    </w:p>
    <w:p w:rsidR="00987321" w:rsidRDefault="00987321">
      <w:pPr>
        <w:sectPr w:rsidR="00987321">
          <w:pgSz w:w="16838" w:h="11906" w:orient="landscape"/>
          <w:pgMar w:top="1134" w:right="850" w:bottom="1134" w:left="1701" w:header="708" w:footer="708" w:gutter="0"/>
          <w:cols w:space="708"/>
          <w:docGrid w:linePitch="360"/>
        </w:sectPr>
      </w:pPr>
    </w:p>
    <w:p w:rsidR="0095518F" w:rsidRPr="00A02191" w:rsidRDefault="00196A5C" w:rsidP="0095518F">
      <w:pPr>
        <w:pStyle w:val="2"/>
        <w:spacing w:before="69"/>
        <w:ind w:left="0" w:firstLine="0"/>
        <w:rPr>
          <w:rFonts w:eastAsia="Times New Roman"/>
          <w:sz w:val="24"/>
          <w:szCs w:val="24"/>
        </w:rPr>
      </w:pPr>
      <w:bookmarkStart w:id="120" w:name="_Toc166073478"/>
      <w:bookmarkStart w:id="121" w:name="_Toc35951479"/>
      <w:bookmarkStart w:id="122" w:name="_Toc179358393"/>
      <w:r w:rsidRPr="00A02191">
        <w:rPr>
          <w:rFonts w:eastAsia="Times New Roman"/>
          <w:sz w:val="24"/>
          <w:szCs w:val="24"/>
        </w:rPr>
        <w:lastRenderedPageBreak/>
        <w:t>Часть 4.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bookmarkEnd w:id="120"/>
      <w:bookmarkEnd w:id="121"/>
      <w:bookmarkEnd w:id="122"/>
    </w:p>
    <w:p w:rsidR="0095518F" w:rsidRDefault="00871AF2" w:rsidP="0095518F">
      <w:hyperlink r:id="rId13" w:anchor="bookmark38" w:history="1"/>
    </w:p>
    <w:p w:rsidR="0095518F" w:rsidRPr="00131A13" w:rsidRDefault="00196A5C" w:rsidP="0095518F">
      <w:pPr>
        <w:ind w:firstLine="709"/>
        <w:jc w:val="both"/>
        <w:rPr>
          <w:szCs w:val="24"/>
          <w:lang w:eastAsia="ru-RU"/>
        </w:rPr>
      </w:pPr>
      <w:r>
        <w:rPr>
          <w:szCs w:val="24"/>
        </w:rPr>
        <w:t xml:space="preserve">Преобладающий вид топлива </w:t>
      </w:r>
      <w:r w:rsidRPr="008B7775">
        <w:rPr>
          <w:szCs w:val="24"/>
        </w:rPr>
        <w:t xml:space="preserve">в общем топливном балансе в </w:t>
      </w:r>
      <w:r>
        <w:rPr>
          <w:szCs w:val="24"/>
        </w:rPr>
        <w:t xml:space="preserve">муниципального образования представлен в таблице </w:t>
      </w:r>
      <w:r>
        <w:rPr>
          <w:bCs/>
          <w:szCs w:val="24"/>
        </w:rPr>
        <w:t>8.4.1</w:t>
      </w:r>
      <w:r>
        <w:rPr>
          <w:szCs w:val="24"/>
        </w:rPr>
        <w:t>.</w:t>
      </w:r>
    </w:p>
    <w:p w:rsidR="00987321" w:rsidRDefault="00196A5C">
      <w:pPr>
        <w:spacing w:before="400" w:after="200"/>
      </w:pPr>
      <w:r>
        <w:rPr>
          <w:b/>
        </w:rPr>
        <w:t>Таблица 8.4.1 - Доля видов топлива в общем топливном балансе в МО, %</w:t>
      </w:r>
    </w:p>
    <w:tbl>
      <w:tblPr>
        <w:tblStyle w:val="a9"/>
        <w:tblW w:w="5000" w:type="pct"/>
        <w:jc w:val="center"/>
        <w:tblLook w:val="04A0"/>
      </w:tblPr>
      <w:tblGrid>
        <w:gridCol w:w="1430"/>
        <w:gridCol w:w="1430"/>
        <w:gridCol w:w="985"/>
        <w:gridCol w:w="985"/>
        <w:gridCol w:w="985"/>
        <w:gridCol w:w="985"/>
        <w:gridCol w:w="985"/>
        <w:gridCol w:w="985"/>
        <w:gridCol w:w="985"/>
      </w:tblGrid>
      <w:tr w:rsidR="00AE436F" w:rsidRPr="006406C4" w:rsidTr="00825BEE">
        <w:trPr>
          <w:jc w:val="center"/>
        </w:trPr>
        <w:tc>
          <w:tcPr>
            <w:tcW w:w="927" w:type="pct"/>
            <w:shd w:val="clear" w:color="auto" w:fill="F2F2F2"/>
            <w:tcMar>
              <w:top w:w="120" w:type="dxa"/>
              <w:left w:w="200" w:type="dxa"/>
              <w:bottom w:w="120" w:type="dxa"/>
              <w:right w:w="200" w:type="dxa"/>
            </w:tcMar>
            <w:vAlign w:val="center"/>
          </w:tcPr>
          <w:p w:rsidR="00AE436F" w:rsidRPr="006406C4" w:rsidRDefault="00AE436F" w:rsidP="00825BEE">
            <w:pPr>
              <w:jc w:val="center"/>
              <w:rPr>
                <w:sz w:val="18"/>
              </w:rPr>
            </w:pPr>
            <w:r w:rsidRPr="006406C4">
              <w:rPr>
                <w:rFonts w:eastAsia="Times New Roman" w:cs="Times New Roman"/>
                <w:sz w:val="18"/>
              </w:rPr>
              <w:t>Вид топлива</w:t>
            </w:r>
          </w:p>
        </w:tc>
        <w:tc>
          <w:tcPr>
            <w:tcW w:w="927" w:type="pct"/>
            <w:shd w:val="clear" w:color="auto" w:fill="F2F2F2"/>
            <w:tcMar>
              <w:top w:w="120" w:type="dxa"/>
              <w:left w:w="200" w:type="dxa"/>
              <w:bottom w:w="120" w:type="dxa"/>
              <w:right w:w="200" w:type="dxa"/>
            </w:tcMar>
            <w:vAlign w:val="center"/>
          </w:tcPr>
          <w:p w:rsidR="00AE436F" w:rsidRPr="006406C4" w:rsidRDefault="00AE436F" w:rsidP="00825BEE">
            <w:pPr>
              <w:jc w:val="center"/>
              <w:rPr>
                <w:sz w:val="18"/>
              </w:rPr>
            </w:pPr>
            <w:r w:rsidRPr="006406C4">
              <w:rPr>
                <w:rFonts w:eastAsia="Times New Roman" w:cs="Times New Roman"/>
                <w:sz w:val="18"/>
              </w:rPr>
              <w:t>2023</w:t>
            </w:r>
          </w:p>
        </w:tc>
        <w:tc>
          <w:tcPr>
            <w:tcW w:w="449" w:type="pct"/>
            <w:shd w:val="clear" w:color="auto" w:fill="F2F2F2"/>
            <w:tcMar>
              <w:top w:w="120" w:type="dxa"/>
              <w:left w:w="200" w:type="dxa"/>
              <w:bottom w:w="120" w:type="dxa"/>
              <w:right w:w="200" w:type="dxa"/>
            </w:tcMar>
            <w:vAlign w:val="center"/>
          </w:tcPr>
          <w:p w:rsidR="00AE436F" w:rsidRPr="006406C4" w:rsidRDefault="00AE436F" w:rsidP="00825BEE">
            <w:pPr>
              <w:jc w:val="center"/>
              <w:rPr>
                <w:sz w:val="18"/>
              </w:rPr>
            </w:pPr>
            <w:r w:rsidRPr="006406C4">
              <w:rPr>
                <w:rFonts w:eastAsia="Times New Roman" w:cs="Times New Roman"/>
                <w:sz w:val="18"/>
              </w:rPr>
              <w:t>2024</w:t>
            </w:r>
          </w:p>
        </w:tc>
        <w:tc>
          <w:tcPr>
            <w:tcW w:w="449" w:type="pct"/>
            <w:shd w:val="clear" w:color="auto" w:fill="F2F2F2"/>
            <w:tcMar>
              <w:top w:w="120" w:type="dxa"/>
              <w:left w:w="200" w:type="dxa"/>
              <w:bottom w:w="120" w:type="dxa"/>
              <w:right w:w="200" w:type="dxa"/>
            </w:tcMar>
            <w:vAlign w:val="center"/>
          </w:tcPr>
          <w:p w:rsidR="00AE436F" w:rsidRPr="006406C4" w:rsidRDefault="00AE436F" w:rsidP="00825BEE">
            <w:pPr>
              <w:jc w:val="center"/>
              <w:rPr>
                <w:sz w:val="18"/>
              </w:rPr>
            </w:pPr>
            <w:r w:rsidRPr="006406C4">
              <w:rPr>
                <w:rFonts w:eastAsia="Times New Roman" w:cs="Times New Roman"/>
                <w:sz w:val="18"/>
              </w:rPr>
              <w:t>2025</w:t>
            </w:r>
          </w:p>
        </w:tc>
        <w:tc>
          <w:tcPr>
            <w:tcW w:w="449" w:type="pct"/>
            <w:shd w:val="clear" w:color="auto" w:fill="F2F2F2"/>
            <w:tcMar>
              <w:top w:w="120" w:type="dxa"/>
              <w:left w:w="200" w:type="dxa"/>
              <w:bottom w:w="120" w:type="dxa"/>
              <w:right w:w="200" w:type="dxa"/>
            </w:tcMar>
            <w:vAlign w:val="center"/>
          </w:tcPr>
          <w:p w:rsidR="00AE436F" w:rsidRPr="006406C4" w:rsidRDefault="00AE436F" w:rsidP="00825BEE">
            <w:pPr>
              <w:jc w:val="center"/>
              <w:rPr>
                <w:sz w:val="18"/>
              </w:rPr>
            </w:pPr>
            <w:r w:rsidRPr="006406C4">
              <w:rPr>
                <w:rFonts w:eastAsia="Times New Roman" w:cs="Times New Roman"/>
                <w:sz w:val="18"/>
              </w:rPr>
              <w:t>2026</w:t>
            </w:r>
          </w:p>
        </w:tc>
        <w:tc>
          <w:tcPr>
            <w:tcW w:w="449" w:type="pct"/>
            <w:shd w:val="clear" w:color="auto" w:fill="F2F2F2"/>
            <w:tcMar>
              <w:top w:w="120" w:type="dxa"/>
              <w:left w:w="200" w:type="dxa"/>
              <w:bottom w:w="120" w:type="dxa"/>
              <w:right w:w="200" w:type="dxa"/>
            </w:tcMar>
            <w:vAlign w:val="center"/>
          </w:tcPr>
          <w:p w:rsidR="00AE436F" w:rsidRPr="006406C4" w:rsidRDefault="00AE436F" w:rsidP="00825BEE">
            <w:pPr>
              <w:jc w:val="center"/>
              <w:rPr>
                <w:sz w:val="18"/>
              </w:rPr>
            </w:pPr>
            <w:r w:rsidRPr="006406C4">
              <w:rPr>
                <w:rFonts w:eastAsia="Times New Roman" w:cs="Times New Roman"/>
                <w:sz w:val="18"/>
              </w:rPr>
              <w:t>2027</w:t>
            </w:r>
          </w:p>
        </w:tc>
        <w:tc>
          <w:tcPr>
            <w:tcW w:w="449" w:type="pct"/>
            <w:shd w:val="clear" w:color="auto" w:fill="F2F2F2"/>
            <w:tcMar>
              <w:top w:w="120" w:type="dxa"/>
              <w:left w:w="200" w:type="dxa"/>
              <w:bottom w:w="120" w:type="dxa"/>
              <w:right w:w="200" w:type="dxa"/>
            </w:tcMar>
            <w:vAlign w:val="center"/>
          </w:tcPr>
          <w:p w:rsidR="00AE436F" w:rsidRPr="006406C4" w:rsidRDefault="00AE436F" w:rsidP="00825BEE">
            <w:pPr>
              <w:jc w:val="center"/>
              <w:rPr>
                <w:sz w:val="18"/>
              </w:rPr>
            </w:pPr>
            <w:r w:rsidRPr="006406C4">
              <w:rPr>
                <w:rFonts w:eastAsia="Times New Roman" w:cs="Times New Roman"/>
                <w:sz w:val="18"/>
              </w:rPr>
              <w:t>2028</w:t>
            </w:r>
          </w:p>
        </w:tc>
        <w:tc>
          <w:tcPr>
            <w:tcW w:w="449" w:type="pct"/>
            <w:shd w:val="clear" w:color="auto" w:fill="F2F2F2"/>
            <w:tcMar>
              <w:top w:w="120" w:type="dxa"/>
              <w:left w:w="200" w:type="dxa"/>
              <w:bottom w:w="120" w:type="dxa"/>
              <w:right w:w="200" w:type="dxa"/>
            </w:tcMar>
            <w:vAlign w:val="center"/>
          </w:tcPr>
          <w:p w:rsidR="00AE436F" w:rsidRPr="006406C4" w:rsidRDefault="00AE436F" w:rsidP="00825BEE">
            <w:pPr>
              <w:jc w:val="center"/>
              <w:rPr>
                <w:sz w:val="18"/>
              </w:rPr>
            </w:pPr>
            <w:r w:rsidRPr="006406C4">
              <w:rPr>
                <w:rFonts w:eastAsia="Times New Roman" w:cs="Times New Roman"/>
                <w:sz w:val="18"/>
              </w:rPr>
              <w:t>2029</w:t>
            </w:r>
          </w:p>
        </w:tc>
        <w:tc>
          <w:tcPr>
            <w:tcW w:w="449" w:type="pct"/>
            <w:shd w:val="clear" w:color="auto" w:fill="F2F2F2"/>
            <w:tcMar>
              <w:top w:w="120" w:type="dxa"/>
              <w:left w:w="200" w:type="dxa"/>
              <w:bottom w:w="120" w:type="dxa"/>
              <w:right w:w="200" w:type="dxa"/>
            </w:tcMar>
            <w:vAlign w:val="center"/>
          </w:tcPr>
          <w:p w:rsidR="00AE436F" w:rsidRPr="006406C4" w:rsidRDefault="00AE436F" w:rsidP="00825BEE">
            <w:pPr>
              <w:jc w:val="center"/>
              <w:rPr>
                <w:sz w:val="18"/>
              </w:rPr>
            </w:pPr>
            <w:r w:rsidRPr="006406C4">
              <w:rPr>
                <w:rFonts w:eastAsia="Times New Roman" w:cs="Times New Roman"/>
                <w:sz w:val="18"/>
              </w:rPr>
              <w:t>2030</w:t>
            </w:r>
          </w:p>
        </w:tc>
      </w:tr>
      <w:tr w:rsidR="00AE436F" w:rsidRPr="006406C4" w:rsidTr="00825BEE">
        <w:trPr>
          <w:jc w:val="center"/>
        </w:trPr>
        <w:tc>
          <w:tcPr>
            <w:tcW w:w="927" w:type="pct"/>
            <w:shd w:val="clear" w:color="auto" w:fill="FFFFFF"/>
            <w:tcMar>
              <w:top w:w="40" w:type="dxa"/>
              <w:left w:w="200" w:type="dxa"/>
              <w:bottom w:w="40" w:type="dxa"/>
              <w:right w:w="200" w:type="dxa"/>
            </w:tcMar>
            <w:vAlign w:val="center"/>
          </w:tcPr>
          <w:p w:rsidR="00AE436F" w:rsidRPr="006406C4" w:rsidRDefault="00AE436F" w:rsidP="00825BEE">
            <w:pPr>
              <w:rPr>
                <w:sz w:val="18"/>
              </w:rPr>
            </w:pPr>
            <w:r w:rsidRPr="006406C4">
              <w:rPr>
                <w:rFonts w:eastAsia="Times New Roman" w:cs="Times New Roman"/>
                <w:sz w:val="18"/>
              </w:rPr>
              <w:t>Природный газ</w:t>
            </w:r>
          </w:p>
        </w:tc>
        <w:tc>
          <w:tcPr>
            <w:tcW w:w="927" w:type="pct"/>
            <w:shd w:val="clear" w:color="auto" w:fill="FFFFFF"/>
            <w:tcMar>
              <w:top w:w="40" w:type="dxa"/>
              <w:left w:w="200" w:type="dxa"/>
              <w:bottom w:w="40" w:type="dxa"/>
              <w:right w:w="200" w:type="dxa"/>
            </w:tcMar>
            <w:vAlign w:val="center"/>
          </w:tcPr>
          <w:p w:rsidR="00AE436F" w:rsidRPr="006406C4" w:rsidRDefault="00AE436F" w:rsidP="00825BEE">
            <w:pPr>
              <w:jc w:val="center"/>
              <w:rPr>
                <w:sz w:val="18"/>
              </w:rPr>
            </w:pPr>
            <w:r w:rsidRPr="006406C4">
              <w:rPr>
                <w:rFonts w:eastAsia="Times New Roman" w:cs="Times New Roman"/>
                <w:b/>
                <w:sz w:val="18"/>
              </w:rPr>
              <w:t>100,000</w:t>
            </w:r>
          </w:p>
        </w:tc>
        <w:tc>
          <w:tcPr>
            <w:tcW w:w="449" w:type="pct"/>
            <w:shd w:val="clear" w:color="auto" w:fill="FFFFFF"/>
            <w:tcMar>
              <w:top w:w="40" w:type="dxa"/>
              <w:left w:w="200" w:type="dxa"/>
              <w:bottom w:w="40" w:type="dxa"/>
              <w:right w:w="200" w:type="dxa"/>
            </w:tcMar>
            <w:vAlign w:val="center"/>
          </w:tcPr>
          <w:p w:rsidR="00AE436F" w:rsidRPr="006406C4" w:rsidRDefault="00AE436F" w:rsidP="00825BEE">
            <w:pPr>
              <w:jc w:val="center"/>
              <w:rPr>
                <w:sz w:val="18"/>
              </w:rPr>
            </w:pPr>
            <w:r w:rsidRPr="006406C4">
              <w:rPr>
                <w:rFonts w:eastAsia="Times New Roman" w:cs="Times New Roman"/>
                <w:b/>
                <w:sz w:val="18"/>
              </w:rPr>
              <w:t>100,000</w:t>
            </w:r>
          </w:p>
        </w:tc>
        <w:tc>
          <w:tcPr>
            <w:tcW w:w="449" w:type="pct"/>
            <w:shd w:val="clear" w:color="auto" w:fill="FFFFFF"/>
            <w:tcMar>
              <w:top w:w="40" w:type="dxa"/>
              <w:left w:w="200" w:type="dxa"/>
              <w:bottom w:w="40" w:type="dxa"/>
              <w:right w:w="200" w:type="dxa"/>
            </w:tcMar>
            <w:vAlign w:val="center"/>
          </w:tcPr>
          <w:p w:rsidR="00AE436F" w:rsidRPr="006406C4" w:rsidRDefault="00AE436F" w:rsidP="00825BEE">
            <w:pPr>
              <w:jc w:val="center"/>
              <w:rPr>
                <w:sz w:val="18"/>
              </w:rPr>
            </w:pPr>
            <w:r w:rsidRPr="006406C4">
              <w:rPr>
                <w:rFonts w:eastAsia="Times New Roman" w:cs="Times New Roman"/>
                <w:b/>
                <w:sz w:val="18"/>
              </w:rPr>
              <w:t>100,000</w:t>
            </w:r>
          </w:p>
        </w:tc>
        <w:tc>
          <w:tcPr>
            <w:tcW w:w="449" w:type="pct"/>
            <w:shd w:val="clear" w:color="auto" w:fill="FFFFFF"/>
            <w:tcMar>
              <w:top w:w="40" w:type="dxa"/>
              <w:left w:w="200" w:type="dxa"/>
              <w:bottom w:w="40" w:type="dxa"/>
              <w:right w:w="200" w:type="dxa"/>
            </w:tcMar>
            <w:vAlign w:val="center"/>
          </w:tcPr>
          <w:p w:rsidR="00AE436F" w:rsidRPr="006406C4" w:rsidRDefault="00AE436F" w:rsidP="00825BEE">
            <w:pPr>
              <w:jc w:val="center"/>
              <w:rPr>
                <w:sz w:val="18"/>
              </w:rPr>
            </w:pPr>
            <w:r w:rsidRPr="006406C4">
              <w:rPr>
                <w:rFonts w:eastAsia="Times New Roman" w:cs="Times New Roman"/>
                <w:b/>
                <w:sz w:val="18"/>
              </w:rPr>
              <w:t>100,000</w:t>
            </w:r>
          </w:p>
        </w:tc>
        <w:tc>
          <w:tcPr>
            <w:tcW w:w="449" w:type="pct"/>
            <w:shd w:val="clear" w:color="auto" w:fill="FFFFFF"/>
            <w:tcMar>
              <w:top w:w="40" w:type="dxa"/>
              <w:left w:w="200" w:type="dxa"/>
              <w:bottom w:w="40" w:type="dxa"/>
              <w:right w:w="200" w:type="dxa"/>
            </w:tcMar>
            <w:vAlign w:val="center"/>
          </w:tcPr>
          <w:p w:rsidR="00AE436F" w:rsidRPr="006406C4" w:rsidRDefault="00AE436F" w:rsidP="00825BEE">
            <w:pPr>
              <w:jc w:val="center"/>
              <w:rPr>
                <w:sz w:val="18"/>
              </w:rPr>
            </w:pPr>
            <w:r w:rsidRPr="006406C4">
              <w:rPr>
                <w:rFonts w:eastAsia="Times New Roman" w:cs="Times New Roman"/>
                <w:b/>
                <w:sz w:val="18"/>
              </w:rPr>
              <w:t>100,000</w:t>
            </w:r>
          </w:p>
        </w:tc>
        <w:tc>
          <w:tcPr>
            <w:tcW w:w="449" w:type="pct"/>
            <w:shd w:val="clear" w:color="auto" w:fill="FFFFFF"/>
            <w:tcMar>
              <w:top w:w="40" w:type="dxa"/>
              <w:left w:w="200" w:type="dxa"/>
              <w:bottom w:w="40" w:type="dxa"/>
              <w:right w:w="200" w:type="dxa"/>
            </w:tcMar>
            <w:vAlign w:val="center"/>
          </w:tcPr>
          <w:p w:rsidR="00AE436F" w:rsidRPr="006406C4" w:rsidRDefault="00AE436F" w:rsidP="00825BEE">
            <w:pPr>
              <w:jc w:val="center"/>
              <w:rPr>
                <w:sz w:val="18"/>
              </w:rPr>
            </w:pPr>
            <w:r w:rsidRPr="006406C4">
              <w:rPr>
                <w:rFonts w:eastAsia="Times New Roman" w:cs="Times New Roman"/>
                <w:b/>
                <w:sz w:val="18"/>
              </w:rPr>
              <w:t>100,000</w:t>
            </w:r>
          </w:p>
        </w:tc>
        <w:tc>
          <w:tcPr>
            <w:tcW w:w="449" w:type="pct"/>
            <w:shd w:val="clear" w:color="auto" w:fill="FFFFFF"/>
            <w:tcMar>
              <w:top w:w="40" w:type="dxa"/>
              <w:left w:w="200" w:type="dxa"/>
              <w:bottom w:w="40" w:type="dxa"/>
              <w:right w:w="200" w:type="dxa"/>
            </w:tcMar>
            <w:vAlign w:val="center"/>
          </w:tcPr>
          <w:p w:rsidR="00AE436F" w:rsidRPr="006406C4" w:rsidRDefault="00AE436F" w:rsidP="00825BEE">
            <w:pPr>
              <w:jc w:val="center"/>
              <w:rPr>
                <w:sz w:val="18"/>
              </w:rPr>
            </w:pPr>
            <w:r w:rsidRPr="006406C4">
              <w:rPr>
                <w:rFonts w:eastAsia="Times New Roman" w:cs="Times New Roman"/>
                <w:b/>
                <w:sz w:val="18"/>
              </w:rPr>
              <w:t>100,000</w:t>
            </w:r>
          </w:p>
        </w:tc>
        <w:tc>
          <w:tcPr>
            <w:tcW w:w="449" w:type="pct"/>
            <w:shd w:val="clear" w:color="auto" w:fill="FFFFFF"/>
            <w:tcMar>
              <w:top w:w="40" w:type="dxa"/>
              <w:left w:w="200" w:type="dxa"/>
              <w:bottom w:w="40" w:type="dxa"/>
              <w:right w:w="200" w:type="dxa"/>
            </w:tcMar>
            <w:vAlign w:val="center"/>
          </w:tcPr>
          <w:p w:rsidR="00AE436F" w:rsidRPr="006406C4" w:rsidRDefault="00AE436F" w:rsidP="00825BEE">
            <w:pPr>
              <w:jc w:val="center"/>
              <w:rPr>
                <w:sz w:val="18"/>
              </w:rPr>
            </w:pPr>
            <w:r w:rsidRPr="006406C4">
              <w:rPr>
                <w:rFonts w:eastAsia="Times New Roman" w:cs="Times New Roman"/>
                <w:b/>
                <w:sz w:val="18"/>
              </w:rPr>
              <w:t>100,000</w:t>
            </w:r>
          </w:p>
        </w:tc>
      </w:tr>
    </w:tbl>
    <w:p w:rsidR="0095518F" w:rsidRDefault="0095518F" w:rsidP="0095518F"/>
    <w:p w:rsidR="0095518F" w:rsidRPr="00D33C3C" w:rsidRDefault="00196A5C" w:rsidP="0095518F">
      <w:pPr>
        <w:pStyle w:val="2"/>
        <w:spacing w:before="69"/>
        <w:ind w:left="0" w:firstLine="0"/>
        <w:rPr>
          <w:rFonts w:eastAsia="Times New Roman"/>
          <w:sz w:val="24"/>
          <w:szCs w:val="24"/>
        </w:rPr>
      </w:pPr>
      <w:bookmarkStart w:id="123" w:name="_Toc35951480"/>
      <w:bookmarkStart w:id="124" w:name="_Toc166073479"/>
      <w:bookmarkStart w:id="125" w:name="_Toc179358394"/>
      <w:r w:rsidRPr="00D33C3C">
        <w:rPr>
          <w:rFonts w:eastAsia="Times New Roman"/>
          <w:sz w:val="24"/>
          <w:szCs w:val="24"/>
        </w:rPr>
        <w:t>Часть 5. Приоритетное направление развития топливного баланса поселения, городского округа</w:t>
      </w:r>
      <w:bookmarkEnd w:id="123"/>
      <w:bookmarkEnd w:id="124"/>
      <w:bookmarkEnd w:id="125"/>
    </w:p>
    <w:p w:rsidR="0095518F" w:rsidRDefault="0095518F" w:rsidP="0095518F"/>
    <w:p w:rsidR="0095518F" w:rsidRDefault="00196A5C" w:rsidP="0095518F">
      <w:r>
        <w:tab/>
        <w:t>Направлений по переводу источников тепловой энергии на другие виды топлива не запланированы.</w:t>
      </w:r>
    </w:p>
    <w:p w:rsidR="0095518F" w:rsidRPr="00FD547F" w:rsidRDefault="0095518F" w:rsidP="0095518F"/>
    <w:p w:rsidR="0095518F" w:rsidRPr="005D7327" w:rsidRDefault="00871AF2" w:rsidP="0095518F">
      <w:pPr>
        <w:pStyle w:val="1"/>
        <w:spacing w:before="64"/>
        <w:ind w:left="0" w:firstLine="0"/>
        <w:jc w:val="both"/>
        <w:rPr>
          <w:rFonts w:eastAsia="Times New Roman"/>
          <w:sz w:val="28"/>
          <w:szCs w:val="28"/>
        </w:rPr>
      </w:pPr>
      <w:hyperlink w:anchor="bookmark58" w:history="1">
        <w:bookmarkStart w:id="126" w:name="_Toc179358395"/>
        <w:r w:rsidR="00196A5C" w:rsidRPr="005D7327">
          <w:rPr>
            <w:rFonts w:eastAsia="Times New Roman"/>
            <w:sz w:val="28"/>
            <w:szCs w:val="28"/>
          </w:rPr>
          <w:t xml:space="preserve">РАЗДЕЛ </w:t>
        </w:r>
        <w:r w:rsidR="00196A5C">
          <w:rPr>
            <w:rFonts w:eastAsia="Times New Roman"/>
            <w:sz w:val="28"/>
            <w:szCs w:val="28"/>
          </w:rPr>
          <w:t>9</w:t>
        </w:r>
        <w:r w:rsidR="00196A5C" w:rsidRPr="005D7327">
          <w:rPr>
            <w:rFonts w:eastAsia="Times New Roman"/>
            <w:sz w:val="28"/>
            <w:szCs w:val="28"/>
          </w:rPr>
          <w:t>. ИНВЕСТИЦИИ В СТРОИТЕЛЬСТВО, РЕКОНСТРУКЦИЮ, ТЕХНИЧЕСКОЕ</w:t>
        </w:r>
      </w:hyperlink>
      <w:hyperlink w:anchor="bookmark58" w:history="1">
        <w:r w:rsidR="00196A5C" w:rsidRPr="005D7327">
          <w:rPr>
            <w:rFonts w:eastAsia="Times New Roman"/>
            <w:sz w:val="28"/>
            <w:szCs w:val="28"/>
          </w:rPr>
          <w:t>ПЕРЕВООРУЖЕНИЕ</w:t>
        </w:r>
      </w:hyperlink>
      <w:r w:rsidR="00196A5C" w:rsidRPr="005D7327">
        <w:rPr>
          <w:rFonts w:eastAsia="Times New Roman"/>
          <w:sz w:val="28"/>
          <w:szCs w:val="28"/>
        </w:rPr>
        <w:t xml:space="preserve"> И (ИЛИ) МОДЕРНИЗАЦИЮ</w:t>
      </w:r>
      <w:bookmarkEnd w:id="126"/>
    </w:p>
    <w:p w:rsidR="0095518F" w:rsidRPr="005D7327" w:rsidRDefault="0095518F" w:rsidP="0095518F"/>
    <w:p w:rsidR="0095518F" w:rsidRPr="005D7327" w:rsidRDefault="00196A5C" w:rsidP="0095518F">
      <w:pPr>
        <w:pStyle w:val="2"/>
        <w:spacing w:before="69"/>
        <w:ind w:left="0" w:firstLine="0"/>
        <w:rPr>
          <w:rFonts w:eastAsia="Times New Roman"/>
          <w:sz w:val="24"/>
          <w:szCs w:val="24"/>
        </w:rPr>
      </w:pPr>
      <w:bookmarkStart w:id="127" w:name="_Toc30146999"/>
      <w:bookmarkStart w:id="128" w:name="_Toc35951482"/>
      <w:bookmarkStart w:id="129" w:name="_Toc179358396"/>
      <w:r w:rsidRPr="005D7327">
        <w:rPr>
          <w:rFonts w:eastAsia="Times New Roman"/>
          <w:sz w:val="24"/>
          <w:szCs w:val="24"/>
        </w:rPr>
        <w:t xml:space="preserve">Часть 1. </w:t>
      </w:r>
      <w:bookmarkEnd w:id="127"/>
      <w:bookmarkEnd w:id="128"/>
      <w:r w:rsidRPr="00672C90">
        <w:rPr>
          <w:rFonts w:eastAsia="Times New Roman"/>
          <w:sz w:val="24"/>
          <w:szCs w:val="24"/>
        </w:rPr>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bookmarkEnd w:id="129"/>
    </w:p>
    <w:p w:rsidR="0095518F" w:rsidRDefault="0095518F" w:rsidP="0095518F">
      <w:pPr>
        <w:ind w:firstLine="709"/>
        <w:jc w:val="both"/>
        <w:rPr>
          <w:lang w:eastAsia="ru-RU"/>
        </w:rPr>
      </w:pPr>
    </w:p>
    <w:p w:rsidR="0095518F" w:rsidRDefault="00196A5C" w:rsidP="0095518F">
      <w:pPr>
        <w:ind w:firstLine="709"/>
        <w:jc w:val="both"/>
        <w:rPr>
          <w:rFonts w:cs="Times New Roman"/>
          <w:lang w:eastAsia="ru-RU"/>
        </w:rPr>
      </w:pPr>
      <w:r w:rsidRPr="00267A32">
        <w:rPr>
          <w:lang w:eastAsia="ru-RU"/>
        </w:rPr>
        <w:t>В таблице 9.1.1 представлена оценка инвестиций в строительство, реконструкцию, техническое перевооружение и (или) модернизацию источников тепловой энергии.</w:t>
      </w:r>
    </w:p>
    <w:p w:rsidR="0095518F" w:rsidRPr="005D7327" w:rsidRDefault="0095518F" w:rsidP="0095518F"/>
    <w:p w:rsidR="0095518F" w:rsidRDefault="00196A5C" w:rsidP="0095518F">
      <w:pPr>
        <w:pStyle w:val="2"/>
        <w:spacing w:before="69"/>
        <w:ind w:left="0" w:firstLine="0"/>
        <w:rPr>
          <w:rFonts w:eastAsia="Times New Roman"/>
          <w:sz w:val="24"/>
          <w:szCs w:val="24"/>
        </w:rPr>
      </w:pPr>
      <w:bookmarkStart w:id="130" w:name="_Toc179358397"/>
      <w:r w:rsidRPr="005D7327">
        <w:rPr>
          <w:rFonts w:eastAsia="Times New Roman"/>
          <w:sz w:val="24"/>
          <w:szCs w:val="24"/>
        </w:rPr>
        <w:t xml:space="preserve">Часть </w:t>
      </w:r>
      <w:r>
        <w:rPr>
          <w:rFonts w:eastAsia="Times New Roman"/>
          <w:sz w:val="24"/>
          <w:szCs w:val="24"/>
        </w:rPr>
        <w:t>2</w:t>
      </w:r>
      <w:r w:rsidRPr="005D7327">
        <w:rPr>
          <w:rFonts w:eastAsia="Times New Roman"/>
          <w:sz w:val="24"/>
          <w:szCs w:val="24"/>
        </w:rPr>
        <w:t xml:space="preserve">. </w:t>
      </w:r>
      <w:r w:rsidRPr="00D16376">
        <w:rPr>
          <w:rFonts w:eastAsia="Times New Roman"/>
          <w:sz w:val="24"/>
          <w:szCs w:val="24"/>
        </w:rPr>
        <w:t>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bookmarkEnd w:id="130"/>
    </w:p>
    <w:p w:rsidR="0095518F" w:rsidRDefault="0095518F" w:rsidP="0095518F">
      <w:pPr>
        <w:rPr>
          <w:lang w:eastAsia="ru-RU"/>
        </w:rPr>
      </w:pPr>
    </w:p>
    <w:p w:rsidR="0095518F" w:rsidRDefault="00196A5C" w:rsidP="0095518F">
      <w:pPr>
        <w:ind w:firstLine="709"/>
        <w:jc w:val="both"/>
        <w:rPr>
          <w:lang w:eastAsia="ru-RU"/>
        </w:rPr>
      </w:pPr>
      <w:r w:rsidRPr="003F71FD">
        <w:rPr>
          <w:lang w:eastAsia="ru-RU"/>
        </w:rPr>
        <w:t>В таблице 9.1.1 представлена объем инвестиций для осуществления строительства, реконструкции, технического перевооружении и (или) модернизации тепловых сетей сооружений на них</w:t>
      </w:r>
      <w:r>
        <w:rPr>
          <w:lang w:eastAsia="ru-RU"/>
        </w:rPr>
        <w:t>.</w:t>
      </w:r>
    </w:p>
    <w:p w:rsidR="0095518F" w:rsidRDefault="0095518F" w:rsidP="0095518F">
      <w:pPr>
        <w:rPr>
          <w:lang w:eastAsia="ru-RU"/>
        </w:rPr>
      </w:pPr>
    </w:p>
    <w:p w:rsidR="00987321" w:rsidRDefault="00987321">
      <w:pPr>
        <w:sectPr w:rsidR="00987321" w:rsidSect="0095518F">
          <w:pgSz w:w="11906" w:h="16838"/>
          <w:pgMar w:top="1134" w:right="850" w:bottom="1134" w:left="1701" w:header="708" w:footer="708" w:gutter="0"/>
          <w:cols w:space="708"/>
          <w:docGrid w:linePitch="360"/>
        </w:sectPr>
      </w:pPr>
    </w:p>
    <w:p w:rsidR="00987321" w:rsidRDefault="00196A5C">
      <w:pPr>
        <w:spacing w:before="400" w:after="200"/>
      </w:pPr>
      <w:r>
        <w:rPr>
          <w:b/>
        </w:rPr>
        <w:lastRenderedPageBreak/>
        <w:t>Таблица 9.1.1 - Общий объем инвестиций</w:t>
      </w:r>
    </w:p>
    <w:tbl>
      <w:tblPr>
        <w:tblStyle w:val="a9"/>
        <w:tblW w:w="5000" w:type="pct"/>
        <w:jc w:val="center"/>
        <w:tblLook w:val="04A0"/>
      </w:tblPr>
      <w:tblGrid>
        <w:gridCol w:w="3338"/>
        <w:gridCol w:w="3339"/>
        <w:gridCol w:w="1335"/>
        <w:gridCol w:w="1335"/>
        <w:gridCol w:w="1335"/>
        <w:gridCol w:w="1335"/>
        <w:gridCol w:w="1335"/>
        <w:gridCol w:w="1335"/>
      </w:tblGrid>
      <w:tr w:rsidR="00506AE5" w:rsidTr="00506AE5">
        <w:trPr>
          <w:tblHeader/>
          <w:jc w:val="center"/>
        </w:trPr>
        <w:tc>
          <w:tcPr>
            <w:tcW w:w="2310" w:type="pct"/>
            <w:shd w:val="clear" w:color="auto" w:fill="F2F2F2"/>
            <w:tcMar>
              <w:top w:w="120" w:type="dxa"/>
              <w:left w:w="200" w:type="dxa"/>
              <w:bottom w:w="120" w:type="dxa"/>
              <w:right w:w="200" w:type="dxa"/>
            </w:tcMar>
            <w:vAlign w:val="center"/>
          </w:tcPr>
          <w:p w:rsidR="00506AE5" w:rsidRDefault="00506AE5" w:rsidP="00003B73">
            <w:pPr>
              <w:jc w:val="center"/>
            </w:pPr>
            <w:r>
              <w:rPr>
                <w:rFonts w:eastAsia="Times New Roman" w:cs="Times New Roman"/>
              </w:rPr>
              <w:t>Смета проектов</w:t>
            </w:r>
          </w:p>
        </w:tc>
        <w:tc>
          <w:tcPr>
            <w:tcW w:w="2310" w:type="pct"/>
            <w:shd w:val="clear" w:color="auto" w:fill="F2F2F2"/>
            <w:tcMar>
              <w:top w:w="120" w:type="dxa"/>
              <w:left w:w="200" w:type="dxa"/>
              <w:bottom w:w="120" w:type="dxa"/>
              <w:right w:w="200" w:type="dxa"/>
            </w:tcMar>
            <w:vAlign w:val="center"/>
          </w:tcPr>
          <w:p w:rsidR="00506AE5" w:rsidRDefault="00506AE5" w:rsidP="00003B73">
            <w:pPr>
              <w:jc w:val="center"/>
            </w:pPr>
            <w:r>
              <w:rPr>
                <w:rFonts w:eastAsia="Times New Roman" w:cs="Times New Roman"/>
              </w:rPr>
              <w:t>2024</w:t>
            </w:r>
          </w:p>
        </w:tc>
        <w:tc>
          <w:tcPr>
            <w:tcW w:w="2310" w:type="pct"/>
            <w:shd w:val="clear" w:color="auto" w:fill="F2F2F2"/>
            <w:tcMar>
              <w:top w:w="120" w:type="dxa"/>
              <w:left w:w="200" w:type="dxa"/>
              <w:bottom w:w="120" w:type="dxa"/>
              <w:right w:w="200" w:type="dxa"/>
            </w:tcMar>
            <w:vAlign w:val="center"/>
          </w:tcPr>
          <w:p w:rsidR="00506AE5" w:rsidRDefault="00506AE5" w:rsidP="00003B73">
            <w:pPr>
              <w:jc w:val="center"/>
            </w:pPr>
            <w:r>
              <w:rPr>
                <w:rFonts w:eastAsia="Times New Roman" w:cs="Times New Roman"/>
              </w:rPr>
              <w:t>2025</w:t>
            </w:r>
          </w:p>
        </w:tc>
        <w:tc>
          <w:tcPr>
            <w:tcW w:w="2310" w:type="pct"/>
            <w:shd w:val="clear" w:color="auto" w:fill="F2F2F2"/>
            <w:tcMar>
              <w:top w:w="120" w:type="dxa"/>
              <w:left w:w="200" w:type="dxa"/>
              <w:bottom w:w="120" w:type="dxa"/>
              <w:right w:w="200" w:type="dxa"/>
            </w:tcMar>
            <w:vAlign w:val="center"/>
          </w:tcPr>
          <w:p w:rsidR="00506AE5" w:rsidRDefault="00506AE5" w:rsidP="00003B73">
            <w:pPr>
              <w:jc w:val="center"/>
            </w:pPr>
            <w:r>
              <w:rPr>
                <w:rFonts w:eastAsia="Times New Roman" w:cs="Times New Roman"/>
              </w:rPr>
              <w:t>2026</w:t>
            </w:r>
          </w:p>
        </w:tc>
        <w:tc>
          <w:tcPr>
            <w:tcW w:w="2310" w:type="pct"/>
            <w:shd w:val="clear" w:color="auto" w:fill="F2F2F2"/>
            <w:tcMar>
              <w:top w:w="120" w:type="dxa"/>
              <w:left w:w="200" w:type="dxa"/>
              <w:bottom w:w="120" w:type="dxa"/>
              <w:right w:w="200" w:type="dxa"/>
            </w:tcMar>
            <w:vAlign w:val="center"/>
          </w:tcPr>
          <w:p w:rsidR="00506AE5" w:rsidRDefault="00506AE5" w:rsidP="00003B73">
            <w:pPr>
              <w:jc w:val="center"/>
            </w:pPr>
            <w:r>
              <w:rPr>
                <w:rFonts w:eastAsia="Times New Roman" w:cs="Times New Roman"/>
              </w:rPr>
              <w:t>2027</w:t>
            </w:r>
          </w:p>
        </w:tc>
        <w:tc>
          <w:tcPr>
            <w:tcW w:w="2310" w:type="pct"/>
            <w:shd w:val="clear" w:color="auto" w:fill="F2F2F2"/>
            <w:tcMar>
              <w:top w:w="120" w:type="dxa"/>
              <w:left w:w="200" w:type="dxa"/>
              <w:bottom w:w="120" w:type="dxa"/>
              <w:right w:w="200" w:type="dxa"/>
            </w:tcMar>
            <w:vAlign w:val="center"/>
          </w:tcPr>
          <w:p w:rsidR="00506AE5" w:rsidRDefault="00506AE5" w:rsidP="00003B73">
            <w:pPr>
              <w:jc w:val="center"/>
            </w:pPr>
            <w:r>
              <w:rPr>
                <w:rFonts w:eastAsia="Times New Roman" w:cs="Times New Roman"/>
              </w:rPr>
              <w:t>2028</w:t>
            </w:r>
          </w:p>
        </w:tc>
        <w:tc>
          <w:tcPr>
            <w:tcW w:w="2310" w:type="pct"/>
            <w:shd w:val="clear" w:color="auto" w:fill="F2F2F2"/>
            <w:tcMar>
              <w:top w:w="120" w:type="dxa"/>
              <w:left w:w="200" w:type="dxa"/>
              <w:bottom w:w="120" w:type="dxa"/>
              <w:right w:w="200" w:type="dxa"/>
            </w:tcMar>
            <w:vAlign w:val="center"/>
          </w:tcPr>
          <w:p w:rsidR="00506AE5" w:rsidRDefault="00506AE5" w:rsidP="00003B73">
            <w:pPr>
              <w:jc w:val="center"/>
            </w:pPr>
            <w:r>
              <w:rPr>
                <w:rFonts w:eastAsia="Times New Roman" w:cs="Times New Roman"/>
              </w:rPr>
              <w:t>2029</w:t>
            </w:r>
          </w:p>
        </w:tc>
        <w:tc>
          <w:tcPr>
            <w:tcW w:w="2310" w:type="pct"/>
            <w:shd w:val="clear" w:color="auto" w:fill="F2F2F2"/>
            <w:tcMar>
              <w:top w:w="120" w:type="dxa"/>
              <w:left w:w="200" w:type="dxa"/>
              <w:bottom w:w="120" w:type="dxa"/>
              <w:right w:w="200" w:type="dxa"/>
            </w:tcMar>
            <w:vAlign w:val="center"/>
          </w:tcPr>
          <w:p w:rsidR="00506AE5" w:rsidRDefault="00506AE5" w:rsidP="00003B73">
            <w:pPr>
              <w:jc w:val="center"/>
            </w:pPr>
            <w:r>
              <w:rPr>
                <w:rFonts w:eastAsia="Times New Roman" w:cs="Times New Roman"/>
              </w:rPr>
              <w:t>2030</w:t>
            </w:r>
          </w:p>
        </w:tc>
      </w:tr>
      <w:tr w:rsidR="00506AE5" w:rsidTr="00003B73">
        <w:trPr>
          <w:jc w:val="center"/>
        </w:trPr>
        <w:tc>
          <w:tcPr>
            <w:tcW w:w="2310" w:type="pct"/>
            <w:gridSpan w:val="8"/>
            <w:shd w:val="clear" w:color="auto" w:fill="FFFFFF"/>
            <w:tcMar>
              <w:top w:w="40" w:type="dxa"/>
              <w:left w:w="160" w:type="dxa"/>
              <w:bottom w:w="40" w:type="dxa"/>
              <w:right w:w="200" w:type="dxa"/>
            </w:tcMar>
            <w:vAlign w:val="center"/>
          </w:tcPr>
          <w:p w:rsidR="00506AE5" w:rsidRDefault="00506AE5" w:rsidP="00003B73">
            <w:r>
              <w:rPr>
                <w:rFonts w:eastAsia="Times New Roman" w:cs="Times New Roman"/>
              </w:rPr>
              <w:t>Общий объем инвестиций по муниципальному образованию</w:t>
            </w:r>
          </w:p>
        </w:tc>
      </w:tr>
      <w:tr w:rsidR="00506AE5" w:rsidTr="00003B73">
        <w:trPr>
          <w:jc w:val="center"/>
        </w:trPr>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Стоимость проектов, тыс. руб.</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7431,97</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500906,44</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84673,42</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33796,53</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7749,91</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185,46</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4347,99</w:t>
            </w:r>
          </w:p>
        </w:tc>
      </w:tr>
      <w:tr w:rsidR="00506AE5" w:rsidTr="00003B73">
        <w:trPr>
          <w:jc w:val="center"/>
        </w:trPr>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b/>
              </w:rPr>
              <w:t>Стоимость проектов накопленным итогом</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b/>
              </w:rPr>
              <w:t>7431,97</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b/>
              </w:rPr>
              <w:t>508338,41</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b/>
              </w:rPr>
              <w:t>593011,82</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b/>
              </w:rPr>
              <w:t>626808,35</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b/>
              </w:rPr>
              <w:t>634558,26</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b/>
              </w:rPr>
              <w:t>634743,72</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b/>
              </w:rPr>
              <w:t>639091,71</w:t>
            </w:r>
          </w:p>
        </w:tc>
      </w:tr>
      <w:tr w:rsidR="00506AE5" w:rsidTr="00003B73">
        <w:trPr>
          <w:jc w:val="center"/>
        </w:trPr>
        <w:tc>
          <w:tcPr>
            <w:tcW w:w="2310" w:type="pct"/>
            <w:gridSpan w:val="8"/>
            <w:shd w:val="clear" w:color="auto" w:fill="FFFFFF"/>
            <w:tcMar>
              <w:top w:w="40" w:type="dxa"/>
              <w:left w:w="160" w:type="dxa"/>
              <w:bottom w:w="40" w:type="dxa"/>
              <w:right w:w="200" w:type="dxa"/>
            </w:tcMar>
            <w:vAlign w:val="center"/>
          </w:tcPr>
          <w:p w:rsidR="00506AE5" w:rsidRDefault="00506AE5" w:rsidP="00003B73">
            <w:r>
              <w:rPr>
                <w:rFonts w:eastAsia="Times New Roman" w:cs="Times New Roman"/>
                <w:b/>
              </w:rPr>
              <w:t>Группа проектов 01 на источниках тепловой энергии</w:t>
            </w:r>
          </w:p>
        </w:tc>
      </w:tr>
      <w:tr w:rsidR="00506AE5" w:rsidTr="00003B73">
        <w:trPr>
          <w:jc w:val="center"/>
        </w:trPr>
        <w:tc>
          <w:tcPr>
            <w:tcW w:w="2310" w:type="pct"/>
            <w:gridSpan w:val="8"/>
            <w:shd w:val="clear" w:color="auto" w:fill="FFFFFF"/>
            <w:tcMar>
              <w:top w:w="40" w:type="dxa"/>
              <w:left w:w="160" w:type="dxa"/>
              <w:bottom w:w="40" w:type="dxa"/>
              <w:right w:w="200" w:type="dxa"/>
            </w:tcMar>
            <w:vAlign w:val="center"/>
          </w:tcPr>
          <w:p w:rsidR="00506AE5" w:rsidRDefault="00506AE5" w:rsidP="00003B73">
            <w:r>
              <w:rPr>
                <w:rFonts w:eastAsia="Times New Roman" w:cs="Times New Roman"/>
                <w:i/>
              </w:rPr>
              <w:t>Проект 1-1 «Строительство источника тепловой энергии»</w:t>
            </w:r>
          </w:p>
        </w:tc>
      </w:tr>
      <w:tr w:rsidR="00506AE5" w:rsidTr="00003B73">
        <w:trPr>
          <w:jc w:val="center"/>
        </w:trPr>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АО «Ресурс»</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r>
      <w:tr w:rsidR="00506AE5" w:rsidTr="00003B73">
        <w:trPr>
          <w:jc w:val="center"/>
        </w:trPr>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ООО «ТеплоРесурс»</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r>
      <w:tr w:rsidR="00506AE5" w:rsidTr="00003B73">
        <w:trPr>
          <w:jc w:val="center"/>
        </w:trPr>
        <w:tc>
          <w:tcPr>
            <w:tcW w:w="2310" w:type="pct"/>
            <w:gridSpan w:val="8"/>
            <w:shd w:val="clear" w:color="auto" w:fill="FFFFFF"/>
            <w:tcMar>
              <w:top w:w="40" w:type="dxa"/>
              <w:left w:w="160" w:type="dxa"/>
              <w:bottom w:w="40" w:type="dxa"/>
              <w:right w:w="200" w:type="dxa"/>
            </w:tcMar>
            <w:vAlign w:val="center"/>
          </w:tcPr>
          <w:p w:rsidR="00506AE5" w:rsidRDefault="00506AE5" w:rsidP="00003B73">
            <w:r>
              <w:rPr>
                <w:rFonts w:eastAsia="Times New Roman" w:cs="Times New Roman"/>
                <w:i/>
              </w:rPr>
              <w:t>Проект 1-2 «Реконструкции, модернизация и (или) техническое перевооружение источников тепловой энергии, в том числе источников комбинированной выработки»</w:t>
            </w:r>
          </w:p>
        </w:tc>
      </w:tr>
      <w:tr w:rsidR="00506AE5" w:rsidTr="00003B73">
        <w:trPr>
          <w:jc w:val="center"/>
        </w:trPr>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АО «Ресурс»</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1800,00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1800,00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1800,00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1800,00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1800,00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r>
      <w:tr w:rsidR="00506AE5" w:rsidTr="00003B73">
        <w:trPr>
          <w:jc w:val="center"/>
        </w:trPr>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ООО «ТеплоРесурс»</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r>
      <w:tr w:rsidR="00506AE5" w:rsidTr="00003B73">
        <w:trPr>
          <w:jc w:val="center"/>
        </w:trPr>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Стоимость проектов накопленным итогом</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1800,00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3600,00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5400,00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7200,00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9000,00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9000,00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9000,00</w:t>
            </w:r>
          </w:p>
        </w:tc>
      </w:tr>
      <w:tr w:rsidR="00506AE5" w:rsidTr="00003B73">
        <w:trPr>
          <w:jc w:val="center"/>
        </w:trPr>
        <w:tc>
          <w:tcPr>
            <w:tcW w:w="2310" w:type="pct"/>
            <w:gridSpan w:val="8"/>
            <w:shd w:val="clear" w:color="auto" w:fill="FFFFFF"/>
            <w:tcMar>
              <w:top w:w="40" w:type="dxa"/>
              <w:left w:w="160" w:type="dxa"/>
              <w:bottom w:w="40" w:type="dxa"/>
              <w:right w:w="200" w:type="dxa"/>
            </w:tcMar>
            <w:vAlign w:val="center"/>
          </w:tcPr>
          <w:p w:rsidR="00506AE5" w:rsidRDefault="00506AE5" w:rsidP="00003B73">
            <w:r>
              <w:rPr>
                <w:rFonts w:eastAsia="Times New Roman" w:cs="Times New Roman"/>
                <w:b/>
              </w:rPr>
              <w:t>Группа проектов 02 на тепловых сетях и сооружениях на них</w:t>
            </w:r>
          </w:p>
        </w:tc>
      </w:tr>
      <w:tr w:rsidR="00506AE5" w:rsidTr="00003B73">
        <w:trPr>
          <w:jc w:val="center"/>
        </w:trPr>
        <w:tc>
          <w:tcPr>
            <w:tcW w:w="2310" w:type="pct"/>
            <w:gridSpan w:val="8"/>
            <w:shd w:val="clear" w:color="auto" w:fill="FFFFFF"/>
            <w:tcMar>
              <w:top w:w="40" w:type="dxa"/>
              <w:left w:w="160" w:type="dxa"/>
              <w:bottom w:w="40" w:type="dxa"/>
              <w:right w:w="200" w:type="dxa"/>
            </w:tcMar>
            <w:vAlign w:val="center"/>
          </w:tcPr>
          <w:p w:rsidR="00506AE5" w:rsidRDefault="00506AE5" w:rsidP="00003B73">
            <w:r>
              <w:rPr>
                <w:rFonts w:eastAsia="Times New Roman" w:cs="Times New Roman"/>
                <w:i/>
              </w:rPr>
              <w:t>Проект 2-1 «Строительство тепловых сетей»</w:t>
            </w:r>
          </w:p>
        </w:tc>
      </w:tr>
      <w:tr w:rsidR="00506AE5" w:rsidTr="00003B73">
        <w:trPr>
          <w:jc w:val="center"/>
        </w:trPr>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АО «Ресурс»</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r>
      <w:tr w:rsidR="00506AE5" w:rsidTr="00003B73">
        <w:trPr>
          <w:jc w:val="center"/>
        </w:trPr>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ООО «ТеплоРесурс»</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r>
      <w:tr w:rsidR="00506AE5" w:rsidTr="00003B73">
        <w:trPr>
          <w:jc w:val="center"/>
        </w:trPr>
        <w:tc>
          <w:tcPr>
            <w:tcW w:w="2310" w:type="pct"/>
            <w:gridSpan w:val="8"/>
            <w:shd w:val="clear" w:color="auto" w:fill="FFFFFF"/>
            <w:tcMar>
              <w:top w:w="40" w:type="dxa"/>
              <w:left w:w="160" w:type="dxa"/>
              <w:bottom w:w="40" w:type="dxa"/>
              <w:right w:w="200" w:type="dxa"/>
            </w:tcMar>
            <w:vAlign w:val="center"/>
          </w:tcPr>
          <w:p w:rsidR="00506AE5" w:rsidRDefault="00506AE5" w:rsidP="00003B73">
            <w:r>
              <w:rPr>
                <w:rFonts w:eastAsia="Times New Roman" w:cs="Times New Roman"/>
                <w:i/>
              </w:rPr>
              <w:t>Проект 2-2 «Строительство сооружений на тепловых сетях»</w:t>
            </w:r>
          </w:p>
        </w:tc>
      </w:tr>
      <w:tr w:rsidR="00506AE5" w:rsidTr="00003B73">
        <w:trPr>
          <w:jc w:val="center"/>
        </w:trPr>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АО «Ресурс»</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r>
      <w:tr w:rsidR="00506AE5" w:rsidTr="00003B73">
        <w:trPr>
          <w:jc w:val="center"/>
        </w:trPr>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ООО «ТеплоРесурс»</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r>
      <w:tr w:rsidR="00506AE5" w:rsidTr="00003B73">
        <w:trPr>
          <w:jc w:val="center"/>
        </w:trPr>
        <w:tc>
          <w:tcPr>
            <w:tcW w:w="2310" w:type="pct"/>
            <w:gridSpan w:val="8"/>
            <w:shd w:val="clear" w:color="auto" w:fill="FFFFFF"/>
            <w:tcMar>
              <w:top w:w="40" w:type="dxa"/>
              <w:left w:w="160" w:type="dxa"/>
              <w:bottom w:w="40" w:type="dxa"/>
              <w:right w:w="200" w:type="dxa"/>
            </w:tcMar>
            <w:vAlign w:val="center"/>
          </w:tcPr>
          <w:p w:rsidR="00506AE5" w:rsidRDefault="00506AE5" w:rsidP="00003B73">
            <w:r>
              <w:rPr>
                <w:rFonts w:eastAsia="Times New Roman" w:cs="Times New Roman"/>
                <w:i/>
              </w:rPr>
              <w:t>Проект 2-3 «Реконструкции, модернизация и (или) техническое перевооружение тепловых сетей»</w:t>
            </w:r>
          </w:p>
        </w:tc>
      </w:tr>
      <w:tr w:rsidR="00506AE5" w:rsidTr="00003B73">
        <w:trPr>
          <w:jc w:val="center"/>
        </w:trPr>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АО «Ресурс»</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5631,97</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5631,97</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5631,97</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5631,97</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5631,97</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r>
      <w:tr w:rsidR="00506AE5" w:rsidTr="00003B73">
        <w:trPr>
          <w:jc w:val="center"/>
        </w:trPr>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ООО «ТеплоРесурс»</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r>
      <w:tr w:rsidR="00506AE5" w:rsidTr="00003B73">
        <w:trPr>
          <w:jc w:val="center"/>
        </w:trPr>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lastRenderedPageBreak/>
              <w:t>Стоимость проектов накопленным итогом</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5631,97</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11263,94</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16895,91</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22527,88</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28159,85</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28159,85</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28159,85</w:t>
            </w:r>
          </w:p>
        </w:tc>
      </w:tr>
      <w:tr w:rsidR="00506AE5" w:rsidTr="00003B73">
        <w:trPr>
          <w:jc w:val="center"/>
        </w:trPr>
        <w:tc>
          <w:tcPr>
            <w:tcW w:w="2310" w:type="pct"/>
            <w:gridSpan w:val="8"/>
            <w:shd w:val="clear" w:color="auto" w:fill="FFFFFF"/>
            <w:tcMar>
              <w:top w:w="40" w:type="dxa"/>
              <w:left w:w="160" w:type="dxa"/>
              <w:bottom w:w="40" w:type="dxa"/>
              <w:right w:w="200" w:type="dxa"/>
            </w:tcMar>
            <w:vAlign w:val="center"/>
          </w:tcPr>
          <w:p w:rsidR="00506AE5" w:rsidRDefault="00506AE5" w:rsidP="00003B73">
            <w:r>
              <w:rPr>
                <w:rFonts w:eastAsia="Times New Roman" w:cs="Times New Roman"/>
                <w:i/>
              </w:rPr>
              <w:t>Проект 2-4 «Реконструкции, модернизация и (или) техническое перевооружение сооружений на тепловых сетях»</w:t>
            </w:r>
          </w:p>
        </w:tc>
      </w:tr>
      <w:tr w:rsidR="00506AE5" w:rsidTr="00003B73">
        <w:trPr>
          <w:jc w:val="center"/>
        </w:trPr>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АО «Ресурс»</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r>
      <w:tr w:rsidR="00506AE5" w:rsidTr="00003B73">
        <w:trPr>
          <w:jc w:val="center"/>
        </w:trPr>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ООО «ТеплоРесурс»</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r>
      <w:tr w:rsidR="00506AE5" w:rsidTr="00003B73">
        <w:trPr>
          <w:jc w:val="center"/>
        </w:trPr>
        <w:tc>
          <w:tcPr>
            <w:tcW w:w="2310" w:type="pct"/>
            <w:gridSpan w:val="8"/>
            <w:shd w:val="clear" w:color="auto" w:fill="FFFFFF"/>
            <w:tcMar>
              <w:top w:w="40" w:type="dxa"/>
              <w:left w:w="160" w:type="dxa"/>
              <w:bottom w:w="40" w:type="dxa"/>
              <w:right w:w="200" w:type="dxa"/>
            </w:tcMar>
            <w:vAlign w:val="center"/>
          </w:tcPr>
          <w:p w:rsidR="00506AE5" w:rsidRDefault="00506AE5" w:rsidP="00003B73">
            <w:r>
              <w:rPr>
                <w:rFonts w:eastAsia="Times New Roman" w:cs="Times New Roman"/>
                <w:i/>
              </w:rPr>
              <w:t>Проект 2-5 «Рекомендуемые мероприятия на тепловых сетях»</w:t>
            </w:r>
          </w:p>
        </w:tc>
      </w:tr>
      <w:tr w:rsidR="00506AE5" w:rsidTr="00003B73">
        <w:trPr>
          <w:jc w:val="center"/>
        </w:trPr>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АО «Ресурс»</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491349,18</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77241,45</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26364,56</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317,94</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185,46</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4347,99</w:t>
            </w:r>
          </w:p>
        </w:tc>
      </w:tr>
      <w:tr w:rsidR="00506AE5" w:rsidTr="00003B73">
        <w:trPr>
          <w:jc w:val="center"/>
        </w:trPr>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ООО «ТеплоРесурс»</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2125,29</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color w:val="A6A6A6"/>
              </w:rPr>
              <w:t>0,00</w:t>
            </w:r>
          </w:p>
        </w:tc>
      </w:tr>
      <w:tr w:rsidR="00506AE5" w:rsidTr="00003B73">
        <w:trPr>
          <w:jc w:val="center"/>
        </w:trPr>
        <w:tc>
          <w:tcPr>
            <w:tcW w:w="2310" w:type="pct"/>
            <w:shd w:val="clear" w:color="auto" w:fill="FFFFFF"/>
            <w:tcMar>
              <w:top w:w="40" w:type="dxa"/>
              <w:left w:w="200" w:type="dxa"/>
              <w:bottom w:w="40" w:type="dxa"/>
              <w:right w:w="200" w:type="dxa"/>
            </w:tcMar>
            <w:vAlign w:val="center"/>
          </w:tcPr>
          <w:p w:rsidR="00506AE5" w:rsidRDefault="00506AE5" w:rsidP="00003B73">
            <w:r>
              <w:rPr>
                <w:rFonts w:eastAsia="Times New Roman" w:cs="Times New Roman"/>
              </w:rPr>
              <w:t>Стоимость проектов накопленным итогом</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493474,47</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570715,91</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597080,47</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597398,41</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597583,87</w:t>
            </w:r>
          </w:p>
        </w:tc>
        <w:tc>
          <w:tcPr>
            <w:tcW w:w="2310" w:type="pct"/>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601931,86</w:t>
            </w:r>
          </w:p>
        </w:tc>
      </w:tr>
    </w:tbl>
    <w:p w:rsidR="00987321" w:rsidRDefault="00987321">
      <w:pPr>
        <w:sectPr w:rsidR="00987321" w:rsidSect="0095518F">
          <w:pgSz w:w="16838" w:h="11906" w:orient="landscape"/>
          <w:pgMar w:top="1134" w:right="850" w:bottom="1134" w:left="1701" w:header="708" w:footer="708" w:gutter="0"/>
          <w:cols w:space="708"/>
          <w:docGrid w:linePitch="360"/>
        </w:sectPr>
      </w:pPr>
    </w:p>
    <w:p w:rsidR="0095518F" w:rsidRPr="00152CBC" w:rsidRDefault="00871AF2" w:rsidP="0095518F">
      <w:pPr>
        <w:pStyle w:val="2"/>
        <w:spacing w:before="69"/>
        <w:ind w:left="0" w:firstLine="0"/>
        <w:rPr>
          <w:rFonts w:eastAsia="Times New Roman"/>
          <w:sz w:val="24"/>
          <w:szCs w:val="24"/>
        </w:rPr>
      </w:pPr>
      <w:hyperlink w:anchor="bookmark64" w:history="1">
        <w:bookmarkStart w:id="131" w:name="_Toc30147004"/>
        <w:bookmarkStart w:id="132" w:name="_Toc35951487"/>
        <w:bookmarkStart w:id="133" w:name="_Toc179358398"/>
        <w:r w:rsidR="00196A5C" w:rsidRPr="009C1230">
          <w:rPr>
            <w:rFonts w:eastAsia="Times New Roman"/>
            <w:sz w:val="24"/>
            <w:szCs w:val="24"/>
          </w:rPr>
          <w:t xml:space="preserve">Часть 3. Предложения по величине инвестиций в строительство, реконструкцию, техническое перевооружение и (или) </w:t>
        </w:r>
      </w:hyperlink>
      <w:hyperlink w:anchor="bookmark64" w:history="1">
        <w:r w:rsidR="00196A5C" w:rsidRPr="009C1230">
          <w:rPr>
            <w:rFonts w:eastAsia="Times New Roman"/>
            <w:sz w:val="24"/>
            <w:szCs w:val="24"/>
          </w:rPr>
          <w:t>в связи с изменениями температурного графика и</w:t>
        </w:r>
      </w:hyperlink>
      <w:hyperlink w:anchor="bookmark64" w:history="1">
        <w:r w:rsidR="00196A5C" w:rsidRPr="009C1230">
          <w:rPr>
            <w:rFonts w:eastAsia="Times New Roman"/>
            <w:sz w:val="24"/>
            <w:szCs w:val="24"/>
          </w:rPr>
          <w:t>гидравлического режима работы системы теплоснабжения на каждом этапе</w:t>
        </w:r>
        <w:bookmarkEnd w:id="131"/>
        <w:bookmarkEnd w:id="132"/>
        <w:bookmarkEnd w:id="133"/>
      </w:hyperlink>
    </w:p>
    <w:p w:rsidR="0095518F" w:rsidRPr="00CA1200" w:rsidRDefault="0095518F" w:rsidP="0095518F">
      <w:pPr>
        <w:tabs>
          <w:tab w:val="left" w:pos="993"/>
        </w:tabs>
        <w:autoSpaceDE w:val="0"/>
        <w:autoSpaceDN w:val="0"/>
        <w:adjustRightInd w:val="0"/>
        <w:ind w:firstLine="567"/>
        <w:jc w:val="both"/>
        <w:rPr>
          <w:rFonts w:eastAsia="Calibri" w:cs="Times New Roman"/>
          <w:szCs w:val="24"/>
        </w:rPr>
      </w:pPr>
    </w:p>
    <w:p w:rsidR="0095518F" w:rsidRPr="00CA1200" w:rsidRDefault="00196A5C" w:rsidP="0095518F">
      <w:pPr>
        <w:tabs>
          <w:tab w:val="left" w:pos="993"/>
        </w:tabs>
        <w:autoSpaceDE w:val="0"/>
        <w:autoSpaceDN w:val="0"/>
        <w:adjustRightInd w:val="0"/>
        <w:ind w:firstLine="567"/>
        <w:jc w:val="both"/>
        <w:rPr>
          <w:rFonts w:eastAsia="Calibri" w:cs="Times New Roman"/>
          <w:szCs w:val="24"/>
        </w:rPr>
      </w:pPr>
      <w:r w:rsidRPr="00CA1200">
        <w:rPr>
          <w:rFonts w:eastAsia="Calibri" w:cs="Times New Roman"/>
          <w:szCs w:val="24"/>
        </w:rPr>
        <w:t xml:space="preserve">Изменение температурного графика системы теплоснабжения в муниципальном образовании </w:t>
      </w:r>
      <w:r>
        <w:rPr>
          <w:rFonts w:eastAsia="Calibri" w:cs="Times New Roman"/>
          <w:szCs w:val="24"/>
        </w:rPr>
        <w:t>ГП Гаврилов-Ям</w:t>
      </w:r>
      <w:r w:rsidRPr="00CA1200">
        <w:rPr>
          <w:rFonts w:eastAsia="Calibri" w:cs="Times New Roman"/>
          <w:szCs w:val="24"/>
        </w:rPr>
        <w:t>не предусмотрено.</w:t>
      </w:r>
    </w:p>
    <w:p w:rsidR="0095518F" w:rsidRPr="0049211C" w:rsidRDefault="0095518F" w:rsidP="0095518F">
      <w:pPr>
        <w:jc w:val="both"/>
        <w:rPr>
          <w:rFonts w:cs="Times New Roman"/>
          <w:lang w:eastAsia="ru-RU"/>
        </w:rPr>
      </w:pPr>
    </w:p>
    <w:p w:rsidR="0095518F" w:rsidRPr="00B129C5" w:rsidRDefault="00871AF2" w:rsidP="0095518F">
      <w:pPr>
        <w:pStyle w:val="2"/>
        <w:spacing w:before="69"/>
        <w:ind w:left="0" w:firstLine="0"/>
        <w:rPr>
          <w:rFonts w:eastAsia="Times New Roman"/>
          <w:sz w:val="24"/>
          <w:szCs w:val="24"/>
        </w:rPr>
      </w:pPr>
      <w:hyperlink w:anchor="bookmark65" w:history="1">
        <w:bookmarkStart w:id="134" w:name="_Toc30147005"/>
        <w:bookmarkStart w:id="135" w:name="_Toc35951488"/>
        <w:bookmarkStart w:id="136" w:name="_Toc179358399"/>
        <w:r w:rsidR="00196A5C" w:rsidRPr="00B129C5">
          <w:rPr>
            <w:rFonts w:eastAsia="Times New Roman"/>
            <w:sz w:val="24"/>
            <w:szCs w:val="24"/>
          </w:rPr>
          <w:t>Часть 4. Предложения по величине необходимых инвестиций для перевода открытой системы</w:t>
        </w:r>
      </w:hyperlink>
      <w:hyperlink w:anchor="bookmark65" w:history="1">
        <w:r w:rsidR="00196A5C" w:rsidRPr="00B129C5">
          <w:rPr>
            <w:rFonts w:eastAsia="Times New Roman"/>
            <w:sz w:val="24"/>
            <w:szCs w:val="24"/>
          </w:rPr>
          <w:t>теплоснабжения (горячего водоснабжения) в закрытую систему горячего водоснабжения на</w:t>
        </w:r>
      </w:hyperlink>
      <w:hyperlink w:anchor="bookmark65" w:history="1">
        <w:r w:rsidR="00196A5C" w:rsidRPr="00B129C5">
          <w:rPr>
            <w:rFonts w:eastAsia="Times New Roman"/>
            <w:sz w:val="24"/>
            <w:szCs w:val="24"/>
          </w:rPr>
          <w:t>каждом этапе</w:t>
        </w:r>
        <w:bookmarkEnd w:id="134"/>
        <w:bookmarkEnd w:id="135"/>
        <w:bookmarkEnd w:id="136"/>
      </w:hyperlink>
    </w:p>
    <w:p w:rsidR="0095518F" w:rsidRDefault="0095518F" w:rsidP="0095518F">
      <w:pPr>
        <w:rPr>
          <w:lang w:eastAsia="ru-RU"/>
        </w:rPr>
      </w:pPr>
    </w:p>
    <w:p w:rsidR="0095518F" w:rsidRDefault="00AB5F63" w:rsidP="00AB5F63">
      <w:pPr>
        <w:ind w:firstLine="709"/>
        <w:rPr>
          <w:szCs w:val="24"/>
        </w:rPr>
      </w:pPr>
      <w:r w:rsidRPr="00AB5F63">
        <w:rPr>
          <w:szCs w:val="24"/>
        </w:rPr>
        <w:t>Централизованное горячее водоснабжение на территории города с использованием открытых схем теплоснабжения не осуществляется.</w:t>
      </w:r>
    </w:p>
    <w:p w:rsidR="00AB5F63" w:rsidRPr="00AB5F63" w:rsidRDefault="00AB5F63" w:rsidP="00AB5F63">
      <w:pPr>
        <w:pStyle w:val="a0"/>
      </w:pPr>
    </w:p>
    <w:p w:rsidR="0095518F" w:rsidRPr="00B129C5" w:rsidRDefault="00196A5C" w:rsidP="0095518F">
      <w:pPr>
        <w:pStyle w:val="2"/>
        <w:spacing w:before="69"/>
        <w:ind w:left="0" w:firstLine="0"/>
        <w:rPr>
          <w:rFonts w:eastAsia="Times New Roman"/>
          <w:sz w:val="24"/>
          <w:szCs w:val="24"/>
        </w:rPr>
      </w:pPr>
      <w:bookmarkStart w:id="137" w:name="_Toc35951489"/>
      <w:bookmarkStart w:id="138" w:name="_Toc179358400"/>
      <w:r w:rsidRPr="00B129C5">
        <w:rPr>
          <w:rFonts w:eastAsia="Times New Roman"/>
          <w:sz w:val="24"/>
          <w:szCs w:val="24"/>
        </w:rPr>
        <w:t xml:space="preserve">Часть </w:t>
      </w:r>
      <w:r>
        <w:rPr>
          <w:rFonts w:eastAsia="Times New Roman"/>
          <w:sz w:val="24"/>
          <w:szCs w:val="24"/>
        </w:rPr>
        <w:t xml:space="preserve">5. </w:t>
      </w:r>
      <w:r w:rsidRPr="00B129C5">
        <w:rPr>
          <w:rFonts w:eastAsia="Times New Roman"/>
          <w:sz w:val="24"/>
          <w:szCs w:val="24"/>
        </w:rPr>
        <w:t xml:space="preserve">Оценка эффективности инвестиций </w:t>
      </w:r>
      <w:r>
        <w:rPr>
          <w:rFonts w:eastAsia="Times New Roman"/>
          <w:sz w:val="24"/>
          <w:szCs w:val="24"/>
        </w:rPr>
        <w:t xml:space="preserve">по </w:t>
      </w:r>
      <w:r w:rsidRPr="00B129C5">
        <w:rPr>
          <w:rFonts w:eastAsia="Times New Roman"/>
          <w:sz w:val="24"/>
          <w:szCs w:val="24"/>
        </w:rPr>
        <w:t>отдельным предложениям</w:t>
      </w:r>
      <w:bookmarkEnd w:id="137"/>
      <w:bookmarkEnd w:id="138"/>
    </w:p>
    <w:p w:rsidR="0095518F" w:rsidRDefault="0095518F" w:rsidP="0095518F">
      <w:pPr>
        <w:kinsoku w:val="0"/>
        <w:overflowPunct w:val="0"/>
        <w:ind w:right="-1" w:firstLine="709"/>
        <w:jc w:val="both"/>
        <w:rPr>
          <w:spacing w:val="-1"/>
          <w:highlight w:val="cyan"/>
        </w:rPr>
      </w:pPr>
      <w:bookmarkStart w:id="139" w:name="_Hlk105596411"/>
    </w:p>
    <w:p w:rsidR="0095518F" w:rsidRPr="00C66BB9" w:rsidRDefault="00196A5C" w:rsidP="0095518F">
      <w:pPr>
        <w:kinsoku w:val="0"/>
        <w:overflowPunct w:val="0"/>
        <w:ind w:right="-1" w:firstLine="709"/>
        <w:jc w:val="both"/>
        <w:rPr>
          <w:spacing w:val="-1"/>
        </w:rPr>
      </w:pPr>
      <w:r w:rsidRPr="00C66BB9">
        <w:rPr>
          <w:spacing w:val="-1"/>
        </w:rPr>
        <w:t>Экономическаяэффективностьреализациимероприятий</w:t>
      </w:r>
      <w:r w:rsidRPr="00C66BB9">
        <w:t>по</w:t>
      </w:r>
      <w:r w:rsidRPr="00C66BB9">
        <w:rPr>
          <w:spacing w:val="-1"/>
        </w:rPr>
        <w:t>развитиюсхемытеплоснабжениявыражается</w:t>
      </w:r>
      <w:r w:rsidRPr="00C66BB9">
        <w:t>в</w:t>
      </w:r>
      <w:r w:rsidRPr="00C66BB9">
        <w:rPr>
          <w:spacing w:val="-1"/>
        </w:rPr>
        <w:t>сокращенииэксплуатационныхиздержек,уменьшениюудельныхрасходовтоплива</w:t>
      </w:r>
      <w:r w:rsidRPr="00C66BB9">
        <w:t>на</w:t>
      </w:r>
      <w:r w:rsidRPr="00C66BB9">
        <w:rPr>
          <w:spacing w:val="-1"/>
        </w:rPr>
        <w:t>производство</w:t>
      </w:r>
      <w:r w:rsidRPr="00C66BB9">
        <w:t>тепла,атакже</w:t>
      </w:r>
      <w:r w:rsidRPr="00C66BB9">
        <w:rPr>
          <w:spacing w:val="-2"/>
        </w:rPr>
        <w:t>снижению</w:t>
      </w:r>
      <w:r w:rsidRPr="00C66BB9">
        <w:rPr>
          <w:spacing w:val="-1"/>
        </w:rPr>
        <w:t>потерь теплапритранспортировке.</w:t>
      </w:r>
    </w:p>
    <w:p w:rsidR="0095518F" w:rsidRPr="00C66BB9" w:rsidRDefault="00196A5C" w:rsidP="0095518F">
      <w:pPr>
        <w:ind w:right="-1" w:firstLine="709"/>
        <w:jc w:val="both"/>
      </w:pPr>
      <w:r w:rsidRPr="00C66BB9">
        <w:t>Для</w:t>
      </w:r>
      <w:r w:rsidRPr="00C66BB9">
        <w:rPr>
          <w:spacing w:val="-1"/>
        </w:rPr>
        <w:t>обеспечениянадежноготеплоснабжения</w:t>
      </w:r>
      <w:r w:rsidRPr="00C66BB9">
        <w:rPr>
          <w:spacing w:val="-2"/>
        </w:rPr>
        <w:t>необходимо</w:t>
      </w:r>
      <w:r w:rsidRPr="00C66BB9">
        <w:rPr>
          <w:spacing w:val="-1"/>
        </w:rPr>
        <w:t>регулярнопроводитьработыпозаменеизношенного</w:t>
      </w:r>
      <w:r w:rsidRPr="00C66BB9">
        <w:t>и</w:t>
      </w:r>
      <w:r w:rsidRPr="00C66BB9">
        <w:rPr>
          <w:spacing w:val="-1"/>
        </w:rPr>
        <w:t>устаревшего</w:t>
      </w:r>
      <w:r w:rsidRPr="00C66BB9">
        <w:rPr>
          <w:spacing w:val="-2"/>
        </w:rPr>
        <w:t>оборудования,</w:t>
      </w:r>
      <w:r w:rsidRPr="00C66BB9">
        <w:t>замене</w:t>
      </w:r>
      <w:r w:rsidRPr="00C66BB9">
        <w:rPr>
          <w:spacing w:val="-1"/>
        </w:rPr>
        <w:t>тепловых</w:t>
      </w:r>
      <w:r w:rsidRPr="00C66BB9">
        <w:t>сетей.</w:t>
      </w:r>
      <w:bookmarkEnd w:id="97"/>
    </w:p>
    <w:p w:rsidR="0095518F" w:rsidRDefault="0095518F" w:rsidP="0095518F">
      <w:pPr>
        <w:rPr>
          <w:lang w:eastAsia="ru-RU"/>
        </w:rPr>
      </w:pPr>
    </w:p>
    <w:p w:rsidR="0095518F" w:rsidRPr="00B129C5" w:rsidRDefault="00196A5C" w:rsidP="0095518F">
      <w:pPr>
        <w:pStyle w:val="2"/>
        <w:spacing w:before="69"/>
        <w:ind w:left="0" w:firstLine="0"/>
        <w:rPr>
          <w:rFonts w:eastAsia="Times New Roman"/>
          <w:sz w:val="24"/>
          <w:szCs w:val="24"/>
        </w:rPr>
      </w:pPr>
      <w:bookmarkStart w:id="140" w:name="_Toc35951490"/>
      <w:bookmarkStart w:id="141" w:name="_Toc179358401"/>
      <w:r>
        <w:rPr>
          <w:rFonts w:eastAsia="Times New Roman"/>
          <w:sz w:val="24"/>
          <w:szCs w:val="24"/>
        </w:rPr>
        <w:t>Часть</w:t>
      </w:r>
      <w:r>
        <w:rPr>
          <w:rFonts w:eastAsia="Times New Roman"/>
          <w:sz w:val="24"/>
          <w:szCs w:val="24"/>
        </w:rPr>
        <w:tab/>
        <w:t xml:space="preserve">6. </w:t>
      </w:r>
      <w:r w:rsidRPr="00B129C5">
        <w:rPr>
          <w:rFonts w:eastAsia="Times New Roman"/>
          <w:sz w:val="24"/>
          <w:szCs w:val="24"/>
        </w:rPr>
        <w:t>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140"/>
      <w:bookmarkEnd w:id="141"/>
    </w:p>
    <w:p w:rsidR="0095518F" w:rsidRDefault="0095518F" w:rsidP="0095518F">
      <w:pPr>
        <w:ind w:firstLine="567"/>
        <w:rPr>
          <w:lang w:eastAsia="ru-RU"/>
        </w:rPr>
      </w:pPr>
    </w:p>
    <w:p w:rsidR="00AB5F63" w:rsidRPr="00EB5F3C" w:rsidRDefault="00AB5F63" w:rsidP="00AB5F63">
      <w:pPr>
        <w:ind w:firstLine="709"/>
      </w:pPr>
      <w:r w:rsidRPr="00EB5F3C">
        <w:t>Модернизация объектов теплоснабжения проводится в рамках текущей деятельности теплоснабжающей организаций.</w:t>
      </w:r>
    </w:p>
    <w:p w:rsidR="0095518F" w:rsidRPr="006973E4" w:rsidRDefault="0095518F" w:rsidP="0095518F">
      <w:pPr>
        <w:rPr>
          <w:lang w:eastAsia="ru-RU"/>
        </w:rPr>
      </w:pPr>
    </w:p>
    <w:p w:rsidR="0095518F" w:rsidRDefault="00871AF2" w:rsidP="0095518F">
      <w:pPr>
        <w:pStyle w:val="1"/>
        <w:spacing w:before="64"/>
        <w:ind w:left="0" w:firstLine="0"/>
        <w:jc w:val="both"/>
        <w:rPr>
          <w:rFonts w:eastAsia="Times New Roman"/>
          <w:sz w:val="28"/>
          <w:szCs w:val="28"/>
        </w:rPr>
      </w:pPr>
      <w:hyperlink w:anchor="bookmark66" w:history="1">
        <w:bookmarkStart w:id="142" w:name="_Toc30147006"/>
        <w:bookmarkStart w:id="143" w:name="_Toc35951491"/>
        <w:bookmarkStart w:id="144" w:name="_Toc179358402"/>
        <w:r w:rsidR="00196A5C" w:rsidRPr="00B129C5">
          <w:rPr>
            <w:rFonts w:eastAsia="Times New Roman"/>
            <w:sz w:val="28"/>
            <w:szCs w:val="28"/>
          </w:rPr>
          <w:t>РАЗДЕЛ</w:t>
        </w:r>
        <w:r w:rsidR="00196A5C">
          <w:rPr>
            <w:rFonts w:eastAsia="Times New Roman"/>
            <w:sz w:val="28"/>
            <w:szCs w:val="28"/>
          </w:rPr>
          <w:t xml:space="preserve"> 10. </w:t>
        </w:r>
      </w:hyperlink>
      <w:bookmarkEnd w:id="142"/>
      <w:bookmarkEnd w:id="143"/>
      <w:r w:rsidR="00196A5C" w:rsidRPr="005B68A1">
        <w:rPr>
          <w:rFonts w:eastAsia="Times New Roman"/>
          <w:sz w:val="28"/>
          <w:szCs w:val="28"/>
        </w:rPr>
        <w:t>РЕШЕНИЕ О ПРИСВОЕНИИ СТАТУСА ЕДИНОЙ ТЕПЛОСНАБЖАЮЩЕЙ ОРГАНИЗАЦИИ (ОРГАНИЗАЦИЯМ)</w:t>
      </w:r>
      <w:bookmarkEnd w:id="144"/>
    </w:p>
    <w:p w:rsidR="0095518F" w:rsidRDefault="0095518F" w:rsidP="0095518F"/>
    <w:p w:rsidR="0095518F" w:rsidRDefault="00871AF2" w:rsidP="0095518F">
      <w:pPr>
        <w:pStyle w:val="2"/>
        <w:spacing w:before="69"/>
        <w:ind w:left="0" w:firstLine="0"/>
        <w:rPr>
          <w:rFonts w:eastAsia="Times New Roman"/>
          <w:sz w:val="24"/>
          <w:szCs w:val="24"/>
        </w:rPr>
      </w:pPr>
      <w:hyperlink w:anchor="bookmark67" w:history="1">
        <w:bookmarkStart w:id="145" w:name="_Toc30147007"/>
        <w:bookmarkStart w:id="146" w:name="_Toc35951492"/>
        <w:bookmarkStart w:id="147" w:name="_Toc179358403"/>
        <w:r w:rsidR="00196A5C" w:rsidRPr="00B129C5">
          <w:rPr>
            <w:rFonts w:eastAsia="Times New Roman"/>
            <w:sz w:val="24"/>
            <w:szCs w:val="24"/>
          </w:rPr>
          <w:t xml:space="preserve">Часть 1. </w:t>
        </w:r>
        <w:bookmarkEnd w:id="145"/>
        <w:bookmarkEnd w:id="146"/>
      </w:hyperlink>
      <w:r w:rsidR="00196A5C" w:rsidRPr="00FC6D3F">
        <w:rPr>
          <w:rFonts w:eastAsia="Times New Roman"/>
          <w:sz w:val="24"/>
          <w:szCs w:val="24"/>
        </w:rPr>
        <w:t>Решение о присвоении статуса единой теплоснабжающей организации (организациям)</w:t>
      </w:r>
      <w:bookmarkEnd w:id="147"/>
    </w:p>
    <w:p w:rsidR="0095518F" w:rsidRDefault="0095518F" w:rsidP="0095518F">
      <w:pPr>
        <w:ind w:left="1" w:firstLine="566"/>
        <w:rPr>
          <w:rFonts w:eastAsia="Times New Roman" w:cs="Times New Roman"/>
        </w:rPr>
      </w:pPr>
    </w:p>
    <w:p w:rsidR="0095518F" w:rsidRDefault="00196A5C" w:rsidP="0095518F">
      <w:pPr>
        <w:ind w:firstLine="709"/>
        <w:jc w:val="both"/>
      </w:pPr>
      <w:r w:rsidRPr="00A66B87">
        <w:t>В соответствии с Федеральным законом от 27 июля 2010 года № 190-ФЗ «О теплоснабжении» (далее – Федеральный закон) и Постановлением Правительства Российской Федерации от 22 февраля 2012 года № 154 «О требованиях к схемам теплоснабжения, порядку их разработки и утверждения» в части структуры и организации отношений в системе теплоснабжения Санкт-Петербурга схема теплоснабжения должна включать решение об определении единой теплоснабжающей организации (организаций), которое определяет единую теплоснабжающую организацию (организации) и границы зон ее деятельности.</w:t>
      </w:r>
    </w:p>
    <w:p w:rsidR="0095518F" w:rsidRPr="00A66B87" w:rsidRDefault="00196A5C" w:rsidP="0095518F">
      <w:pPr>
        <w:ind w:firstLine="709"/>
        <w:jc w:val="both"/>
      </w:pPr>
      <w:r w:rsidRPr="002C7D3D">
        <w:t>В соответствии с Постановлением Правительства РФ от 08.08.2012 № 808 «Об организации теплоснабжения в РФ и о внесении изменений в отдельные акты Российской Федерации» (далее – Постановление):</w:t>
      </w:r>
    </w:p>
    <w:p w:rsidR="0095518F" w:rsidRPr="002C7D3D" w:rsidRDefault="00196A5C" w:rsidP="0095518F">
      <w:pPr>
        <w:ind w:firstLine="709"/>
        <w:jc w:val="both"/>
      </w:pPr>
      <w:r>
        <w:t xml:space="preserve">1. </w:t>
      </w:r>
      <w:r w:rsidRPr="002C7D3D">
        <w:t>Статус единой теплоснабжающей организации</w:t>
      </w:r>
      <w:r>
        <w:t xml:space="preserve"> (д</w:t>
      </w:r>
      <w:r w:rsidRPr="002C7D3D">
        <w:t>алее</w:t>
      </w:r>
      <w:r>
        <w:t xml:space="preserve"> ЕТО) </w:t>
      </w:r>
      <w:r w:rsidRPr="002C7D3D">
        <w:t>присваивается теплоснабжающей и (или) теплосетевой организации при утверждении схемы теплоснабжения поселения, городского округа, городов федерального значения решением:</w:t>
      </w:r>
    </w:p>
    <w:p w:rsidR="0095518F" w:rsidRPr="002C7D3D" w:rsidRDefault="00196A5C" w:rsidP="0095518F">
      <w:pPr>
        <w:shd w:val="clear" w:color="auto" w:fill="FFFFFF"/>
        <w:ind w:firstLine="709"/>
        <w:jc w:val="both"/>
      </w:pPr>
      <w:r>
        <w:lastRenderedPageBreak/>
        <w:t xml:space="preserve">- </w:t>
      </w:r>
      <w:r w:rsidRPr="002C7D3D">
        <w:t>федерального органа исполнительной власти, уполномоченного на реализацию государственной политики в сфере теплоснабжения (далее - федеральный орган исполнительной власти), - в отношении городских поселений, городских округов с численностью населения, составляющей 500 тыс. человек и более, а также городов федерального значения;</w:t>
      </w:r>
    </w:p>
    <w:p w:rsidR="0095518F" w:rsidRPr="002C7D3D" w:rsidRDefault="00196A5C" w:rsidP="0095518F">
      <w:pPr>
        <w:shd w:val="clear" w:color="auto" w:fill="FFFFFF"/>
        <w:ind w:firstLine="709"/>
        <w:jc w:val="both"/>
      </w:pPr>
      <w:r>
        <w:t xml:space="preserve">- </w:t>
      </w:r>
      <w:r w:rsidRPr="002C7D3D">
        <w:t>главы местной администрации городского поселения, главы местной администрации городского округа - в отношении городских поселений, городских округов с численностью населения, составляющей менее 500 тыс. человек;</w:t>
      </w:r>
    </w:p>
    <w:p w:rsidR="0095518F" w:rsidRDefault="00196A5C" w:rsidP="0095518F">
      <w:pPr>
        <w:shd w:val="clear" w:color="auto" w:fill="FFFFFF"/>
        <w:ind w:firstLine="709"/>
        <w:jc w:val="both"/>
      </w:pPr>
      <w:r>
        <w:t xml:space="preserve">- </w:t>
      </w:r>
      <w:r w:rsidRPr="002C7D3D">
        <w:t>главы местной администрации муниципального района - в отношении сельских поселений, расположенных на территории соответствующего муниципального района, если иное не установлено законом субъекта Российской Федерации.</w:t>
      </w:r>
    </w:p>
    <w:p w:rsidR="0095518F" w:rsidRPr="002C7D3D" w:rsidRDefault="00196A5C" w:rsidP="0095518F">
      <w:pPr>
        <w:ind w:firstLine="709"/>
        <w:jc w:val="both"/>
      </w:pPr>
      <w:r>
        <w:t xml:space="preserve">2. </w:t>
      </w:r>
      <w:r w:rsidRPr="002C7D3D">
        <w:t>В проекте схемы теплоснабжения (проекте актуализированной схемы теплоснабжения) должны быть определены границы зоны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(систем) теплоснабжения.</w:t>
      </w:r>
    </w:p>
    <w:p w:rsidR="0095518F" w:rsidRPr="002C7D3D" w:rsidRDefault="00196A5C" w:rsidP="0095518F">
      <w:pPr>
        <w:ind w:firstLine="709"/>
        <w:jc w:val="both"/>
      </w:pPr>
      <w:r>
        <w:t xml:space="preserve">3. </w:t>
      </w:r>
      <w:r w:rsidRPr="002C7D3D">
        <w:t>В случае если на территории поселения, городского округа, города федерального значения существуют несколько систем теплоснабжения, единая теплоснабжающая организация (организации) определяется в отношении каждой или нескольких систем теплоснабжения, расположенных в границах поселения, городского округа, города федерального значения.</w:t>
      </w:r>
    </w:p>
    <w:p w:rsidR="0095518F" w:rsidRDefault="00196A5C" w:rsidP="0095518F">
      <w:pPr>
        <w:ind w:firstLine="709"/>
        <w:jc w:val="both"/>
      </w:pPr>
      <w:r w:rsidRPr="00EA3DD0">
        <w:rPr>
          <w:color w:val="000000" w:themeColor="text1"/>
        </w:rPr>
        <w:t xml:space="preserve">Согласно постановлению администрации, </w:t>
      </w:r>
      <w:r w:rsidRPr="00EA3DD0">
        <w:rPr>
          <w:rFonts w:eastAsia="Times New Roman" w:cs="Times New Roman"/>
          <w:color w:val="000000" w:themeColor="text1"/>
        </w:rPr>
        <w:t xml:space="preserve">ГП Гаврилов-Ям </w:t>
      </w:r>
      <w:r w:rsidRPr="00EA3DD0">
        <w:rPr>
          <w:color w:val="000000" w:themeColor="text1"/>
        </w:rPr>
        <w:t xml:space="preserve">от </w:t>
      </w:r>
      <w:r w:rsidR="00AB5F63" w:rsidRPr="00EA3DD0">
        <w:rPr>
          <w:color w:val="000000" w:themeColor="text1"/>
        </w:rPr>
        <w:t xml:space="preserve">05.06.2023 №390 </w:t>
      </w:r>
      <w:r w:rsidRPr="006D6ACA">
        <w:t>статус</w:t>
      </w:r>
      <w:r>
        <w:t xml:space="preserve"> единой теплоснабжающей организации на территории муниципального образования присвоен:</w:t>
      </w:r>
    </w:p>
    <w:p w:rsidR="00AB5F63" w:rsidRDefault="00196A5C" w:rsidP="00AB5F63">
      <w:pPr>
        <w:ind w:firstLine="709"/>
      </w:pPr>
      <w:r>
        <w:t>- АО «Ресурс»;</w:t>
      </w:r>
    </w:p>
    <w:p w:rsidR="0095518F" w:rsidRDefault="00196A5C" w:rsidP="00AB5F63">
      <w:pPr>
        <w:ind w:firstLine="709"/>
        <w:jc w:val="both"/>
      </w:pPr>
      <w:r>
        <w:t>Единые теплоснабжающие организации, определенные по критериям представлены в части 3 текущей главы (таблица 10.3.1).</w:t>
      </w:r>
    </w:p>
    <w:p w:rsidR="0095518F" w:rsidRPr="0049211C" w:rsidRDefault="0095518F" w:rsidP="0095518F"/>
    <w:p w:rsidR="0095518F" w:rsidRDefault="00871AF2" w:rsidP="0095518F">
      <w:pPr>
        <w:pStyle w:val="2"/>
        <w:spacing w:before="69"/>
        <w:ind w:left="0" w:firstLine="0"/>
        <w:rPr>
          <w:rFonts w:eastAsia="Times New Roman"/>
          <w:sz w:val="24"/>
          <w:szCs w:val="24"/>
        </w:rPr>
      </w:pPr>
      <w:hyperlink w:anchor="bookmark68" w:history="1">
        <w:bookmarkStart w:id="148" w:name="_Toc30147008"/>
        <w:bookmarkStart w:id="149" w:name="_Toc179358404"/>
        <w:bookmarkStart w:id="150" w:name="_Toc35951493"/>
        <w:r w:rsidR="00196A5C" w:rsidRPr="00B129C5">
          <w:rPr>
            <w:rFonts w:eastAsia="Times New Roman"/>
            <w:sz w:val="24"/>
            <w:szCs w:val="24"/>
          </w:rPr>
          <w:t>Часть 2. Реестр зон деятельности единой теплоснабжающей организации (организаций)</w:t>
        </w:r>
        <w:bookmarkEnd w:id="139"/>
        <w:bookmarkEnd w:id="148"/>
        <w:bookmarkEnd w:id="149"/>
      </w:hyperlink>
    </w:p>
    <w:p w:rsidR="0095518F" w:rsidRPr="005A6046" w:rsidRDefault="0095518F" w:rsidP="0095518F">
      <w:pPr>
        <w:rPr>
          <w:lang w:eastAsia="ru-RU"/>
        </w:rPr>
      </w:pPr>
    </w:p>
    <w:p w:rsidR="0095518F" w:rsidRDefault="00196A5C" w:rsidP="0095518F">
      <w:pPr>
        <w:ind w:firstLine="709"/>
        <w:jc w:val="both"/>
      </w:pPr>
      <w:r w:rsidRPr="005A6046">
        <w:t>Зона (зоны) деятельности единой теплоснабжающей организации - одна или несколько систем теплоснабжения на территории поселения, городского округа, в границах которых единая теплоснабжающая организация обязана обслуживать любых обратившихся к ней потребителей тепловой энергии</w:t>
      </w:r>
    </w:p>
    <w:p w:rsidR="0095518F" w:rsidRPr="001F6F34" w:rsidRDefault="0095518F" w:rsidP="0095518F">
      <w:pPr>
        <w:jc w:val="both"/>
      </w:pPr>
    </w:p>
    <w:p w:rsidR="00987321" w:rsidRDefault="00987321">
      <w:pPr>
        <w:sectPr w:rsidR="00987321" w:rsidSect="0095518F">
          <w:pgSz w:w="11906" w:h="16838"/>
          <w:pgMar w:top="1134" w:right="850" w:bottom="1134" w:left="1701" w:header="708" w:footer="708" w:gutter="0"/>
          <w:cols w:space="708"/>
          <w:docGrid w:linePitch="360"/>
        </w:sectPr>
      </w:pPr>
    </w:p>
    <w:p w:rsidR="00987321" w:rsidRDefault="00196A5C">
      <w:pPr>
        <w:spacing w:before="400" w:after="200"/>
      </w:pPr>
      <w:r>
        <w:rPr>
          <w:b/>
        </w:rPr>
        <w:lastRenderedPageBreak/>
        <w:t>Таблица 10.2.1 - Утвержденные единые теплоснабжающие организации в системах теплоснабжения</w:t>
      </w:r>
    </w:p>
    <w:tbl>
      <w:tblPr>
        <w:tblStyle w:val="a9"/>
        <w:tblW w:w="5000" w:type="pct"/>
        <w:jc w:val="center"/>
        <w:tblLook w:val="04A0"/>
      </w:tblPr>
      <w:tblGrid>
        <w:gridCol w:w="1992"/>
        <w:gridCol w:w="2444"/>
        <w:gridCol w:w="2307"/>
        <w:gridCol w:w="2260"/>
        <w:gridCol w:w="1628"/>
        <w:gridCol w:w="1843"/>
        <w:gridCol w:w="1853"/>
      </w:tblGrid>
      <w:tr w:rsidR="00987321">
        <w:trPr>
          <w:jc w:val="center"/>
        </w:trPr>
        <w:tc>
          <w:tcPr>
            <w:tcW w:w="0" w:type="dxa"/>
            <w:shd w:val="clear" w:color="auto" w:fill="F2F2F2"/>
            <w:tcMar>
              <w:top w:w="120" w:type="dxa"/>
              <w:left w:w="20" w:type="dxa"/>
              <w:bottom w:w="120" w:type="dxa"/>
              <w:right w:w="20" w:type="dxa"/>
            </w:tcMar>
            <w:vAlign w:val="center"/>
          </w:tcPr>
          <w:p w:rsidR="00987321" w:rsidRDefault="00196A5C">
            <w:pPr>
              <w:jc w:val="center"/>
            </w:pPr>
            <w:r>
              <w:rPr>
                <w:rFonts w:eastAsia="Times New Roman" w:cs="Times New Roman"/>
              </w:rPr>
              <w:t>№ системы теплоснабжения</w:t>
            </w:r>
          </w:p>
        </w:tc>
        <w:tc>
          <w:tcPr>
            <w:tcW w:w="0" w:type="dxa"/>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Наименования источников тепловой энергии в системе теплоснабжения</w:t>
            </w:r>
          </w:p>
        </w:tc>
        <w:tc>
          <w:tcPr>
            <w:tcW w:w="0" w:type="dxa"/>
            <w:shd w:val="clear" w:color="auto" w:fill="F2F2F2"/>
            <w:tcMar>
              <w:top w:w="120" w:type="dxa"/>
              <w:left w:w="20" w:type="dxa"/>
              <w:bottom w:w="120" w:type="dxa"/>
              <w:right w:w="20" w:type="dxa"/>
            </w:tcMar>
            <w:vAlign w:val="center"/>
          </w:tcPr>
          <w:p w:rsidR="00987321" w:rsidRDefault="00196A5C">
            <w:pPr>
              <w:jc w:val="center"/>
            </w:pPr>
            <w:r>
              <w:rPr>
                <w:rFonts w:eastAsia="Times New Roman" w:cs="Times New Roman"/>
              </w:rPr>
              <w:t>Теплоснабжающие (теплосетевые) организации в границах системы теплоснабжения</w:t>
            </w:r>
          </w:p>
        </w:tc>
        <w:tc>
          <w:tcPr>
            <w:tcW w:w="0" w:type="dxa"/>
            <w:shd w:val="clear" w:color="auto" w:fill="F2F2F2"/>
            <w:tcMar>
              <w:top w:w="120" w:type="dxa"/>
              <w:left w:w="20" w:type="dxa"/>
              <w:bottom w:w="120" w:type="dxa"/>
              <w:right w:w="20" w:type="dxa"/>
            </w:tcMar>
            <w:vAlign w:val="center"/>
          </w:tcPr>
          <w:p w:rsidR="00987321" w:rsidRDefault="00196A5C">
            <w:pPr>
              <w:jc w:val="center"/>
            </w:pPr>
            <w:r>
              <w:rPr>
                <w:rFonts w:eastAsia="Times New Roman" w:cs="Times New Roman"/>
              </w:rPr>
              <w:t>Объекты систем теплоснабжения в обслуживании теплоснабжающей (теплосетевой) организации</w:t>
            </w:r>
          </w:p>
        </w:tc>
        <w:tc>
          <w:tcPr>
            <w:tcW w:w="0" w:type="dxa"/>
            <w:shd w:val="clear" w:color="auto" w:fill="F2F2F2"/>
            <w:tcMar>
              <w:top w:w="120" w:type="dxa"/>
              <w:left w:w="20" w:type="dxa"/>
              <w:bottom w:w="120" w:type="dxa"/>
              <w:right w:w="20" w:type="dxa"/>
            </w:tcMar>
            <w:vAlign w:val="center"/>
          </w:tcPr>
          <w:p w:rsidR="00987321" w:rsidRDefault="00196A5C">
            <w:pPr>
              <w:jc w:val="center"/>
            </w:pPr>
            <w:r>
              <w:rPr>
                <w:rFonts w:eastAsia="Times New Roman" w:cs="Times New Roman"/>
              </w:rPr>
              <w:t>№ зоны деятельности</w:t>
            </w:r>
          </w:p>
        </w:tc>
        <w:tc>
          <w:tcPr>
            <w:tcW w:w="0" w:type="dxa"/>
            <w:shd w:val="clear" w:color="auto" w:fill="F2F2F2"/>
            <w:tcMar>
              <w:top w:w="120" w:type="dxa"/>
              <w:left w:w="20" w:type="dxa"/>
              <w:bottom w:w="120" w:type="dxa"/>
              <w:right w:w="20" w:type="dxa"/>
            </w:tcMar>
            <w:vAlign w:val="center"/>
          </w:tcPr>
          <w:p w:rsidR="00987321" w:rsidRDefault="00196A5C">
            <w:pPr>
              <w:jc w:val="center"/>
            </w:pPr>
            <w:r>
              <w:rPr>
                <w:rFonts w:eastAsia="Times New Roman" w:cs="Times New Roman"/>
              </w:rPr>
              <w:t>Утвержденная ЕТО</w:t>
            </w:r>
          </w:p>
        </w:tc>
        <w:tc>
          <w:tcPr>
            <w:tcW w:w="0" w:type="dxa"/>
            <w:shd w:val="clear" w:color="auto" w:fill="F2F2F2"/>
            <w:tcMar>
              <w:top w:w="120" w:type="dxa"/>
              <w:left w:w="20" w:type="dxa"/>
              <w:bottom w:w="120" w:type="dxa"/>
              <w:right w:w="20" w:type="dxa"/>
            </w:tcMar>
            <w:vAlign w:val="center"/>
          </w:tcPr>
          <w:p w:rsidR="00987321" w:rsidRDefault="00196A5C">
            <w:pPr>
              <w:jc w:val="center"/>
            </w:pPr>
            <w:r>
              <w:rPr>
                <w:rFonts w:eastAsia="Times New Roman" w:cs="Times New Roman"/>
              </w:rPr>
              <w:t>Основание для присвоения статуса ЕТО</w:t>
            </w:r>
          </w:p>
        </w:tc>
      </w:tr>
      <w:tr w:rsidR="00987321">
        <w:trPr>
          <w:jc w:val="center"/>
        </w:trPr>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w:t>
            </w:r>
          </w:p>
        </w:tc>
        <w:tc>
          <w:tcPr>
            <w:tcW w:w="0"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Котельная «Технопарк»</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АО «Ресурс»</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источник, тепловые сети, абоненты</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АО «Ресурс»</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Постановление</w:t>
            </w:r>
          </w:p>
        </w:tc>
      </w:tr>
      <w:tr w:rsidR="00987321">
        <w:trPr>
          <w:jc w:val="center"/>
        </w:trPr>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w:t>
            </w:r>
          </w:p>
        </w:tc>
        <w:tc>
          <w:tcPr>
            <w:tcW w:w="0"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Котельная «Квартальная»</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АО «Ресурс»</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источник, тепловые сети, абоненты</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АО «Ресурс»</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Постановление</w:t>
            </w:r>
          </w:p>
        </w:tc>
      </w:tr>
      <w:tr w:rsidR="00987321">
        <w:trPr>
          <w:jc w:val="center"/>
        </w:trPr>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3</w:t>
            </w:r>
          </w:p>
        </w:tc>
        <w:tc>
          <w:tcPr>
            <w:tcW w:w="0"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Котельная «Больничного городка»</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АО «Ресурс»</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источник, тепловые сети, абоненты</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АО «Ресурс»</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Постановление</w:t>
            </w:r>
          </w:p>
        </w:tc>
      </w:tr>
      <w:tr w:rsidR="00987321">
        <w:trPr>
          <w:jc w:val="center"/>
        </w:trPr>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4</w:t>
            </w:r>
          </w:p>
        </w:tc>
        <w:tc>
          <w:tcPr>
            <w:tcW w:w="0"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Котельная «Школы интернат»</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АО «Ресурс»</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источник, тепловые сети, абоненты</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АО «Ресурс»</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Постановление</w:t>
            </w:r>
          </w:p>
        </w:tc>
      </w:tr>
      <w:tr w:rsidR="00987321">
        <w:trPr>
          <w:jc w:val="center"/>
        </w:trPr>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5</w:t>
            </w:r>
          </w:p>
        </w:tc>
        <w:tc>
          <w:tcPr>
            <w:tcW w:w="0"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Котельная «Школа № 3»</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АО «Ресурс»</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источник, тепловые сети, абоненты</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АО «Ресурс»</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Постановление</w:t>
            </w:r>
          </w:p>
        </w:tc>
      </w:tr>
      <w:tr w:rsidR="00987321">
        <w:trPr>
          <w:jc w:val="center"/>
        </w:trPr>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6</w:t>
            </w:r>
          </w:p>
        </w:tc>
        <w:tc>
          <w:tcPr>
            <w:tcW w:w="0"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Котельная ул. Победы</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АО «Ресурс»</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источник, тепловые сети, абоненты</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АО «Ресурс»</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Постановление</w:t>
            </w:r>
          </w:p>
        </w:tc>
      </w:tr>
      <w:tr w:rsidR="00987321">
        <w:trPr>
          <w:jc w:val="center"/>
        </w:trPr>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7</w:t>
            </w:r>
          </w:p>
        </w:tc>
        <w:tc>
          <w:tcPr>
            <w:tcW w:w="0"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Котельная «ДТЮ»</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АО «Ресурс»</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источник, тепловые сети, абоненты</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АО «Ресурс»</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Постановление</w:t>
            </w:r>
          </w:p>
        </w:tc>
      </w:tr>
      <w:tr w:rsidR="00987321">
        <w:trPr>
          <w:jc w:val="center"/>
        </w:trPr>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8</w:t>
            </w:r>
          </w:p>
        </w:tc>
        <w:tc>
          <w:tcPr>
            <w:tcW w:w="0"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Котельная ул. Луначарского</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ООО «ТеплоРесурс»</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источник, тепловые сети, абоненты</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ООО «ТеплоРесурс»</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По критериям</w:t>
            </w:r>
          </w:p>
        </w:tc>
      </w:tr>
    </w:tbl>
    <w:p w:rsidR="00987321" w:rsidRDefault="00987321">
      <w:pPr>
        <w:sectPr w:rsidR="00987321">
          <w:pgSz w:w="16838" w:h="11906" w:orient="landscape"/>
          <w:pgMar w:top="1134" w:right="850" w:bottom="1134" w:left="1701" w:header="708" w:footer="708" w:gutter="0"/>
          <w:cols w:space="708"/>
          <w:docGrid w:linePitch="360"/>
        </w:sectPr>
      </w:pPr>
    </w:p>
    <w:p w:rsidR="0095518F" w:rsidRPr="00B129C5" w:rsidRDefault="00871AF2" w:rsidP="0095518F">
      <w:pPr>
        <w:pStyle w:val="2"/>
        <w:spacing w:before="69"/>
        <w:ind w:left="0" w:firstLine="0"/>
        <w:rPr>
          <w:rFonts w:eastAsia="Times New Roman"/>
          <w:sz w:val="24"/>
          <w:szCs w:val="24"/>
        </w:rPr>
      </w:pPr>
      <w:hyperlink w:anchor="bookmark69" w:history="1">
        <w:bookmarkStart w:id="151" w:name="_Toc30147009"/>
        <w:bookmarkStart w:id="152" w:name="_Toc35951494"/>
        <w:bookmarkStart w:id="153" w:name="_Toc179358405"/>
        <w:r w:rsidR="00196A5C" w:rsidRPr="00B129C5">
          <w:rPr>
            <w:rFonts w:eastAsia="Times New Roman"/>
            <w:sz w:val="24"/>
            <w:szCs w:val="24"/>
          </w:rPr>
          <w:t>Часть 3. Основания, в том числе критерии, в соответствии с которыми теплоснабжающая</w:t>
        </w:r>
      </w:hyperlink>
      <w:hyperlink w:anchor="bookmark69" w:history="1">
        <w:r w:rsidR="00196A5C" w:rsidRPr="00B129C5">
          <w:rPr>
            <w:rFonts w:eastAsia="Times New Roman"/>
            <w:sz w:val="24"/>
            <w:szCs w:val="24"/>
          </w:rPr>
          <w:t>организация определена единой теплоснабжающей организацией</w:t>
        </w:r>
        <w:bookmarkEnd w:id="151"/>
        <w:bookmarkEnd w:id="152"/>
        <w:bookmarkEnd w:id="153"/>
      </w:hyperlink>
    </w:p>
    <w:p w:rsidR="0095518F" w:rsidRDefault="0095518F" w:rsidP="0095518F">
      <w:pPr>
        <w:ind w:left="1" w:firstLine="566"/>
        <w:rPr>
          <w:rFonts w:eastAsia="Times New Roman" w:cs="Times New Roman"/>
        </w:rPr>
      </w:pPr>
    </w:p>
    <w:p w:rsidR="0095518F" w:rsidRPr="000B61EB" w:rsidRDefault="00196A5C" w:rsidP="0095518F">
      <w:pPr>
        <w:ind w:left="1" w:firstLine="708"/>
        <w:jc w:val="both"/>
        <w:rPr>
          <w:rFonts w:eastAsia="Times New Roman" w:cs="Times New Roman"/>
        </w:rPr>
      </w:pPr>
      <w:r w:rsidRPr="000B61EB">
        <w:rPr>
          <w:rFonts w:eastAsia="Times New Roman" w:cs="Times New Roman"/>
        </w:rPr>
        <w:t>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уполномоченный орган присваивает статус единой теплоснабжающей организации в соответствии с пунктами 7 -10 ПП РФ № 808 от 08.08.2012 г.</w:t>
      </w:r>
    </w:p>
    <w:p w:rsidR="0095518F" w:rsidRPr="000B61EB" w:rsidRDefault="00196A5C" w:rsidP="0095518F">
      <w:pPr>
        <w:ind w:left="1" w:firstLine="708"/>
        <w:jc w:val="both"/>
        <w:rPr>
          <w:rFonts w:eastAsia="Times New Roman" w:cs="Times New Roman"/>
        </w:rPr>
      </w:pPr>
      <w:r w:rsidRPr="000B61EB">
        <w:rPr>
          <w:rFonts w:eastAsia="Times New Roman" w:cs="Times New Roman"/>
        </w:rPr>
        <w:t xml:space="preserve">Критерии соответствия ЕТО, установлены в пункте 7 раздела II «Критерии и порядок определения единой теплоснабжающей организации» Постановления Правительства РФ от 08.08.2012 г. № 808 «Правила организации теплоснабжения в Российской Федерации». </w:t>
      </w:r>
    </w:p>
    <w:p w:rsidR="0095518F" w:rsidRPr="000B61EB" w:rsidRDefault="00196A5C" w:rsidP="0095518F">
      <w:pPr>
        <w:ind w:left="1" w:firstLine="708"/>
        <w:jc w:val="both"/>
        <w:rPr>
          <w:rFonts w:eastAsia="Times New Roman" w:cs="Times New Roman"/>
        </w:rPr>
      </w:pPr>
      <w:r w:rsidRPr="000B61EB">
        <w:rPr>
          <w:rFonts w:eastAsia="Times New Roman" w:cs="Times New Roman"/>
        </w:rPr>
        <w:t xml:space="preserve">Согласно пункту 7 ПП РФ № 808 от 08.08.2012 г. критериями определения единой теплоснабжающей организации являются: </w:t>
      </w:r>
    </w:p>
    <w:p w:rsidR="0095518F" w:rsidRPr="000B61EB" w:rsidRDefault="00196A5C" w:rsidP="0095518F">
      <w:pPr>
        <w:ind w:left="1" w:firstLine="708"/>
        <w:jc w:val="both"/>
        <w:rPr>
          <w:rFonts w:eastAsia="Times New Roman" w:cs="Times New Roman"/>
        </w:rPr>
      </w:pPr>
      <w:r w:rsidRPr="000B61EB">
        <w:rPr>
          <w:rFonts w:eastAsia="Times New Roman" w:cs="Times New Roman"/>
        </w:rPr>
        <w:sym w:font="Symbol" w:char="F02D"/>
      </w:r>
      <w:r w:rsidRPr="000B61EB">
        <w:rPr>
          <w:rFonts w:eastAsia="Times New Roman" w:cs="Times New Roman"/>
        </w:rPr>
        <w:t xml:space="preserve">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 </w:t>
      </w:r>
    </w:p>
    <w:p w:rsidR="0095518F" w:rsidRPr="000B61EB" w:rsidRDefault="00196A5C" w:rsidP="0095518F">
      <w:pPr>
        <w:ind w:left="1" w:firstLine="708"/>
        <w:jc w:val="both"/>
        <w:rPr>
          <w:rFonts w:eastAsia="Times New Roman" w:cs="Times New Roman"/>
        </w:rPr>
      </w:pPr>
      <w:r w:rsidRPr="000B61EB">
        <w:rPr>
          <w:rFonts w:eastAsia="Times New Roman" w:cs="Times New Roman"/>
        </w:rPr>
        <w:sym w:font="Symbol" w:char="F02D"/>
      </w:r>
      <w:r w:rsidRPr="000B61EB">
        <w:rPr>
          <w:rFonts w:eastAsia="Times New Roman" w:cs="Times New Roman"/>
        </w:rPr>
        <w:t xml:space="preserve"> размер собственного капитала; </w:t>
      </w:r>
    </w:p>
    <w:p w:rsidR="0095518F" w:rsidRPr="000B61EB" w:rsidRDefault="00196A5C" w:rsidP="0095518F">
      <w:pPr>
        <w:ind w:left="1" w:firstLine="708"/>
        <w:jc w:val="both"/>
        <w:rPr>
          <w:rFonts w:eastAsia="Times New Roman" w:cs="Times New Roman"/>
        </w:rPr>
      </w:pPr>
      <w:r w:rsidRPr="000B61EB">
        <w:rPr>
          <w:rFonts w:eastAsia="Times New Roman" w:cs="Times New Roman"/>
        </w:rPr>
        <w:sym w:font="Symbol" w:char="F02D"/>
      </w:r>
      <w:r w:rsidRPr="000B61EB">
        <w:rPr>
          <w:rFonts w:eastAsia="Times New Roman" w:cs="Times New Roman"/>
        </w:rPr>
        <w:t xml:space="preserve"> способность в лучшей мере обеспечить надежность теплоснабжения в соответствующей системе теплоснабжения.</w:t>
      </w:r>
    </w:p>
    <w:p w:rsidR="0095518F" w:rsidRPr="000B61EB" w:rsidRDefault="00196A5C" w:rsidP="0095518F">
      <w:pPr>
        <w:ind w:left="1" w:firstLine="708"/>
        <w:jc w:val="both"/>
        <w:rPr>
          <w:rFonts w:eastAsia="Times New Roman" w:cs="Times New Roman"/>
        </w:rPr>
      </w:pPr>
      <w:r w:rsidRPr="000B61EB">
        <w:rPr>
          <w:rFonts w:eastAsia="Times New Roman" w:cs="Times New Roman"/>
        </w:rPr>
        <w:t xml:space="preserve">В случае если заявка на присвоение статуса ЕТО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данной организации. </w:t>
      </w:r>
    </w:p>
    <w:p w:rsidR="0095518F" w:rsidRPr="000B61EB" w:rsidRDefault="00196A5C" w:rsidP="0095518F">
      <w:pPr>
        <w:ind w:left="1" w:firstLine="708"/>
        <w:jc w:val="both"/>
        <w:rPr>
          <w:rFonts w:eastAsia="Times New Roman" w:cs="Times New Roman"/>
        </w:rPr>
      </w:pPr>
      <w:r w:rsidRPr="000B61EB">
        <w:rPr>
          <w:rFonts w:eastAsia="Times New Roman" w:cs="Times New Roman"/>
        </w:rPr>
        <w:t>В случае если заявки на присвоение статуса ЕТО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той организации из указанных,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ЕТО присваивается организации, способной в лучшей мере обеспечить надежность теплоснабжения в соответствующей системе теплоснабжения.</w:t>
      </w:r>
    </w:p>
    <w:p w:rsidR="0095518F" w:rsidRPr="000B61EB" w:rsidRDefault="00196A5C" w:rsidP="0095518F">
      <w:pPr>
        <w:ind w:left="1" w:firstLine="708"/>
        <w:jc w:val="both"/>
        <w:rPr>
          <w:rFonts w:eastAsia="Times New Roman" w:cs="Times New Roman"/>
        </w:rPr>
      </w:pPr>
      <w:r w:rsidRPr="000B61EB">
        <w:rPr>
          <w:rFonts w:eastAsia="Times New Roman" w:cs="Times New Roman"/>
        </w:rPr>
        <w:t>Единая теплоснабжающая организация при осуществлении своей деятельности обязана:</w:t>
      </w:r>
    </w:p>
    <w:p w:rsidR="0095518F" w:rsidRPr="000B61EB" w:rsidRDefault="00196A5C" w:rsidP="0095518F">
      <w:pPr>
        <w:ind w:left="1" w:firstLine="708"/>
        <w:jc w:val="both"/>
        <w:rPr>
          <w:rFonts w:eastAsia="Times New Roman" w:cs="Times New Roman"/>
        </w:rPr>
      </w:pPr>
      <w:r w:rsidRPr="000B61EB">
        <w:rPr>
          <w:rFonts w:eastAsia="Times New Roman" w:cs="Times New Roman"/>
        </w:rPr>
        <w:t xml:space="preserve">- 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 </w:t>
      </w:r>
    </w:p>
    <w:p w:rsidR="0095518F" w:rsidRPr="000B61EB" w:rsidRDefault="00196A5C" w:rsidP="0095518F">
      <w:pPr>
        <w:ind w:left="1" w:firstLine="708"/>
        <w:jc w:val="both"/>
        <w:rPr>
          <w:rFonts w:eastAsia="Times New Roman" w:cs="Times New Roman"/>
        </w:rPr>
      </w:pPr>
      <w:r w:rsidRPr="000B61EB">
        <w:rPr>
          <w:rFonts w:eastAsia="Times New Roman" w:cs="Times New Roman"/>
        </w:rPr>
        <w:lastRenderedPageBreak/>
        <w:t xml:space="preserve">- 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 </w:t>
      </w:r>
    </w:p>
    <w:p w:rsidR="0095518F" w:rsidRPr="000B61EB" w:rsidRDefault="00196A5C" w:rsidP="0095518F">
      <w:pPr>
        <w:ind w:left="1" w:firstLine="708"/>
        <w:jc w:val="both"/>
        <w:rPr>
          <w:rFonts w:eastAsia="Times New Roman" w:cs="Times New Roman"/>
        </w:rPr>
      </w:pPr>
      <w:r w:rsidRPr="000B61EB">
        <w:rPr>
          <w:rFonts w:eastAsia="Times New Roman" w:cs="Times New Roman"/>
        </w:rPr>
        <w:t>- заключать и исполнять договоры оказания услуг по передаче тепловой энергии, теплоносителя в объеме, необходимом для обеспечения и теплоснабжения потребителей тепловой энергии с учетом потерь тепловой энергии, теплоносителя при их передаче</w:t>
      </w:r>
    </w:p>
    <w:p w:rsidR="0095518F" w:rsidRPr="00BD6018" w:rsidRDefault="00196A5C" w:rsidP="0095518F">
      <w:pPr>
        <w:ind w:firstLine="709"/>
        <w:jc w:val="both"/>
        <w:rPr>
          <w:rFonts w:eastAsia="Times New Roman" w:cs="Times New Roman"/>
          <w:color w:val="000000" w:themeColor="text1"/>
        </w:rPr>
      </w:pPr>
      <w:r w:rsidRPr="00BD6018">
        <w:rPr>
          <w:rFonts w:eastAsia="Times New Roman" w:cs="Times New Roman"/>
          <w:color w:val="000000" w:themeColor="text1"/>
        </w:rPr>
        <w:t>Сравнение теплоснабжающих организаций по описанным критериям представлено в таблице ниже.</w:t>
      </w:r>
    </w:p>
    <w:p w:rsidR="0095518F" w:rsidRPr="00204035" w:rsidRDefault="0095518F" w:rsidP="0095518F">
      <w:pPr>
        <w:pStyle w:val="af"/>
        <w:spacing w:line="288" w:lineRule="auto"/>
        <w:ind w:right="111"/>
        <w:jc w:val="center"/>
      </w:pPr>
    </w:p>
    <w:p w:rsidR="00987321" w:rsidRDefault="00987321">
      <w:pPr>
        <w:sectPr w:rsidR="00987321">
          <w:pgSz w:w="11906" w:h="16838"/>
          <w:pgMar w:top="1134" w:right="850" w:bottom="1134" w:left="1701" w:header="708" w:footer="708" w:gutter="0"/>
          <w:cols w:space="708"/>
          <w:docGrid w:linePitch="360"/>
        </w:sectPr>
      </w:pPr>
    </w:p>
    <w:p w:rsidR="00987321" w:rsidRDefault="00196A5C">
      <w:pPr>
        <w:spacing w:before="400" w:after="200"/>
      </w:pPr>
      <w:r>
        <w:rPr>
          <w:b/>
        </w:rPr>
        <w:lastRenderedPageBreak/>
        <w:t>Таблица 10.3.1 - Сравнительный анализ критериев определения ЕТО в системах теплоснабжения</w:t>
      </w:r>
    </w:p>
    <w:tbl>
      <w:tblPr>
        <w:tblStyle w:val="a9"/>
        <w:tblW w:w="5000" w:type="pct"/>
        <w:jc w:val="center"/>
        <w:tblLook w:val="04A0"/>
      </w:tblPr>
      <w:tblGrid>
        <w:gridCol w:w="1249"/>
        <w:gridCol w:w="1609"/>
        <w:gridCol w:w="1118"/>
        <w:gridCol w:w="1445"/>
        <w:gridCol w:w="1415"/>
        <w:gridCol w:w="1415"/>
        <w:gridCol w:w="1274"/>
        <w:gridCol w:w="739"/>
        <w:gridCol w:w="990"/>
        <w:gridCol w:w="1022"/>
        <w:gridCol w:w="1156"/>
        <w:gridCol w:w="895"/>
      </w:tblGrid>
      <w:tr w:rsidR="00987321" w:rsidTr="00605B8A">
        <w:trPr>
          <w:tblHeader/>
          <w:jc w:val="center"/>
        </w:trPr>
        <w:tc>
          <w:tcPr>
            <w:tcW w:w="0" w:type="dxa"/>
            <w:shd w:val="clear" w:color="auto" w:fill="F2F2F2"/>
            <w:tcMar>
              <w:top w:w="120" w:type="dxa"/>
              <w:left w:w="20" w:type="dxa"/>
              <w:bottom w:w="120" w:type="dxa"/>
              <w:right w:w="20" w:type="dxa"/>
            </w:tcMar>
            <w:vAlign w:val="center"/>
          </w:tcPr>
          <w:p w:rsidR="00987321" w:rsidRDefault="00196A5C">
            <w:pPr>
              <w:jc w:val="center"/>
            </w:pPr>
            <w:r>
              <w:rPr>
                <w:rFonts w:eastAsia="Times New Roman" w:cs="Times New Roman"/>
                <w:sz w:val="20"/>
                <w:szCs w:val="20"/>
              </w:rPr>
              <w:t>№ системы теплоснабжения</w:t>
            </w:r>
          </w:p>
        </w:tc>
        <w:tc>
          <w:tcPr>
            <w:tcW w:w="0" w:type="dxa"/>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sz w:val="20"/>
                <w:szCs w:val="20"/>
              </w:rPr>
              <w:t>Наименования источников тепловой энергии в системе теплоснабжения</w:t>
            </w:r>
          </w:p>
        </w:tc>
        <w:tc>
          <w:tcPr>
            <w:tcW w:w="0" w:type="dxa"/>
            <w:shd w:val="clear" w:color="auto" w:fill="F2F2F2"/>
            <w:tcMar>
              <w:top w:w="120" w:type="dxa"/>
              <w:left w:w="20" w:type="dxa"/>
              <w:bottom w:w="120" w:type="dxa"/>
              <w:right w:w="20" w:type="dxa"/>
            </w:tcMar>
            <w:vAlign w:val="center"/>
          </w:tcPr>
          <w:p w:rsidR="00987321" w:rsidRDefault="00196A5C">
            <w:pPr>
              <w:jc w:val="center"/>
            </w:pPr>
            <w:r>
              <w:rPr>
                <w:rFonts w:eastAsia="Times New Roman" w:cs="Times New Roman"/>
                <w:sz w:val="20"/>
                <w:szCs w:val="20"/>
              </w:rPr>
              <w:t>Располагаемая тепловая мощность источника, Гкал/ч</w:t>
            </w:r>
          </w:p>
        </w:tc>
        <w:tc>
          <w:tcPr>
            <w:tcW w:w="0" w:type="dxa"/>
            <w:shd w:val="clear" w:color="auto" w:fill="F2F2F2"/>
            <w:tcMar>
              <w:top w:w="120" w:type="dxa"/>
              <w:left w:w="20" w:type="dxa"/>
              <w:bottom w:w="120" w:type="dxa"/>
              <w:right w:w="20" w:type="dxa"/>
            </w:tcMar>
            <w:vAlign w:val="center"/>
          </w:tcPr>
          <w:p w:rsidR="00987321" w:rsidRDefault="00196A5C">
            <w:pPr>
              <w:jc w:val="center"/>
            </w:pPr>
            <w:r>
              <w:rPr>
                <w:rFonts w:eastAsia="Times New Roman" w:cs="Times New Roman"/>
                <w:sz w:val="20"/>
                <w:szCs w:val="20"/>
              </w:rPr>
              <w:t>Теплоснабжающие (теплосетевые) организации в границах системы теплоснабжения</w:t>
            </w:r>
          </w:p>
        </w:tc>
        <w:tc>
          <w:tcPr>
            <w:tcW w:w="0" w:type="dxa"/>
            <w:shd w:val="clear" w:color="auto" w:fill="F2F2F2"/>
            <w:tcMar>
              <w:top w:w="120" w:type="dxa"/>
              <w:left w:w="20" w:type="dxa"/>
              <w:bottom w:w="120" w:type="dxa"/>
              <w:right w:w="20" w:type="dxa"/>
            </w:tcMar>
            <w:vAlign w:val="center"/>
          </w:tcPr>
          <w:p w:rsidR="00987321" w:rsidRDefault="00196A5C">
            <w:pPr>
              <w:jc w:val="center"/>
            </w:pPr>
            <w:r>
              <w:rPr>
                <w:rFonts w:eastAsia="Times New Roman" w:cs="Times New Roman"/>
                <w:sz w:val="20"/>
                <w:szCs w:val="20"/>
              </w:rPr>
              <w:t>Размер собственного капитала теплоснабжающей (теплосетевой) организации, тыс. руб.</w:t>
            </w:r>
          </w:p>
        </w:tc>
        <w:tc>
          <w:tcPr>
            <w:tcW w:w="0" w:type="dxa"/>
            <w:shd w:val="clear" w:color="auto" w:fill="F2F2F2"/>
            <w:tcMar>
              <w:top w:w="120" w:type="dxa"/>
              <w:left w:w="20" w:type="dxa"/>
              <w:bottom w:w="120" w:type="dxa"/>
              <w:right w:w="20" w:type="dxa"/>
            </w:tcMar>
            <w:vAlign w:val="center"/>
          </w:tcPr>
          <w:p w:rsidR="00987321" w:rsidRDefault="00196A5C">
            <w:pPr>
              <w:jc w:val="center"/>
            </w:pPr>
            <w:r>
              <w:rPr>
                <w:rFonts w:eastAsia="Times New Roman" w:cs="Times New Roman"/>
                <w:sz w:val="20"/>
                <w:szCs w:val="20"/>
              </w:rPr>
              <w:t>Объекты систем теплоснабжения в обслуживании теплоснабжающей (теплосетевой) организации</w:t>
            </w:r>
          </w:p>
        </w:tc>
        <w:tc>
          <w:tcPr>
            <w:tcW w:w="0" w:type="dxa"/>
            <w:shd w:val="clear" w:color="auto" w:fill="F2F2F2"/>
            <w:tcMar>
              <w:top w:w="120" w:type="dxa"/>
              <w:left w:w="20" w:type="dxa"/>
              <w:bottom w:w="120" w:type="dxa"/>
              <w:right w:w="20" w:type="dxa"/>
            </w:tcMar>
            <w:vAlign w:val="center"/>
          </w:tcPr>
          <w:p w:rsidR="00987321" w:rsidRDefault="00196A5C">
            <w:pPr>
              <w:jc w:val="center"/>
            </w:pPr>
            <w:r>
              <w:rPr>
                <w:rFonts w:eastAsia="Times New Roman" w:cs="Times New Roman"/>
                <w:sz w:val="20"/>
                <w:szCs w:val="20"/>
              </w:rPr>
              <w:t>Вид имущественного права (источник/ тепловые сети)</w:t>
            </w:r>
          </w:p>
        </w:tc>
        <w:tc>
          <w:tcPr>
            <w:tcW w:w="0" w:type="dxa"/>
            <w:shd w:val="clear" w:color="auto" w:fill="F2F2F2"/>
            <w:tcMar>
              <w:top w:w="120" w:type="dxa"/>
              <w:left w:w="20" w:type="dxa"/>
              <w:bottom w:w="120" w:type="dxa"/>
              <w:right w:w="20" w:type="dxa"/>
            </w:tcMar>
            <w:vAlign w:val="center"/>
          </w:tcPr>
          <w:p w:rsidR="00987321" w:rsidRDefault="00196A5C">
            <w:pPr>
              <w:jc w:val="center"/>
            </w:pPr>
            <w:r>
              <w:rPr>
                <w:rFonts w:eastAsia="Times New Roman" w:cs="Times New Roman"/>
                <w:sz w:val="20"/>
                <w:szCs w:val="20"/>
              </w:rPr>
              <w:t>Емкость тепловых сетей, м3</w:t>
            </w:r>
          </w:p>
        </w:tc>
        <w:tc>
          <w:tcPr>
            <w:tcW w:w="0" w:type="dxa"/>
            <w:shd w:val="clear" w:color="auto" w:fill="F2F2F2"/>
            <w:tcMar>
              <w:top w:w="120" w:type="dxa"/>
              <w:left w:w="20" w:type="dxa"/>
              <w:bottom w:w="120" w:type="dxa"/>
              <w:right w:w="20" w:type="dxa"/>
            </w:tcMar>
            <w:vAlign w:val="center"/>
          </w:tcPr>
          <w:p w:rsidR="00987321" w:rsidRDefault="00196A5C">
            <w:pPr>
              <w:jc w:val="center"/>
            </w:pPr>
            <w:r>
              <w:rPr>
                <w:rFonts w:eastAsia="Times New Roman" w:cs="Times New Roman"/>
                <w:sz w:val="20"/>
                <w:szCs w:val="20"/>
              </w:rPr>
              <w:t>Информация о подаче заявки на присвоение статуса ЕТО</w:t>
            </w:r>
          </w:p>
        </w:tc>
        <w:tc>
          <w:tcPr>
            <w:tcW w:w="0" w:type="dxa"/>
            <w:shd w:val="clear" w:color="auto" w:fill="F2F2F2"/>
            <w:tcMar>
              <w:top w:w="120" w:type="dxa"/>
              <w:left w:w="20" w:type="dxa"/>
              <w:bottom w:w="120" w:type="dxa"/>
              <w:right w:w="20" w:type="dxa"/>
            </w:tcMar>
            <w:vAlign w:val="center"/>
          </w:tcPr>
          <w:p w:rsidR="00987321" w:rsidRDefault="00196A5C">
            <w:pPr>
              <w:jc w:val="center"/>
            </w:pPr>
            <w:r>
              <w:rPr>
                <w:rFonts w:eastAsia="Times New Roman" w:cs="Times New Roman"/>
                <w:sz w:val="20"/>
                <w:szCs w:val="20"/>
              </w:rPr>
              <w:t>№ зоны деятельности</w:t>
            </w:r>
          </w:p>
        </w:tc>
        <w:tc>
          <w:tcPr>
            <w:tcW w:w="0" w:type="dxa"/>
            <w:shd w:val="clear" w:color="auto" w:fill="F2F2F2"/>
            <w:tcMar>
              <w:top w:w="120" w:type="dxa"/>
              <w:left w:w="20" w:type="dxa"/>
              <w:bottom w:w="120" w:type="dxa"/>
              <w:right w:w="20" w:type="dxa"/>
            </w:tcMar>
            <w:vAlign w:val="center"/>
          </w:tcPr>
          <w:p w:rsidR="00987321" w:rsidRDefault="00196A5C">
            <w:pPr>
              <w:jc w:val="center"/>
            </w:pPr>
            <w:r>
              <w:rPr>
                <w:rFonts w:eastAsia="Times New Roman" w:cs="Times New Roman"/>
                <w:sz w:val="20"/>
                <w:szCs w:val="20"/>
              </w:rPr>
              <w:t>Утвержденная ЕТО</w:t>
            </w:r>
          </w:p>
        </w:tc>
        <w:tc>
          <w:tcPr>
            <w:tcW w:w="0" w:type="dxa"/>
            <w:shd w:val="clear" w:color="auto" w:fill="F2F2F2"/>
            <w:tcMar>
              <w:top w:w="120" w:type="dxa"/>
              <w:left w:w="20" w:type="dxa"/>
              <w:bottom w:w="120" w:type="dxa"/>
              <w:right w:w="20" w:type="dxa"/>
            </w:tcMar>
            <w:vAlign w:val="center"/>
          </w:tcPr>
          <w:p w:rsidR="00987321" w:rsidRDefault="00196A5C">
            <w:pPr>
              <w:jc w:val="center"/>
            </w:pPr>
            <w:r>
              <w:rPr>
                <w:rFonts w:eastAsia="Times New Roman" w:cs="Times New Roman"/>
                <w:sz w:val="20"/>
                <w:szCs w:val="20"/>
              </w:rPr>
              <w:t>Основание для присвоения статуса ЕТО</w:t>
            </w:r>
          </w:p>
        </w:tc>
      </w:tr>
      <w:tr w:rsidR="00987321">
        <w:trPr>
          <w:jc w:val="center"/>
        </w:trPr>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sz w:val="20"/>
                <w:szCs w:val="20"/>
              </w:rPr>
              <w:t>Котельная «Технопарк»</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23,2220</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АО «Ресурс»</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0,0000</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источник, тепловые сети, абоненты</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хоз.ведение / хоз.ведение</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812,8066</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не подавалась</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1</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АО «Ресурс»</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п. 6-11 ПП РФ от 08.08.2012 N 808</w:t>
            </w:r>
          </w:p>
        </w:tc>
      </w:tr>
      <w:tr w:rsidR="00987321">
        <w:trPr>
          <w:jc w:val="center"/>
        </w:trPr>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2</w:t>
            </w:r>
          </w:p>
        </w:tc>
        <w:tc>
          <w:tcPr>
            <w:tcW w:w="0"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sz w:val="20"/>
                <w:szCs w:val="20"/>
              </w:rPr>
              <w:t>Котельная «Квартальная»</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19,4300</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АО «Ресурс»</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0,0000</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источник, тепловые сети, абоненты</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хоз.ведение / хоз.ведение</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364,7163</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не подавалась</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1</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АО «Ресурс»</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п. 6-11 ПП РФ от 08.08.2012 N 808</w:t>
            </w:r>
          </w:p>
        </w:tc>
      </w:tr>
      <w:tr w:rsidR="00987321">
        <w:trPr>
          <w:jc w:val="center"/>
        </w:trPr>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3</w:t>
            </w:r>
          </w:p>
        </w:tc>
        <w:tc>
          <w:tcPr>
            <w:tcW w:w="0"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sz w:val="20"/>
                <w:szCs w:val="20"/>
              </w:rPr>
              <w:t>Котельная «Больничного городка»</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5,3200</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АО «Ресурс»</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0,0000</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источник, тепловые сети, абоненты</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хоз.ведение / хоз.ведение</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47,4455</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не подавалась</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1</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АО «Ресурс»</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п. 6-11 ПП РФ от 08.08.2012 N 808</w:t>
            </w:r>
          </w:p>
        </w:tc>
      </w:tr>
      <w:tr w:rsidR="00987321">
        <w:trPr>
          <w:jc w:val="center"/>
        </w:trPr>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4</w:t>
            </w:r>
          </w:p>
        </w:tc>
        <w:tc>
          <w:tcPr>
            <w:tcW w:w="0"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sz w:val="20"/>
                <w:szCs w:val="20"/>
              </w:rPr>
              <w:t>Котельная «Школы интернат»</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3,4000</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АО «Ресурс»</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0,0000</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источник, тепловые сети, абоненты</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хоз.ведение / хоз.ведение</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11,1041</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не подавалась</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1</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АО «Ресурс»</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п. 6-11 ПП РФ от 08.08.2012 N 808</w:t>
            </w:r>
          </w:p>
        </w:tc>
      </w:tr>
      <w:tr w:rsidR="00987321">
        <w:trPr>
          <w:jc w:val="center"/>
        </w:trPr>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5</w:t>
            </w:r>
          </w:p>
        </w:tc>
        <w:tc>
          <w:tcPr>
            <w:tcW w:w="0"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sz w:val="20"/>
                <w:szCs w:val="20"/>
              </w:rPr>
              <w:t>Котельная «Школа № 3»</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0,0000</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АО «Ресурс»</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0,0000</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источник, тепловые сети, абоненты</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хоз.ведение / хоз.ведение</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0,0000</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не подавалась</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1</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АО «Ресурс»</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п. 6-11 ПП РФ от 08.08.2012 N 808</w:t>
            </w:r>
          </w:p>
        </w:tc>
      </w:tr>
      <w:tr w:rsidR="00987321">
        <w:trPr>
          <w:jc w:val="center"/>
        </w:trPr>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6</w:t>
            </w:r>
          </w:p>
        </w:tc>
        <w:tc>
          <w:tcPr>
            <w:tcW w:w="0"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sz w:val="20"/>
                <w:szCs w:val="20"/>
              </w:rPr>
              <w:t>Котельная ул. Победы</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3,4400</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АО «Ресурс»</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0,0000</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источник, тепловые сети, абоненты</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хоз.ведение / хоз.ведение</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0,0000</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не подавалась</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1</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АО «Ресурс»</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п. 6-11 ПП РФ от 08.08.2012 N 808</w:t>
            </w:r>
          </w:p>
        </w:tc>
      </w:tr>
      <w:tr w:rsidR="00987321">
        <w:trPr>
          <w:jc w:val="center"/>
        </w:trPr>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lastRenderedPageBreak/>
              <w:t>7</w:t>
            </w:r>
          </w:p>
        </w:tc>
        <w:tc>
          <w:tcPr>
            <w:tcW w:w="0"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sz w:val="20"/>
                <w:szCs w:val="20"/>
              </w:rPr>
              <w:t>Котельная «ДТЮ»</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0,2550</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АО «Ресурс»</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0,0000</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источник, тепловые сети, абоненты</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хоз.ведение / хоз.ведение</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4,2002</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не подавалась</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1</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АО «Ресурс»</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п. 6-11 ПП РФ от 08.08.2012 N 808</w:t>
            </w:r>
          </w:p>
        </w:tc>
      </w:tr>
      <w:tr w:rsidR="00987321">
        <w:trPr>
          <w:jc w:val="center"/>
        </w:trPr>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8</w:t>
            </w:r>
          </w:p>
        </w:tc>
        <w:tc>
          <w:tcPr>
            <w:tcW w:w="0"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sz w:val="20"/>
                <w:szCs w:val="20"/>
              </w:rPr>
              <w:t>Котельная ул. Луначарского</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0,8000</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ООО «ТеплоРесурс»</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0,0000</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источник, тепловые сети, абоненты</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хоз.ведение / хоз.ведение</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6,4224</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не подавалась</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2</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ООО «ТеплоРесурс»</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sz w:val="20"/>
                <w:szCs w:val="20"/>
              </w:rPr>
              <w:t>п. 6-11 ПП РФ от 08.08.2012 N 808</w:t>
            </w:r>
          </w:p>
        </w:tc>
      </w:tr>
    </w:tbl>
    <w:p w:rsidR="00987321" w:rsidRDefault="00987321">
      <w:pPr>
        <w:sectPr w:rsidR="00987321">
          <w:pgSz w:w="16838" w:h="11906" w:orient="landscape"/>
          <w:pgMar w:top="1134" w:right="850" w:bottom="1134" w:left="1701" w:header="708" w:footer="708" w:gutter="0"/>
          <w:cols w:space="708"/>
          <w:docGrid w:linePitch="360"/>
        </w:sectPr>
      </w:pPr>
    </w:p>
    <w:p w:rsidR="0095518F" w:rsidRPr="00B129C5" w:rsidRDefault="00871AF2" w:rsidP="0095518F">
      <w:pPr>
        <w:pStyle w:val="2"/>
        <w:spacing w:before="69"/>
        <w:ind w:left="0" w:firstLine="0"/>
        <w:rPr>
          <w:rFonts w:eastAsia="Times New Roman"/>
          <w:sz w:val="24"/>
          <w:szCs w:val="24"/>
        </w:rPr>
      </w:pPr>
      <w:hyperlink w:anchor="bookmark70" w:history="1">
        <w:bookmarkStart w:id="154" w:name="_Toc30147010"/>
        <w:bookmarkStart w:id="155" w:name="_Toc35951495"/>
        <w:bookmarkStart w:id="156" w:name="_Toc179358406"/>
        <w:r w:rsidR="00196A5C" w:rsidRPr="00B129C5">
          <w:rPr>
            <w:rFonts w:eastAsia="Times New Roman"/>
            <w:sz w:val="24"/>
            <w:szCs w:val="24"/>
          </w:rPr>
          <w:t>Часть 4. Информация о поданных теплоснабжающими организациями заявках на присвоение</w:t>
        </w:r>
      </w:hyperlink>
      <w:hyperlink w:anchor="bookmark70" w:history="1">
        <w:r w:rsidR="00196A5C" w:rsidRPr="00B129C5">
          <w:rPr>
            <w:rFonts w:eastAsia="Times New Roman"/>
            <w:sz w:val="24"/>
            <w:szCs w:val="24"/>
          </w:rPr>
          <w:t>статуса единой теплоснабжающей организации</w:t>
        </w:r>
        <w:bookmarkEnd w:id="154"/>
        <w:bookmarkEnd w:id="155"/>
        <w:bookmarkEnd w:id="156"/>
      </w:hyperlink>
    </w:p>
    <w:p w:rsidR="0095518F" w:rsidRDefault="0095518F" w:rsidP="0095518F">
      <w:pPr>
        <w:pStyle w:val="af"/>
        <w:spacing w:line="288" w:lineRule="auto"/>
        <w:ind w:right="119"/>
        <w:jc w:val="both"/>
      </w:pPr>
    </w:p>
    <w:p w:rsidR="0095518F" w:rsidRPr="00CB7739" w:rsidRDefault="00196A5C" w:rsidP="0095518F">
      <w:pPr>
        <w:spacing w:line="250" w:lineRule="exact"/>
        <w:ind w:right="-1" w:firstLine="710"/>
        <w:jc w:val="both"/>
        <w:rPr>
          <w:rFonts w:eastAsia="Times New Roman" w:cs="Times New Roman"/>
          <w:spacing w:val="4"/>
        </w:rPr>
      </w:pPr>
      <w:r w:rsidRPr="00CB7739">
        <w:rPr>
          <w:rFonts w:eastAsia="Times New Roman" w:cs="Times New Roman"/>
          <w:spacing w:val="4"/>
        </w:rPr>
        <w:t>В рамках разработки проекта схемы теплоснабжения, заявки теплоснабжающих организаций, на присвоение статуса единой теплоснабжающей организации, отсутствуют.</w:t>
      </w:r>
    </w:p>
    <w:p w:rsidR="0095518F" w:rsidRPr="0049211C" w:rsidRDefault="0095518F" w:rsidP="0095518F">
      <w:pPr>
        <w:jc w:val="both"/>
        <w:rPr>
          <w:rFonts w:cs="Times New Roman"/>
          <w:lang w:eastAsia="ru-RU"/>
        </w:rPr>
      </w:pPr>
    </w:p>
    <w:p w:rsidR="0095518F" w:rsidRPr="00B129C5" w:rsidRDefault="00871AF2" w:rsidP="0095518F">
      <w:pPr>
        <w:pStyle w:val="2"/>
        <w:spacing w:before="69"/>
        <w:ind w:left="0" w:firstLine="0"/>
        <w:rPr>
          <w:rFonts w:eastAsia="Times New Roman"/>
          <w:sz w:val="24"/>
          <w:szCs w:val="24"/>
        </w:rPr>
      </w:pPr>
      <w:hyperlink w:anchor="bookmark71" w:history="1">
        <w:bookmarkStart w:id="157" w:name="_Toc30147011"/>
        <w:bookmarkStart w:id="158" w:name="_Toc35951496"/>
        <w:bookmarkStart w:id="159" w:name="_Toc179358407"/>
        <w:r w:rsidR="00196A5C">
          <w:rPr>
            <w:rFonts w:eastAsia="Times New Roman"/>
            <w:sz w:val="24"/>
            <w:szCs w:val="24"/>
          </w:rPr>
          <w:t xml:space="preserve">Часть 5. Реестр </w:t>
        </w:r>
        <w:r w:rsidR="00196A5C" w:rsidRPr="00B129C5">
          <w:rPr>
            <w:rFonts w:eastAsia="Times New Roman"/>
            <w:sz w:val="24"/>
            <w:szCs w:val="24"/>
          </w:rPr>
          <w:t>систем теплоснабжения, содержащий перечень теплоснабжающих</w:t>
        </w:r>
      </w:hyperlink>
      <w:hyperlink w:anchor="bookmark71" w:history="1">
        <w:r w:rsidR="00196A5C" w:rsidRPr="00B129C5">
          <w:rPr>
            <w:rFonts w:eastAsia="Times New Roman"/>
            <w:sz w:val="24"/>
            <w:szCs w:val="24"/>
          </w:rPr>
          <w:t>организаций, действующих в каждой системе теплоснабжения, расположенных в границах</w:t>
        </w:r>
      </w:hyperlink>
      <w:hyperlink w:anchor="bookmark71" w:history="1">
        <w:r w:rsidR="00196A5C" w:rsidRPr="00B129C5">
          <w:rPr>
            <w:rFonts w:eastAsia="Times New Roman"/>
            <w:sz w:val="24"/>
            <w:szCs w:val="24"/>
          </w:rPr>
          <w:t>поселения, городского округа, города федерального значения</w:t>
        </w:r>
        <w:bookmarkEnd w:id="157"/>
        <w:bookmarkEnd w:id="158"/>
        <w:bookmarkEnd w:id="159"/>
      </w:hyperlink>
    </w:p>
    <w:p w:rsidR="0095518F" w:rsidRDefault="0095518F" w:rsidP="0095518F">
      <w:pPr>
        <w:pStyle w:val="af"/>
        <w:spacing w:line="288" w:lineRule="auto"/>
        <w:ind w:right="111"/>
        <w:jc w:val="both"/>
      </w:pPr>
    </w:p>
    <w:p w:rsidR="0095518F" w:rsidRDefault="00196A5C" w:rsidP="0095518F">
      <w:pPr>
        <w:spacing w:line="250" w:lineRule="exact"/>
        <w:ind w:right="-1" w:firstLine="710"/>
        <w:jc w:val="both"/>
      </w:pPr>
      <w:r w:rsidRPr="004E2A7D">
        <w:rPr>
          <w:rFonts w:eastAsia="Times New Roman" w:cs="Times New Roman"/>
        </w:rPr>
        <w:t>Вт</w:t>
      </w:r>
      <w:r w:rsidRPr="004E2A7D">
        <w:rPr>
          <w:rFonts w:eastAsia="Times New Roman" w:cs="Times New Roman"/>
          <w:spacing w:val="-3"/>
        </w:rPr>
        <w:t>а</w:t>
      </w:r>
      <w:r w:rsidRPr="004E2A7D">
        <w:rPr>
          <w:rFonts w:eastAsia="Times New Roman" w:cs="Times New Roman"/>
          <w:spacing w:val="2"/>
        </w:rPr>
        <w:t>б</w:t>
      </w:r>
      <w:r w:rsidRPr="004E2A7D">
        <w:rPr>
          <w:rFonts w:eastAsia="Times New Roman" w:cs="Times New Roman"/>
          <w:spacing w:val="-5"/>
        </w:rPr>
        <w:t>л</w:t>
      </w:r>
      <w:r w:rsidRPr="004E2A7D">
        <w:rPr>
          <w:rFonts w:eastAsia="Times New Roman" w:cs="Times New Roman"/>
          <w:spacing w:val="-3"/>
        </w:rPr>
        <w:t>и</w:t>
      </w:r>
      <w:r w:rsidRPr="004E2A7D">
        <w:rPr>
          <w:rFonts w:eastAsia="Times New Roman" w:cs="Times New Roman"/>
          <w:spacing w:val="6"/>
        </w:rPr>
        <w:t>ц</w:t>
      </w:r>
      <w:r w:rsidRPr="004E2A7D">
        <w:rPr>
          <w:rFonts w:eastAsia="Times New Roman" w:cs="Times New Roman"/>
        </w:rPr>
        <w:t>е</w:t>
      </w:r>
      <w:r w:rsidRPr="004E2A7D">
        <w:rPr>
          <w:rFonts w:eastAsia="Times New Roman" w:cs="Times New Roman"/>
          <w:spacing w:val="-3"/>
        </w:rPr>
        <w:t>п</w:t>
      </w:r>
      <w:r w:rsidRPr="004E2A7D">
        <w:rPr>
          <w:rFonts w:eastAsia="Times New Roman" w:cs="Times New Roman"/>
          <w:spacing w:val="4"/>
        </w:rPr>
        <w:t>р</w:t>
      </w:r>
      <w:r w:rsidRPr="004E2A7D">
        <w:rPr>
          <w:rFonts w:eastAsia="Times New Roman" w:cs="Times New Roman"/>
          <w:spacing w:val="-2"/>
        </w:rPr>
        <w:t>е</w:t>
      </w:r>
      <w:r w:rsidRPr="004E2A7D">
        <w:rPr>
          <w:rFonts w:eastAsia="Times New Roman" w:cs="Times New Roman"/>
          <w:spacing w:val="2"/>
        </w:rPr>
        <w:t>д</w:t>
      </w:r>
      <w:r w:rsidRPr="004E2A7D">
        <w:rPr>
          <w:rFonts w:eastAsia="Times New Roman" w:cs="Times New Roman"/>
          <w:spacing w:val="-2"/>
        </w:rPr>
        <w:t>с</w:t>
      </w:r>
      <w:r w:rsidRPr="004E2A7D">
        <w:rPr>
          <w:rFonts w:eastAsia="Times New Roman" w:cs="Times New Roman"/>
        </w:rPr>
        <w:t>т</w:t>
      </w:r>
      <w:r w:rsidRPr="004E2A7D">
        <w:rPr>
          <w:rFonts w:eastAsia="Times New Roman" w:cs="Times New Roman"/>
          <w:spacing w:val="-3"/>
        </w:rPr>
        <w:t>а</w:t>
      </w:r>
      <w:r w:rsidRPr="004E2A7D">
        <w:rPr>
          <w:rFonts w:eastAsia="Times New Roman" w:cs="Times New Roman"/>
          <w:spacing w:val="1"/>
        </w:rPr>
        <w:t>в</w:t>
      </w:r>
      <w:r w:rsidRPr="004E2A7D">
        <w:rPr>
          <w:rFonts w:eastAsia="Times New Roman" w:cs="Times New Roman"/>
          <w:spacing w:val="-5"/>
        </w:rPr>
        <w:t>л</w:t>
      </w:r>
      <w:r w:rsidRPr="004E2A7D">
        <w:rPr>
          <w:rFonts w:eastAsia="Times New Roman" w:cs="Times New Roman"/>
          <w:spacing w:val="-2"/>
        </w:rPr>
        <w:t>е</w:t>
      </w:r>
      <w:r w:rsidRPr="004E2A7D">
        <w:rPr>
          <w:rFonts w:eastAsia="Times New Roman" w:cs="Times New Roman"/>
        </w:rPr>
        <w:t>н</w:t>
      </w:r>
      <w:r w:rsidRPr="004E2A7D">
        <w:rPr>
          <w:rFonts w:eastAsia="Times New Roman" w:cs="Times New Roman"/>
          <w:spacing w:val="4"/>
        </w:rPr>
        <w:t>р</w:t>
      </w:r>
      <w:r w:rsidRPr="004E2A7D">
        <w:rPr>
          <w:rFonts w:eastAsia="Times New Roman" w:cs="Times New Roman"/>
          <w:spacing w:val="-2"/>
        </w:rPr>
        <w:t>еес</w:t>
      </w:r>
      <w:r w:rsidRPr="004E2A7D">
        <w:rPr>
          <w:rFonts w:eastAsia="Times New Roman" w:cs="Times New Roman"/>
        </w:rPr>
        <w:t>тр</w:t>
      </w:r>
      <w:r w:rsidRPr="004E2A7D">
        <w:rPr>
          <w:rFonts w:eastAsia="Times New Roman" w:cs="Times New Roman"/>
          <w:spacing w:val="-2"/>
        </w:rPr>
        <w:t>с</w:t>
      </w:r>
      <w:r w:rsidRPr="004E2A7D">
        <w:rPr>
          <w:rFonts w:eastAsia="Times New Roman" w:cs="Times New Roman"/>
          <w:spacing w:val="-3"/>
        </w:rPr>
        <w:t>и</w:t>
      </w:r>
      <w:r w:rsidRPr="004E2A7D">
        <w:rPr>
          <w:rFonts w:eastAsia="Times New Roman" w:cs="Times New Roman"/>
          <w:spacing w:val="-2"/>
        </w:rPr>
        <w:t>с</w:t>
      </w:r>
      <w:r w:rsidRPr="004E2A7D">
        <w:rPr>
          <w:rFonts w:eastAsia="Times New Roman" w:cs="Times New Roman"/>
        </w:rPr>
        <w:t>т</w:t>
      </w:r>
      <w:r w:rsidRPr="004E2A7D">
        <w:rPr>
          <w:rFonts w:eastAsia="Times New Roman" w:cs="Times New Roman"/>
          <w:spacing w:val="-3"/>
        </w:rPr>
        <w:t>е</w:t>
      </w:r>
      <w:r w:rsidRPr="004E2A7D">
        <w:rPr>
          <w:rFonts w:eastAsia="Times New Roman" w:cs="Times New Roman"/>
        </w:rPr>
        <w:t>мт</w:t>
      </w:r>
      <w:r w:rsidRPr="004E2A7D">
        <w:rPr>
          <w:rFonts w:eastAsia="Times New Roman" w:cs="Times New Roman"/>
          <w:spacing w:val="-3"/>
        </w:rPr>
        <w:t>еп</w:t>
      </w:r>
      <w:r w:rsidRPr="004E2A7D">
        <w:rPr>
          <w:rFonts w:eastAsia="Times New Roman" w:cs="Times New Roman"/>
          <w:spacing w:val="-5"/>
        </w:rPr>
        <w:t>л</w:t>
      </w:r>
      <w:r w:rsidRPr="004E2A7D">
        <w:rPr>
          <w:rFonts w:eastAsia="Times New Roman" w:cs="Times New Roman"/>
          <w:spacing w:val="4"/>
        </w:rPr>
        <w:t>о</w:t>
      </w:r>
      <w:r w:rsidRPr="004E2A7D">
        <w:rPr>
          <w:rFonts w:eastAsia="Times New Roman" w:cs="Times New Roman"/>
          <w:spacing w:val="-2"/>
        </w:rPr>
        <w:t>с</w:t>
      </w:r>
      <w:r w:rsidRPr="004E2A7D">
        <w:rPr>
          <w:rFonts w:eastAsia="Times New Roman" w:cs="Times New Roman"/>
          <w:spacing w:val="-3"/>
        </w:rPr>
        <w:t>н</w:t>
      </w:r>
      <w:r w:rsidRPr="004E2A7D">
        <w:rPr>
          <w:rFonts w:eastAsia="Times New Roman" w:cs="Times New Roman"/>
          <w:spacing w:val="-2"/>
        </w:rPr>
        <w:t>а</w:t>
      </w:r>
      <w:r w:rsidRPr="004E2A7D">
        <w:rPr>
          <w:rFonts w:eastAsia="Times New Roman" w:cs="Times New Roman"/>
          <w:spacing w:val="2"/>
        </w:rPr>
        <w:t>б</w:t>
      </w:r>
      <w:r w:rsidRPr="004E2A7D">
        <w:rPr>
          <w:rFonts w:eastAsia="Times New Roman" w:cs="Times New Roman"/>
        </w:rPr>
        <w:t>ж</w:t>
      </w:r>
      <w:r w:rsidRPr="004E2A7D">
        <w:rPr>
          <w:rFonts w:eastAsia="Times New Roman" w:cs="Times New Roman"/>
          <w:spacing w:val="-2"/>
        </w:rPr>
        <w:t>е</w:t>
      </w:r>
      <w:r w:rsidRPr="004E2A7D">
        <w:rPr>
          <w:rFonts w:eastAsia="Times New Roman" w:cs="Times New Roman"/>
          <w:spacing w:val="-3"/>
        </w:rPr>
        <w:t>ни</w:t>
      </w:r>
      <w:r w:rsidRPr="004E2A7D">
        <w:rPr>
          <w:rFonts w:eastAsia="Times New Roman" w:cs="Times New Roman"/>
          <w:spacing w:val="3"/>
        </w:rPr>
        <w:t>я</w:t>
      </w:r>
      <w:r w:rsidRPr="004E2A7D">
        <w:rPr>
          <w:rFonts w:eastAsia="Times New Roman" w:cs="Times New Roman"/>
        </w:rPr>
        <w:t>,</w:t>
      </w:r>
      <w:r w:rsidRPr="004E2A7D">
        <w:rPr>
          <w:rFonts w:eastAsia="Times New Roman" w:cs="Times New Roman"/>
          <w:spacing w:val="-2"/>
        </w:rPr>
        <w:t>с</w:t>
      </w:r>
      <w:r w:rsidRPr="004E2A7D">
        <w:rPr>
          <w:rFonts w:eastAsia="Times New Roman" w:cs="Times New Roman"/>
          <w:spacing w:val="4"/>
        </w:rPr>
        <w:t>о</w:t>
      </w:r>
      <w:r w:rsidRPr="004E2A7D">
        <w:rPr>
          <w:rFonts w:eastAsia="Times New Roman" w:cs="Times New Roman"/>
          <w:spacing w:val="2"/>
        </w:rPr>
        <w:t>д</w:t>
      </w:r>
      <w:r w:rsidRPr="004E2A7D">
        <w:rPr>
          <w:rFonts w:eastAsia="Times New Roman" w:cs="Times New Roman"/>
          <w:spacing w:val="-12"/>
        </w:rPr>
        <w:t>е</w:t>
      </w:r>
      <w:r w:rsidRPr="004E2A7D">
        <w:rPr>
          <w:rFonts w:eastAsia="Times New Roman" w:cs="Times New Roman"/>
          <w:spacing w:val="4"/>
        </w:rPr>
        <w:t>р</w:t>
      </w:r>
      <w:r w:rsidRPr="004E2A7D">
        <w:rPr>
          <w:rFonts w:eastAsia="Times New Roman" w:cs="Times New Roman"/>
        </w:rPr>
        <w:t>ж</w:t>
      </w:r>
      <w:r w:rsidRPr="004E2A7D">
        <w:rPr>
          <w:rFonts w:eastAsia="Times New Roman" w:cs="Times New Roman"/>
          <w:spacing w:val="-2"/>
        </w:rPr>
        <w:t>а</w:t>
      </w:r>
      <w:r w:rsidRPr="004E2A7D">
        <w:rPr>
          <w:rFonts w:eastAsia="Times New Roman" w:cs="Times New Roman"/>
          <w:spacing w:val="2"/>
        </w:rPr>
        <w:t>щ</w:t>
      </w:r>
      <w:r w:rsidRPr="004E2A7D">
        <w:rPr>
          <w:rFonts w:eastAsia="Times New Roman" w:cs="Times New Roman"/>
          <w:spacing w:val="-3"/>
        </w:rPr>
        <w:t>и</w:t>
      </w:r>
      <w:r w:rsidRPr="004E2A7D">
        <w:rPr>
          <w:rFonts w:eastAsia="Times New Roman" w:cs="Times New Roman"/>
        </w:rPr>
        <w:t>й</w:t>
      </w:r>
      <w:r w:rsidRPr="004E2A7D">
        <w:rPr>
          <w:rFonts w:eastAsia="Times New Roman" w:cs="Times New Roman"/>
          <w:spacing w:val="-3"/>
        </w:rPr>
        <w:t>п</w:t>
      </w:r>
      <w:r w:rsidRPr="004E2A7D">
        <w:rPr>
          <w:rFonts w:eastAsia="Times New Roman" w:cs="Times New Roman"/>
          <w:spacing w:val="-2"/>
        </w:rPr>
        <w:t>е</w:t>
      </w:r>
      <w:r w:rsidRPr="004E2A7D">
        <w:rPr>
          <w:rFonts w:eastAsia="Times New Roman" w:cs="Times New Roman"/>
          <w:spacing w:val="4"/>
        </w:rPr>
        <w:t>р</w:t>
      </w:r>
      <w:r w:rsidRPr="004E2A7D">
        <w:rPr>
          <w:rFonts w:eastAsia="Times New Roman" w:cs="Times New Roman"/>
          <w:spacing w:val="-12"/>
        </w:rPr>
        <w:t>е</w:t>
      </w:r>
      <w:r w:rsidRPr="004E2A7D">
        <w:rPr>
          <w:rFonts w:eastAsia="Times New Roman" w:cs="Times New Roman"/>
          <w:spacing w:val="3"/>
        </w:rPr>
        <w:t>ч</w:t>
      </w:r>
      <w:r w:rsidRPr="004E2A7D">
        <w:rPr>
          <w:rFonts w:eastAsia="Times New Roman" w:cs="Times New Roman"/>
          <w:spacing w:val="-2"/>
        </w:rPr>
        <w:t>е</w:t>
      </w:r>
      <w:r w:rsidRPr="004E2A7D">
        <w:rPr>
          <w:rFonts w:eastAsia="Times New Roman" w:cs="Times New Roman"/>
          <w:spacing w:val="-3"/>
        </w:rPr>
        <w:t>н</w:t>
      </w:r>
      <w:r w:rsidRPr="004E2A7D">
        <w:rPr>
          <w:rFonts w:eastAsia="Times New Roman" w:cs="Times New Roman"/>
        </w:rPr>
        <w:t>ьт</w:t>
      </w:r>
      <w:r w:rsidRPr="004E2A7D">
        <w:rPr>
          <w:rFonts w:eastAsia="Times New Roman" w:cs="Times New Roman"/>
          <w:spacing w:val="-3"/>
        </w:rPr>
        <w:t>еп</w:t>
      </w:r>
      <w:r w:rsidRPr="004E2A7D">
        <w:rPr>
          <w:rFonts w:eastAsia="Times New Roman" w:cs="Times New Roman"/>
          <w:spacing w:val="-5"/>
        </w:rPr>
        <w:t>л</w:t>
      </w:r>
      <w:r w:rsidRPr="004E2A7D">
        <w:rPr>
          <w:rFonts w:eastAsia="Times New Roman" w:cs="Times New Roman"/>
          <w:spacing w:val="4"/>
        </w:rPr>
        <w:t>о</w:t>
      </w:r>
      <w:r w:rsidRPr="004E2A7D">
        <w:rPr>
          <w:rFonts w:eastAsia="Times New Roman" w:cs="Times New Roman"/>
          <w:spacing w:val="-2"/>
        </w:rPr>
        <w:t>с</w:t>
      </w:r>
      <w:r w:rsidRPr="004E2A7D">
        <w:rPr>
          <w:rFonts w:eastAsia="Times New Roman" w:cs="Times New Roman"/>
          <w:spacing w:val="-3"/>
        </w:rPr>
        <w:t>н</w:t>
      </w:r>
      <w:r w:rsidRPr="004E2A7D">
        <w:rPr>
          <w:rFonts w:eastAsia="Times New Roman" w:cs="Times New Roman"/>
          <w:spacing w:val="-2"/>
        </w:rPr>
        <w:t>а</w:t>
      </w:r>
      <w:r w:rsidRPr="004E2A7D">
        <w:rPr>
          <w:rFonts w:eastAsia="Times New Roman" w:cs="Times New Roman"/>
          <w:spacing w:val="2"/>
        </w:rPr>
        <w:t>б</w:t>
      </w:r>
      <w:r w:rsidRPr="004E2A7D">
        <w:rPr>
          <w:rFonts w:eastAsia="Times New Roman" w:cs="Times New Roman"/>
        </w:rPr>
        <w:t>ж</w:t>
      </w:r>
      <w:r w:rsidRPr="004E2A7D">
        <w:rPr>
          <w:rFonts w:eastAsia="Times New Roman" w:cs="Times New Roman"/>
          <w:spacing w:val="-2"/>
        </w:rPr>
        <w:t>аю</w:t>
      </w:r>
      <w:r w:rsidRPr="004E2A7D">
        <w:rPr>
          <w:rFonts w:eastAsia="Times New Roman" w:cs="Times New Roman"/>
          <w:spacing w:val="2"/>
        </w:rPr>
        <w:t>щ</w:t>
      </w:r>
      <w:r w:rsidRPr="004E2A7D">
        <w:rPr>
          <w:rFonts w:eastAsia="Times New Roman" w:cs="Times New Roman"/>
          <w:spacing w:val="-3"/>
        </w:rPr>
        <w:t>и</w:t>
      </w:r>
      <w:r w:rsidRPr="004E2A7D">
        <w:rPr>
          <w:rFonts w:eastAsia="Times New Roman" w:cs="Times New Roman"/>
        </w:rPr>
        <w:t xml:space="preserve">х </w:t>
      </w:r>
      <w:r w:rsidRPr="004E2A7D">
        <w:rPr>
          <w:rFonts w:eastAsia="Times New Roman" w:cs="Times New Roman"/>
          <w:spacing w:val="4"/>
        </w:rPr>
        <w:t>ор</w:t>
      </w:r>
      <w:r w:rsidRPr="004E2A7D">
        <w:rPr>
          <w:rFonts w:eastAsia="Times New Roman" w:cs="Times New Roman"/>
          <w:spacing w:val="-5"/>
        </w:rPr>
        <w:t>г</w:t>
      </w:r>
      <w:r w:rsidRPr="004E2A7D">
        <w:rPr>
          <w:rFonts w:eastAsia="Times New Roman" w:cs="Times New Roman"/>
          <w:spacing w:val="-2"/>
        </w:rPr>
        <w:t>а</w:t>
      </w:r>
      <w:r w:rsidRPr="004E2A7D">
        <w:rPr>
          <w:rFonts w:eastAsia="Times New Roman" w:cs="Times New Roman"/>
          <w:spacing w:val="-3"/>
        </w:rPr>
        <w:t>ни</w:t>
      </w:r>
      <w:r w:rsidRPr="004E2A7D">
        <w:rPr>
          <w:rFonts w:eastAsia="Times New Roman" w:cs="Times New Roman"/>
          <w:spacing w:val="-1"/>
        </w:rPr>
        <w:t>з</w:t>
      </w:r>
      <w:r w:rsidRPr="004E2A7D">
        <w:rPr>
          <w:rFonts w:eastAsia="Times New Roman" w:cs="Times New Roman"/>
          <w:spacing w:val="-2"/>
        </w:rPr>
        <w:t>а</w:t>
      </w:r>
      <w:r w:rsidRPr="004E2A7D">
        <w:rPr>
          <w:rFonts w:eastAsia="Times New Roman" w:cs="Times New Roman"/>
          <w:spacing w:val="-3"/>
        </w:rPr>
        <w:t>ций</w:t>
      </w:r>
      <w:r w:rsidRPr="004E2A7D">
        <w:rPr>
          <w:rFonts w:eastAsia="Times New Roman" w:cs="Times New Roman"/>
        </w:rPr>
        <w:t>,</w:t>
      </w:r>
      <w:r w:rsidRPr="004E2A7D">
        <w:rPr>
          <w:rFonts w:eastAsia="Times New Roman" w:cs="Times New Roman"/>
          <w:spacing w:val="2"/>
        </w:rPr>
        <w:t>д</w:t>
      </w:r>
      <w:r w:rsidRPr="004E2A7D">
        <w:rPr>
          <w:rFonts w:eastAsia="Times New Roman" w:cs="Times New Roman"/>
          <w:spacing w:val="-2"/>
        </w:rPr>
        <w:t>е</w:t>
      </w:r>
      <w:r w:rsidRPr="004E2A7D">
        <w:rPr>
          <w:rFonts w:eastAsia="Times New Roman" w:cs="Times New Roman"/>
          <w:spacing w:val="-3"/>
        </w:rPr>
        <w:t>й</w:t>
      </w:r>
      <w:r w:rsidRPr="004E2A7D">
        <w:rPr>
          <w:rFonts w:eastAsia="Times New Roman" w:cs="Times New Roman"/>
          <w:spacing w:val="-2"/>
        </w:rPr>
        <w:t>с</w:t>
      </w:r>
      <w:r w:rsidRPr="004E2A7D">
        <w:rPr>
          <w:rFonts w:eastAsia="Times New Roman" w:cs="Times New Roman"/>
        </w:rPr>
        <w:t>тв</w:t>
      </w:r>
      <w:r w:rsidRPr="004E2A7D">
        <w:rPr>
          <w:rFonts w:eastAsia="Times New Roman" w:cs="Times New Roman"/>
          <w:spacing w:val="-5"/>
        </w:rPr>
        <w:t>у</w:t>
      </w:r>
      <w:r w:rsidRPr="004E2A7D">
        <w:rPr>
          <w:rFonts w:eastAsia="Times New Roman" w:cs="Times New Roman"/>
          <w:spacing w:val="-2"/>
        </w:rPr>
        <w:t>ю</w:t>
      </w:r>
      <w:r w:rsidRPr="004E2A7D">
        <w:rPr>
          <w:rFonts w:eastAsia="Times New Roman" w:cs="Times New Roman"/>
          <w:spacing w:val="2"/>
        </w:rPr>
        <w:t>щ</w:t>
      </w:r>
      <w:r w:rsidRPr="004E2A7D">
        <w:rPr>
          <w:rFonts w:eastAsia="Times New Roman" w:cs="Times New Roman"/>
          <w:spacing w:val="-3"/>
        </w:rPr>
        <w:t>и</w:t>
      </w:r>
      <w:r w:rsidRPr="004E2A7D">
        <w:rPr>
          <w:rFonts w:eastAsia="Times New Roman" w:cs="Times New Roman"/>
        </w:rPr>
        <w:t>хв</w:t>
      </w:r>
      <w:r w:rsidRPr="004E2A7D">
        <w:rPr>
          <w:rFonts w:eastAsia="Times New Roman" w:cs="Times New Roman"/>
          <w:spacing w:val="-2"/>
        </w:rPr>
        <w:t>ка</w:t>
      </w:r>
      <w:r w:rsidRPr="004E2A7D">
        <w:rPr>
          <w:rFonts w:eastAsia="Times New Roman" w:cs="Times New Roman"/>
        </w:rPr>
        <w:t>ж</w:t>
      </w:r>
      <w:r w:rsidRPr="004E2A7D">
        <w:rPr>
          <w:rFonts w:eastAsia="Times New Roman" w:cs="Times New Roman"/>
          <w:spacing w:val="2"/>
        </w:rPr>
        <w:t>д</w:t>
      </w:r>
      <w:r w:rsidRPr="004E2A7D">
        <w:rPr>
          <w:rFonts w:eastAsia="Times New Roman" w:cs="Times New Roman"/>
          <w:spacing w:val="4"/>
        </w:rPr>
        <w:t>о</w:t>
      </w:r>
      <w:r w:rsidRPr="004E2A7D">
        <w:rPr>
          <w:rFonts w:eastAsia="Times New Roman" w:cs="Times New Roman"/>
        </w:rPr>
        <w:t>й</w:t>
      </w:r>
      <w:r w:rsidRPr="004E2A7D">
        <w:rPr>
          <w:rFonts w:eastAsia="Times New Roman" w:cs="Times New Roman"/>
          <w:spacing w:val="-2"/>
        </w:rPr>
        <w:t>с</w:t>
      </w:r>
      <w:r w:rsidRPr="004E2A7D">
        <w:rPr>
          <w:rFonts w:eastAsia="Times New Roman" w:cs="Times New Roman"/>
          <w:spacing w:val="-3"/>
        </w:rPr>
        <w:t>и</w:t>
      </w:r>
      <w:r w:rsidRPr="004E2A7D">
        <w:rPr>
          <w:rFonts w:eastAsia="Times New Roman" w:cs="Times New Roman"/>
          <w:spacing w:val="-2"/>
        </w:rPr>
        <w:t>с</w:t>
      </w:r>
      <w:r w:rsidRPr="004E2A7D">
        <w:rPr>
          <w:rFonts w:eastAsia="Times New Roman" w:cs="Times New Roman"/>
        </w:rPr>
        <w:t>т</w:t>
      </w:r>
      <w:r w:rsidRPr="004E2A7D">
        <w:rPr>
          <w:rFonts w:eastAsia="Times New Roman" w:cs="Times New Roman"/>
          <w:spacing w:val="-3"/>
        </w:rPr>
        <w:t>е</w:t>
      </w:r>
      <w:r w:rsidRPr="004E2A7D">
        <w:rPr>
          <w:rFonts w:eastAsia="Times New Roman" w:cs="Times New Roman"/>
          <w:spacing w:val="3"/>
        </w:rPr>
        <w:t>м</w:t>
      </w:r>
      <w:r w:rsidRPr="004E2A7D">
        <w:rPr>
          <w:rFonts w:eastAsia="Times New Roman" w:cs="Times New Roman"/>
        </w:rPr>
        <w:t>ет</w:t>
      </w:r>
      <w:r w:rsidRPr="004E2A7D">
        <w:rPr>
          <w:rFonts w:eastAsia="Times New Roman" w:cs="Times New Roman"/>
          <w:spacing w:val="-3"/>
        </w:rPr>
        <w:t>еп</w:t>
      </w:r>
      <w:r w:rsidRPr="004E2A7D">
        <w:rPr>
          <w:rFonts w:eastAsia="Times New Roman" w:cs="Times New Roman"/>
          <w:spacing w:val="-5"/>
        </w:rPr>
        <w:t>л</w:t>
      </w:r>
      <w:r w:rsidRPr="004E2A7D">
        <w:rPr>
          <w:rFonts w:eastAsia="Times New Roman" w:cs="Times New Roman"/>
          <w:spacing w:val="4"/>
        </w:rPr>
        <w:t>о</w:t>
      </w:r>
      <w:r w:rsidRPr="004E2A7D">
        <w:rPr>
          <w:rFonts w:eastAsia="Times New Roman" w:cs="Times New Roman"/>
          <w:spacing w:val="-2"/>
        </w:rPr>
        <w:t>с</w:t>
      </w:r>
      <w:r w:rsidRPr="004E2A7D">
        <w:rPr>
          <w:rFonts w:eastAsia="Times New Roman" w:cs="Times New Roman"/>
          <w:spacing w:val="-3"/>
        </w:rPr>
        <w:t>н</w:t>
      </w:r>
      <w:r w:rsidRPr="004E2A7D">
        <w:rPr>
          <w:rFonts w:eastAsia="Times New Roman" w:cs="Times New Roman"/>
          <w:spacing w:val="-2"/>
        </w:rPr>
        <w:t>а</w:t>
      </w:r>
      <w:r w:rsidRPr="004E2A7D">
        <w:rPr>
          <w:rFonts w:eastAsia="Times New Roman" w:cs="Times New Roman"/>
          <w:spacing w:val="2"/>
        </w:rPr>
        <w:t>б</w:t>
      </w:r>
      <w:r w:rsidRPr="004E2A7D">
        <w:rPr>
          <w:rFonts w:eastAsia="Times New Roman" w:cs="Times New Roman"/>
        </w:rPr>
        <w:t>ж</w:t>
      </w:r>
      <w:r w:rsidRPr="004E2A7D">
        <w:rPr>
          <w:rFonts w:eastAsia="Times New Roman" w:cs="Times New Roman"/>
          <w:spacing w:val="-2"/>
        </w:rPr>
        <w:t>е</w:t>
      </w:r>
      <w:r w:rsidRPr="004E2A7D">
        <w:rPr>
          <w:rFonts w:eastAsia="Times New Roman" w:cs="Times New Roman"/>
          <w:spacing w:val="-3"/>
        </w:rPr>
        <w:t>ни</w:t>
      </w:r>
      <w:r w:rsidRPr="004E2A7D">
        <w:rPr>
          <w:rFonts w:eastAsia="Times New Roman" w:cs="Times New Roman"/>
          <w:spacing w:val="3"/>
        </w:rPr>
        <w:t>я</w:t>
      </w:r>
      <w:r w:rsidRPr="004E2A7D">
        <w:rPr>
          <w:rFonts w:eastAsia="Times New Roman" w:cs="Times New Roman"/>
        </w:rPr>
        <w:t>,</w:t>
      </w:r>
      <w:r w:rsidRPr="004E2A7D">
        <w:rPr>
          <w:rFonts w:eastAsia="Times New Roman" w:cs="Times New Roman"/>
          <w:spacing w:val="4"/>
        </w:rPr>
        <w:t>р</w:t>
      </w:r>
      <w:r w:rsidRPr="004E2A7D">
        <w:rPr>
          <w:rFonts w:eastAsia="Times New Roman" w:cs="Times New Roman"/>
          <w:spacing w:val="-2"/>
        </w:rPr>
        <w:t>ас</w:t>
      </w:r>
      <w:r w:rsidRPr="004E2A7D">
        <w:rPr>
          <w:rFonts w:eastAsia="Times New Roman" w:cs="Times New Roman"/>
          <w:spacing w:val="-3"/>
        </w:rPr>
        <w:t>п</w:t>
      </w:r>
      <w:r w:rsidRPr="004E2A7D">
        <w:rPr>
          <w:rFonts w:eastAsia="Times New Roman" w:cs="Times New Roman"/>
          <w:spacing w:val="4"/>
        </w:rPr>
        <w:t>о</w:t>
      </w:r>
      <w:r w:rsidRPr="004E2A7D">
        <w:rPr>
          <w:rFonts w:eastAsia="Times New Roman" w:cs="Times New Roman"/>
          <w:spacing w:val="-5"/>
        </w:rPr>
        <w:t>л</w:t>
      </w:r>
      <w:r w:rsidRPr="004E2A7D">
        <w:rPr>
          <w:rFonts w:eastAsia="Times New Roman" w:cs="Times New Roman"/>
          <w:spacing w:val="4"/>
        </w:rPr>
        <w:t>о</w:t>
      </w:r>
      <w:r w:rsidRPr="004E2A7D">
        <w:rPr>
          <w:rFonts w:eastAsia="Times New Roman" w:cs="Times New Roman"/>
        </w:rPr>
        <w:t>ж</w:t>
      </w:r>
      <w:r w:rsidRPr="004E2A7D">
        <w:rPr>
          <w:rFonts w:eastAsia="Times New Roman" w:cs="Times New Roman"/>
          <w:spacing w:val="-2"/>
        </w:rPr>
        <w:t>е</w:t>
      </w:r>
      <w:r w:rsidRPr="004E2A7D">
        <w:rPr>
          <w:rFonts w:eastAsia="Times New Roman" w:cs="Times New Roman"/>
          <w:spacing w:val="-3"/>
        </w:rPr>
        <w:t>нн</w:t>
      </w:r>
      <w:r w:rsidRPr="004E2A7D">
        <w:rPr>
          <w:rFonts w:eastAsia="Times New Roman" w:cs="Times New Roman"/>
          <w:spacing w:val="-5"/>
        </w:rPr>
        <w:t>ы</w:t>
      </w:r>
      <w:r w:rsidRPr="004E2A7D">
        <w:rPr>
          <w:rFonts w:eastAsia="Times New Roman" w:cs="Times New Roman"/>
        </w:rPr>
        <w:t>хв</w:t>
      </w:r>
      <w:r w:rsidRPr="004E2A7D">
        <w:rPr>
          <w:rFonts w:eastAsia="Times New Roman" w:cs="Times New Roman"/>
          <w:spacing w:val="3"/>
        </w:rPr>
        <w:t>м</w:t>
      </w:r>
      <w:r w:rsidRPr="004E2A7D">
        <w:rPr>
          <w:rFonts w:eastAsia="Times New Roman" w:cs="Times New Roman"/>
          <w:spacing w:val="-5"/>
        </w:rPr>
        <w:t>у</w:t>
      </w:r>
      <w:r w:rsidRPr="004E2A7D">
        <w:rPr>
          <w:rFonts w:eastAsia="Times New Roman" w:cs="Times New Roman"/>
          <w:spacing w:val="-3"/>
        </w:rPr>
        <w:t>ницип</w:t>
      </w:r>
      <w:r w:rsidRPr="004E2A7D">
        <w:rPr>
          <w:rFonts w:eastAsia="Times New Roman" w:cs="Times New Roman"/>
          <w:spacing w:val="-2"/>
        </w:rPr>
        <w:t>а</w:t>
      </w:r>
      <w:r w:rsidRPr="004E2A7D">
        <w:rPr>
          <w:rFonts w:eastAsia="Times New Roman" w:cs="Times New Roman"/>
          <w:spacing w:val="-5"/>
        </w:rPr>
        <w:t>л</w:t>
      </w:r>
      <w:r w:rsidRPr="004E2A7D">
        <w:rPr>
          <w:rFonts w:eastAsia="Times New Roman" w:cs="Times New Roman"/>
          <w:spacing w:val="4"/>
        </w:rPr>
        <w:t>ь</w:t>
      </w:r>
      <w:r w:rsidRPr="004E2A7D">
        <w:rPr>
          <w:rFonts w:eastAsia="Times New Roman" w:cs="Times New Roman"/>
          <w:spacing w:val="6"/>
        </w:rPr>
        <w:t>н</w:t>
      </w:r>
      <w:r w:rsidRPr="004E2A7D">
        <w:rPr>
          <w:rFonts w:eastAsia="Times New Roman" w:cs="Times New Roman"/>
          <w:spacing w:val="-5"/>
        </w:rPr>
        <w:t>о</w:t>
      </w:r>
      <w:r w:rsidRPr="004E2A7D">
        <w:rPr>
          <w:rFonts w:eastAsia="Times New Roman" w:cs="Times New Roman"/>
        </w:rPr>
        <w:t xml:space="preserve">м </w:t>
      </w:r>
      <w:r w:rsidRPr="004E2A7D">
        <w:rPr>
          <w:rFonts w:eastAsia="Times New Roman" w:cs="Times New Roman"/>
          <w:spacing w:val="4"/>
        </w:rPr>
        <w:t>о</w:t>
      </w:r>
      <w:r w:rsidRPr="004E2A7D">
        <w:rPr>
          <w:rFonts w:eastAsia="Times New Roman" w:cs="Times New Roman"/>
          <w:spacing w:val="2"/>
        </w:rPr>
        <w:t>б</w:t>
      </w:r>
      <w:r w:rsidRPr="004E2A7D">
        <w:rPr>
          <w:rFonts w:eastAsia="Times New Roman" w:cs="Times New Roman"/>
          <w:spacing w:val="4"/>
        </w:rPr>
        <w:t>р</w:t>
      </w:r>
      <w:r w:rsidRPr="004E2A7D">
        <w:rPr>
          <w:rFonts w:eastAsia="Times New Roman" w:cs="Times New Roman"/>
          <w:spacing w:val="-2"/>
        </w:rPr>
        <w:t>а</w:t>
      </w:r>
      <w:r w:rsidRPr="004E2A7D">
        <w:rPr>
          <w:rFonts w:eastAsia="Times New Roman" w:cs="Times New Roman"/>
          <w:spacing w:val="-11"/>
        </w:rPr>
        <w:t>з</w:t>
      </w:r>
      <w:r w:rsidRPr="004E2A7D">
        <w:rPr>
          <w:rFonts w:eastAsia="Times New Roman" w:cs="Times New Roman"/>
          <w:spacing w:val="4"/>
        </w:rPr>
        <w:t>о</w:t>
      </w:r>
      <w:r w:rsidRPr="004E2A7D">
        <w:rPr>
          <w:rFonts w:eastAsia="Times New Roman" w:cs="Times New Roman"/>
          <w:spacing w:val="1"/>
        </w:rPr>
        <w:t>в</w:t>
      </w:r>
      <w:r w:rsidRPr="004E2A7D">
        <w:rPr>
          <w:rFonts w:eastAsia="Times New Roman" w:cs="Times New Roman"/>
          <w:spacing w:val="-2"/>
        </w:rPr>
        <w:t>а</w:t>
      </w:r>
      <w:r w:rsidRPr="004E2A7D">
        <w:rPr>
          <w:rFonts w:eastAsia="Times New Roman" w:cs="Times New Roman"/>
          <w:spacing w:val="-3"/>
        </w:rPr>
        <w:t>ни</w:t>
      </w:r>
      <w:r w:rsidRPr="004E2A7D">
        <w:rPr>
          <w:rFonts w:eastAsia="Times New Roman" w:cs="Times New Roman"/>
        </w:rPr>
        <w:t>и</w:t>
      </w:r>
      <w:r>
        <w:rPr>
          <w:rFonts w:eastAsia="Times New Roman" w:cs="Times New Roman"/>
          <w:spacing w:val="-1"/>
        </w:rPr>
        <w:t>ГП Гаврилов-Ям</w:t>
      </w:r>
      <w:r w:rsidRPr="004E2A7D">
        <w:rPr>
          <w:rFonts w:eastAsia="Times New Roman" w:cs="Times New Roman"/>
        </w:rPr>
        <w:t>.</w:t>
      </w:r>
    </w:p>
    <w:p w:rsidR="00987321" w:rsidRDefault="00196A5C">
      <w:pPr>
        <w:spacing w:before="400" w:after="200"/>
      </w:pPr>
      <w:r>
        <w:rPr>
          <w:b/>
        </w:rPr>
        <w:t>Таблица 10.5.1 - Реестр систем теплоснабжения</w:t>
      </w:r>
    </w:p>
    <w:tbl>
      <w:tblPr>
        <w:tblStyle w:val="a9"/>
        <w:tblW w:w="5000" w:type="pct"/>
        <w:jc w:val="center"/>
        <w:tblLook w:val="04A0"/>
      </w:tblPr>
      <w:tblGrid>
        <w:gridCol w:w="2228"/>
        <w:gridCol w:w="2734"/>
        <w:gridCol w:w="2581"/>
        <w:gridCol w:w="1852"/>
      </w:tblGrid>
      <w:tr w:rsidR="00987321">
        <w:trPr>
          <w:jc w:val="center"/>
        </w:trPr>
        <w:tc>
          <w:tcPr>
            <w:tcW w:w="0" w:type="dxa"/>
            <w:shd w:val="clear" w:color="auto" w:fill="F2F2F2"/>
            <w:tcMar>
              <w:top w:w="120" w:type="dxa"/>
              <w:left w:w="20" w:type="dxa"/>
              <w:bottom w:w="120" w:type="dxa"/>
              <w:right w:w="20" w:type="dxa"/>
            </w:tcMar>
            <w:vAlign w:val="center"/>
          </w:tcPr>
          <w:p w:rsidR="00987321" w:rsidRDefault="00196A5C">
            <w:pPr>
              <w:jc w:val="center"/>
            </w:pPr>
            <w:r>
              <w:rPr>
                <w:rFonts w:eastAsia="Times New Roman" w:cs="Times New Roman"/>
              </w:rPr>
              <w:t>№ системы теплоснабжения</w:t>
            </w:r>
          </w:p>
        </w:tc>
        <w:tc>
          <w:tcPr>
            <w:tcW w:w="0" w:type="dxa"/>
            <w:shd w:val="clear" w:color="auto" w:fill="F2F2F2"/>
            <w:tcMar>
              <w:top w:w="120" w:type="dxa"/>
              <w:left w:w="200" w:type="dxa"/>
              <w:bottom w:w="120" w:type="dxa"/>
              <w:right w:w="200" w:type="dxa"/>
            </w:tcMar>
            <w:vAlign w:val="center"/>
          </w:tcPr>
          <w:p w:rsidR="00987321" w:rsidRDefault="00196A5C">
            <w:pPr>
              <w:jc w:val="center"/>
            </w:pPr>
            <w:r>
              <w:rPr>
                <w:rFonts w:eastAsia="Times New Roman" w:cs="Times New Roman"/>
              </w:rPr>
              <w:t>Наименования источников тепловой энергии в системе теплоснабжения</w:t>
            </w:r>
          </w:p>
        </w:tc>
        <w:tc>
          <w:tcPr>
            <w:tcW w:w="0" w:type="dxa"/>
            <w:shd w:val="clear" w:color="auto" w:fill="F2F2F2"/>
            <w:tcMar>
              <w:top w:w="120" w:type="dxa"/>
              <w:left w:w="20" w:type="dxa"/>
              <w:bottom w:w="120" w:type="dxa"/>
              <w:right w:w="20" w:type="dxa"/>
            </w:tcMar>
            <w:vAlign w:val="center"/>
          </w:tcPr>
          <w:p w:rsidR="00987321" w:rsidRDefault="00196A5C">
            <w:pPr>
              <w:jc w:val="center"/>
            </w:pPr>
            <w:r>
              <w:rPr>
                <w:rFonts w:eastAsia="Times New Roman" w:cs="Times New Roman"/>
              </w:rPr>
              <w:t>Теплоснабжающие (теплосетевые) организации в границах системы теплоснабжения</w:t>
            </w:r>
          </w:p>
        </w:tc>
        <w:tc>
          <w:tcPr>
            <w:tcW w:w="0" w:type="dxa"/>
            <w:shd w:val="clear" w:color="auto" w:fill="F2F2F2"/>
            <w:tcMar>
              <w:top w:w="120" w:type="dxa"/>
              <w:left w:w="20" w:type="dxa"/>
              <w:bottom w:w="120" w:type="dxa"/>
              <w:right w:w="20" w:type="dxa"/>
            </w:tcMar>
            <w:vAlign w:val="center"/>
          </w:tcPr>
          <w:p w:rsidR="00987321" w:rsidRDefault="00196A5C">
            <w:pPr>
              <w:jc w:val="center"/>
            </w:pPr>
            <w:r>
              <w:rPr>
                <w:rFonts w:eastAsia="Times New Roman" w:cs="Times New Roman"/>
              </w:rPr>
              <w:t>Вид деятельности</w:t>
            </w:r>
          </w:p>
        </w:tc>
      </w:tr>
      <w:tr w:rsidR="00987321">
        <w:trPr>
          <w:jc w:val="center"/>
        </w:trPr>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1</w:t>
            </w:r>
          </w:p>
        </w:tc>
        <w:tc>
          <w:tcPr>
            <w:tcW w:w="0"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Котельная «Технопарк»</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АО «Ресурс»</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производство / передача</w:t>
            </w:r>
          </w:p>
        </w:tc>
      </w:tr>
      <w:tr w:rsidR="00987321">
        <w:trPr>
          <w:jc w:val="center"/>
        </w:trPr>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2</w:t>
            </w:r>
          </w:p>
        </w:tc>
        <w:tc>
          <w:tcPr>
            <w:tcW w:w="0"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Котельная «Квартальная»</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АО «Ресурс»</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производство / передача</w:t>
            </w:r>
          </w:p>
        </w:tc>
      </w:tr>
      <w:tr w:rsidR="00987321">
        <w:trPr>
          <w:jc w:val="center"/>
        </w:trPr>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3</w:t>
            </w:r>
          </w:p>
        </w:tc>
        <w:tc>
          <w:tcPr>
            <w:tcW w:w="0"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Котельная «Больничного городка»</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АО «Ресурс»</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производство / передача</w:t>
            </w:r>
          </w:p>
        </w:tc>
      </w:tr>
      <w:tr w:rsidR="00987321">
        <w:trPr>
          <w:jc w:val="center"/>
        </w:trPr>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4</w:t>
            </w:r>
          </w:p>
        </w:tc>
        <w:tc>
          <w:tcPr>
            <w:tcW w:w="0"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Котельная «Школы интернат»</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АО «Ресурс»</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производство / передача</w:t>
            </w:r>
          </w:p>
        </w:tc>
      </w:tr>
      <w:tr w:rsidR="00987321">
        <w:trPr>
          <w:jc w:val="center"/>
        </w:trPr>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5</w:t>
            </w:r>
          </w:p>
        </w:tc>
        <w:tc>
          <w:tcPr>
            <w:tcW w:w="0"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Котельная «Школа № 3»</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АО «Ресурс»</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производство / передача</w:t>
            </w:r>
          </w:p>
        </w:tc>
      </w:tr>
      <w:tr w:rsidR="00987321">
        <w:trPr>
          <w:jc w:val="center"/>
        </w:trPr>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6</w:t>
            </w:r>
          </w:p>
        </w:tc>
        <w:tc>
          <w:tcPr>
            <w:tcW w:w="0"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Котельная ул. Победы</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АО «Ресурс»</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производство / передача</w:t>
            </w:r>
          </w:p>
        </w:tc>
      </w:tr>
      <w:tr w:rsidR="00987321">
        <w:trPr>
          <w:jc w:val="center"/>
        </w:trPr>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7</w:t>
            </w:r>
          </w:p>
        </w:tc>
        <w:tc>
          <w:tcPr>
            <w:tcW w:w="0"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Котельная «ДТЮ»</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АО «Ресурс»</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производство / передача</w:t>
            </w:r>
          </w:p>
        </w:tc>
      </w:tr>
      <w:tr w:rsidR="00987321">
        <w:trPr>
          <w:jc w:val="center"/>
        </w:trPr>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8</w:t>
            </w:r>
          </w:p>
        </w:tc>
        <w:tc>
          <w:tcPr>
            <w:tcW w:w="0" w:type="dxa"/>
            <w:shd w:val="clear" w:color="auto" w:fill="FFFFFF"/>
            <w:tcMar>
              <w:top w:w="40" w:type="dxa"/>
              <w:left w:w="200" w:type="dxa"/>
              <w:bottom w:w="40" w:type="dxa"/>
              <w:right w:w="200" w:type="dxa"/>
            </w:tcMar>
            <w:vAlign w:val="center"/>
          </w:tcPr>
          <w:p w:rsidR="00987321" w:rsidRDefault="00196A5C">
            <w:pPr>
              <w:jc w:val="center"/>
            </w:pPr>
            <w:r>
              <w:rPr>
                <w:rFonts w:eastAsia="Times New Roman" w:cs="Times New Roman"/>
              </w:rPr>
              <w:t>Котельная ул. Луначарского</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ООО «ТеплоРесурс»</w:t>
            </w:r>
          </w:p>
        </w:tc>
        <w:tc>
          <w:tcPr>
            <w:tcW w:w="0" w:type="dxa"/>
            <w:shd w:val="clear" w:color="auto" w:fill="FFFFFF"/>
            <w:tcMar>
              <w:top w:w="40" w:type="dxa"/>
              <w:left w:w="20" w:type="dxa"/>
              <w:bottom w:w="40" w:type="dxa"/>
              <w:right w:w="20" w:type="dxa"/>
            </w:tcMar>
            <w:vAlign w:val="center"/>
          </w:tcPr>
          <w:p w:rsidR="00987321" w:rsidRDefault="00196A5C">
            <w:pPr>
              <w:jc w:val="center"/>
            </w:pPr>
            <w:r>
              <w:rPr>
                <w:rFonts w:eastAsia="Times New Roman" w:cs="Times New Roman"/>
              </w:rPr>
              <w:t>производство / передача</w:t>
            </w:r>
          </w:p>
        </w:tc>
      </w:tr>
    </w:tbl>
    <w:p w:rsidR="0095518F" w:rsidRPr="00204035" w:rsidRDefault="0095518F" w:rsidP="0095518F">
      <w:pPr>
        <w:pStyle w:val="af"/>
        <w:spacing w:line="288" w:lineRule="auto"/>
        <w:ind w:right="111"/>
        <w:jc w:val="center"/>
      </w:pPr>
    </w:p>
    <w:p w:rsidR="0095518F" w:rsidRPr="00B129C5" w:rsidRDefault="00871AF2" w:rsidP="0095518F">
      <w:pPr>
        <w:pStyle w:val="1"/>
        <w:spacing w:before="64"/>
        <w:ind w:left="0" w:firstLine="0"/>
        <w:jc w:val="both"/>
        <w:rPr>
          <w:rFonts w:eastAsia="Times New Roman"/>
          <w:sz w:val="28"/>
          <w:szCs w:val="28"/>
        </w:rPr>
      </w:pPr>
      <w:hyperlink w:anchor="bookmark72" w:history="1">
        <w:bookmarkStart w:id="160" w:name="_Toc30147012"/>
        <w:bookmarkStart w:id="161" w:name="_Toc35951497"/>
        <w:bookmarkStart w:id="162" w:name="_Toc179358408"/>
        <w:r w:rsidR="00196A5C" w:rsidRPr="00B129C5">
          <w:rPr>
            <w:rFonts w:eastAsia="Times New Roman"/>
            <w:sz w:val="28"/>
            <w:szCs w:val="28"/>
          </w:rPr>
          <w:t xml:space="preserve">РАЗДЕЛ </w:t>
        </w:r>
        <w:r w:rsidR="00196A5C">
          <w:rPr>
            <w:rFonts w:eastAsia="Times New Roman"/>
            <w:sz w:val="28"/>
            <w:szCs w:val="28"/>
          </w:rPr>
          <w:t>11</w:t>
        </w:r>
        <w:r w:rsidR="00196A5C" w:rsidRPr="00B129C5">
          <w:rPr>
            <w:rFonts w:eastAsia="Times New Roman"/>
            <w:sz w:val="28"/>
            <w:szCs w:val="28"/>
          </w:rPr>
          <w:t>. РЕШЕНИЯ О РАСПРЕДЕЛЕНИИ ТЕПЛОВОЙ НАГРУЗКИ МЕЖДУ</w:t>
        </w:r>
      </w:hyperlink>
      <w:hyperlink w:anchor="bookmark72" w:history="1">
        <w:r w:rsidR="00196A5C" w:rsidRPr="00B129C5">
          <w:rPr>
            <w:rFonts w:eastAsia="Times New Roman"/>
            <w:sz w:val="28"/>
            <w:szCs w:val="28"/>
          </w:rPr>
          <w:t>ИСТОЧНИКАМИ ТЕПЛОВОЙ ЭНЕРГИИ</w:t>
        </w:r>
        <w:bookmarkEnd w:id="160"/>
        <w:bookmarkEnd w:id="161"/>
        <w:bookmarkEnd w:id="162"/>
      </w:hyperlink>
    </w:p>
    <w:p w:rsidR="0095518F" w:rsidRDefault="0095518F" w:rsidP="0095518F">
      <w:pPr>
        <w:jc w:val="both"/>
        <w:rPr>
          <w:rFonts w:cs="Times New Roman"/>
          <w:highlight w:val="yellow"/>
          <w:lang w:eastAsia="ru-RU"/>
        </w:rPr>
      </w:pPr>
    </w:p>
    <w:p w:rsidR="0095518F" w:rsidRPr="004C286D" w:rsidRDefault="00196A5C" w:rsidP="0095518F">
      <w:pPr>
        <w:pStyle w:val="af"/>
        <w:spacing w:before="11" w:line="287" w:lineRule="auto"/>
        <w:ind w:right="110" w:firstLine="567"/>
        <w:jc w:val="both"/>
      </w:pPr>
      <w:r w:rsidRPr="00D96739">
        <w:t xml:space="preserve">Возможность поставок тепловой энергии потребителям </w:t>
      </w:r>
      <w:bookmarkStart w:id="163" w:name="OLE_LINK227"/>
      <w:bookmarkStart w:id="164" w:name="OLE_LINK228"/>
      <w:bookmarkEnd w:id="163"/>
      <w:bookmarkEnd w:id="164"/>
      <w:r>
        <w:t>г. Гаврилов-Ям</w:t>
      </w:r>
      <w:r w:rsidRPr="00D96739">
        <w:t xml:space="preserve"> от других источников тепловой энергии при сохранении надежности теплоснабжения отсутствует, так как источники тепловой энергии географически сильно удалены и между собой технологически не связаны.</w:t>
      </w:r>
    </w:p>
    <w:p w:rsidR="0095518F" w:rsidRPr="0032070C" w:rsidRDefault="0095518F" w:rsidP="0095518F">
      <w:pPr>
        <w:pStyle w:val="a0"/>
        <w:rPr>
          <w:lang w:eastAsia="ru-RU"/>
        </w:rPr>
      </w:pPr>
    </w:p>
    <w:p w:rsidR="0095518F" w:rsidRPr="00B129C5" w:rsidRDefault="00871AF2" w:rsidP="0095518F">
      <w:pPr>
        <w:pStyle w:val="1"/>
        <w:spacing w:before="64"/>
        <w:ind w:left="0" w:firstLine="0"/>
        <w:jc w:val="both"/>
        <w:rPr>
          <w:rFonts w:eastAsia="Times New Roman"/>
          <w:sz w:val="28"/>
          <w:szCs w:val="28"/>
        </w:rPr>
      </w:pPr>
      <w:hyperlink w:anchor="bookmark73" w:history="1">
        <w:bookmarkStart w:id="165" w:name="_Toc35951498"/>
        <w:bookmarkStart w:id="166" w:name="_Toc30147013"/>
        <w:bookmarkStart w:id="167" w:name="_Toc179358409"/>
        <w:r w:rsidR="00196A5C" w:rsidRPr="00B129C5">
          <w:rPr>
            <w:rFonts w:eastAsia="Times New Roman"/>
            <w:sz w:val="28"/>
            <w:szCs w:val="28"/>
          </w:rPr>
          <w:t xml:space="preserve">РАЗДЕЛ </w:t>
        </w:r>
        <w:r w:rsidR="00196A5C">
          <w:rPr>
            <w:rFonts w:eastAsia="Times New Roman"/>
            <w:sz w:val="28"/>
            <w:szCs w:val="28"/>
          </w:rPr>
          <w:t>12</w:t>
        </w:r>
        <w:r w:rsidR="00196A5C" w:rsidRPr="00B129C5">
          <w:rPr>
            <w:rFonts w:eastAsia="Times New Roman"/>
            <w:sz w:val="28"/>
            <w:szCs w:val="28"/>
          </w:rPr>
          <w:t>. РЕШЕНИЯ ПО БЕСХОЗЯЙНЫМ ТЕПЛОВЫМ СЕТЯМ</w:t>
        </w:r>
        <w:bookmarkEnd w:id="165"/>
        <w:bookmarkEnd w:id="166"/>
        <w:bookmarkEnd w:id="167"/>
      </w:hyperlink>
    </w:p>
    <w:p w:rsidR="0095518F" w:rsidRDefault="0095518F" w:rsidP="0095518F">
      <w:pPr>
        <w:jc w:val="both"/>
        <w:rPr>
          <w:rFonts w:cs="Times New Roman"/>
          <w:highlight w:val="yellow"/>
          <w:lang w:eastAsia="ru-RU"/>
        </w:rPr>
      </w:pPr>
    </w:p>
    <w:p w:rsidR="0095518F" w:rsidRPr="00AB5F63" w:rsidRDefault="00196A5C" w:rsidP="0095518F">
      <w:pPr>
        <w:ind w:firstLine="851"/>
        <w:jc w:val="both"/>
        <w:rPr>
          <w:rFonts w:eastAsiaTheme="minorEastAsia" w:cs="Times New Roman"/>
          <w:color w:val="000000" w:themeColor="text1"/>
          <w:szCs w:val="24"/>
          <w:lang w:eastAsia="ru-RU"/>
        </w:rPr>
      </w:pPr>
      <w:r w:rsidRPr="00AB5F63">
        <w:rPr>
          <w:rFonts w:eastAsiaTheme="minorEastAsia" w:cs="Times New Roman"/>
          <w:color w:val="000000" w:themeColor="text1"/>
          <w:szCs w:val="24"/>
          <w:lang w:eastAsia="ru-RU"/>
        </w:rPr>
        <w:t>Бесхозяйные тепловые сети отсутствуют</w:t>
      </w:r>
      <w:r w:rsidR="00AB5F63">
        <w:rPr>
          <w:rFonts w:eastAsiaTheme="minorEastAsia" w:cs="Times New Roman"/>
          <w:color w:val="000000" w:themeColor="text1"/>
          <w:szCs w:val="24"/>
          <w:lang w:eastAsia="ru-RU"/>
        </w:rPr>
        <w:t>.</w:t>
      </w:r>
    </w:p>
    <w:p w:rsidR="0095518F" w:rsidRPr="001B59A7" w:rsidRDefault="0095518F" w:rsidP="0095518F">
      <w:pPr>
        <w:pStyle w:val="a0"/>
        <w:rPr>
          <w:lang w:eastAsia="ru-RU"/>
        </w:rPr>
      </w:pPr>
    </w:p>
    <w:p w:rsidR="0095518F" w:rsidRPr="004579C0" w:rsidRDefault="00871AF2" w:rsidP="0095518F">
      <w:pPr>
        <w:pStyle w:val="1"/>
        <w:spacing w:before="64"/>
        <w:ind w:left="0" w:firstLine="0"/>
        <w:jc w:val="both"/>
        <w:rPr>
          <w:rFonts w:eastAsia="Times New Roman"/>
          <w:sz w:val="28"/>
          <w:szCs w:val="28"/>
        </w:rPr>
      </w:pPr>
      <w:hyperlink w:anchor="bookmark74" w:history="1">
        <w:bookmarkStart w:id="168" w:name="_Toc179358410"/>
        <w:r w:rsidR="00196A5C" w:rsidRPr="00F70490">
          <w:rPr>
            <w:rFonts w:eastAsia="Times New Roman"/>
            <w:sz w:val="28"/>
            <w:szCs w:val="28"/>
          </w:rPr>
          <w:t xml:space="preserve">РАЗДЕЛ </w:t>
        </w:r>
        <w:r w:rsidR="00196A5C">
          <w:rPr>
            <w:rFonts w:eastAsia="Times New Roman"/>
            <w:sz w:val="28"/>
            <w:szCs w:val="28"/>
          </w:rPr>
          <w:t>13</w:t>
        </w:r>
        <w:r w:rsidR="00196A5C" w:rsidRPr="00F70490">
          <w:rPr>
            <w:rFonts w:eastAsia="Times New Roman"/>
            <w:sz w:val="28"/>
            <w:szCs w:val="28"/>
          </w:rPr>
          <w:t>. СИНХРОНИЗАЦИЯ СХЕМЫ ТЕПЛОСНАБЖЕНИЯ СО СХЕМОЙ</w:t>
        </w:r>
      </w:hyperlink>
      <w:hyperlink w:anchor="bookmark74" w:history="1">
        <w:r w:rsidR="00196A5C" w:rsidRPr="00F70490">
          <w:rPr>
            <w:rFonts w:eastAsia="Times New Roman"/>
            <w:sz w:val="28"/>
            <w:szCs w:val="28"/>
          </w:rPr>
          <w:t>ГАЗИФИКАЦИИ СУБЪЕКТА РОССИЙСКОЙ ФЕДЕРАЦИИ И (ИЛИ) ПОСЕЛЕНИЯ,</w:t>
        </w:r>
      </w:hyperlink>
      <w:hyperlink w:anchor="bookmark74" w:history="1">
        <w:r w:rsidR="00196A5C" w:rsidRPr="00F70490">
          <w:rPr>
            <w:rFonts w:eastAsia="Times New Roman"/>
            <w:sz w:val="28"/>
            <w:szCs w:val="28"/>
          </w:rPr>
          <w:t>СХЕМОЙ И ПРОГРАММОЙ РАЗВИТИЯ ЭЛЕКТРОЭНЕРГЕТИКИ, А ТАКЖЕ СО СХЕМОЙ</w:t>
        </w:r>
      </w:hyperlink>
      <w:hyperlink w:anchor="bookmark74" w:history="1">
        <w:r w:rsidR="00196A5C" w:rsidRPr="00F70490">
          <w:rPr>
            <w:rFonts w:eastAsia="Times New Roman"/>
            <w:sz w:val="28"/>
            <w:szCs w:val="28"/>
          </w:rPr>
          <w:t>ВОДОСНАБЖЕНИЯ И ВОДООТВЕДЕНИЯ</w:t>
        </w:r>
      </w:hyperlink>
      <w:r w:rsidR="00196A5C" w:rsidRPr="00F70490">
        <w:rPr>
          <w:rFonts w:eastAsia="Times New Roman"/>
          <w:sz w:val="28"/>
          <w:szCs w:val="28"/>
        </w:rPr>
        <w:t xml:space="preserve"> ПОСЕЛЕНИЯ, ГОРОДСКОГО ОКРУГА, ГОРОДА ФЕДЕРАЛЬНОГО ЗНАЧЕНИЯ</w:t>
      </w:r>
      <w:bookmarkEnd w:id="168"/>
    </w:p>
    <w:p w:rsidR="0095518F" w:rsidRPr="00F70490" w:rsidRDefault="0095518F" w:rsidP="0095518F">
      <w:pPr>
        <w:rPr>
          <w:lang w:eastAsia="ru-RU"/>
        </w:rPr>
      </w:pPr>
    </w:p>
    <w:p w:rsidR="0095518F" w:rsidRDefault="0095518F" w:rsidP="0095518F"/>
    <w:p w:rsidR="0095518F" w:rsidRPr="00B129C5" w:rsidRDefault="00871AF2" w:rsidP="0095518F">
      <w:pPr>
        <w:pStyle w:val="2"/>
        <w:spacing w:before="69"/>
        <w:ind w:left="0" w:firstLine="0"/>
        <w:rPr>
          <w:rFonts w:eastAsia="Times New Roman"/>
          <w:sz w:val="24"/>
          <w:szCs w:val="24"/>
        </w:rPr>
      </w:pPr>
      <w:hyperlink w:anchor="bookmark75" w:history="1">
        <w:bookmarkStart w:id="169" w:name="_Toc30147015"/>
        <w:bookmarkStart w:id="170" w:name="_Toc35951500"/>
        <w:bookmarkStart w:id="171" w:name="_Toc179358411"/>
        <w:r w:rsidR="00196A5C" w:rsidRPr="00B129C5">
          <w:rPr>
            <w:rFonts w:eastAsia="Times New Roman"/>
            <w:sz w:val="24"/>
            <w:szCs w:val="24"/>
          </w:rPr>
          <w:t>Часть 1.  Описание  решений  (на  основе  утвержденной  региональной  (межрегиональной)</w:t>
        </w:r>
      </w:hyperlink>
      <w:hyperlink w:anchor="bookmark75" w:history="1">
        <w:r w:rsidR="00196A5C" w:rsidRPr="00B129C5">
          <w:rPr>
            <w:rFonts w:eastAsia="Times New Roman"/>
            <w:sz w:val="24"/>
            <w:szCs w:val="24"/>
          </w:rPr>
          <w:t>программы   газификации   жилищно-коммунального   хозяйства,   промышленных   и   иных</w:t>
        </w:r>
      </w:hyperlink>
      <w:hyperlink w:anchor="bookmark75" w:history="1">
        <w:r w:rsidR="00196A5C" w:rsidRPr="00B129C5">
          <w:rPr>
            <w:rFonts w:eastAsia="Times New Roman"/>
            <w:sz w:val="24"/>
            <w:szCs w:val="24"/>
          </w:rPr>
          <w:t>организаций)  о  развитии  соответствующей  системы  газоснабжения  в  части  обеспечения</w:t>
        </w:r>
      </w:hyperlink>
      <w:hyperlink w:anchor="bookmark75" w:history="1">
        <w:r w:rsidR="00196A5C" w:rsidRPr="00B129C5">
          <w:rPr>
            <w:rFonts w:eastAsia="Times New Roman"/>
            <w:sz w:val="24"/>
            <w:szCs w:val="24"/>
          </w:rPr>
          <w:t>топливом источников тепловой энергии</w:t>
        </w:r>
        <w:bookmarkEnd w:id="169"/>
        <w:bookmarkEnd w:id="170"/>
        <w:bookmarkEnd w:id="171"/>
      </w:hyperlink>
    </w:p>
    <w:p w:rsidR="0095518F" w:rsidRDefault="0095518F" w:rsidP="0095518F">
      <w:pPr>
        <w:jc w:val="both"/>
        <w:rPr>
          <w:rFonts w:cs="Times New Roman"/>
          <w:highlight w:val="yellow"/>
          <w:lang w:eastAsia="ru-RU"/>
        </w:rPr>
      </w:pPr>
    </w:p>
    <w:p w:rsidR="0095518F" w:rsidRPr="00AB5F63" w:rsidRDefault="00196A5C" w:rsidP="0095518F">
      <w:pPr>
        <w:ind w:firstLine="851"/>
        <w:jc w:val="both"/>
        <w:rPr>
          <w:rFonts w:eastAsiaTheme="minorEastAsia" w:cs="Times New Roman"/>
          <w:szCs w:val="24"/>
          <w:lang w:eastAsia="ru-RU"/>
        </w:rPr>
      </w:pPr>
      <w:r w:rsidRPr="00AB5F63">
        <w:rPr>
          <w:rFonts w:eastAsiaTheme="minorEastAsia" w:cs="Times New Roman"/>
          <w:szCs w:val="24"/>
          <w:lang w:eastAsia="ru-RU"/>
        </w:rPr>
        <w:t>На данной территории газификация субъекта не планируется</w:t>
      </w:r>
      <w:r w:rsidR="00AB5F63" w:rsidRPr="00AB5F63">
        <w:rPr>
          <w:rFonts w:eastAsiaTheme="minorEastAsia" w:cs="Times New Roman"/>
          <w:szCs w:val="24"/>
          <w:lang w:eastAsia="ru-RU"/>
        </w:rPr>
        <w:t>.</w:t>
      </w:r>
    </w:p>
    <w:p w:rsidR="0095518F" w:rsidRPr="00110DA8" w:rsidRDefault="0095518F" w:rsidP="0095518F">
      <w:pPr>
        <w:jc w:val="both"/>
        <w:rPr>
          <w:rFonts w:cs="Times New Roman"/>
          <w:highlight w:val="yellow"/>
          <w:lang w:eastAsia="ru-RU"/>
        </w:rPr>
      </w:pPr>
    </w:p>
    <w:p w:rsidR="0095518F" w:rsidRDefault="00196A5C" w:rsidP="0095518F">
      <w:pPr>
        <w:pStyle w:val="2"/>
        <w:spacing w:before="69"/>
        <w:ind w:left="0" w:firstLine="0"/>
        <w:rPr>
          <w:rFonts w:eastAsia="Times New Roman"/>
          <w:sz w:val="24"/>
          <w:szCs w:val="24"/>
        </w:rPr>
      </w:pPr>
      <w:bookmarkStart w:id="172" w:name="_Toc30147016"/>
      <w:bookmarkStart w:id="173" w:name="_Toc35951501"/>
      <w:bookmarkStart w:id="174" w:name="_Toc179358412"/>
      <w:r w:rsidRPr="00C62CEB">
        <w:rPr>
          <w:rFonts w:eastAsia="Times New Roman"/>
          <w:sz w:val="24"/>
          <w:szCs w:val="24"/>
        </w:rPr>
        <w:t>Часть 2. Описание проблем организации газоснабжения источников тепловой энергии</w:t>
      </w:r>
      <w:bookmarkEnd w:id="172"/>
      <w:bookmarkEnd w:id="173"/>
      <w:bookmarkEnd w:id="174"/>
    </w:p>
    <w:p w:rsidR="0095518F" w:rsidRDefault="0095518F" w:rsidP="0095518F">
      <w:pPr>
        <w:rPr>
          <w:lang w:eastAsia="ru-RU"/>
        </w:rPr>
      </w:pPr>
    </w:p>
    <w:p w:rsidR="0095518F" w:rsidRDefault="00196A5C" w:rsidP="0095518F">
      <w:pPr>
        <w:ind w:firstLine="709"/>
        <w:jc w:val="both"/>
        <w:rPr>
          <w:rFonts w:cs="Times New Roman"/>
          <w:szCs w:val="24"/>
        </w:rPr>
      </w:pPr>
      <w:r>
        <w:rPr>
          <w:rFonts w:cs="Times New Roman"/>
          <w:szCs w:val="24"/>
        </w:rPr>
        <w:t>Проблемы организации газоснабжения источников тепловой энергии отсутствуют.</w:t>
      </w:r>
    </w:p>
    <w:p w:rsidR="0095518F" w:rsidRDefault="0095518F" w:rsidP="0095518F"/>
    <w:p w:rsidR="0095518F" w:rsidRPr="00C62CEB" w:rsidRDefault="00871AF2" w:rsidP="0095518F">
      <w:pPr>
        <w:pStyle w:val="2"/>
        <w:spacing w:before="69"/>
        <w:ind w:left="0" w:firstLine="0"/>
        <w:rPr>
          <w:rFonts w:eastAsia="Times New Roman"/>
          <w:sz w:val="24"/>
          <w:szCs w:val="24"/>
        </w:rPr>
      </w:pPr>
      <w:hyperlink w:anchor="bookmark77" w:history="1">
        <w:bookmarkStart w:id="175" w:name="_Toc30147017"/>
        <w:bookmarkStart w:id="176" w:name="_Toc179358413"/>
        <w:r w:rsidR="00196A5C" w:rsidRPr="00C62CEB">
          <w:rPr>
            <w:rFonts w:eastAsia="Times New Roman"/>
            <w:sz w:val="24"/>
            <w:szCs w:val="24"/>
          </w:rPr>
          <w:t>Часть 3.Предложения   по   корректировке   утвержденной   (разработке)   региональной</w:t>
        </w:r>
      </w:hyperlink>
      <w:hyperlink w:anchor="bookmark77" w:history="1">
        <w:r w:rsidR="00196A5C" w:rsidRPr="00C62CEB">
          <w:rPr>
            <w:rFonts w:eastAsia="Times New Roman"/>
            <w:sz w:val="24"/>
            <w:szCs w:val="24"/>
          </w:rPr>
          <w:t>(межрегиональной) программы газификации жилищно-коммунального хозяйства,</w:t>
        </w:r>
      </w:hyperlink>
      <w:hyperlink w:anchor="bookmark77" w:history="1">
        <w:r w:rsidR="00196A5C" w:rsidRPr="00C62CEB">
          <w:rPr>
            <w:rFonts w:eastAsia="Times New Roman"/>
            <w:sz w:val="24"/>
            <w:szCs w:val="24"/>
          </w:rPr>
          <w:t>промышленных и иных организаций для обеспечения согласованности такой программы с</w:t>
        </w:r>
      </w:hyperlink>
      <w:hyperlink w:anchor="bookmark77" w:history="1">
        <w:r w:rsidR="00196A5C" w:rsidRPr="00C62CEB">
          <w:rPr>
            <w:rFonts w:eastAsia="Times New Roman"/>
            <w:sz w:val="24"/>
            <w:szCs w:val="24"/>
          </w:rPr>
          <w:t>указанными в схеме теплоснабжения решениями о развитии источников тепловой энергии и</w:t>
        </w:r>
      </w:hyperlink>
      <w:hyperlink w:anchor="bookmark77" w:history="1">
        <w:r w:rsidR="00196A5C" w:rsidRPr="00C62CEB">
          <w:rPr>
            <w:rFonts w:eastAsia="Times New Roman"/>
            <w:sz w:val="24"/>
            <w:szCs w:val="24"/>
          </w:rPr>
          <w:t>систем теплоснабжения</w:t>
        </w:r>
        <w:bookmarkEnd w:id="150"/>
        <w:bookmarkEnd w:id="175"/>
        <w:bookmarkEnd w:id="176"/>
        <w:r w:rsidR="00196A5C" w:rsidRPr="00C62CEB">
          <w:rPr>
            <w:rFonts w:eastAsia="Times New Roman"/>
            <w:sz w:val="24"/>
            <w:szCs w:val="24"/>
          </w:rPr>
          <w:tab/>
        </w:r>
      </w:hyperlink>
    </w:p>
    <w:p w:rsidR="0095518F" w:rsidRDefault="0095518F" w:rsidP="0095518F">
      <w:pPr>
        <w:pStyle w:val="af"/>
        <w:ind w:left="824" w:firstLine="0"/>
        <w:rPr>
          <w:spacing w:val="-2"/>
        </w:rPr>
      </w:pPr>
    </w:p>
    <w:p w:rsidR="0095518F" w:rsidRPr="00110DA8" w:rsidRDefault="00196A5C" w:rsidP="0095518F">
      <w:pPr>
        <w:pStyle w:val="af"/>
        <w:ind w:left="0" w:firstLine="567"/>
        <w:jc w:val="both"/>
        <w:rPr>
          <w:spacing w:val="-2"/>
        </w:rPr>
      </w:pPr>
      <w:r w:rsidRPr="00110DA8">
        <w:rPr>
          <w:spacing w:val="-2"/>
        </w:rPr>
        <w:t>В</w:t>
      </w:r>
      <w:r w:rsidRPr="00556AE5">
        <w:rPr>
          <w:spacing w:val="-2"/>
        </w:rPr>
        <w:t>ы</w:t>
      </w:r>
      <w:r w:rsidRPr="00110DA8">
        <w:rPr>
          <w:spacing w:val="-2"/>
        </w:rPr>
        <w:t>бор осно</w:t>
      </w:r>
      <w:r w:rsidRPr="00556AE5">
        <w:rPr>
          <w:spacing w:val="-2"/>
        </w:rPr>
        <w:t>в</w:t>
      </w:r>
      <w:r w:rsidRPr="00110DA8">
        <w:rPr>
          <w:spacing w:val="-2"/>
        </w:rPr>
        <w:t>ного топли</w:t>
      </w:r>
      <w:r w:rsidRPr="00556AE5">
        <w:rPr>
          <w:spacing w:val="-2"/>
        </w:rPr>
        <w:t>в</w:t>
      </w:r>
      <w:r w:rsidRPr="00110DA8">
        <w:rPr>
          <w:spacing w:val="-2"/>
        </w:rPr>
        <w:t>а источниковтеплоснаб</w:t>
      </w:r>
      <w:r w:rsidRPr="00556AE5">
        <w:rPr>
          <w:spacing w:val="-2"/>
        </w:rPr>
        <w:t>ж</w:t>
      </w:r>
      <w:r w:rsidRPr="00110DA8">
        <w:rPr>
          <w:spacing w:val="-2"/>
        </w:rPr>
        <w:t>ения</w:t>
      </w:r>
      <w:bookmarkStart w:id="177" w:name="OLE_LINK229"/>
      <w:bookmarkStart w:id="178" w:name="OLE_LINK230"/>
      <w:bookmarkEnd w:id="177"/>
      <w:bookmarkEnd w:id="178"/>
      <w:r>
        <w:rPr>
          <w:spacing w:val="-2"/>
        </w:rPr>
        <w:t>ГП Гаврилов-Ям</w:t>
      </w:r>
      <w:r w:rsidRPr="00110DA8">
        <w:rPr>
          <w:spacing w:val="-2"/>
        </w:rPr>
        <w:t xml:space="preserve"> остается неизменн</w:t>
      </w:r>
      <w:r w:rsidRPr="00556AE5">
        <w:rPr>
          <w:spacing w:val="-2"/>
        </w:rPr>
        <w:t>ы</w:t>
      </w:r>
      <w:r w:rsidRPr="00110DA8">
        <w:rPr>
          <w:spacing w:val="-2"/>
        </w:rPr>
        <w:t>м.</w:t>
      </w:r>
    </w:p>
    <w:p w:rsidR="0095518F" w:rsidRPr="0049211C" w:rsidRDefault="0095518F" w:rsidP="0095518F">
      <w:pPr>
        <w:jc w:val="both"/>
        <w:rPr>
          <w:rFonts w:cs="Times New Roman"/>
          <w:lang w:eastAsia="ru-RU"/>
        </w:rPr>
      </w:pPr>
    </w:p>
    <w:p w:rsidR="0095518F" w:rsidRPr="00C62CEB" w:rsidRDefault="00871AF2" w:rsidP="0095518F">
      <w:pPr>
        <w:pStyle w:val="2"/>
        <w:spacing w:before="69"/>
        <w:ind w:left="0" w:firstLine="0"/>
        <w:rPr>
          <w:rFonts w:eastAsia="Times New Roman"/>
          <w:sz w:val="24"/>
          <w:szCs w:val="24"/>
        </w:rPr>
      </w:pPr>
      <w:hyperlink w:anchor="bookmark78" w:history="1">
        <w:bookmarkStart w:id="179" w:name="_Toc30147018"/>
        <w:bookmarkStart w:id="180" w:name="_Toc35951503"/>
        <w:bookmarkStart w:id="181" w:name="_Toc179358414"/>
        <w:r w:rsidR="00196A5C" w:rsidRPr="00C62CEB">
          <w:rPr>
            <w:rFonts w:eastAsia="Times New Roman"/>
            <w:sz w:val="24"/>
            <w:szCs w:val="24"/>
          </w:rPr>
          <w:t>Часть 4. Описание решений (вырабатываемых с учетом положений утвержденной схемы и</w:t>
        </w:r>
      </w:hyperlink>
      <w:hyperlink w:anchor="bookmark78" w:history="1">
        <w:r w:rsidR="00196A5C" w:rsidRPr="00C62CEB">
          <w:rPr>
            <w:rFonts w:eastAsia="Times New Roman"/>
            <w:sz w:val="24"/>
            <w:szCs w:val="24"/>
          </w:rPr>
          <w:t>программы развития Единой энергетической системы России) о строительстве,</w:t>
        </w:r>
      </w:hyperlink>
      <w:hyperlink w:anchor="bookmark78" w:history="1">
        <w:r w:rsidR="00196A5C" w:rsidRPr="00C62CEB">
          <w:rPr>
            <w:rFonts w:eastAsia="Times New Roman"/>
            <w:sz w:val="24"/>
            <w:szCs w:val="24"/>
          </w:rPr>
          <w:t>реконструкции, техническом перевооружении, выводе из эксплуатации источников тепловой</w:t>
        </w:r>
      </w:hyperlink>
      <w:hyperlink w:anchor="bookmark78" w:history="1">
        <w:r w:rsidR="00196A5C" w:rsidRPr="00C62CEB">
          <w:rPr>
            <w:rFonts w:eastAsia="Times New Roman"/>
            <w:sz w:val="24"/>
            <w:szCs w:val="24"/>
          </w:rPr>
          <w:t>энергии и генерирующих   объектов, включая входящее в их  состав  оборудование,</w:t>
        </w:r>
      </w:hyperlink>
      <w:hyperlink w:anchor="bookmark78" w:history="1">
        <w:r w:rsidR="00196A5C" w:rsidRPr="00C62CEB">
          <w:rPr>
            <w:rFonts w:eastAsia="Times New Roman"/>
            <w:sz w:val="24"/>
            <w:szCs w:val="24"/>
          </w:rPr>
          <w:t>функционирующих в режиме комбинированной выработки электрической и тепловой</w:t>
        </w:r>
      </w:hyperlink>
      <w:hyperlink w:anchor="bookmark78" w:history="1">
        <w:r w:rsidR="00196A5C" w:rsidRPr="00C62CEB">
          <w:rPr>
            <w:rFonts w:eastAsia="Times New Roman"/>
            <w:sz w:val="24"/>
            <w:szCs w:val="24"/>
          </w:rPr>
          <w:t>энергии, в части перспективных балансов тепловой мощности в схемах теплоснабжения</w:t>
        </w:r>
        <w:bookmarkEnd w:id="179"/>
        <w:bookmarkEnd w:id="180"/>
        <w:bookmarkEnd w:id="181"/>
      </w:hyperlink>
    </w:p>
    <w:p w:rsidR="0095518F" w:rsidRDefault="0095518F" w:rsidP="0095518F">
      <w:pPr>
        <w:pStyle w:val="af"/>
        <w:spacing w:line="288" w:lineRule="auto"/>
        <w:rPr>
          <w:spacing w:val="-2"/>
        </w:rPr>
      </w:pPr>
    </w:p>
    <w:p w:rsidR="0095518F" w:rsidRPr="00110DA8" w:rsidRDefault="00196A5C" w:rsidP="0095518F">
      <w:pPr>
        <w:pStyle w:val="af"/>
        <w:spacing w:line="288" w:lineRule="auto"/>
        <w:ind w:left="0" w:firstLine="567"/>
        <w:jc w:val="both"/>
        <w:rPr>
          <w:spacing w:val="-2"/>
        </w:rPr>
      </w:pPr>
      <w:r w:rsidRPr="00556AE5">
        <w:rPr>
          <w:spacing w:val="-2"/>
        </w:rPr>
        <w:t>Р</w:t>
      </w:r>
      <w:r w:rsidRPr="00110DA8">
        <w:rPr>
          <w:spacing w:val="-2"/>
        </w:rPr>
        <w:t>азмещение источников, функционирующих в режиме комбинированной выработки элек</w:t>
      </w:r>
      <w:r w:rsidRPr="00556AE5">
        <w:rPr>
          <w:spacing w:val="-2"/>
        </w:rPr>
        <w:t>т</w:t>
      </w:r>
      <w:r w:rsidRPr="00110DA8">
        <w:rPr>
          <w:spacing w:val="-2"/>
        </w:rPr>
        <w:t>ри</w:t>
      </w:r>
      <w:r w:rsidRPr="00556AE5">
        <w:rPr>
          <w:spacing w:val="-2"/>
        </w:rPr>
        <w:t>ч</w:t>
      </w:r>
      <w:r w:rsidRPr="00110DA8">
        <w:rPr>
          <w:spacing w:val="-2"/>
        </w:rPr>
        <w:t xml:space="preserve">еской и </w:t>
      </w:r>
      <w:r w:rsidRPr="00556AE5">
        <w:rPr>
          <w:spacing w:val="-2"/>
        </w:rPr>
        <w:t>т</w:t>
      </w:r>
      <w:r w:rsidRPr="00110DA8">
        <w:rPr>
          <w:spacing w:val="-2"/>
        </w:rPr>
        <w:t>епло</w:t>
      </w:r>
      <w:r w:rsidRPr="00556AE5">
        <w:rPr>
          <w:spacing w:val="-2"/>
        </w:rPr>
        <w:t>в</w:t>
      </w:r>
      <w:r w:rsidRPr="00110DA8">
        <w:rPr>
          <w:spacing w:val="-2"/>
        </w:rPr>
        <w:t>ой энергии, на терри</w:t>
      </w:r>
      <w:r w:rsidRPr="00556AE5">
        <w:rPr>
          <w:spacing w:val="-2"/>
        </w:rPr>
        <w:t>т</w:t>
      </w:r>
      <w:r w:rsidRPr="00110DA8">
        <w:rPr>
          <w:spacing w:val="-2"/>
        </w:rPr>
        <w:t>ории</w:t>
      </w:r>
      <w:r>
        <w:rPr>
          <w:spacing w:val="-2"/>
        </w:rPr>
        <w:t>ГП Гаврилов-Ям</w:t>
      </w:r>
      <w:r w:rsidRPr="00110DA8">
        <w:rPr>
          <w:spacing w:val="-2"/>
        </w:rPr>
        <w:t>, не намечается.</w:t>
      </w:r>
    </w:p>
    <w:p w:rsidR="00605B8A" w:rsidRDefault="00605B8A">
      <w:pPr>
        <w:spacing w:after="160" w:line="259" w:lineRule="auto"/>
        <w:rPr>
          <w:rFonts w:cs="Times New Roman"/>
          <w:lang w:eastAsia="ru-RU"/>
        </w:rPr>
      </w:pPr>
      <w:r>
        <w:rPr>
          <w:rFonts w:cs="Times New Roman"/>
          <w:lang w:eastAsia="ru-RU"/>
        </w:rPr>
        <w:br w:type="page"/>
      </w:r>
    </w:p>
    <w:p w:rsidR="0095518F" w:rsidRPr="00C62CEB" w:rsidRDefault="00871AF2" w:rsidP="0095518F">
      <w:pPr>
        <w:pStyle w:val="2"/>
        <w:spacing w:before="69"/>
        <w:ind w:left="0" w:firstLine="0"/>
        <w:rPr>
          <w:rFonts w:eastAsia="Times New Roman"/>
          <w:sz w:val="24"/>
          <w:szCs w:val="24"/>
        </w:rPr>
      </w:pPr>
      <w:hyperlink w:anchor="bookmark79" w:history="1">
        <w:bookmarkStart w:id="182" w:name="_Toc30147019"/>
        <w:bookmarkStart w:id="183" w:name="_Toc35951504"/>
        <w:bookmarkStart w:id="184" w:name="_Toc179358415"/>
        <w:r w:rsidR="00196A5C" w:rsidRPr="00C62CEB">
          <w:rPr>
            <w:rFonts w:eastAsia="Times New Roman"/>
            <w:sz w:val="24"/>
            <w:szCs w:val="24"/>
          </w:rPr>
          <w:t>Часть 5.  Предложения  по  строительству  генерирующих  объектов,  функционирующих  в</w:t>
        </w:r>
      </w:hyperlink>
      <w:hyperlink w:anchor="bookmark79" w:history="1">
        <w:r w:rsidR="00196A5C" w:rsidRPr="00C62CEB">
          <w:rPr>
            <w:rFonts w:eastAsia="Times New Roman"/>
            <w:sz w:val="24"/>
            <w:szCs w:val="24"/>
          </w:rPr>
          <w:t>режиме комбинированной выработки электрической и тепловой энергии, указанных в схеме</w:t>
        </w:r>
      </w:hyperlink>
      <w:hyperlink w:anchor="bookmark79" w:history="1">
        <w:r w:rsidR="00196A5C" w:rsidRPr="00C62CEB">
          <w:rPr>
            <w:rFonts w:eastAsia="Times New Roman"/>
            <w:sz w:val="24"/>
            <w:szCs w:val="24"/>
          </w:rPr>
          <w:t>теплоснабжения, для их учета при разработке схемы и программы перспективного развития</w:t>
        </w:r>
      </w:hyperlink>
      <w:hyperlink w:anchor="bookmark79" w:history="1">
        <w:r w:rsidR="00196A5C" w:rsidRPr="00C62CEB">
          <w:rPr>
            <w:rFonts w:eastAsia="Times New Roman"/>
            <w:sz w:val="24"/>
            <w:szCs w:val="24"/>
          </w:rPr>
          <w:t>электроэнергетики субъекта Российской Федерации, схемы и программы развития Единой</w:t>
        </w:r>
      </w:hyperlink>
      <w:hyperlink w:anchor="bookmark79" w:history="1">
        <w:r w:rsidR="00196A5C" w:rsidRPr="00C62CEB">
          <w:rPr>
            <w:rFonts w:eastAsia="Times New Roman"/>
            <w:sz w:val="24"/>
            <w:szCs w:val="24"/>
          </w:rPr>
          <w:t>энергетической  системы  России,  содержащие  в  том  числе  описание  участия  указанных</w:t>
        </w:r>
      </w:hyperlink>
      <w:hyperlink w:anchor="bookmark79" w:history="1">
        <w:r w:rsidR="00196A5C" w:rsidRPr="00C62CEB">
          <w:rPr>
            <w:rFonts w:eastAsia="Times New Roman"/>
            <w:sz w:val="24"/>
            <w:szCs w:val="24"/>
          </w:rPr>
          <w:t>объектов в перспективных балансах тепловой мощности и энергии</w:t>
        </w:r>
        <w:bookmarkEnd w:id="182"/>
        <w:bookmarkEnd w:id="183"/>
        <w:bookmarkEnd w:id="184"/>
      </w:hyperlink>
    </w:p>
    <w:p w:rsidR="0095518F" w:rsidRDefault="0095518F" w:rsidP="0095518F">
      <w:pPr>
        <w:pStyle w:val="af"/>
        <w:spacing w:line="288" w:lineRule="auto"/>
        <w:rPr>
          <w:spacing w:val="-2"/>
        </w:rPr>
      </w:pPr>
    </w:p>
    <w:p w:rsidR="0095518F" w:rsidRPr="00110DA8" w:rsidRDefault="00196A5C" w:rsidP="0095518F">
      <w:pPr>
        <w:pStyle w:val="af"/>
        <w:spacing w:line="288" w:lineRule="auto"/>
        <w:ind w:left="0" w:firstLine="567"/>
        <w:jc w:val="both"/>
        <w:rPr>
          <w:spacing w:val="-2"/>
        </w:rPr>
      </w:pPr>
      <w:r w:rsidRPr="00556AE5">
        <w:rPr>
          <w:spacing w:val="-2"/>
        </w:rPr>
        <w:t>Р</w:t>
      </w:r>
      <w:r w:rsidRPr="00110DA8">
        <w:rPr>
          <w:spacing w:val="-2"/>
        </w:rPr>
        <w:t>азмещение источников, функционирующих в режиме комбинированной выработки элек</w:t>
      </w:r>
      <w:r w:rsidRPr="00556AE5">
        <w:rPr>
          <w:spacing w:val="-2"/>
        </w:rPr>
        <w:t>т</w:t>
      </w:r>
      <w:r w:rsidRPr="00110DA8">
        <w:rPr>
          <w:spacing w:val="-2"/>
        </w:rPr>
        <w:t>ри</w:t>
      </w:r>
      <w:r w:rsidRPr="00556AE5">
        <w:rPr>
          <w:spacing w:val="-2"/>
        </w:rPr>
        <w:t>ч</w:t>
      </w:r>
      <w:r w:rsidRPr="00110DA8">
        <w:rPr>
          <w:spacing w:val="-2"/>
        </w:rPr>
        <w:t xml:space="preserve">еской и </w:t>
      </w:r>
      <w:r w:rsidRPr="00556AE5">
        <w:rPr>
          <w:spacing w:val="-2"/>
        </w:rPr>
        <w:t>т</w:t>
      </w:r>
      <w:r w:rsidRPr="00110DA8">
        <w:rPr>
          <w:spacing w:val="-2"/>
        </w:rPr>
        <w:t>епло</w:t>
      </w:r>
      <w:r w:rsidRPr="00556AE5">
        <w:rPr>
          <w:spacing w:val="-2"/>
        </w:rPr>
        <w:t>в</w:t>
      </w:r>
      <w:r w:rsidRPr="00110DA8">
        <w:rPr>
          <w:spacing w:val="-2"/>
        </w:rPr>
        <w:t>ой энергии, на терри</w:t>
      </w:r>
      <w:r w:rsidRPr="00556AE5">
        <w:rPr>
          <w:spacing w:val="-2"/>
        </w:rPr>
        <w:t>т</w:t>
      </w:r>
      <w:r w:rsidRPr="00110DA8">
        <w:rPr>
          <w:spacing w:val="-2"/>
        </w:rPr>
        <w:t>ории</w:t>
      </w:r>
      <w:r>
        <w:rPr>
          <w:spacing w:val="-2"/>
        </w:rPr>
        <w:t>ГП Гаврилов-Ям</w:t>
      </w:r>
      <w:r w:rsidRPr="00110DA8">
        <w:rPr>
          <w:spacing w:val="-2"/>
        </w:rPr>
        <w:t>, не намечается.</w:t>
      </w:r>
    </w:p>
    <w:p w:rsidR="0095518F" w:rsidRPr="0049211C" w:rsidRDefault="0095518F" w:rsidP="0095518F">
      <w:pPr>
        <w:jc w:val="both"/>
        <w:rPr>
          <w:rFonts w:cs="Times New Roman"/>
          <w:lang w:eastAsia="ru-RU"/>
        </w:rPr>
      </w:pPr>
    </w:p>
    <w:p w:rsidR="0095518F" w:rsidRPr="00C62CEB" w:rsidRDefault="00871AF2" w:rsidP="0095518F">
      <w:pPr>
        <w:pStyle w:val="2"/>
        <w:spacing w:before="69"/>
        <w:ind w:left="0" w:firstLine="0"/>
        <w:rPr>
          <w:rFonts w:eastAsia="Times New Roman"/>
          <w:sz w:val="24"/>
          <w:szCs w:val="24"/>
        </w:rPr>
      </w:pPr>
      <w:hyperlink w:anchor="bookmark80" w:history="1">
        <w:bookmarkStart w:id="185" w:name="_Toc30147020"/>
        <w:bookmarkStart w:id="186" w:name="_Toc35951505"/>
        <w:bookmarkStart w:id="187" w:name="_Toc179358416"/>
        <w:r w:rsidR="00196A5C" w:rsidRPr="00C62CEB">
          <w:rPr>
            <w:rFonts w:eastAsia="Times New Roman"/>
            <w:sz w:val="24"/>
            <w:szCs w:val="24"/>
          </w:rPr>
          <w:t>Часть 6. Описание решений (вырабатываемых с учетом положений утвержденной схемы</w:t>
        </w:r>
      </w:hyperlink>
      <w:hyperlink w:anchor="bookmark80" w:history="1">
        <w:r w:rsidR="00196A5C" w:rsidRPr="00C62CEB">
          <w:rPr>
            <w:rFonts w:eastAsia="Times New Roman"/>
            <w:sz w:val="24"/>
            <w:szCs w:val="24"/>
          </w:rPr>
          <w:t>водоснабжения поселения, городского округа, города федерального значения, утвержденной</w:t>
        </w:r>
      </w:hyperlink>
      <w:hyperlink w:anchor="bookmark80" w:history="1">
        <w:r w:rsidR="00196A5C" w:rsidRPr="00C62CEB">
          <w:rPr>
            <w:rFonts w:eastAsia="Times New Roman"/>
            <w:sz w:val="24"/>
            <w:szCs w:val="24"/>
          </w:rPr>
          <w:t>единой схемы водоснабжения и водоотведения Республики Крым) о развитии</w:t>
        </w:r>
      </w:hyperlink>
      <w:hyperlink w:anchor="bookmark80" w:history="1">
        <w:r w:rsidR="00196A5C" w:rsidRPr="00C62CEB">
          <w:rPr>
            <w:rFonts w:eastAsia="Times New Roman"/>
            <w:sz w:val="24"/>
            <w:szCs w:val="24"/>
          </w:rPr>
          <w:t>соответствующей системы водоснабжения в части, относящейся к системам</w:t>
        </w:r>
      </w:hyperlink>
      <w:hyperlink w:anchor="bookmark80" w:history="1">
        <w:r w:rsidR="00196A5C" w:rsidRPr="00C62CEB">
          <w:rPr>
            <w:rFonts w:eastAsia="Times New Roman"/>
            <w:sz w:val="24"/>
            <w:szCs w:val="24"/>
          </w:rPr>
          <w:t>теплоснабжения</w:t>
        </w:r>
        <w:bookmarkEnd w:id="185"/>
        <w:bookmarkEnd w:id="186"/>
        <w:bookmarkEnd w:id="187"/>
      </w:hyperlink>
    </w:p>
    <w:p w:rsidR="0095518F" w:rsidRDefault="0095518F" w:rsidP="0095518F">
      <w:pPr>
        <w:pStyle w:val="af"/>
        <w:ind w:left="824" w:firstLine="0"/>
        <w:rPr>
          <w:spacing w:val="-2"/>
        </w:rPr>
      </w:pPr>
    </w:p>
    <w:p w:rsidR="0095518F" w:rsidRPr="0078769E" w:rsidRDefault="00196A5C" w:rsidP="0095518F">
      <w:pPr>
        <w:pStyle w:val="af"/>
        <w:spacing w:line="288" w:lineRule="auto"/>
        <w:ind w:left="0" w:firstLine="567"/>
        <w:jc w:val="both"/>
        <w:rPr>
          <w:spacing w:val="-2"/>
        </w:rPr>
      </w:pPr>
      <w:r w:rsidRPr="00556AE5">
        <w:rPr>
          <w:spacing w:val="-2"/>
        </w:rPr>
        <w:t>У</w:t>
      </w:r>
      <w:r w:rsidRPr="0078769E">
        <w:rPr>
          <w:spacing w:val="-2"/>
        </w:rPr>
        <w:t>казанн</w:t>
      </w:r>
      <w:r w:rsidRPr="00556AE5">
        <w:rPr>
          <w:spacing w:val="-2"/>
        </w:rPr>
        <w:t>ы</w:t>
      </w:r>
      <w:r w:rsidRPr="0078769E">
        <w:rPr>
          <w:spacing w:val="-2"/>
        </w:rPr>
        <w:t>е решения не предусмотрен</w:t>
      </w:r>
      <w:r w:rsidRPr="00556AE5">
        <w:rPr>
          <w:spacing w:val="-2"/>
        </w:rPr>
        <w:t>ы</w:t>
      </w:r>
      <w:r w:rsidRPr="0078769E">
        <w:rPr>
          <w:spacing w:val="-2"/>
        </w:rPr>
        <w:t>.</w:t>
      </w:r>
    </w:p>
    <w:p w:rsidR="0095518F" w:rsidRPr="0049211C" w:rsidRDefault="0095518F" w:rsidP="0095518F">
      <w:pPr>
        <w:jc w:val="both"/>
        <w:rPr>
          <w:rFonts w:cs="Times New Roman"/>
          <w:lang w:eastAsia="ru-RU"/>
        </w:rPr>
      </w:pPr>
    </w:p>
    <w:p w:rsidR="0095518F" w:rsidRPr="00C62CEB" w:rsidRDefault="00871AF2" w:rsidP="0095518F">
      <w:pPr>
        <w:pStyle w:val="2"/>
        <w:spacing w:before="69"/>
        <w:ind w:left="0" w:firstLine="0"/>
        <w:rPr>
          <w:rFonts w:eastAsia="Times New Roman"/>
          <w:sz w:val="24"/>
          <w:szCs w:val="24"/>
        </w:rPr>
      </w:pPr>
      <w:hyperlink w:anchor="bookmark81" w:history="1">
        <w:bookmarkStart w:id="188" w:name="_Toc30147021"/>
        <w:bookmarkStart w:id="189" w:name="_Toc35951506"/>
        <w:bookmarkStart w:id="190" w:name="_Toc179358417"/>
        <w:r w:rsidR="00196A5C" w:rsidRPr="00C62CEB">
          <w:rPr>
            <w:rFonts w:eastAsia="Times New Roman"/>
            <w:sz w:val="24"/>
            <w:szCs w:val="24"/>
          </w:rPr>
          <w:t>Часть7. Предложения по корректировке утвержденной (разработке) схемы водоснабжения</w:t>
        </w:r>
      </w:hyperlink>
      <w:hyperlink w:anchor="bookmark81" w:history="1">
        <w:r w:rsidR="00196A5C" w:rsidRPr="00C62CEB">
          <w:rPr>
            <w:rFonts w:eastAsia="Times New Roman"/>
            <w:sz w:val="24"/>
            <w:szCs w:val="24"/>
          </w:rPr>
          <w:t>поселения, городского округа, города федерального значения, единой схемы водоснабжения</w:t>
        </w:r>
      </w:hyperlink>
      <w:hyperlink w:anchor="bookmark81" w:history="1">
        <w:r w:rsidR="00196A5C" w:rsidRPr="00C62CEB">
          <w:rPr>
            <w:rFonts w:eastAsia="Times New Roman"/>
            <w:sz w:val="24"/>
            <w:szCs w:val="24"/>
          </w:rPr>
          <w:t>и водоотведения Республики Крым для обеспечения согласованности такой схемы и</w:t>
        </w:r>
      </w:hyperlink>
      <w:hyperlink w:anchor="bookmark81" w:history="1">
        <w:r w:rsidR="00196A5C" w:rsidRPr="00C62CEB">
          <w:rPr>
            <w:rFonts w:eastAsia="Times New Roman"/>
            <w:sz w:val="24"/>
            <w:szCs w:val="24"/>
          </w:rPr>
          <w:t>указанных в схеме теплоснабжения решений о развитии источников тепловой энергии и</w:t>
        </w:r>
      </w:hyperlink>
      <w:hyperlink w:anchor="bookmark81" w:history="1">
        <w:r w:rsidR="00196A5C" w:rsidRPr="00C62CEB">
          <w:rPr>
            <w:rFonts w:eastAsia="Times New Roman"/>
            <w:sz w:val="24"/>
            <w:szCs w:val="24"/>
          </w:rPr>
          <w:t>систем теплоснабжения</w:t>
        </w:r>
        <w:bookmarkEnd w:id="188"/>
        <w:bookmarkEnd w:id="189"/>
        <w:bookmarkEnd w:id="190"/>
      </w:hyperlink>
    </w:p>
    <w:p w:rsidR="0095518F" w:rsidRDefault="0095518F" w:rsidP="0095518F">
      <w:pPr>
        <w:pStyle w:val="af"/>
        <w:ind w:left="824" w:firstLine="0"/>
        <w:rPr>
          <w:spacing w:val="-2"/>
        </w:rPr>
      </w:pPr>
    </w:p>
    <w:p w:rsidR="0095518F" w:rsidRPr="0078769E" w:rsidRDefault="00196A5C" w:rsidP="0095518F">
      <w:pPr>
        <w:pStyle w:val="af"/>
        <w:spacing w:line="288" w:lineRule="auto"/>
        <w:ind w:left="0" w:firstLine="567"/>
        <w:jc w:val="both"/>
        <w:rPr>
          <w:spacing w:val="-2"/>
        </w:rPr>
      </w:pPr>
      <w:r w:rsidRPr="00556AE5">
        <w:rPr>
          <w:spacing w:val="-2"/>
        </w:rPr>
        <w:t>У</w:t>
      </w:r>
      <w:r w:rsidRPr="0078769E">
        <w:rPr>
          <w:spacing w:val="-2"/>
        </w:rPr>
        <w:t>казанн</w:t>
      </w:r>
      <w:r w:rsidRPr="00556AE5">
        <w:rPr>
          <w:spacing w:val="-2"/>
        </w:rPr>
        <w:t>ы</w:t>
      </w:r>
      <w:r w:rsidRPr="0078769E">
        <w:rPr>
          <w:spacing w:val="-2"/>
        </w:rPr>
        <w:t>е решения не предусмотрен</w:t>
      </w:r>
      <w:r w:rsidRPr="00556AE5">
        <w:rPr>
          <w:spacing w:val="-2"/>
        </w:rPr>
        <w:t>ы</w:t>
      </w:r>
      <w:r w:rsidRPr="0078769E">
        <w:rPr>
          <w:spacing w:val="-2"/>
        </w:rPr>
        <w:t>.</w:t>
      </w:r>
    </w:p>
    <w:p w:rsidR="0095518F" w:rsidRPr="0097231F" w:rsidRDefault="0095518F" w:rsidP="0095518F">
      <w:pPr>
        <w:pStyle w:val="af"/>
        <w:ind w:left="0" w:firstLine="0"/>
      </w:pPr>
    </w:p>
    <w:p w:rsidR="00987321" w:rsidRDefault="00987321">
      <w:pPr>
        <w:sectPr w:rsidR="00987321" w:rsidSect="0095518F">
          <w:pgSz w:w="11906" w:h="16838"/>
          <w:pgMar w:top="1134" w:right="850" w:bottom="1134" w:left="1701" w:header="708" w:footer="708" w:gutter="0"/>
          <w:cols w:space="708"/>
          <w:docGrid w:linePitch="360"/>
        </w:sectPr>
      </w:pPr>
    </w:p>
    <w:p w:rsidR="0095518F" w:rsidRPr="008D6A21" w:rsidRDefault="00196A5C" w:rsidP="0095518F">
      <w:pPr>
        <w:pStyle w:val="1"/>
        <w:spacing w:before="64"/>
        <w:ind w:left="0" w:firstLine="0"/>
        <w:rPr>
          <w:rFonts w:eastAsia="Times New Roman"/>
          <w:sz w:val="28"/>
          <w:szCs w:val="28"/>
        </w:rPr>
      </w:pPr>
      <w:bookmarkStart w:id="191" w:name="_Toc179358418"/>
      <w:r w:rsidRPr="008D6A21">
        <w:rPr>
          <w:rFonts w:eastAsia="Times New Roman"/>
          <w:sz w:val="28"/>
          <w:szCs w:val="28"/>
        </w:rPr>
        <w:lastRenderedPageBreak/>
        <w:t>РАЗДЕЛ 14. ИНДИКАТОРЫ РАЗВИТИЯ СИСТЕМ ТЕПЛОСНАБЖЕНИЯ ПОСЕЛЕНИЯ, ГОРОДСКОГО ОКРУГА</w:t>
      </w:r>
      <w:bookmarkEnd w:id="191"/>
    </w:p>
    <w:p w:rsidR="0095518F" w:rsidRDefault="0095518F" w:rsidP="0095518F">
      <w:pPr>
        <w:pStyle w:val="af"/>
      </w:pPr>
    </w:p>
    <w:p w:rsidR="0095518F" w:rsidRDefault="00196A5C" w:rsidP="0095518F">
      <w:pPr>
        <w:pStyle w:val="af"/>
      </w:pPr>
      <w:r>
        <w:t>Индикаторы развития систем теплоснабжения представлены в таблице.</w:t>
      </w:r>
    </w:p>
    <w:p w:rsidR="00AB5F63" w:rsidRDefault="00196A5C" w:rsidP="00506AE5">
      <w:pPr>
        <w:spacing w:before="400" w:after="200"/>
      </w:pPr>
      <w:r>
        <w:rPr>
          <w:b/>
        </w:rPr>
        <w:t>Таблица 14.1.1 - Индикаторы развития систем теплоснабжения</w:t>
      </w:r>
    </w:p>
    <w:tbl>
      <w:tblPr>
        <w:tblStyle w:val="a9"/>
        <w:tblW w:w="5000" w:type="pct"/>
        <w:jc w:val="center"/>
        <w:tblLook w:val="04A0"/>
      </w:tblPr>
      <w:tblGrid>
        <w:gridCol w:w="340"/>
        <w:gridCol w:w="1916"/>
        <w:gridCol w:w="1232"/>
        <w:gridCol w:w="1232"/>
        <w:gridCol w:w="1232"/>
        <w:gridCol w:w="1675"/>
        <w:gridCol w:w="1675"/>
        <w:gridCol w:w="1675"/>
        <w:gridCol w:w="1675"/>
        <w:gridCol w:w="1675"/>
      </w:tblGrid>
      <w:tr w:rsidR="00506AE5" w:rsidTr="00003B73">
        <w:trPr>
          <w:tblHeader/>
          <w:jc w:val="center"/>
        </w:trPr>
        <w:tc>
          <w:tcPr>
            <w:tcW w:w="338" w:type="dxa"/>
            <w:shd w:val="clear" w:color="auto" w:fill="F2F2F2"/>
            <w:tcMar>
              <w:top w:w="120" w:type="dxa"/>
              <w:left w:w="20" w:type="dxa"/>
              <w:bottom w:w="120" w:type="dxa"/>
              <w:right w:w="20" w:type="dxa"/>
            </w:tcMar>
            <w:vAlign w:val="center"/>
          </w:tcPr>
          <w:p w:rsidR="00506AE5" w:rsidRDefault="00506AE5" w:rsidP="00003B73">
            <w:pPr>
              <w:jc w:val="center"/>
            </w:pPr>
            <w:r>
              <w:rPr>
                <w:rFonts w:eastAsia="Times New Roman" w:cs="Times New Roman"/>
              </w:rPr>
              <w:t>№ п/п</w:t>
            </w:r>
          </w:p>
        </w:tc>
        <w:tc>
          <w:tcPr>
            <w:tcW w:w="1909" w:type="dxa"/>
            <w:shd w:val="clear" w:color="auto" w:fill="F2F2F2"/>
            <w:tcMar>
              <w:top w:w="120" w:type="dxa"/>
              <w:left w:w="200" w:type="dxa"/>
              <w:bottom w:w="120" w:type="dxa"/>
              <w:right w:w="200" w:type="dxa"/>
            </w:tcMar>
            <w:vAlign w:val="center"/>
          </w:tcPr>
          <w:p w:rsidR="00506AE5" w:rsidRDefault="00506AE5" w:rsidP="00003B73">
            <w:pPr>
              <w:jc w:val="center"/>
            </w:pPr>
            <w:r>
              <w:rPr>
                <w:rFonts w:eastAsia="Times New Roman" w:cs="Times New Roman"/>
              </w:rPr>
              <w:t>Наименование теплоисточника</w:t>
            </w:r>
          </w:p>
        </w:tc>
        <w:tc>
          <w:tcPr>
            <w:tcW w:w="1228" w:type="dxa"/>
            <w:shd w:val="clear" w:color="auto" w:fill="F2F2F2"/>
            <w:tcMar>
              <w:top w:w="120" w:type="dxa"/>
              <w:left w:w="20" w:type="dxa"/>
              <w:bottom w:w="120" w:type="dxa"/>
              <w:right w:w="20" w:type="dxa"/>
            </w:tcMar>
            <w:vAlign w:val="center"/>
          </w:tcPr>
          <w:p w:rsidR="00506AE5" w:rsidRDefault="00506AE5" w:rsidP="00003B73">
            <w:pPr>
              <w:jc w:val="center"/>
            </w:pPr>
            <w:r>
              <w:rPr>
                <w:rFonts w:eastAsia="Times New Roman" w:cs="Times New Roman"/>
              </w:rPr>
              <w:t>2023</w:t>
            </w:r>
          </w:p>
        </w:tc>
        <w:tc>
          <w:tcPr>
            <w:tcW w:w="1228" w:type="dxa"/>
            <w:shd w:val="clear" w:color="auto" w:fill="F2F2F2"/>
            <w:tcMar>
              <w:top w:w="120" w:type="dxa"/>
              <w:left w:w="20" w:type="dxa"/>
              <w:bottom w:w="120" w:type="dxa"/>
              <w:right w:w="20" w:type="dxa"/>
            </w:tcMar>
            <w:vAlign w:val="center"/>
          </w:tcPr>
          <w:p w:rsidR="00506AE5" w:rsidRDefault="00506AE5" w:rsidP="00003B73">
            <w:pPr>
              <w:jc w:val="center"/>
            </w:pPr>
            <w:r>
              <w:rPr>
                <w:rFonts w:eastAsia="Times New Roman" w:cs="Times New Roman"/>
              </w:rPr>
              <w:t>2024</w:t>
            </w:r>
          </w:p>
        </w:tc>
        <w:tc>
          <w:tcPr>
            <w:tcW w:w="1228" w:type="dxa"/>
            <w:shd w:val="clear" w:color="auto" w:fill="F2F2F2"/>
            <w:tcMar>
              <w:top w:w="120" w:type="dxa"/>
              <w:left w:w="20" w:type="dxa"/>
              <w:bottom w:w="120" w:type="dxa"/>
              <w:right w:w="20" w:type="dxa"/>
            </w:tcMar>
            <w:vAlign w:val="center"/>
          </w:tcPr>
          <w:p w:rsidR="00506AE5" w:rsidRDefault="00506AE5" w:rsidP="00003B73">
            <w:pPr>
              <w:jc w:val="center"/>
            </w:pPr>
            <w:r>
              <w:rPr>
                <w:rFonts w:eastAsia="Times New Roman" w:cs="Times New Roman"/>
              </w:rPr>
              <w:t>2025</w:t>
            </w:r>
          </w:p>
        </w:tc>
        <w:tc>
          <w:tcPr>
            <w:tcW w:w="1669" w:type="dxa"/>
            <w:shd w:val="clear" w:color="auto" w:fill="F2F2F2"/>
            <w:tcMar>
              <w:top w:w="120" w:type="dxa"/>
              <w:left w:w="20" w:type="dxa"/>
              <w:bottom w:w="120" w:type="dxa"/>
              <w:right w:w="20" w:type="dxa"/>
            </w:tcMar>
            <w:vAlign w:val="center"/>
          </w:tcPr>
          <w:p w:rsidR="00506AE5" w:rsidRDefault="00506AE5" w:rsidP="00003B73">
            <w:pPr>
              <w:jc w:val="center"/>
            </w:pPr>
            <w:r>
              <w:rPr>
                <w:rFonts w:eastAsia="Times New Roman" w:cs="Times New Roman"/>
              </w:rPr>
              <w:t>2026</w:t>
            </w:r>
          </w:p>
        </w:tc>
        <w:tc>
          <w:tcPr>
            <w:tcW w:w="1669" w:type="dxa"/>
            <w:shd w:val="clear" w:color="auto" w:fill="F2F2F2"/>
            <w:tcMar>
              <w:top w:w="120" w:type="dxa"/>
              <w:left w:w="20" w:type="dxa"/>
              <w:bottom w:w="120" w:type="dxa"/>
              <w:right w:w="20" w:type="dxa"/>
            </w:tcMar>
            <w:vAlign w:val="center"/>
          </w:tcPr>
          <w:p w:rsidR="00506AE5" w:rsidRDefault="00506AE5" w:rsidP="00003B73">
            <w:pPr>
              <w:jc w:val="center"/>
            </w:pPr>
            <w:r>
              <w:rPr>
                <w:rFonts w:eastAsia="Times New Roman" w:cs="Times New Roman"/>
              </w:rPr>
              <w:t>2027</w:t>
            </w:r>
          </w:p>
        </w:tc>
        <w:tc>
          <w:tcPr>
            <w:tcW w:w="1669" w:type="dxa"/>
            <w:shd w:val="clear" w:color="auto" w:fill="F2F2F2"/>
            <w:tcMar>
              <w:top w:w="120" w:type="dxa"/>
              <w:left w:w="20" w:type="dxa"/>
              <w:bottom w:w="120" w:type="dxa"/>
              <w:right w:w="20" w:type="dxa"/>
            </w:tcMar>
            <w:vAlign w:val="center"/>
          </w:tcPr>
          <w:p w:rsidR="00506AE5" w:rsidRDefault="00506AE5" w:rsidP="00003B73">
            <w:pPr>
              <w:jc w:val="center"/>
            </w:pPr>
            <w:r>
              <w:rPr>
                <w:rFonts w:eastAsia="Times New Roman" w:cs="Times New Roman"/>
              </w:rPr>
              <w:t>2028</w:t>
            </w:r>
          </w:p>
        </w:tc>
        <w:tc>
          <w:tcPr>
            <w:tcW w:w="1669" w:type="dxa"/>
            <w:shd w:val="clear" w:color="auto" w:fill="F2F2F2"/>
            <w:tcMar>
              <w:top w:w="120" w:type="dxa"/>
              <w:left w:w="20" w:type="dxa"/>
              <w:bottom w:w="120" w:type="dxa"/>
              <w:right w:w="20" w:type="dxa"/>
            </w:tcMar>
            <w:vAlign w:val="center"/>
          </w:tcPr>
          <w:p w:rsidR="00506AE5" w:rsidRDefault="00506AE5" w:rsidP="00003B73">
            <w:pPr>
              <w:jc w:val="center"/>
            </w:pPr>
            <w:r>
              <w:rPr>
                <w:rFonts w:eastAsia="Times New Roman" w:cs="Times New Roman"/>
              </w:rPr>
              <w:t>2029</w:t>
            </w:r>
          </w:p>
        </w:tc>
        <w:tc>
          <w:tcPr>
            <w:tcW w:w="1669" w:type="dxa"/>
            <w:shd w:val="clear" w:color="auto" w:fill="F2F2F2"/>
            <w:tcMar>
              <w:top w:w="120" w:type="dxa"/>
              <w:left w:w="20" w:type="dxa"/>
              <w:bottom w:w="120" w:type="dxa"/>
              <w:right w:w="20" w:type="dxa"/>
            </w:tcMar>
            <w:vAlign w:val="center"/>
          </w:tcPr>
          <w:p w:rsidR="00506AE5" w:rsidRDefault="00506AE5" w:rsidP="00003B73">
            <w:pPr>
              <w:jc w:val="center"/>
            </w:pPr>
            <w:r>
              <w:rPr>
                <w:rFonts w:eastAsia="Times New Roman" w:cs="Times New Roman"/>
              </w:rPr>
              <w:t>2030</w:t>
            </w:r>
          </w:p>
        </w:tc>
      </w:tr>
      <w:tr w:rsidR="00506AE5" w:rsidRPr="003B34A2" w:rsidTr="00003B73">
        <w:trPr>
          <w:jc w:val="center"/>
        </w:trPr>
        <w:tc>
          <w:tcPr>
            <w:tcW w:w="14276" w:type="dxa"/>
            <w:gridSpan w:val="10"/>
            <w:shd w:val="clear" w:color="auto" w:fill="FFFFFF"/>
            <w:tcMar>
              <w:top w:w="40" w:type="dxa"/>
              <w:left w:w="160" w:type="dxa"/>
              <w:bottom w:w="40" w:type="dxa"/>
              <w:right w:w="20" w:type="dxa"/>
            </w:tcMar>
            <w:vAlign w:val="center"/>
          </w:tcPr>
          <w:p w:rsidR="00506AE5" w:rsidRPr="003B34A2" w:rsidRDefault="00506AE5" w:rsidP="00003B73">
            <w:r w:rsidRPr="003B34A2">
              <w:rPr>
                <w:rFonts w:eastAsia="Times New Roman" w:cs="Times New Roman"/>
                <w:i/>
              </w:rPr>
              <w:t>а) количество прекращений подачи тепловой энергии, теплоносителя в результате технологических нарушений на тепловых сетях, шт./год</w:t>
            </w:r>
          </w:p>
        </w:tc>
      </w:tr>
      <w:tr w:rsidR="00506AE5" w:rsidTr="00003B73">
        <w:trPr>
          <w:jc w:val="center"/>
        </w:trPr>
        <w:tc>
          <w:tcPr>
            <w:tcW w:w="33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w:t>
            </w:r>
          </w:p>
        </w:tc>
        <w:tc>
          <w:tcPr>
            <w:tcW w:w="190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АО «Ресурс»</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0</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0</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0</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0</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0</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0</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0</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0</w:t>
            </w:r>
          </w:p>
        </w:tc>
      </w:tr>
      <w:tr w:rsidR="00506AE5" w:rsidTr="00003B73">
        <w:trPr>
          <w:jc w:val="center"/>
        </w:trPr>
        <w:tc>
          <w:tcPr>
            <w:tcW w:w="33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w:t>
            </w:r>
          </w:p>
        </w:tc>
        <w:tc>
          <w:tcPr>
            <w:tcW w:w="190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ООО «ТеплоРесурс»</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0</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0</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0</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0</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0</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0</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0</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0</w:t>
            </w:r>
          </w:p>
        </w:tc>
      </w:tr>
      <w:tr w:rsidR="00506AE5" w:rsidRPr="003B34A2" w:rsidTr="00003B73">
        <w:trPr>
          <w:jc w:val="center"/>
        </w:trPr>
        <w:tc>
          <w:tcPr>
            <w:tcW w:w="14276" w:type="dxa"/>
            <w:gridSpan w:val="10"/>
            <w:shd w:val="clear" w:color="auto" w:fill="FFFFFF"/>
            <w:tcMar>
              <w:top w:w="40" w:type="dxa"/>
              <w:left w:w="160" w:type="dxa"/>
              <w:bottom w:w="40" w:type="dxa"/>
              <w:right w:w="20" w:type="dxa"/>
            </w:tcMar>
            <w:vAlign w:val="center"/>
          </w:tcPr>
          <w:p w:rsidR="00506AE5" w:rsidRPr="003B34A2" w:rsidRDefault="00506AE5" w:rsidP="00003B73">
            <w:r w:rsidRPr="003B34A2">
              <w:rPr>
                <w:rFonts w:eastAsia="Times New Roman" w:cs="Times New Roman"/>
                <w:i/>
              </w:rPr>
              <w:t>б) количество прекращений подачи тепловой энергии, теплоносителя в результате технологических нарушений на источниках тепловой энергии, шт./год</w:t>
            </w:r>
          </w:p>
        </w:tc>
      </w:tr>
      <w:tr w:rsidR="00506AE5" w:rsidTr="00003B73">
        <w:trPr>
          <w:jc w:val="center"/>
        </w:trPr>
        <w:tc>
          <w:tcPr>
            <w:tcW w:w="33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w:t>
            </w:r>
          </w:p>
        </w:tc>
        <w:tc>
          <w:tcPr>
            <w:tcW w:w="190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АО «Ресурс»</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0</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0</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0</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0</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0</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0</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0</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0</w:t>
            </w:r>
          </w:p>
        </w:tc>
      </w:tr>
      <w:tr w:rsidR="00506AE5" w:rsidTr="00003B73">
        <w:trPr>
          <w:jc w:val="center"/>
        </w:trPr>
        <w:tc>
          <w:tcPr>
            <w:tcW w:w="33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w:t>
            </w:r>
          </w:p>
        </w:tc>
        <w:tc>
          <w:tcPr>
            <w:tcW w:w="190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ООО «ТеплоРесурс»</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0</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0</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0</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0</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0</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0</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0</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0</w:t>
            </w:r>
          </w:p>
        </w:tc>
      </w:tr>
      <w:tr w:rsidR="00506AE5" w:rsidRPr="003B34A2" w:rsidTr="00003B73">
        <w:trPr>
          <w:jc w:val="center"/>
        </w:trPr>
        <w:tc>
          <w:tcPr>
            <w:tcW w:w="14276" w:type="dxa"/>
            <w:gridSpan w:val="10"/>
            <w:shd w:val="clear" w:color="auto" w:fill="FFFFFF"/>
            <w:tcMar>
              <w:top w:w="40" w:type="dxa"/>
              <w:left w:w="160" w:type="dxa"/>
              <w:bottom w:w="40" w:type="dxa"/>
              <w:right w:w="20" w:type="dxa"/>
            </w:tcMar>
            <w:vAlign w:val="center"/>
          </w:tcPr>
          <w:p w:rsidR="00506AE5" w:rsidRPr="003B34A2" w:rsidRDefault="00506AE5" w:rsidP="00003B73">
            <w:r w:rsidRPr="003B34A2">
              <w:rPr>
                <w:rFonts w:eastAsia="Times New Roman" w:cs="Times New Roman"/>
                <w:i/>
              </w:rPr>
              <w:t>в)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 кгу.т/Гкал</w:t>
            </w:r>
          </w:p>
        </w:tc>
      </w:tr>
      <w:tr w:rsidR="00506AE5" w:rsidRPr="003B34A2" w:rsidTr="00003B73">
        <w:trPr>
          <w:jc w:val="center"/>
        </w:trPr>
        <w:tc>
          <w:tcPr>
            <w:tcW w:w="14276" w:type="dxa"/>
            <w:gridSpan w:val="10"/>
            <w:shd w:val="clear" w:color="auto" w:fill="F9BE8F"/>
            <w:tcMar>
              <w:top w:w="40" w:type="dxa"/>
              <w:left w:w="20" w:type="dxa"/>
              <w:bottom w:w="40" w:type="dxa"/>
              <w:right w:w="20" w:type="dxa"/>
            </w:tcMar>
            <w:vAlign w:val="center"/>
          </w:tcPr>
          <w:p w:rsidR="00506AE5" w:rsidRPr="003B34A2" w:rsidRDefault="00506AE5" w:rsidP="00003B73">
            <w:pPr>
              <w:jc w:val="center"/>
            </w:pPr>
            <w:r w:rsidRPr="003B34A2">
              <w:rPr>
                <w:rFonts w:eastAsia="Times New Roman" w:cs="Times New Roman"/>
              </w:rPr>
              <w:t>Источники комбинированной выработки электрической и тепловой энергии</w:t>
            </w:r>
          </w:p>
        </w:tc>
      </w:tr>
      <w:tr w:rsidR="00506AE5" w:rsidTr="00003B73">
        <w:trPr>
          <w:jc w:val="center"/>
        </w:trPr>
        <w:tc>
          <w:tcPr>
            <w:tcW w:w="2247" w:type="dxa"/>
            <w:gridSpan w:val="2"/>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Отсутствует</w:t>
            </w:r>
          </w:p>
        </w:tc>
        <w:tc>
          <w:tcPr>
            <w:tcW w:w="1228"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r>
      <w:tr w:rsidR="00506AE5" w:rsidTr="00003B73">
        <w:trPr>
          <w:jc w:val="center"/>
        </w:trPr>
        <w:tc>
          <w:tcPr>
            <w:tcW w:w="14276" w:type="dxa"/>
            <w:gridSpan w:val="10"/>
            <w:shd w:val="clear" w:color="auto" w:fill="F9BE8F"/>
            <w:tcMar>
              <w:top w:w="40" w:type="dxa"/>
              <w:left w:w="20" w:type="dxa"/>
              <w:bottom w:w="40" w:type="dxa"/>
              <w:right w:w="20" w:type="dxa"/>
            </w:tcMar>
            <w:vAlign w:val="center"/>
          </w:tcPr>
          <w:p w:rsidR="00506AE5" w:rsidRDefault="00506AE5" w:rsidP="00003B73">
            <w:pPr>
              <w:jc w:val="center"/>
            </w:pPr>
            <w:r>
              <w:rPr>
                <w:rFonts w:eastAsia="Times New Roman" w:cs="Times New Roman"/>
              </w:rPr>
              <w:t>Котельные(некомбинированная выработка)</w:t>
            </w:r>
          </w:p>
        </w:tc>
      </w:tr>
      <w:tr w:rsidR="00506AE5" w:rsidTr="00003B73">
        <w:trPr>
          <w:jc w:val="center"/>
        </w:trPr>
        <w:tc>
          <w:tcPr>
            <w:tcW w:w="33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w:t>
            </w:r>
          </w:p>
        </w:tc>
        <w:tc>
          <w:tcPr>
            <w:tcW w:w="1909" w:type="dxa"/>
            <w:shd w:val="clear" w:color="auto" w:fill="FFFFFF"/>
            <w:tcMar>
              <w:top w:w="40" w:type="dxa"/>
              <w:left w:w="200" w:type="dxa"/>
              <w:bottom w:w="40" w:type="dxa"/>
              <w:right w:w="200" w:type="dxa"/>
            </w:tcMar>
            <w:vAlign w:val="center"/>
          </w:tcPr>
          <w:p w:rsidR="00506AE5" w:rsidRPr="00401B91" w:rsidRDefault="00506AE5" w:rsidP="00003B73">
            <w:pPr>
              <w:jc w:val="center"/>
            </w:pPr>
            <w:r w:rsidRPr="00401B91">
              <w:rPr>
                <w:rFonts w:eastAsia="Times New Roman" w:cs="Times New Roman"/>
              </w:rPr>
              <w:t>Котельная «Технопарк»</w:t>
            </w:r>
            <w:r>
              <w:rPr>
                <w:rFonts w:eastAsia="Times New Roman" w:cs="Times New Roman"/>
              </w:rPr>
              <w:t xml:space="preserve">, </w:t>
            </w:r>
            <w:r w:rsidRPr="00401B91">
              <w:rPr>
                <w:rFonts w:eastAsia="Times New Roman" w:cs="Times New Roman"/>
              </w:rPr>
              <w:t>Котельная «Квартальная»</w:t>
            </w:r>
            <w:r>
              <w:rPr>
                <w:rFonts w:eastAsia="Times New Roman" w:cs="Times New Roman"/>
              </w:rPr>
              <w:t xml:space="preserve">, </w:t>
            </w:r>
            <w:r w:rsidRPr="00401B91">
              <w:rPr>
                <w:rFonts w:eastAsia="Times New Roman" w:cs="Times New Roman"/>
              </w:rPr>
              <w:t>Котельная «Больничного городка»</w:t>
            </w:r>
            <w:r>
              <w:rPr>
                <w:rFonts w:eastAsia="Times New Roman" w:cs="Times New Roman"/>
              </w:rPr>
              <w:t xml:space="preserve">, </w:t>
            </w:r>
            <w:r w:rsidRPr="00401B91">
              <w:rPr>
                <w:rFonts w:eastAsia="Times New Roman" w:cs="Times New Roman"/>
              </w:rPr>
              <w:t xml:space="preserve">Котельная </w:t>
            </w:r>
            <w:r w:rsidRPr="00401B91">
              <w:rPr>
                <w:rFonts w:eastAsia="Times New Roman" w:cs="Times New Roman"/>
              </w:rPr>
              <w:lastRenderedPageBreak/>
              <w:t>«Школы интернат»</w:t>
            </w:r>
            <w:r>
              <w:rPr>
                <w:rFonts w:eastAsia="Times New Roman" w:cs="Times New Roman"/>
              </w:rPr>
              <w:t xml:space="preserve">, </w:t>
            </w:r>
            <w:r w:rsidRPr="00401B91">
              <w:rPr>
                <w:rFonts w:eastAsia="Times New Roman" w:cs="Times New Roman"/>
              </w:rPr>
              <w:t>Котельная «Школа № 3»</w:t>
            </w:r>
            <w:r>
              <w:rPr>
                <w:rFonts w:eastAsia="Times New Roman" w:cs="Times New Roman"/>
              </w:rPr>
              <w:t xml:space="preserve">, </w:t>
            </w:r>
            <w:r w:rsidRPr="00401B91">
              <w:rPr>
                <w:rFonts w:eastAsia="Times New Roman" w:cs="Times New Roman"/>
              </w:rPr>
              <w:t>Котельная «ДТЮ»</w:t>
            </w:r>
            <w:r>
              <w:rPr>
                <w:rFonts w:eastAsia="Times New Roman" w:cs="Times New Roman"/>
              </w:rPr>
              <w:t xml:space="preserve">, </w:t>
            </w:r>
            <w:r w:rsidRPr="00401B91">
              <w:rPr>
                <w:rFonts w:eastAsia="Times New Roman" w:cs="Times New Roman"/>
              </w:rPr>
              <w:t xml:space="preserve">Котельная ул. </w:t>
            </w:r>
            <w:r>
              <w:rPr>
                <w:rFonts w:eastAsia="Times New Roman" w:cs="Times New Roman"/>
              </w:rPr>
              <w:t>Луначарского</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lastRenderedPageBreak/>
              <w:t>157,1435</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157,1435</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157,1435</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157,1435</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157,1435</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157,1435</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157,1435</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157,1435</w:t>
            </w:r>
          </w:p>
        </w:tc>
      </w:tr>
      <w:tr w:rsidR="00506AE5" w:rsidTr="00003B73">
        <w:trPr>
          <w:jc w:val="center"/>
        </w:trPr>
        <w:tc>
          <w:tcPr>
            <w:tcW w:w="338" w:type="dxa"/>
            <w:shd w:val="clear" w:color="auto" w:fill="FFFFFF"/>
            <w:tcMar>
              <w:top w:w="40" w:type="dxa"/>
              <w:left w:w="20" w:type="dxa"/>
              <w:bottom w:w="40" w:type="dxa"/>
              <w:right w:w="20" w:type="dxa"/>
            </w:tcMar>
            <w:vAlign w:val="center"/>
          </w:tcPr>
          <w:p w:rsidR="00506AE5" w:rsidRPr="00401B91" w:rsidRDefault="00506AE5" w:rsidP="00003B73">
            <w:pPr>
              <w:jc w:val="center"/>
            </w:pPr>
            <w:r>
              <w:lastRenderedPageBreak/>
              <w:t>2</w:t>
            </w:r>
          </w:p>
        </w:tc>
        <w:tc>
          <w:tcPr>
            <w:tcW w:w="190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Котельная ул. Победы</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0</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0</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0</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0</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0</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0</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0</w:t>
            </w:r>
          </w:p>
        </w:tc>
      </w:tr>
      <w:tr w:rsidR="00506AE5" w:rsidTr="00003B73">
        <w:trPr>
          <w:jc w:val="center"/>
        </w:trPr>
        <w:tc>
          <w:tcPr>
            <w:tcW w:w="2247" w:type="dxa"/>
            <w:gridSpan w:val="2"/>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b/>
                <w:color w:val="000000"/>
              </w:rPr>
              <w:t>Итого по муниципальному образованию</w:t>
            </w:r>
          </w:p>
        </w:tc>
        <w:tc>
          <w:tcPr>
            <w:tcW w:w="1228" w:type="dxa"/>
            <w:shd w:val="clear" w:color="auto" w:fill="FBD4B4"/>
            <w:tcMar>
              <w:top w:w="40" w:type="dxa"/>
              <w:left w:w="200" w:type="dxa"/>
              <w:bottom w:w="40" w:type="dxa"/>
              <w:right w:w="200" w:type="dxa"/>
            </w:tcMar>
            <w:vAlign w:val="center"/>
          </w:tcPr>
          <w:p w:rsidR="00506AE5" w:rsidRDefault="00506AE5" w:rsidP="00003B73">
            <w:pPr>
              <w:jc w:val="center"/>
            </w:pPr>
            <w:r>
              <w:rPr>
                <w:rFonts w:eastAsia="Times New Roman" w:cs="Times New Roman"/>
              </w:rPr>
              <w:t>157,1435</w:t>
            </w:r>
          </w:p>
        </w:tc>
        <w:tc>
          <w:tcPr>
            <w:tcW w:w="1228"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rPr>
              <w:t>157,1435</w:t>
            </w:r>
          </w:p>
        </w:tc>
        <w:tc>
          <w:tcPr>
            <w:tcW w:w="1228"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rPr>
              <w:t>157,1435</w:t>
            </w:r>
          </w:p>
        </w:tc>
        <w:tc>
          <w:tcPr>
            <w:tcW w:w="1669"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rPr>
              <w:t>157,1435</w:t>
            </w:r>
          </w:p>
        </w:tc>
        <w:tc>
          <w:tcPr>
            <w:tcW w:w="1669"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rPr>
              <w:t>157,1435</w:t>
            </w:r>
          </w:p>
        </w:tc>
        <w:tc>
          <w:tcPr>
            <w:tcW w:w="1669"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rPr>
              <w:t>157,1435</w:t>
            </w:r>
          </w:p>
        </w:tc>
        <w:tc>
          <w:tcPr>
            <w:tcW w:w="1669"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rPr>
              <w:t>157,1435</w:t>
            </w:r>
          </w:p>
        </w:tc>
        <w:tc>
          <w:tcPr>
            <w:tcW w:w="1669"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rPr>
              <w:t>157,1435</w:t>
            </w:r>
          </w:p>
        </w:tc>
      </w:tr>
      <w:tr w:rsidR="00506AE5" w:rsidRPr="003B34A2" w:rsidTr="00003B73">
        <w:trPr>
          <w:jc w:val="center"/>
        </w:trPr>
        <w:tc>
          <w:tcPr>
            <w:tcW w:w="14276" w:type="dxa"/>
            <w:gridSpan w:val="10"/>
            <w:shd w:val="clear" w:color="auto" w:fill="FFFFFF"/>
            <w:tcMar>
              <w:top w:w="40" w:type="dxa"/>
              <w:left w:w="160" w:type="dxa"/>
              <w:bottom w:w="40" w:type="dxa"/>
              <w:right w:w="20" w:type="dxa"/>
            </w:tcMar>
            <w:vAlign w:val="center"/>
          </w:tcPr>
          <w:p w:rsidR="00506AE5" w:rsidRPr="003B34A2" w:rsidRDefault="00506AE5" w:rsidP="00003B73">
            <w:r w:rsidRPr="003B34A2">
              <w:rPr>
                <w:rFonts w:eastAsia="Times New Roman" w:cs="Times New Roman"/>
                <w:i/>
              </w:rPr>
              <w:t>г) отношение величины технологических потерь тепловой энергии, теплоносителя к материальной характеристике тепловой сети, Гкал/м2</w:t>
            </w:r>
          </w:p>
        </w:tc>
      </w:tr>
      <w:tr w:rsidR="00506AE5" w:rsidTr="00003B73">
        <w:trPr>
          <w:jc w:val="center"/>
        </w:trPr>
        <w:tc>
          <w:tcPr>
            <w:tcW w:w="14276" w:type="dxa"/>
            <w:gridSpan w:val="10"/>
            <w:shd w:val="clear" w:color="auto" w:fill="DBE5F1"/>
            <w:tcMar>
              <w:top w:w="40" w:type="dxa"/>
              <w:left w:w="20" w:type="dxa"/>
              <w:bottom w:w="40" w:type="dxa"/>
              <w:right w:w="20" w:type="dxa"/>
            </w:tcMar>
            <w:vAlign w:val="center"/>
          </w:tcPr>
          <w:p w:rsidR="00506AE5" w:rsidRDefault="00506AE5" w:rsidP="00003B73">
            <w:pPr>
              <w:jc w:val="center"/>
            </w:pPr>
            <w:r>
              <w:rPr>
                <w:rFonts w:eastAsia="Times New Roman" w:cs="Times New Roman"/>
              </w:rPr>
              <w:t>АО «Ресурс»</w:t>
            </w:r>
          </w:p>
        </w:tc>
      </w:tr>
      <w:tr w:rsidR="00506AE5" w:rsidTr="00003B73">
        <w:trPr>
          <w:jc w:val="center"/>
        </w:trPr>
        <w:tc>
          <w:tcPr>
            <w:tcW w:w="33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w:t>
            </w:r>
          </w:p>
        </w:tc>
        <w:tc>
          <w:tcPr>
            <w:tcW w:w="1909" w:type="dxa"/>
            <w:shd w:val="clear" w:color="auto" w:fill="FFFFFF"/>
            <w:tcMar>
              <w:top w:w="40" w:type="dxa"/>
              <w:left w:w="200" w:type="dxa"/>
              <w:bottom w:w="40" w:type="dxa"/>
              <w:right w:w="200" w:type="dxa"/>
            </w:tcMar>
            <w:vAlign w:val="center"/>
          </w:tcPr>
          <w:p w:rsidR="00506AE5" w:rsidRPr="00401B91" w:rsidRDefault="00506AE5" w:rsidP="00003B73">
            <w:pPr>
              <w:jc w:val="center"/>
            </w:pPr>
            <w:r w:rsidRPr="00401B91">
              <w:rPr>
                <w:rFonts w:eastAsia="Times New Roman" w:cs="Times New Roman"/>
              </w:rPr>
              <w:t>Котельная «Технопарк»</w:t>
            </w:r>
            <w:r>
              <w:rPr>
                <w:rFonts w:eastAsia="Times New Roman" w:cs="Times New Roman"/>
              </w:rPr>
              <w:t xml:space="preserve">, </w:t>
            </w:r>
            <w:r w:rsidRPr="00401B91">
              <w:rPr>
                <w:rFonts w:eastAsia="Times New Roman" w:cs="Times New Roman"/>
              </w:rPr>
              <w:t>Котельная «Квартальная»</w:t>
            </w:r>
            <w:r>
              <w:rPr>
                <w:rFonts w:eastAsia="Times New Roman" w:cs="Times New Roman"/>
              </w:rPr>
              <w:t xml:space="preserve">, </w:t>
            </w:r>
            <w:r w:rsidRPr="00401B91">
              <w:rPr>
                <w:rFonts w:eastAsia="Times New Roman" w:cs="Times New Roman"/>
              </w:rPr>
              <w:t>Котельная «Больничного городка»</w:t>
            </w:r>
            <w:r>
              <w:rPr>
                <w:rFonts w:eastAsia="Times New Roman" w:cs="Times New Roman"/>
              </w:rPr>
              <w:t xml:space="preserve">, </w:t>
            </w:r>
            <w:r w:rsidRPr="00401B91">
              <w:rPr>
                <w:rFonts w:eastAsia="Times New Roman" w:cs="Times New Roman"/>
              </w:rPr>
              <w:t>Котельная «Школы интернат»</w:t>
            </w:r>
            <w:r>
              <w:rPr>
                <w:rFonts w:eastAsia="Times New Roman" w:cs="Times New Roman"/>
              </w:rPr>
              <w:t xml:space="preserve">, </w:t>
            </w:r>
            <w:r w:rsidRPr="00401B91">
              <w:rPr>
                <w:rFonts w:eastAsia="Times New Roman" w:cs="Times New Roman"/>
              </w:rPr>
              <w:t>Котельная «Школа № 3»</w:t>
            </w:r>
            <w:r>
              <w:rPr>
                <w:rFonts w:eastAsia="Times New Roman" w:cs="Times New Roman"/>
              </w:rPr>
              <w:t xml:space="preserve">, </w:t>
            </w:r>
            <w:r w:rsidRPr="00401B91">
              <w:rPr>
                <w:rFonts w:eastAsia="Times New Roman" w:cs="Times New Roman"/>
              </w:rPr>
              <w:t>Котельная «ДТЮ»</w:t>
            </w:r>
            <w:r>
              <w:rPr>
                <w:rFonts w:eastAsia="Times New Roman" w:cs="Times New Roman"/>
              </w:rPr>
              <w:t xml:space="preserve">, </w:t>
            </w:r>
            <w:r w:rsidRPr="00401B91">
              <w:rPr>
                <w:rFonts w:eastAsia="Times New Roman" w:cs="Times New Roman"/>
              </w:rPr>
              <w:t xml:space="preserve">Котельная ул. </w:t>
            </w:r>
            <w:r>
              <w:rPr>
                <w:rFonts w:eastAsia="Times New Roman" w:cs="Times New Roman"/>
              </w:rPr>
              <w:t>Луначарского</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3,8038</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3,8038</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3,8038</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3,8038</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3,8038</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3,8038</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3,8038</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3,8038</w:t>
            </w:r>
          </w:p>
        </w:tc>
      </w:tr>
      <w:tr w:rsidR="00506AE5" w:rsidTr="00003B73">
        <w:trPr>
          <w:jc w:val="center"/>
        </w:trPr>
        <w:tc>
          <w:tcPr>
            <w:tcW w:w="33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w:t>
            </w:r>
          </w:p>
        </w:tc>
        <w:tc>
          <w:tcPr>
            <w:tcW w:w="190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 xml:space="preserve">Котельная ул. </w:t>
            </w:r>
            <w:r>
              <w:rPr>
                <w:rFonts w:eastAsia="Times New Roman" w:cs="Times New Roman"/>
              </w:rPr>
              <w:lastRenderedPageBreak/>
              <w:t>Победы</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lastRenderedPageBreak/>
              <w:t>-</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r>
      <w:tr w:rsidR="00506AE5" w:rsidTr="00003B73">
        <w:trPr>
          <w:jc w:val="center"/>
        </w:trPr>
        <w:tc>
          <w:tcPr>
            <w:tcW w:w="2247" w:type="dxa"/>
            <w:gridSpan w:val="2"/>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b/>
                <w:color w:val="000000"/>
              </w:rPr>
              <w:lastRenderedPageBreak/>
              <w:t>Итого по муниципальному образованию</w:t>
            </w:r>
          </w:p>
        </w:tc>
        <w:tc>
          <w:tcPr>
            <w:tcW w:w="1228" w:type="dxa"/>
            <w:shd w:val="clear" w:color="auto" w:fill="FBD4B4"/>
            <w:tcMar>
              <w:top w:w="40" w:type="dxa"/>
              <w:left w:w="200" w:type="dxa"/>
              <w:bottom w:w="40" w:type="dxa"/>
              <w:right w:w="200" w:type="dxa"/>
            </w:tcMar>
            <w:vAlign w:val="center"/>
          </w:tcPr>
          <w:p w:rsidR="00506AE5" w:rsidRDefault="00506AE5" w:rsidP="00003B73">
            <w:pPr>
              <w:jc w:val="center"/>
            </w:pPr>
            <w:r>
              <w:rPr>
                <w:rFonts w:eastAsia="Times New Roman" w:cs="Times New Roman"/>
              </w:rPr>
              <w:t>3,8038</w:t>
            </w:r>
          </w:p>
        </w:tc>
        <w:tc>
          <w:tcPr>
            <w:tcW w:w="1228"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rPr>
              <w:t>3,8038</w:t>
            </w:r>
          </w:p>
        </w:tc>
        <w:tc>
          <w:tcPr>
            <w:tcW w:w="1228"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rPr>
              <w:t>3,8038</w:t>
            </w:r>
          </w:p>
        </w:tc>
        <w:tc>
          <w:tcPr>
            <w:tcW w:w="1669"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rPr>
              <w:t>3,8038</w:t>
            </w:r>
          </w:p>
        </w:tc>
        <w:tc>
          <w:tcPr>
            <w:tcW w:w="1669"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rPr>
              <w:t>3,8038</w:t>
            </w:r>
          </w:p>
        </w:tc>
        <w:tc>
          <w:tcPr>
            <w:tcW w:w="1669"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rPr>
              <w:t>3,8038</w:t>
            </w:r>
          </w:p>
        </w:tc>
        <w:tc>
          <w:tcPr>
            <w:tcW w:w="1669"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rPr>
              <w:t>3,8038</w:t>
            </w:r>
          </w:p>
        </w:tc>
        <w:tc>
          <w:tcPr>
            <w:tcW w:w="1669"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rPr>
              <w:t>3,8038</w:t>
            </w:r>
          </w:p>
        </w:tc>
      </w:tr>
      <w:tr w:rsidR="00506AE5" w:rsidRPr="003B34A2" w:rsidTr="00003B73">
        <w:trPr>
          <w:jc w:val="center"/>
        </w:trPr>
        <w:tc>
          <w:tcPr>
            <w:tcW w:w="14276" w:type="dxa"/>
            <w:gridSpan w:val="10"/>
            <w:shd w:val="clear" w:color="auto" w:fill="FFFFFF"/>
            <w:tcMar>
              <w:top w:w="40" w:type="dxa"/>
              <w:left w:w="160" w:type="dxa"/>
              <w:bottom w:w="40" w:type="dxa"/>
              <w:right w:w="20" w:type="dxa"/>
            </w:tcMar>
            <w:vAlign w:val="center"/>
          </w:tcPr>
          <w:p w:rsidR="00506AE5" w:rsidRPr="003B34A2" w:rsidRDefault="00506AE5" w:rsidP="00003B73">
            <w:r w:rsidRPr="003B34A2">
              <w:rPr>
                <w:rFonts w:eastAsia="Times New Roman" w:cs="Times New Roman"/>
                <w:i/>
              </w:rPr>
              <w:t>д) коэффициент использования установленной тепловой мощности, о.е.</w:t>
            </w:r>
          </w:p>
        </w:tc>
      </w:tr>
      <w:tr w:rsidR="00506AE5" w:rsidRPr="003B34A2" w:rsidTr="00003B73">
        <w:trPr>
          <w:jc w:val="center"/>
        </w:trPr>
        <w:tc>
          <w:tcPr>
            <w:tcW w:w="14276" w:type="dxa"/>
            <w:gridSpan w:val="10"/>
            <w:shd w:val="clear" w:color="auto" w:fill="F9BE8F"/>
            <w:tcMar>
              <w:top w:w="40" w:type="dxa"/>
              <w:left w:w="20" w:type="dxa"/>
              <w:bottom w:w="40" w:type="dxa"/>
              <w:right w:w="20" w:type="dxa"/>
            </w:tcMar>
            <w:vAlign w:val="center"/>
          </w:tcPr>
          <w:p w:rsidR="00506AE5" w:rsidRPr="003B34A2" w:rsidRDefault="00506AE5" w:rsidP="00003B73">
            <w:pPr>
              <w:jc w:val="center"/>
            </w:pPr>
            <w:r w:rsidRPr="003B34A2">
              <w:rPr>
                <w:rFonts w:eastAsia="Times New Roman" w:cs="Times New Roman"/>
              </w:rPr>
              <w:t>Источники комбинированной выработки электрической и тепловой энергии</w:t>
            </w:r>
          </w:p>
        </w:tc>
      </w:tr>
      <w:tr w:rsidR="00506AE5" w:rsidTr="00003B73">
        <w:trPr>
          <w:jc w:val="center"/>
        </w:trPr>
        <w:tc>
          <w:tcPr>
            <w:tcW w:w="2247" w:type="dxa"/>
            <w:gridSpan w:val="2"/>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Отсутствует</w:t>
            </w:r>
          </w:p>
        </w:tc>
        <w:tc>
          <w:tcPr>
            <w:tcW w:w="1228"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r>
      <w:tr w:rsidR="00506AE5" w:rsidTr="00003B73">
        <w:trPr>
          <w:jc w:val="center"/>
        </w:trPr>
        <w:tc>
          <w:tcPr>
            <w:tcW w:w="14276" w:type="dxa"/>
            <w:gridSpan w:val="10"/>
            <w:shd w:val="clear" w:color="auto" w:fill="F9BE8F"/>
            <w:tcMar>
              <w:top w:w="40" w:type="dxa"/>
              <w:left w:w="20" w:type="dxa"/>
              <w:bottom w:w="40" w:type="dxa"/>
              <w:right w:w="20" w:type="dxa"/>
            </w:tcMar>
            <w:vAlign w:val="center"/>
          </w:tcPr>
          <w:p w:rsidR="00506AE5" w:rsidRDefault="00506AE5" w:rsidP="00003B73">
            <w:pPr>
              <w:jc w:val="center"/>
            </w:pPr>
            <w:r>
              <w:rPr>
                <w:rFonts w:eastAsia="Times New Roman" w:cs="Times New Roman"/>
              </w:rPr>
              <w:t>Котельные(некомбинированная выработка)</w:t>
            </w:r>
          </w:p>
        </w:tc>
      </w:tr>
      <w:tr w:rsidR="00506AE5" w:rsidTr="00003B73">
        <w:trPr>
          <w:jc w:val="center"/>
        </w:trPr>
        <w:tc>
          <w:tcPr>
            <w:tcW w:w="14276" w:type="dxa"/>
            <w:gridSpan w:val="10"/>
            <w:shd w:val="clear" w:color="auto" w:fill="DBE5F1"/>
            <w:tcMar>
              <w:top w:w="40" w:type="dxa"/>
              <w:left w:w="20" w:type="dxa"/>
              <w:bottom w:w="40" w:type="dxa"/>
              <w:right w:w="20" w:type="dxa"/>
            </w:tcMar>
            <w:vAlign w:val="center"/>
          </w:tcPr>
          <w:p w:rsidR="00506AE5" w:rsidRDefault="00506AE5" w:rsidP="00003B73">
            <w:pPr>
              <w:jc w:val="center"/>
            </w:pPr>
            <w:r>
              <w:rPr>
                <w:rFonts w:eastAsia="Times New Roman" w:cs="Times New Roman"/>
              </w:rPr>
              <w:t>АО «Ресурс»</w:t>
            </w:r>
          </w:p>
        </w:tc>
      </w:tr>
      <w:tr w:rsidR="00506AE5" w:rsidTr="00003B73">
        <w:trPr>
          <w:jc w:val="center"/>
        </w:trPr>
        <w:tc>
          <w:tcPr>
            <w:tcW w:w="33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w:t>
            </w:r>
          </w:p>
        </w:tc>
        <w:tc>
          <w:tcPr>
            <w:tcW w:w="190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Котельная «Технопарк»</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57,3230</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57,3230</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57,3230</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57,3230</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57,3230</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57,3230</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57,3230</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57,3230</w:t>
            </w:r>
          </w:p>
        </w:tc>
      </w:tr>
      <w:tr w:rsidR="00506AE5" w:rsidTr="00003B73">
        <w:trPr>
          <w:jc w:val="center"/>
        </w:trPr>
        <w:tc>
          <w:tcPr>
            <w:tcW w:w="33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w:t>
            </w:r>
          </w:p>
        </w:tc>
        <w:tc>
          <w:tcPr>
            <w:tcW w:w="190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Котельная «Квартальная»</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75,7775</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76,1515</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76,1515</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76,1515</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76,1515</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76,1515</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76,1515</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76,1515</w:t>
            </w:r>
          </w:p>
        </w:tc>
      </w:tr>
      <w:tr w:rsidR="00506AE5" w:rsidTr="00003B73">
        <w:trPr>
          <w:jc w:val="center"/>
        </w:trPr>
        <w:tc>
          <w:tcPr>
            <w:tcW w:w="33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w:t>
            </w:r>
          </w:p>
        </w:tc>
        <w:tc>
          <w:tcPr>
            <w:tcW w:w="190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Котельная «Больничного городка»</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47,1352</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47,1167</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47,1167</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47,1167</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47,1167</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47,1167</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47,1167</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47,1167</w:t>
            </w:r>
          </w:p>
        </w:tc>
      </w:tr>
      <w:tr w:rsidR="00506AE5" w:rsidTr="00003B73">
        <w:trPr>
          <w:jc w:val="center"/>
        </w:trPr>
        <w:tc>
          <w:tcPr>
            <w:tcW w:w="33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w:t>
            </w:r>
          </w:p>
        </w:tc>
        <w:tc>
          <w:tcPr>
            <w:tcW w:w="190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Котельная «Школы интернат»</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45,7442</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45,7442</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45,7442</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45,7442</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45,7442</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45,7442</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45,7442</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45,7442</w:t>
            </w:r>
          </w:p>
        </w:tc>
      </w:tr>
      <w:tr w:rsidR="00506AE5" w:rsidTr="00003B73">
        <w:trPr>
          <w:jc w:val="center"/>
        </w:trPr>
        <w:tc>
          <w:tcPr>
            <w:tcW w:w="33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w:t>
            </w:r>
          </w:p>
        </w:tc>
        <w:tc>
          <w:tcPr>
            <w:tcW w:w="190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Котельная «Школа № 3»</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r>
      <w:tr w:rsidR="00506AE5" w:rsidTr="00003B73">
        <w:trPr>
          <w:jc w:val="center"/>
        </w:trPr>
        <w:tc>
          <w:tcPr>
            <w:tcW w:w="33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w:t>
            </w:r>
          </w:p>
        </w:tc>
        <w:tc>
          <w:tcPr>
            <w:tcW w:w="190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Котельная ул. Победы</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34,3895</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34,3895</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34,3895</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34,3895</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34,3895</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34,3895</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34,3895</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34,3895</w:t>
            </w:r>
          </w:p>
        </w:tc>
      </w:tr>
      <w:tr w:rsidR="00506AE5" w:rsidTr="00003B73">
        <w:trPr>
          <w:jc w:val="center"/>
        </w:trPr>
        <w:tc>
          <w:tcPr>
            <w:tcW w:w="33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w:t>
            </w:r>
          </w:p>
        </w:tc>
        <w:tc>
          <w:tcPr>
            <w:tcW w:w="190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Котельная «ДТЮ»</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10,4703</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121,7481</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121,7481</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r>
      <w:tr w:rsidR="00506AE5" w:rsidTr="00003B73">
        <w:trPr>
          <w:jc w:val="center"/>
        </w:trPr>
        <w:tc>
          <w:tcPr>
            <w:tcW w:w="2247" w:type="dxa"/>
            <w:gridSpan w:val="2"/>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b/>
                <w:color w:val="000000"/>
              </w:rPr>
              <w:t>Итого по: АО «Ресурс»</w:t>
            </w:r>
          </w:p>
        </w:tc>
        <w:tc>
          <w:tcPr>
            <w:tcW w:w="1228" w:type="dxa"/>
            <w:shd w:val="clear" w:color="auto" w:fill="FBD4B4"/>
            <w:tcMar>
              <w:top w:w="40" w:type="dxa"/>
              <w:left w:w="200" w:type="dxa"/>
              <w:bottom w:w="40" w:type="dxa"/>
              <w:right w:w="200" w:type="dxa"/>
            </w:tcMar>
            <w:vAlign w:val="center"/>
          </w:tcPr>
          <w:p w:rsidR="00506AE5" w:rsidRDefault="00506AE5" w:rsidP="00003B73">
            <w:pPr>
              <w:jc w:val="center"/>
            </w:pPr>
            <w:r>
              <w:rPr>
                <w:rFonts w:eastAsia="Times New Roman" w:cs="Times New Roman"/>
                <w:color w:val="000000"/>
              </w:rPr>
              <w:t>45,1400</w:t>
            </w:r>
          </w:p>
        </w:tc>
        <w:tc>
          <w:tcPr>
            <w:tcW w:w="1228"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color w:val="000000"/>
              </w:rPr>
              <w:t>63,7455</w:t>
            </w:r>
          </w:p>
        </w:tc>
        <w:tc>
          <w:tcPr>
            <w:tcW w:w="1228"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color w:val="000000"/>
              </w:rPr>
              <w:t>63,7455</w:t>
            </w:r>
          </w:p>
        </w:tc>
        <w:tc>
          <w:tcPr>
            <w:tcW w:w="1669"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color w:val="000000"/>
              </w:rPr>
              <w:t>52,1450</w:t>
            </w:r>
          </w:p>
        </w:tc>
        <w:tc>
          <w:tcPr>
            <w:tcW w:w="1669"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color w:val="000000"/>
              </w:rPr>
              <w:t>52,1450</w:t>
            </w:r>
          </w:p>
        </w:tc>
        <w:tc>
          <w:tcPr>
            <w:tcW w:w="1669"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color w:val="000000"/>
              </w:rPr>
              <w:t>52,1450</w:t>
            </w:r>
          </w:p>
        </w:tc>
        <w:tc>
          <w:tcPr>
            <w:tcW w:w="1669"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color w:val="000000"/>
              </w:rPr>
              <w:t>52,1450</w:t>
            </w:r>
          </w:p>
        </w:tc>
        <w:tc>
          <w:tcPr>
            <w:tcW w:w="1669"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color w:val="000000"/>
              </w:rPr>
              <w:t>52,1450</w:t>
            </w:r>
          </w:p>
        </w:tc>
      </w:tr>
      <w:tr w:rsidR="00506AE5" w:rsidTr="00003B73">
        <w:trPr>
          <w:jc w:val="center"/>
        </w:trPr>
        <w:tc>
          <w:tcPr>
            <w:tcW w:w="14276" w:type="dxa"/>
            <w:gridSpan w:val="10"/>
            <w:shd w:val="clear" w:color="auto" w:fill="DBE5F1"/>
            <w:tcMar>
              <w:top w:w="40" w:type="dxa"/>
              <w:left w:w="20" w:type="dxa"/>
              <w:bottom w:w="40" w:type="dxa"/>
              <w:right w:w="20" w:type="dxa"/>
            </w:tcMar>
            <w:vAlign w:val="center"/>
          </w:tcPr>
          <w:p w:rsidR="00506AE5" w:rsidRDefault="00506AE5" w:rsidP="00003B73">
            <w:pPr>
              <w:jc w:val="center"/>
            </w:pPr>
            <w:r>
              <w:rPr>
                <w:rFonts w:eastAsia="Times New Roman" w:cs="Times New Roman"/>
              </w:rPr>
              <w:t>ООО «ТеплоРесурс»</w:t>
            </w:r>
          </w:p>
        </w:tc>
      </w:tr>
      <w:tr w:rsidR="00506AE5" w:rsidTr="00003B73">
        <w:trPr>
          <w:jc w:val="center"/>
        </w:trPr>
        <w:tc>
          <w:tcPr>
            <w:tcW w:w="33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lastRenderedPageBreak/>
              <w:t>8</w:t>
            </w:r>
          </w:p>
        </w:tc>
        <w:tc>
          <w:tcPr>
            <w:tcW w:w="190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Котельная ул. Луначарского</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71,5000</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71,5000</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71,5000</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71,5000</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71,5000</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71,5000</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71,5000</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71,5000</w:t>
            </w:r>
          </w:p>
        </w:tc>
      </w:tr>
      <w:tr w:rsidR="00506AE5" w:rsidTr="00003B73">
        <w:trPr>
          <w:jc w:val="center"/>
        </w:trPr>
        <w:tc>
          <w:tcPr>
            <w:tcW w:w="2247" w:type="dxa"/>
            <w:gridSpan w:val="2"/>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b/>
                <w:color w:val="000000"/>
              </w:rPr>
              <w:t>Итого по муниципальному образованию</w:t>
            </w:r>
          </w:p>
        </w:tc>
        <w:tc>
          <w:tcPr>
            <w:tcW w:w="1228" w:type="dxa"/>
            <w:shd w:val="clear" w:color="auto" w:fill="FBD4B4"/>
            <w:tcMar>
              <w:top w:w="40" w:type="dxa"/>
              <w:left w:w="200" w:type="dxa"/>
              <w:bottom w:w="40" w:type="dxa"/>
              <w:right w:w="200" w:type="dxa"/>
            </w:tcMar>
            <w:vAlign w:val="center"/>
          </w:tcPr>
          <w:p w:rsidR="00506AE5" w:rsidRDefault="00506AE5" w:rsidP="00003B73">
            <w:pPr>
              <w:jc w:val="center"/>
            </w:pPr>
            <w:r>
              <w:rPr>
                <w:rFonts w:eastAsia="Times New Roman" w:cs="Times New Roman"/>
                <w:color w:val="000000"/>
              </w:rPr>
              <w:t>57,6947</w:t>
            </w:r>
          </w:p>
        </w:tc>
        <w:tc>
          <w:tcPr>
            <w:tcW w:w="1228"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color w:val="000000"/>
              </w:rPr>
              <w:t>73,6423</w:t>
            </w:r>
          </w:p>
        </w:tc>
        <w:tc>
          <w:tcPr>
            <w:tcW w:w="1228"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color w:val="000000"/>
              </w:rPr>
              <w:t>73,6423</w:t>
            </w:r>
          </w:p>
        </w:tc>
        <w:tc>
          <w:tcPr>
            <w:tcW w:w="1669"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color w:val="000000"/>
              </w:rPr>
              <w:t>65,6247</w:t>
            </w:r>
          </w:p>
        </w:tc>
        <w:tc>
          <w:tcPr>
            <w:tcW w:w="1669"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color w:val="000000"/>
              </w:rPr>
              <w:t>65,6247</w:t>
            </w:r>
          </w:p>
        </w:tc>
        <w:tc>
          <w:tcPr>
            <w:tcW w:w="1669"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color w:val="000000"/>
              </w:rPr>
              <w:t>65,6247</w:t>
            </w:r>
          </w:p>
        </w:tc>
        <w:tc>
          <w:tcPr>
            <w:tcW w:w="1669"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color w:val="000000"/>
              </w:rPr>
              <w:t>65,6247</w:t>
            </w:r>
          </w:p>
        </w:tc>
        <w:tc>
          <w:tcPr>
            <w:tcW w:w="1669"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color w:val="000000"/>
              </w:rPr>
              <w:t>65,6247</w:t>
            </w:r>
          </w:p>
        </w:tc>
      </w:tr>
      <w:tr w:rsidR="00506AE5" w:rsidRPr="003B34A2" w:rsidTr="00003B73">
        <w:trPr>
          <w:jc w:val="center"/>
        </w:trPr>
        <w:tc>
          <w:tcPr>
            <w:tcW w:w="14276" w:type="dxa"/>
            <w:gridSpan w:val="10"/>
            <w:shd w:val="clear" w:color="auto" w:fill="FFFFFF"/>
            <w:tcMar>
              <w:top w:w="40" w:type="dxa"/>
              <w:left w:w="160" w:type="dxa"/>
              <w:bottom w:w="40" w:type="dxa"/>
              <w:right w:w="20" w:type="dxa"/>
            </w:tcMar>
            <w:vAlign w:val="center"/>
          </w:tcPr>
          <w:p w:rsidR="00506AE5" w:rsidRPr="003B34A2" w:rsidRDefault="00506AE5" w:rsidP="00003B73">
            <w:r w:rsidRPr="003B34A2">
              <w:rPr>
                <w:rFonts w:eastAsia="Times New Roman" w:cs="Times New Roman"/>
                <w:i/>
              </w:rPr>
              <w:t>е) удельная материальная характеристика тепловых сетей, приведенная к расчетной тепловой нагрузке, м2/(Гкал/ч)</w:t>
            </w:r>
          </w:p>
        </w:tc>
      </w:tr>
      <w:tr w:rsidR="00506AE5" w:rsidRPr="003B34A2" w:rsidTr="00003B73">
        <w:trPr>
          <w:jc w:val="center"/>
        </w:trPr>
        <w:tc>
          <w:tcPr>
            <w:tcW w:w="14276" w:type="dxa"/>
            <w:gridSpan w:val="10"/>
            <w:shd w:val="clear" w:color="auto" w:fill="F9BE8F"/>
            <w:tcMar>
              <w:top w:w="40" w:type="dxa"/>
              <w:left w:w="20" w:type="dxa"/>
              <w:bottom w:w="40" w:type="dxa"/>
              <w:right w:w="20" w:type="dxa"/>
            </w:tcMar>
            <w:vAlign w:val="center"/>
          </w:tcPr>
          <w:p w:rsidR="00506AE5" w:rsidRPr="003B34A2" w:rsidRDefault="00506AE5" w:rsidP="00003B73">
            <w:pPr>
              <w:jc w:val="center"/>
            </w:pPr>
            <w:r w:rsidRPr="003B34A2">
              <w:rPr>
                <w:rFonts w:eastAsia="Times New Roman" w:cs="Times New Roman"/>
              </w:rPr>
              <w:t>Источники комбинированной выработки электрической и тепловой энергии</w:t>
            </w:r>
          </w:p>
        </w:tc>
      </w:tr>
      <w:tr w:rsidR="00506AE5" w:rsidTr="00003B73">
        <w:trPr>
          <w:jc w:val="center"/>
        </w:trPr>
        <w:tc>
          <w:tcPr>
            <w:tcW w:w="2247" w:type="dxa"/>
            <w:gridSpan w:val="2"/>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Отсутствует</w:t>
            </w:r>
          </w:p>
        </w:tc>
        <w:tc>
          <w:tcPr>
            <w:tcW w:w="1228"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r>
      <w:tr w:rsidR="00506AE5" w:rsidTr="00003B73">
        <w:trPr>
          <w:jc w:val="center"/>
        </w:trPr>
        <w:tc>
          <w:tcPr>
            <w:tcW w:w="14276" w:type="dxa"/>
            <w:gridSpan w:val="10"/>
            <w:shd w:val="clear" w:color="auto" w:fill="F9BE8F"/>
            <w:tcMar>
              <w:top w:w="40" w:type="dxa"/>
              <w:left w:w="20" w:type="dxa"/>
              <w:bottom w:w="40" w:type="dxa"/>
              <w:right w:w="20" w:type="dxa"/>
            </w:tcMar>
            <w:vAlign w:val="center"/>
          </w:tcPr>
          <w:p w:rsidR="00506AE5" w:rsidRDefault="00506AE5" w:rsidP="00003B73">
            <w:pPr>
              <w:jc w:val="center"/>
            </w:pPr>
            <w:r>
              <w:rPr>
                <w:rFonts w:eastAsia="Times New Roman" w:cs="Times New Roman"/>
              </w:rPr>
              <w:t>Котельные(некомбинированная выработка)</w:t>
            </w:r>
          </w:p>
        </w:tc>
      </w:tr>
      <w:tr w:rsidR="00506AE5" w:rsidTr="00003B73">
        <w:trPr>
          <w:jc w:val="center"/>
        </w:trPr>
        <w:tc>
          <w:tcPr>
            <w:tcW w:w="14276" w:type="dxa"/>
            <w:gridSpan w:val="10"/>
            <w:shd w:val="clear" w:color="auto" w:fill="DBE5F1"/>
            <w:tcMar>
              <w:top w:w="40" w:type="dxa"/>
              <w:left w:w="20" w:type="dxa"/>
              <w:bottom w:w="40" w:type="dxa"/>
              <w:right w:w="20" w:type="dxa"/>
            </w:tcMar>
            <w:vAlign w:val="center"/>
          </w:tcPr>
          <w:p w:rsidR="00506AE5" w:rsidRDefault="00506AE5" w:rsidP="00003B73">
            <w:pPr>
              <w:jc w:val="center"/>
            </w:pPr>
            <w:r>
              <w:rPr>
                <w:rFonts w:eastAsia="Times New Roman" w:cs="Times New Roman"/>
              </w:rPr>
              <w:t>АО «Ресурс»</w:t>
            </w:r>
          </w:p>
        </w:tc>
      </w:tr>
      <w:tr w:rsidR="00506AE5" w:rsidTr="00003B73">
        <w:trPr>
          <w:jc w:val="center"/>
        </w:trPr>
        <w:tc>
          <w:tcPr>
            <w:tcW w:w="33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w:t>
            </w:r>
          </w:p>
        </w:tc>
        <w:tc>
          <w:tcPr>
            <w:tcW w:w="190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Котельная «Технопарк»</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333,8903</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333,8903</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333,8903</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335,3640</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335,3640</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335,3640</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335,3640</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335,3640</w:t>
            </w:r>
          </w:p>
        </w:tc>
      </w:tr>
      <w:tr w:rsidR="00506AE5" w:rsidTr="00003B73">
        <w:trPr>
          <w:jc w:val="center"/>
        </w:trPr>
        <w:tc>
          <w:tcPr>
            <w:tcW w:w="33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w:t>
            </w:r>
          </w:p>
        </w:tc>
        <w:tc>
          <w:tcPr>
            <w:tcW w:w="190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Котельная «Квартальная»</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144,3428</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144,3428</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144,3428</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144,3428</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144,3428</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144,3428</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144,3428</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144,3428</w:t>
            </w:r>
          </w:p>
        </w:tc>
      </w:tr>
      <w:tr w:rsidR="00506AE5" w:rsidTr="00003B73">
        <w:trPr>
          <w:jc w:val="center"/>
        </w:trPr>
        <w:tc>
          <w:tcPr>
            <w:tcW w:w="33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w:t>
            </w:r>
          </w:p>
        </w:tc>
        <w:tc>
          <w:tcPr>
            <w:tcW w:w="190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Котельная «Больничного городка»</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137,5174</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137,5174</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137,5174</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137,5174</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137,5174</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137,5174</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137,5174</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137,5174</w:t>
            </w:r>
          </w:p>
        </w:tc>
      </w:tr>
      <w:tr w:rsidR="00506AE5" w:rsidTr="00003B73">
        <w:trPr>
          <w:jc w:val="center"/>
        </w:trPr>
        <w:tc>
          <w:tcPr>
            <w:tcW w:w="33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w:t>
            </w:r>
          </w:p>
        </w:tc>
        <w:tc>
          <w:tcPr>
            <w:tcW w:w="190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Котельная «Школы интернат»</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69,9427</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69,9427</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69,9427</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69,9427</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69,9427</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69,9427</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69,9427</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69,9427</w:t>
            </w:r>
          </w:p>
        </w:tc>
      </w:tr>
      <w:tr w:rsidR="00506AE5" w:rsidTr="00003B73">
        <w:trPr>
          <w:jc w:val="center"/>
        </w:trPr>
        <w:tc>
          <w:tcPr>
            <w:tcW w:w="33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w:t>
            </w:r>
          </w:p>
        </w:tc>
        <w:tc>
          <w:tcPr>
            <w:tcW w:w="190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Котельная «Школа № 3»</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r>
      <w:tr w:rsidR="00506AE5" w:rsidTr="00003B73">
        <w:trPr>
          <w:jc w:val="center"/>
        </w:trPr>
        <w:tc>
          <w:tcPr>
            <w:tcW w:w="33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w:t>
            </w:r>
          </w:p>
        </w:tc>
        <w:tc>
          <w:tcPr>
            <w:tcW w:w="190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Котельная ул. Победы</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446,8755</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446,8755</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355,3086</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355,3086</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355,3086</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355,3086</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355,3086</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355,3086</w:t>
            </w:r>
          </w:p>
        </w:tc>
      </w:tr>
      <w:tr w:rsidR="00506AE5" w:rsidTr="00003B73">
        <w:trPr>
          <w:jc w:val="center"/>
        </w:trPr>
        <w:tc>
          <w:tcPr>
            <w:tcW w:w="33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w:t>
            </w:r>
          </w:p>
        </w:tc>
        <w:tc>
          <w:tcPr>
            <w:tcW w:w="190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Котельная «ДТЮ»</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197,3064</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197,3064</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197,3064</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197,3064</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197,3064</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197,3064</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197,3064</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197,3064</w:t>
            </w:r>
          </w:p>
        </w:tc>
      </w:tr>
      <w:tr w:rsidR="00506AE5" w:rsidTr="00003B73">
        <w:trPr>
          <w:jc w:val="center"/>
        </w:trPr>
        <w:tc>
          <w:tcPr>
            <w:tcW w:w="2247" w:type="dxa"/>
            <w:gridSpan w:val="2"/>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b/>
                <w:color w:val="000000"/>
              </w:rPr>
              <w:t>Итого по: АО «Ресурс»</w:t>
            </w:r>
          </w:p>
        </w:tc>
        <w:tc>
          <w:tcPr>
            <w:tcW w:w="1228" w:type="dxa"/>
            <w:shd w:val="clear" w:color="auto" w:fill="FBD4B4"/>
            <w:tcMar>
              <w:top w:w="40" w:type="dxa"/>
              <w:left w:w="200" w:type="dxa"/>
              <w:bottom w:w="40" w:type="dxa"/>
              <w:right w:w="200" w:type="dxa"/>
            </w:tcMar>
            <w:vAlign w:val="center"/>
          </w:tcPr>
          <w:p w:rsidR="00506AE5" w:rsidRDefault="00506AE5" w:rsidP="00003B73">
            <w:pPr>
              <w:jc w:val="center"/>
            </w:pPr>
            <w:r>
              <w:rPr>
                <w:rFonts w:eastAsia="Times New Roman" w:cs="Times New Roman"/>
                <w:color w:val="000000"/>
              </w:rPr>
              <w:t>221,6459</w:t>
            </w:r>
          </w:p>
        </w:tc>
        <w:tc>
          <w:tcPr>
            <w:tcW w:w="1228"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color w:val="000000"/>
              </w:rPr>
              <w:t>221,6459</w:t>
            </w:r>
          </w:p>
        </w:tc>
        <w:tc>
          <w:tcPr>
            <w:tcW w:w="1228"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color w:val="000000"/>
              </w:rPr>
              <w:t>206,3847</w:t>
            </w:r>
          </w:p>
        </w:tc>
        <w:tc>
          <w:tcPr>
            <w:tcW w:w="1669" w:type="dxa"/>
            <w:shd w:val="clear" w:color="auto" w:fill="FBD4B4"/>
            <w:tcMar>
              <w:top w:w="40" w:type="dxa"/>
              <w:left w:w="20" w:type="dxa"/>
              <w:bottom w:w="40" w:type="dxa"/>
              <w:right w:w="20" w:type="dxa"/>
            </w:tcMar>
            <w:vAlign w:val="center"/>
          </w:tcPr>
          <w:p w:rsidR="00506AE5" w:rsidRPr="00F9728D" w:rsidRDefault="00506AE5" w:rsidP="00003B73">
            <w:pPr>
              <w:jc w:val="center"/>
            </w:pPr>
            <w:r>
              <w:rPr>
                <w:rFonts w:eastAsia="Times New Roman" w:cs="Times New Roman"/>
                <w:color w:val="000000"/>
              </w:rPr>
              <w:t>206,3847</w:t>
            </w:r>
          </w:p>
        </w:tc>
        <w:tc>
          <w:tcPr>
            <w:tcW w:w="1669"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color w:val="000000"/>
              </w:rPr>
              <w:t>206,3847</w:t>
            </w:r>
          </w:p>
        </w:tc>
        <w:tc>
          <w:tcPr>
            <w:tcW w:w="1669"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color w:val="000000"/>
              </w:rPr>
              <w:t>206,3847</w:t>
            </w:r>
          </w:p>
        </w:tc>
        <w:tc>
          <w:tcPr>
            <w:tcW w:w="1669"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color w:val="000000"/>
              </w:rPr>
              <w:t>206,3847</w:t>
            </w:r>
          </w:p>
        </w:tc>
        <w:tc>
          <w:tcPr>
            <w:tcW w:w="1669"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color w:val="000000"/>
              </w:rPr>
              <w:t>206,3847</w:t>
            </w:r>
          </w:p>
        </w:tc>
      </w:tr>
      <w:tr w:rsidR="00506AE5" w:rsidTr="00003B73">
        <w:trPr>
          <w:jc w:val="center"/>
        </w:trPr>
        <w:tc>
          <w:tcPr>
            <w:tcW w:w="14276" w:type="dxa"/>
            <w:gridSpan w:val="10"/>
            <w:shd w:val="clear" w:color="auto" w:fill="DBE5F1"/>
            <w:tcMar>
              <w:top w:w="40" w:type="dxa"/>
              <w:left w:w="20" w:type="dxa"/>
              <w:bottom w:w="40" w:type="dxa"/>
              <w:right w:w="20" w:type="dxa"/>
            </w:tcMar>
            <w:vAlign w:val="center"/>
          </w:tcPr>
          <w:p w:rsidR="00506AE5" w:rsidRDefault="00506AE5" w:rsidP="00003B73">
            <w:pPr>
              <w:jc w:val="center"/>
            </w:pPr>
            <w:r>
              <w:rPr>
                <w:rFonts w:eastAsia="Times New Roman" w:cs="Times New Roman"/>
              </w:rPr>
              <w:lastRenderedPageBreak/>
              <w:t>ООО «ТеплоРесурс»</w:t>
            </w:r>
          </w:p>
        </w:tc>
      </w:tr>
      <w:tr w:rsidR="00506AE5" w:rsidTr="00003B73">
        <w:trPr>
          <w:jc w:val="center"/>
        </w:trPr>
        <w:tc>
          <w:tcPr>
            <w:tcW w:w="33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w:t>
            </w:r>
          </w:p>
        </w:tc>
        <w:tc>
          <w:tcPr>
            <w:tcW w:w="190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Котельная ул. Луначарского</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153,6446</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153,6446</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153,6446</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153,6446</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153,6446</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153,6446</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153,6446</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153,6446</w:t>
            </w:r>
          </w:p>
        </w:tc>
      </w:tr>
      <w:tr w:rsidR="00506AE5" w:rsidTr="00003B73">
        <w:trPr>
          <w:jc w:val="center"/>
        </w:trPr>
        <w:tc>
          <w:tcPr>
            <w:tcW w:w="2247" w:type="dxa"/>
            <w:gridSpan w:val="2"/>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b/>
                <w:color w:val="000000"/>
              </w:rPr>
              <w:t>Итого по муниципальному образованию</w:t>
            </w:r>
          </w:p>
        </w:tc>
        <w:tc>
          <w:tcPr>
            <w:tcW w:w="1228" w:type="dxa"/>
            <w:shd w:val="clear" w:color="auto" w:fill="FBD4B4"/>
            <w:tcMar>
              <w:top w:w="40" w:type="dxa"/>
              <w:left w:w="200" w:type="dxa"/>
              <w:bottom w:w="40" w:type="dxa"/>
              <w:right w:w="200" w:type="dxa"/>
            </w:tcMar>
            <w:vAlign w:val="center"/>
          </w:tcPr>
          <w:p w:rsidR="00506AE5" w:rsidRDefault="00506AE5" w:rsidP="00003B73">
            <w:pPr>
              <w:jc w:val="center"/>
            </w:pPr>
            <w:r>
              <w:rPr>
                <w:rFonts w:eastAsia="Times New Roman" w:cs="Times New Roman"/>
                <w:color w:val="000000"/>
              </w:rPr>
              <w:t>152,1945</w:t>
            </w:r>
          </w:p>
        </w:tc>
        <w:tc>
          <w:tcPr>
            <w:tcW w:w="1228"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color w:val="000000"/>
              </w:rPr>
              <w:t>152,1945</w:t>
            </w:r>
          </w:p>
        </w:tc>
        <w:tc>
          <w:tcPr>
            <w:tcW w:w="1228"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color w:val="000000"/>
              </w:rPr>
              <w:t>152,1945</w:t>
            </w:r>
          </w:p>
        </w:tc>
        <w:tc>
          <w:tcPr>
            <w:tcW w:w="1669"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color w:val="000000"/>
              </w:rPr>
              <w:t>152,1945</w:t>
            </w:r>
          </w:p>
        </w:tc>
        <w:tc>
          <w:tcPr>
            <w:tcW w:w="1669"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color w:val="000000"/>
              </w:rPr>
              <w:t>152,1945</w:t>
            </w:r>
          </w:p>
        </w:tc>
        <w:tc>
          <w:tcPr>
            <w:tcW w:w="1669"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color w:val="000000"/>
              </w:rPr>
              <w:t>152,1945</w:t>
            </w:r>
          </w:p>
        </w:tc>
        <w:tc>
          <w:tcPr>
            <w:tcW w:w="1669"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color w:val="000000"/>
              </w:rPr>
              <w:t>152,1945</w:t>
            </w:r>
          </w:p>
        </w:tc>
        <w:tc>
          <w:tcPr>
            <w:tcW w:w="1669"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color w:val="000000"/>
              </w:rPr>
              <w:t>152,1945</w:t>
            </w:r>
          </w:p>
        </w:tc>
      </w:tr>
      <w:tr w:rsidR="00506AE5" w:rsidRPr="003B34A2" w:rsidTr="00003B73">
        <w:trPr>
          <w:jc w:val="center"/>
        </w:trPr>
        <w:tc>
          <w:tcPr>
            <w:tcW w:w="14276" w:type="dxa"/>
            <w:gridSpan w:val="10"/>
            <w:shd w:val="clear" w:color="auto" w:fill="FFFFFF"/>
            <w:tcMar>
              <w:top w:w="40" w:type="dxa"/>
              <w:left w:w="160" w:type="dxa"/>
              <w:bottom w:w="40" w:type="dxa"/>
              <w:right w:w="20" w:type="dxa"/>
            </w:tcMar>
            <w:vAlign w:val="center"/>
          </w:tcPr>
          <w:p w:rsidR="00506AE5" w:rsidRPr="003B34A2" w:rsidRDefault="00506AE5" w:rsidP="00003B73">
            <w:r w:rsidRPr="003B34A2">
              <w:rPr>
                <w:rFonts w:eastAsia="Times New Roman" w:cs="Times New Roman"/>
                <w:i/>
              </w:rPr>
              <w:t>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 о.е.</w:t>
            </w:r>
          </w:p>
        </w:tc>
      </w:tr>
      <w:tr w:rsidR="00506AE5" w:rsidTr="00003B73">
        <w:trPr>
          <w:jc w:val="center"/>
        </w:trPr>
        <w:tc>
          <w:tcPr>
            <w:tcW w:w="2247" w:type="dxa"/>
            <w:gridSpan w:val="2"/>
            <w:shd w:val="clear" w:color="auto" w:fill="FFFFFF"/>
            <w:tcMar>
              <w:top w:w="40" w:type="dxa"/>
              <w:left w:w="200" w:type="dxa"/>
              <w:bottom w:w="40" w:type="dxa"/>
              <w:right w:w="200" w:type="dxa"/>
            </w:tcMar>
            <w:vAlign w:val="center"/>
          </w:tcPr>
          <w:p w:rsidR="00506AE5" w:rsidRPr="003B34A2" w:rsidRDefault="00506AE5" w:rsidP="00003B73">
            <w:pPr>
              <w:jc w:val="center"/>
            </w:pPr>
            <w:r w:rsidRPr="003B34A2">
              <w:rPr>
                <w:rFonts w:eastAsia="Times New Roman" w:cs="Times New Roman"/>
              </w:rPr>
              <w:t>В целом по муниципальному образованию</w:t>
            </w:r>
          </w:p>
        </w:tc>
        <w:tc>
          <w:tcPr>
            <w:tcW w:w="1228"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1228"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r>
      <w:tr w:rsidR="00506AE5" w:rsidRPr="003B34A2" w:rsidTr="00003B73">
        <w:trPr>
          <w:jc w:val="center"/>
        </w:trPr>
        <w:tc>
          <w:tcPr>
            <w:tcW w:w="14276" w:type="dxa"/>
            <w:gridSpan w:val="10"/>
            <w:shd w:val="clear" w:color="auto" w:fill="FFFFFF"/>
            <w:tcMar>
              <w:top w:w="40" w:type="dxa"/>
              <w:left w:w="160" w:type="dxa"/>
              <w:bottom w:w="40" w:type="dxa"/>
              <w:right w:w="20" w:type="dxa"/>
            </w:tcMar>
            <w:vAlign w:val="center"/>
          </w:tcPr>
          <w:p w:rsidR="00506AE5" w:rsidRPr="003B34A2" w:rsidRDefault="00506AE5" w:rsidP="00003B73">
            <w:r w:rsidRPr="003B34A2">
              <w:rPr>
                <w:rFonts w:eastAsia="Times New Roman" w:cs="Times New Roman"/>
                <w:i/>
              </w:rPr>
              <w:t>з) удельный расход условного топлива на отпуск электрической энергии, гу.т/(кВт·ч)</w:t>
            </w:r>
          </w:p>
        </w:tc>
      </w:tr>
      <w:tr w:rsidR="00506AE5" w:rsidTr="00003B73">
        <w:trPr>
          <w:jc w:val="center"/>
        </w:trPr>
        <w:tc>
          <w:tcPr>
            <w:tcW w:w="2247" w:type="dxa"/>
            <w:gridSpan w:val="2"/>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Отсутствует</w:t>
            </w:r>
          </w:p>
        </w:tc>
        <w:tc>
          <w:tcPr>
            <w:tcW w:w="1228"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r>
      <w:tr w:rsidR="00506AE5" w:rsidRPr="003B34A2" w:rsidTr="00003B73">
        <w:trPr>
          <w:jc w:val="center"/>
        </w:trPr>
        <w:tc>
          <w:tcPr>
            <w:tcW w:w="14276" w:type="dxa"/>
            <w:gridSpan w:val="10"/>
            <w:shd w:val="clear" w:color="auto" w:fill="FFFFFF"/>
            <w:tcMar>
              <w:top w:w="40" w:type="dxa"/>
              <w:left w:w="160" w:type="dxa"/>
              <w:bottom w:w="40" w:type="dxa"/>
              <w:right w:w="20" w:type="dxa"/>
            </w:tcMar>
            <w:vAlign w:val="center"/>
          </w:tcPr>
          <w:p w:rsidR="00506AE5" w:rsidRPr="003B34A2" w:rsidRDefault="00506AE5" w:rsidP="00003B73">
            <w:r w:rsidRPr="003B34A2">
              <w:rPr>
                <w:rFonts w:eastAsia="Times New Roman" w:cs="Times New Roman"/>
                <w:i/>
              </w:rPr>
              <w:t>к) доля отпуска тепловой энергии, осуществляемого потребителям по приборам учета, в общем объеме отпущенной тепловой энергии, %</w:t>
            </w:r>
          </w:p>
        </w:tc>
      </w:tr>
      <w:tr w:rsidR="00506AE5" w:rsidTr="00003B73">
        <w:trPr>
          <w:jc w:val="center"/>
        </w:trPr>
        <w:tc>
          <w:tcPr>
            <w:tcW w:w="2247" w:type="dxa"/>
            <w:gridSpan w:val="2"/>
            <w:shd w:val="clear" w:color="auto" w:fill="FFFFFF"/>
            <w:tcMar>
              <w:top w:w="40" w:type="dxa"/>
              <w:left w:w="200" w:type="dxa"/>
              <w:bottom w:w="40" w:type="dxa"/>
              <w:right w:w="200" w:type="dxa"/>
            </w:tcMar>
            <w:vAlign w:val="center"/>
          </w:tcPr>
          <w:p w:rsidR="00506AE5" w:rsidRPr="003B34A2" w:rsidRDefault="00506AE5" w:rsidP="00003B73">
            <w:pPr>
              <w:jc w:val="center"/>
            </w:pPr>
            <w:r w:rsidRPr="003B34A2">
              <w:rPr>
                <w:rFonts w:eastAsia="Times New Roman" w:cs="Times New Roman"/>
              </w:rPr>
              <w:t>В целом по муниципальному образованию</w:t>
            </w:r>
          </w:p>
        </w:tc>
        <w:tc>
          <w:tcPr>
            <w:tcW w:w="1228"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1228"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1228"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166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166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166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166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c>
          <w:tcPr>
            <w:tcW w:w="166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0,0000</w:t>
            </w:r>
          </w:p>
        </w:tc>
      </w:tr>
      <w:tr w:rsidR="00506AE5" w:rsidRPr="003B34A2" w:rsidTr="00003B73">
        <w:trPr>
          <w:jc w:val="center"/>
        </w:trPr>
        <w:tc>
          <w:tcPr>
            <w:tcW w:w="14276" w:type="dxa"/>
            <w:gridSpan w:val="10"/>
            <w:shd w:val="clear" w:color="auto" w:fill="FFFFFF"/>
            <w:tcMar>
              <w:top w:w="40" w:type="dxa"/>
              <w:left w:w="160" w:type="dxa"/>
              <w:bottom w:w="40" w:type="dxa"/>
              <w:right w:w="20" w:type="dxa"/>
            </w:tcMar>
            <w:vAlign w:val="center"/>
          </w:tcPr>
          <w:p w:rsidR="00506AE5" w:rsidRPr="003B34A2" w:rsidRDefault="00506AE5" w:rsidP="00003B73">
            <w:r w:rsidRPr="003B34A2">
              <w:rPr>
                <w:rFonts w:eastAsia="Times New Roman" w:cs="Times New Roman"/>
                <w:i/>
              </w:rPr>
              <w:t>л) средневзвешенный (по материальной характеристике) срок эксплуатации тепловых сетей (для каждой системы теплоснабжения), лет</w:t>
            </w:r>
          </w:p>
        </w:tc>
      </w:tr>
      <w:tr w:rsidR="00506AE5" w:rsidTr="00003B73">
        <w:trPr>
          <w:jc w:val="center"/>
        </w:trPr>
        <w:tc>
          <w:tcPr>
            <w:tcW w:w="14276" w:type="dxa"/>
            <w:gridSpan w:val="10"/>
            <w:shd w:val="clear" w:color="auto" w:fill="DBE5F1"/>
            <w:tcMar>
              <w:top w:w="40" w:type="dxa"/>
              <w:left w:w="20" w:type="dxa"/>
              <w:bottom w:w="40" w:type="dxa"/>
              <w:right w:w="20" w:type="dxa"/>
            </w:tcMar>
            <w:vAlign w:val="center"/>
          </w:tcPr>
          <w:p w:rsidR="00506AE5" w:rsidRDefault="00506AE5" w:rsidP="00003B73">
            <w:pPr>
              <w:jc w:val="center"/>
            </w:pPr>
            <w:r>
              <w:rPr>
                <w:rFonts w:eastAsia="Times New Roman" w:cs="Times New Roman"/>
              </w:rPr>
              <w:t>АО «Ресурс»</w:t>
            </w:r>
          </w:p>
        </w:tc>
      </w:tr>
      <w:tr w:rsidR="00506AE5" w:rsidTr="00003B73">
        <w:trPr>
          <w:jc w:val="center"/>
        </w:trPr>
        <w:tc>
          <w:tcPr>
            <w:tcW w:w="33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w:t>
            </w:r>
          </w:p>
        </w:tc>
        <w:tc>
          <w:tcPr>
            <w:tcW w:w="190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Котельная «Технопарк»</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r>
      <w:tr w:rsidR="00506AE5" w:rsidTr="00003B73">
        <w:trPr>
          <w:jc w:val="center"/>
        </w:trPr>
        <w:tc>
          <w:tcPr>
            <w:tcW w:w="33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w:t>
            </w:r>
          </w:p>
        </w:tc>
        <w:tc>
          <w:tcPr>
            <w:tcW w:w="190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Котельная «Квартальная»</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r>
      <w:tr w:rsidR="00506AE5" w:rsidTr="00003B73">
        <w:trPr>
          <w:jc w:val="center"/>
        </w:trPr>
        <w:tc>
          <w:tcPr>
            <w:tcW w:w="33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w:t>
            </w:r>
          </w:p>
        </w:tc>
        <w:tc>
          <w:tcPr>
            <w:tcW w:w="190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Котельная «Больничного городка»</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r>
      <w:tr w:rsidR="00506AE5" w:rsidTr="00003B73">
        <w:trPr>
          <w:jc w:val="center"/>
        </w:trPr>
        <w:tc>
          <w:tcPr>
            <w:tcW w:w="33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w:t>
            </w:r>
          </w:p>
        </w:tc>
        <w:tc>
          <w:tcPr>
            <w:tcW w:w="190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Котельная «Школы интернат»</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r>
      <w:tr w:rsidR="00506AE5" w:rsidTr="00003B73">
        <w:trPr>
          <w:jc w:val="center"/>
        </w:trPr>
        <w:tc>
          <w:tcPr>
            <w:tcW w:w="33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lastRenderedPageBreak/>
              <w:t>5</w:t>
            </w:r>
          </w:p>
        </w:tc>
        <w:tc>
          <w:tcPr>
            <w:tcW w:w="190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Котельная «Школа № 3»</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r>
      <w:tr w:rsidR="00506AE5" w:rsidTr="00003B73">
        <w:trPr>
          <w:jc w:val="center"/>
        </w:trPr>
        <w:tc>
          <w:tcPr>
            <w:tcW w:w="33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w:t>
            </w:r>
          </w:p>
        </w:tc>
        <w:tc>
          <w:tcPr>
            <w:tcW w:w="190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Котельная ул. Победы</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r>
      <w:tr w:rsidR="00506AE5" w:rsidTr="00003B73">
        <w:trPr>
          <w:jc w:val="center"/>
        </w:trPr>
        <w:tc>
          <w:tcPr>
            <w:tcW w:w="33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w:t>
            </w:r>
          </w:p>
        </w:tc>
        <w:tc>
          <w:tcPr>
            <w:tcW w:w="190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Котельная «ДТЮ»</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r>
      <w:tr w:rsidR="00506AE5" w:rsidTr="00003B73">
        <w:trPr>
          <w:jc w:val="center"/>
        </w:trPr>
        <w:tc>
          <w:tcPr>
            <w:tcW w:w="14276" w:type="dxa"/>
            <w:gridSpan w:val="10"/>
            <w:shd w:val="clear" w:color="auto" w:fill="DBE5F1"/>
            <w:tcMar>
              <w:top w:w="40" w:type="dxa"/>
              <w:left w:w="20" w:type="dxa"/>
              <w:bottom w:w="40" w:type="dxa"/>
              <w:right w:w="20" w:type="dxa"/>
            </w:tcMar>
            <w:vAlign w:val="center"/>
          </w:tcPr>
          <w:p w:rsidR="00506AE5" w:rsidRDefault="00506AE5" w:rsidP="00003B73">
            <w:pPr>
              <w:jc w:val="center"/>
            </w:pPr>
            <w:r>
              <w:rPr>
                <w:rFonts w:eastAsia="Times New Roman" w:cs="Times New Roman"/>
              </w:rPr>
              <w:t>ООО «ТеплоРесурс»</w:t>
            </w:r>
          </w:p>
        </w:tc>
      </w:tr>
      <w:tr w:rsidR="00506AE5" w:rsidTr="00003B73">
        <w:trPr>
          <w:jc w:val="center"/>
        </w:trPr>
        <w:tc>
          <w:tcPr>
            <w:tcW w:w="33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w:t>
            </w:r>
          </w:p>
        </w:tc>
        <w:tc>
          <w:tcPr>
            <w:tcW w:w="190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Котельная ул. Луначарского</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r>
      <w:tr w:rsidR="00506AE5" w:rsidRPr="003B34A2" w:rsidTr="00003B73">
        <w:trPr>
          <w:jc w:val="center"/>
        </w:trPr>
        <w:tc>
          <w:tcPr>
            <w:tcW w:w="14276" w:type="dxa"/>
            <w:gridSpan w:val="10"/>
            <w:shd w:val="clear" w:color="auto" w:fill="FFFFFF"/>
            <w:tcMar>
              <w:top w:w="40" w:type="dxa"/>
              <w:left w:w="160" w:type="dxa"/>
              <w:bottom w:w="40" w:type="dxa"/>
              <w:right w:w="20" w:type="dxa"/>
            </w:tcMar>
            <w:vAlign w:val="center"/>
          </w:tcPr>
          <w:p w:rsidR="00506AE5" w:rsidRPr="003B34A2" w:rsidRDefault="00506AE5" w:rsidP="00003B73">
            <w:r w:rsidRPr="003B34A2">
              <w:rPr>
                <w:rFonts w:eastAsia="Times New Roman" w:cs="Times New Roman"/>
                <w:i/>
              </w:rPr>
              <w:t>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городского округа), о.е.</w:t>
            </w:r>
          </w:p>
        </w:tc>
      </w:tr>
      <w:tr w:rsidR="00506AE5" w:rsidTr="00003B73">
        <w:trPr>
          <w:jc w:val="center"/>
        </w:trPr>
        <w:tc>
          <w:tcPr>
            <w:tcW w:w="14276" w:type="dxa"/>
            <w:gridSpan w:val="10"/>
            <w:shd w:val="clear" w:color="auto" w:fill="DBE5F1"/>
            <w:tcMar>
              <w:top w:w="40" w:type="dxa"/>
              <w:left w:w="20" w:type="dxa"/>
              <w:bottom w:w="40" w:type="dxa"/>
              <w:right w:w="20" w:type="dxa"/>
            </w:tcMar>
            <w:vAlign w:val="center"/>
          </w:tcPr>
          <w:p w:rsidR="00506AE5" w:rsidRDefault="00506AE5" w:rsidP="00003B73">
            <w:pPr>
              <w:jc w:val="center"/>
            </w:pPr>
            <w:r>
              <w:rPr>
                <w:rFonts w:eastAsia="Times New Roman" w:cs="Times New Roman"/>
              </w:rPr>
              <w:t>АО «Ресурс»</w:t>
            </w:r>
          </w:p>
        </w:tc>
      </w:tr>
      <w:tr w:rsidR="00506AE5" w:rsidTr="00003B73">
        <w:trPr>
          <w:jc w:val="center"/>
        </w:trPr>
        <w:tc>
          <w:tcPr>
            <w:tcW w:w="33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1</w:t>
            </w:r>
          </w:p>
        </w:tc>
        <w:tc>
          <w:tcPr>
            <w:tcW w:w="190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Котельная «Технопарк»</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r>
      <w:tr w:rsidR="00506AE5" w:rsidTr="00003B73">
        <w:trPr>
          <w:jc w:val="center"/>
        </w:trPr>
        <w:tc>
          <w:tcPr>
            <w:tcW w:w="33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2</w:t>
            </w:r>
          </w:p>
        </w:tc>
        <w:tc>
          <w:tcPr>
            <w:tcW w:w="190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Котельная «Квартальная»</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r>
      <w:tr w:rsidR="00506AE5" w:rsidTr="00003B73">
        <w:trPr>
          <w:jc w:val="center"/>
        </w:trPr>
        <w:tc>
          <w:tcPr>
            <w:tcW w:w="33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3</w:t>
            </w:r>
          </w:p>
        </w:tc>
        <w:tc>
          <w:tcPr>
            <w:tcW w:w="190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Котельная «Больничного городка»</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r>
      <w:tr w:rsidR="00506AE5" w:rsidTr="00003B73">
        <w:trPr>
          <w:jc w:val="center"/>
        </w:trPr>
        <w:tc>
          <w:tcPr>
            <w:tcW w:w="33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4</w:t>
            </w:r>
          </w:p>
        </w:tc>
        <w:tc>
          <w:tcPr>
            <w:tcW w:w="190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Котельная «Школы интернат»</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r>
      <w:tr w:rsidR="00506AE5" w:rsidTr="00003B73">
        <w:trPr>
          <w:jc w:val="center"/>
        </w:trPr>
        <w:tc>
          <w:tcPr>
            <w:tcW w:w="33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5</w:t>
            </w:r>
          </w:p>
        </w:tc>
        <w:tc>
          <w:tcPr>
            <w:tcW w:w="190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Котельная «Школа № 3»</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r>
      <w:tr w:rsidR="00506AE5" w:rsidTr="00003B73">
        <w:trPr>
          <w:jc w:val="center"/>
        </w:trPr>
        <w:tc>
          <w:tcPr>
            <w:tcW w:w="33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6</w:t>
            </w:r>
          </w:p>
        </w:tc>
        <w:tc>
          <w:tcPr>
            <w:tcW w:w="190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Котельная ул. Победы</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r>
      <w:tr w:rsidR="00506AE5" w:rsidTr="00003B73">
        <w:trPr>
          <w:jc w:val="center"/>
        </w:trPr>
        <w:tc>
          <w:tcPr>
            <w:tcW w:w="33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7</w:t>
            </w:r>
          </w:p>
        </w:tc>
        <w:tc>
          <w:tcPr>
            <w:tcW w:w="190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Котельная «ДТЮ»</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r>
      <w:tr w:rsidR="00506AE5" w:rsidTr="00003B73">
        <w:trPr>
          <w:jc w:val="center"/>
        </w:trPr>
        <w:tc>
          <w:tcPr>
            <w:tcW w:w="2247" w:type="dxa"/>
            <w:gridSpan w:val="2"/>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b/>
                <w:color w:val="000000"/>
              </w:rPr>
              <w:lastRenderedPageBreak/>
              <w:t>Итого по: АО «Ресурс»</w:t>
            </w:r>
          </w:p>
        </w:tc>
        <w:tc>
          <w:tcPr>
            <w:tcW w:w="1228" w:type="dxa"/>
            <w:shd w:val="clear" w:color="auto" w:fill="FBD4B4"/>
            <w:tcMar>
              <w:top w:w="40" w:type="dxa"/>
              <w:left w:w="200" w:type="dxa"/>
              <w:bottom w:w="40" w:type="dxa"/>
              <w:right w:w="200" w:type="dxa"/>
            </w:tcMar>
            <w:vAlign w:val="center"/>
          </w:tcPr>
          <w:p w:rsidR="00506AE5" w:rsidRDefault="00506AE5" w:rsidP="00003B73">
            <w:pPr>
              <w:jc w:val="center"/>
            </w:pPr>
            <w:r>
              <w:rPr>
                <w:rFonts w:eastAsia="Times New Roman" w:cs="Times New Roman"/>
                <w:color w:val="000000"/>
              </w:rPr>
              <w:t>-</w:t>
            </w:r>
          </w:p>
        </w:tc>
        <w:tc>
          <w:tcPr>
            <w:tcW w:w="1228"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color w:val="000000"/>
              </w:rPr>
              <w:t>-</w:t>
            </w:r>
          </w:p>
        </w:tc>
        <w:tc>
          <w:tcPr>
            <w:tcW w:w="1228"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color w:val="000000"/>
              </w:rPr>
              <w:t>-</w:t>
            </w:r>
          </w:p>
        </w:tc>
        <w:tc>
          <w:tcPr>
            <w:tcW w:w="1669"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color w:val="000000"/>
              </w:rPr>
              <w:t>-</w:t>
            </w:r>
          </w:p>
        </w:tc>
        <w:tc>
          <w:tcPr>
            <w:tcW w:w="1669"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color w:val="000000"/>
              </w:rPr>
              <w:t>-</w:t>
            </w:r>
          </w:p>
        </w:tc>
        <w:tc>
          <w:tcPr>
            <w:tcW w:w="1669"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color w:val="000000"/>
              </w:rPr>
              <w:t>-</w:t>
            </w:r>
          </w:p>
        </w:tc>
        <w:tc>
          <w:tcPr>
            <w:tcW w:w="1669"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color w:val="000000"/>
              </w:rPr>
              <w:t>-</w:t>
            </w:r>
          </w:p>
        </w:tc>
        <w:tc>
          <w:tcPr>
            <w:tcW w:w="1669"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color w:val="000000"/>
              </w:rPr>
              <w:t>-</w:t>
            </w:r>
          </w:p>
        </w:tc>
      </w:tr>
      <w:tr w:rsidR="00506AE5" w:rsidTr="00003B73">
        <w:trPr>
          <w:jc w:val="center"/>
        </w:trPr>
        <w:tc>
          <w:tcPr>
            <w:tcW w:w="14276" w:type="dxa"/>
            <w:gridSpan w:val="10"/>
            <w:shd w:val="clear" w:color="auto" w:fill="DBE5F1"/>
            <w:tcMar>
              <w:top w:w="40" w:type="dxa"/>
              <w:left w:w="20" w:type="dxa"/>
              <w:bottom w:w="40" w:type="dxa"/>
              <w:right w:w="20" w:type="dxa"/>
            </w:tcMar>
            <w:vAlign w:val="center"/>
          </w:tcPr>
          <w:p w:rsidR="00506AE5" w:rsidRDefault="00506AE5" w:rsidP="00003B73">
            <w:pPr>
              <w:jc w:val="center"/>
            </w:pPr>
            <w:r>
              <w:rPr>
                <w:rFonts w:eastAsia="Times New Roman" w:cs="Times New Roman"/>
              </w:rPr>
              <w:t>ООО «ТеплоРесурс»</w:t>
            </w:r>
          </w:p>
        </w:tc>
      </w:tr>
      <w:tr w:rsidR="00506AE5" w:rsidTr="00003B73">
        <w:trPr>
          <w:jc w:val="center"/>
        </w:trPr>
        <w:tc>
          <w:tcPr>
            <w:tcW w:w="33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8</w:t>
            </w:r>
          </w:p>
        </w:tc>
        <w:tc>
          <w:tcPr>
            <w:tcW w:w="190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Котельная ул. Луначарского</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 w:type="dxa"/>
              <w:bottom w:w="40" w:type="dxa"/>
              <w:right w:w="20" w:type="dxa"/>
            </w:tcMar>
            <w:vAlign w:val="center"/>
          </w:tcPr>
          <w:p w:rsidR="00506AE5" w:rsidRDefault="00506AE5" w:rsidP="00003B73">
            <w:pPr>
              <w:jc w:val="center"/>
            </w:pPr>
            <w:r>
              <w:rPr>
                <w:rFonts w:eastAsia="Times New Roman" w:cs="Times New Roman"/>
              </w:rPr>
              <w:t>-</w:t>
            </w:r>
          </w:p>
        </w:tc>
      </w:tr>
      <w:tr w:rsidR="00506AE5" w:rsidTr="00003B73">
        <w:trPr>
          <w:jc w:val="center"/>
        </w:trPr>
        <w:tc>
          <w:tcPr>
            <w:tcW w:w="2247" w:type="dxa"/>
            <w:gridSpan w:val="2"/>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b/>
                <w:color w:val="000000"/>
              </w:rPr>
              <w:t>Итого по муниципальному образованию</w:t>
            </w:r>
          </w:p>
        </w:tc>
        <w:tc>
          <w:tcPr>
            <w:tcW w:w="1228" w:type="dxa"/>
            <w:shd w:val="clear" w:color="auto" w:fill="FBD4B4"/>
            <w:tcMar>
              <w:top w:w="40" w:type="dxa"/>
              <w:left w:w="200" w:type="dxa"/>
              <w:bottom w:w="40" w:type="dxa"/>
              <w:right w:w="200" w:type="dxa"/>
            </w:tcMar>
            <w:vAlign w:val="center"/>
          </w:tcPr>
          <w:p w:rsidR="00506AE5" w:rsidRDefault="00506AE5" w:rsidP="00003B73">
            <w:pPr>
              <w:jc w:val="center"/>
            </w:pPr>
            <w:r>
              <w:rPr>
                <w:rFonts w:eastAsia="Times New Roman" w:cs="Times New Roman"/>
                <w:color w:val="000000"/>
              </w:rPr>
              <w:t>-</w:t>
            </w:r>
          </w:p>
        </w:tc>
        <w:tc>
          <w:tcPr>
            <w:tcW w:w="1228"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color w:val="000000"/>
              </w:rPr>
              <w:t>-</w:t>
            </w:r>
          </w:p>
        </w:tc>
        <w:tc>
          <w:tcPr>
            <w:tcW w:w="1228"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color w:val="000000"/>
              </w:rPr>
              <w:t>-</w:t>
            </w:r>
          </w:p>
        </w:tc>
        <w:tc>
          <w:tcPr>
            <w:tcW w:w="1669"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color w:val="000000"/>
              </w:rPr>
              <w:t>-</w:t>
            </w:r>
          </w:p>
        </w:tc>
        <w:tc>
          <w:tcPr>
            <w:tcW w:w="1669"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color w:val="000000"/>
              </w:rPr>
              <w:t>-</w:t>
            </w:r>
          </w:p>
        </w:tc>
        <w:tc>
          <w:tcPr>
            <w:tcW w:w="1669"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color w:val="000000"/>
              </w:rPr>
              <w:t>-</w:t>
            </w:r>
          </w:p>
        </w:tc>
        <w:tc>
          <w:tcPr>
            <w:tcW w:w="1669"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color w:val="000000"/>
              </w:rPr>
              <w:t>-</w:t>
            </w:r>
          </w:p>
        </w:tc>
        <w:tc>
          <w:tcPr>
            <w:tcW w:w="1669" w:type="dxa"/>
            <w:shd w:val="clear" w:color="auto" w:fill="FBD4B4"/>
            <w:tcMar>
              <w:top w:w="40" w:type="dxa"/>
              <w:left w:w="20" w:type="dxa"/>
              <w:bottom w:w="40" w:type="dxa"/>
              <w:right w:w="20" w:type="dxa"/>
            </w:tcMar>
            <w:vAlign w:val="center"/>
          </w:tcPr>
          <w:p w:rsidR="00506AE5" w:rsidRDefault="00506AE5" w:rsidP="00003B73">
            <w:pPr>
              <w:jc w:val="center"/>
            </w:pPr>
            <w:r>
              <w:rPr>
                <w:rFonts w:eastAsia="Times New Roman" w:cs="Times New Roman"/>
                <w:color w:val="000000"/>
              </w:rPr>
              <w:t>-</w:t>
            </w:r>
          </w:p>
        </w:tc>
      </w:tr>
      <w:tr w:rsidR="00506AE5" w:rsidRPr="003B34A2" w:rsidTr="00003B73">
        <w:trPr>
          <w:jc w:val="center"/>
        </w:trPr>
        <w:tc>
          <w:tcPr>
            <w:tcW w:w="14276" w:type="dxa"/>
            <w:gridSpan w:val="10"/>
            <w:shd w:val="clear" w:color="auto" w:fill="FFFFFF"/>
            <w:tcMar>
              <w:top w:w="40" w:type="dxa"/>
              <w:left w:w="160" w:type="dxa"/>
              <w:bottom w:w="40" w:type="dxa"/>
              <w:right w:w="20" w:type="dxa"/>
            </w:tcMar>
            <w:vAlign w:val="center"/>
          </w:tcPr>
          <w:p w:rsidR="00506AE5" w:rsidRPr="003B34A2" w:rsidRDefault="00506AE5" w:rsidP="00003B73">
            <w:r w:rsidRPr="003B34A2">
              <w:rPr>
                <w:rFonts w:eastAsia="Times New Roman" w:cs="Times New Roman"/>
                <w:i/>
              </w:rPr>
              <w:t>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городского округа</w:t>
            </w:r>
          </w:p>
        </w:tc>
      </w:tr>
      <w:tr w:rsidR="00506AE5" w:rsidTr="00003B73">
        <w:trPr>
          <w:jc w:val="center"/>
        </w:trPr>
        <w:tc>
          <w:tcPr>
            <w:tcW w:w="2247" w:type="dxa"/>
            <w:gridSpan w:val="2"/>
            <w:shd w:val="clear" w:color="auto" w:fill="FFFFFF"/>
            <w:tcMar>
              <w:top w:w="40" w:type="dxa"/>
              <w:left w:w="200" w:type="dxa"/>
              <w:bottom w:w="40" w:type="dxa"/>
              <w:right w:w="200" w:type="dxa"/>
            </w:tcMar>
            <w:vAlign w:val="center"/>
          </w:tcPr>
          <w:p w:rsidR="00506AE5" w:rsidRPr="003B34A2" w:rsidRDefault="00506AE5" w:rsidP="00003B73">
            <w:pPr>
              <w:jc w:val="center"/>
            </w:pPr>
            <w:r w:rsidRPr="003B34A2">
              <w:rPr>
                <w:rFonts w:eastAsia="Times New Roman" w:cs="Times New Roman"/>
              </w:rPr>
              <w:t>В целом по муниципальному образованию</w:t>
            </w:r>
          </w:p>
        </w:tc>
        <w:tc>
          <w:tcPr>
            <w:tcW w:w="1228"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1228"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c>
          <w:tcPr>
            <w:tcW w:w="1669" w:type="dxa"/>
            <w:shd w:val="clear" w:color="auto" w:fill="FFFFFF"/>
            <w:tcMar>
              <w:top w:w="40" w:type="dxa"/>
              <w:left w:w="200" w:type="dxa"/>
              <w:bottom w:w="40" w:type="dxa"/>
              <w:right w:w="200" w:type="dxa"/>
            </w:tcMar>
            <w:vAlign w:val="center"/>
          </w:tcPr>
          <w:p w:rsidR="00506AE5" w:rsidRDefault="00506AE5" w:rsidP="00003B73">
            <w:pPr>
              <w:jc w:val="center"/>
            </w:pPr>
            <w:r>
              <w:rPr>
                <w:rFonts w:eastAsia="Times New Roman" w:cs="Times New Roman"/>
              </w:rPr>
              <w:t>-</w:t>
            </w:r>
          </w:p>
        </w:tc>
      </w:tr>
    </w:tbl>
    <w:p w:rsidR="00506AE5" w:rsidRPr="00AB5F63" w:rsidRDefault="00506AE5" w:rsidP="00AB5F63">
      <w:pPr>
        <w:pStyle w:val="a0"/>
        <w:sectPr w:rsidR="00506AE5" w:rsidRPr="00AB5F63" w:rsidSect="0095518F">
          <w:pgSz w:w="16838" w:h="11906" w:orient="landscape"/>
          <w:pgMar w:top="1134" w:right="850" w:bottom="1134" w:left="1701" w:header="708" w:footer="708" w:gutter="0"/>
          <w:cols w:space="708"/>
          <w:docGrid w:linePitch="360"/>
        </w:sectPr>
      </w:pPr>
    </w:p>
    <w:p w:rsidR="0095518F" w:rsidRPr="005E06EF" w:rsidRDefault="00871AF2" w:rsidP="0095518F">
      <w:pPr>
        <w:pStyle w:val="1"/>
        <w:spacing w:before="64"/>
        <w:ind w:left="0" w:firstLine="0"/>
        <w:jc w:val="both"/>
        <w:rPr>
          <w:rFonts w:eastAsia="Times New Roman"/>
          <w:sz w:val="28"/>
          <w:szCs w:val="28"/>
        </w:rPr>
      </w:pPr>
      <w:hyperlink w:anchor="bookmark83" w:history="1">
        <w:bookmarkStart w:id="192" w:name="_Toc179358419"/>
        <w:r w:rsidR="00196A5C" w:rsidRPr="005E06EF">
          <w:rPr>
            <w:rFonts w:eastAsia="Times New Roman"/>
            <w:sz w:val="28"/>
            <w:szCs w:val="28"/>
          </w:rPr>
          <w:t xml:space="preserve">РАЗДЕЛ </w:t>
        </w:r>
        <w:r w:rsidR="00196A5C">
          <w:rPr>
            <w:rFonts w:eastAsia="Times New Roman"/>
            <w:sz w:val="28"/>
            <w:szCs w:val="28"/>
          </w:rPr>
          <w:t>15</w:t>
        </w:r>
        <w:r w:rsidR="00196A5C" w:rsidRPr="005E06EF">
          <w:rPr>
            <w:rFonts w:eastAsia="Times New Roman"/>
            <w:sz w:val="28"/>
            <w:szCs w:val="28"/>
          </w:rPr>
          <w:t>. ЦЕНОВЫЕ (ТАРИФНЫЕ) ПОСЛЕДСТВИЯ</w:t>
        </w:r>
        <w:bookmarkEnd w:id="192"/>
      </w:hyperlink>
    </w:p>
    <w:p w:rsidR="0095518F" w:rsidRPr="00713049" w:rsidRDefault="0095518F" w:rsidP="0095518F">
      <w:pPr>
        <w:jc w:val="both"/>
      </w:pPr>
    </w:p>
    <w:p w:rsidR="0095518F" w:rsidRPr="005E06EF" w:rsidRDefault="00871AF2" w:rsidP="0095518F">
      <w:pPr>
        <w:pStyle w:val="2"/>
        <w:spacing w:before="69"/>
        <w:ind w:left="0" w:firstLine="0"/>
        <w:rPr>
          <w:rFonts w:eastAsia="Times New Roman"/>
          <w:sz w:val="24"/>
          <w:szCs w:val="24"/>
        </w:rPr>
      </w:pPr>
      <w:hyperlink r:id="rId14" w:anchor="bookmark133" w:history="1">
        <w:bookmarkStart w:id="193" w:name="_Toc179358420"/>
        <w:r w:rsidR="00196A5C" w:rsidRPr="005E06EF">
          <w:rPr>
            <w:rFonts w:eastAsia="Times New Roman"/>
            <w:sz w:val="24"/>
            <w:szCs w:val="24"/>
          </w:rPr>
          <w:t>Часть 1. Тарифно-балансовые расчетные модели теплоснабжения потребителей по каждой системе теплоснабжения</w:t>
        </w:r>
        <w:bookmarkEnd w:id="193"/>
      </w:hyperlink>
    </w:p>
    <w:p w:rsidR="0095518F" w:rsidRDefault="0095518F" w:rsidP="0095518F">
      <w:pPr>
        <w:spacing w:line="244" w:lineRule="auto"/>
        <w:rPr>
          <w:rFonts w:eastAsia="Times New Roman" w:cs="Times New Roman"/>
          <w:szCs w:val="24"/>
          <w:lang w:eastAsia="ru-RU"/>
        </w:rPr>
      </w:pPr>
    </w:p>
    <w:p w:rsidR="0095518F" w:rsidRPr="0053427C" w:rsidRDefault="00196A5C" w:rsidP="0095518F">
      <w:pPr>
        <w:ind w:firstLine="567"/>
        <w:jc w:val="both"/>
        <w:rPr>
          <w:lang w:eastAsia="ru-RU"/>
        </w:rPr>
      </w:pPr>
      <w:r w:rsidRPr="00F64087">
        <w:rPr>
          <w:rFonts w:eastAsia="Times New Roman" w:cs="Times New Roman"/>
          <w:szCs w:val="24"/>
          <w:lang w:eastAsia="ru-RU"/>
        </w:rPr>
        <w:t xml:space="preserve">Тарифно-балансовые расчетные модели теплоснабжения потребителей выполнены с учетом реализации мероприятий настоящей Схемы. Результаты расчет представлены в таблице </w:t>
      </w:r>
      <w:r w:rsidRPr="00FC18E8">
        <w:rPr>
          <w:rFonts w:eastAsia="Times New Roman" w:cs="Times New Roman"/>
          <w:szCs w:val="24"/>
          <w:lang w:eastAsia="ru-RU"/>
        </w:rPr>
        <w:t>15.1.1.</w:t>
      </w:r>
    </w:p>
    <w:p w:rsidR="0095518F" w:rsidRDefault="0095518F" w:rsidP="0095518F"/>
    <w:p w:rsidR="0095518F" w:rsidRPr="005E06EF" w:rsidRDefault="00871AF2" w:rsidP="0095518F">
      <w:pPr>
        <w:pStyle w:val="2"/>
        <w:spacing w:before="69"/>
        <w:ind w:left="0" w:firstLine="0"/>
        <w:rPr>
          <w:rFonts w:eastAsia="Times New Roman"/>
          <w:sz w:val="24"/>
          <w:szCs w:val="24"/>
        </w:rPr>
      </w:pPr>
      <w:hyperlink r:id="rId15" w:anchor="bookmark134" w:history="1">
        <w:bookmarkStart w:id="194" w:name="_Toc179358421"/>
        <w:bookmarkStart w:id="195" w:name="_Toc30085170"/>
        <w:bookmarkStart w:id="196" w:name="_Toc32845493"/>
        <w:r w:rsidR="00196A5C" w:rsidRPr="005E06EF">
          <w:rPr>
            <w:rFonts w:eastAsia="Times New Roman"/>
            <w:sz w:val="24"/>
            <w:szCs w:val="24"/>
          </w:rPr>
          <w:t>Часть 2. Тарифно-балансовые расчетные модели теплоснабжения потребителей по каждой единой теплоснабжающей организации</w:t>
        </w:r>
        <w:bookmarkEnd w:id="194"/>
      </w:hyperlink>
      <w:bookmarkEnd w:id="195"/>
      <w:bookmarkEnd w:id="196"/>
    </w:p>
    <w:p w:rsidR="0095518F" w:rsidRPr="001E51C4" w:rsidRDefault="0095518F" w:rsidP="0095518F">
      <w:pPr>
        <w:ind w:left="827"/>
        <w:rPr>
          <w:rFonts w:eastAsia="Times New Roman" w:cs="Times New Roman"/>
          <w:spacing w:val="-16"/>
        </w:rPr>
      </w:pPr>
    </w:p>
    <w:p w:rsidR="0095518F" w:rsidRPr="00F354E4" w:rsidRDefault="00196A5C" w:rsidP="0095518F">
      <w:pPr>
        <w:ind w:firstLine="567"/>
        <w:rPr>
          <w:rFonts w:eastAsia="Times New Roman" w:cs="Times New Roman"/>
          <w:sz w:val="22"/>
        </w:rPr>
      </w:pPr>
      <w:r w:rsidRPr="00F354E4">
        <w:rPr>
          <w:rFonts w:eastAsia="Times New Roman" w:cs="Times New Roman"/>
          <w:spacing w:val="-16"/>
        </w:rPr>
        <w:t>П</w:t>
      </w:r>
      <w:r w:rsidRPr="00F354E4">
        <w:rPr>
          <w:rFonts w:eastAsia="Times New Roman" w:cs="Times New Roman"/>
          <w:spacing w:val="4"/>
        </w:rPr>
        <w:t>р</w:t>
      </w:r>
      <w:r w:rsidRPr="00F354E4">
        <w:rPr>
          <w:rFonts w:eastAsia="Times New Roman" w:cs="Times New Roman"/>
          <w:spacing w:val="-2"/>
        </w:rPr>
        <w:t>е</w:t>
      </w:r>
      <w:r w:rsidRPr="00F354E4">
        <w:rPr>
          <w:rFonts w:eastAsia="Times New Roman" w:cs="Times New Roman"/>
          <w:spacing w:val="2"/>
        </w:rPr>
        <w:t>д</w:t>
      </w:r>
      <w:r w:rsidRPr="00F354E4">
        <w:rPr>
          <w:rFonts w:eastAsia="Times New Roman" w:cs="Times New Roman"/>
          <w:spacing w:val="-2"/>
        </w:rPr>
        <w:t>с</w:t>
      </w:r>
      <w:r w:rsidRPr="00F354E4">
        <w:rPr>
          <w:rFonts w:eastAsia="Times New Roman" w:cs="Times New Roman"/>
        </w:rPr>
        <w:t>т</w:t>
      </w:r>
      <w:r w:rsidRPr="00F354E4">
        <w:rPr>
          <w:rFonts w:eastAsia="Times New Roman" w:cs="Times New Roman"/>
          <w:spacing w:val="-3"/>
        </w:rPr>
        <w:t>а</w:t>
      </w:r>
      <w:r w:rsidRPr="00F354E4">
        <w:rPr>
          <w:rFonts w:eastAsia="Times New Roman" w:cs="Times New Roman"/>
          <w:spacing w:val="1"/>
        </w:rPr>
        <w:t>в</w:t>
      </w:r>
      <w:r w:rsidRPr="00F354E4">
        <w:rPr>
          <w:rFonts w:eastAsia="Times New Roman" w:cs="Times New Roman"/>
          <w:spacing w:val="4"/>
        </w:rPr>
        <w:t>л</w:t>
      </w:r>
      <w:r w:rsidRPr="00F354E4">
        <w:rPr>
          <w:rFonts w:eastAsia="Times New Roman" w:cs="Times New Roman"/>
          <w:spacing w:val="-2"/>
        </w:rPr>
        <w:t>е</w:t>
      </w:r>
      <w:r w:rsidRPr="00F354E4">
        <w:rPr>
          <w:rFonts w:eastAsia="Times New Roman" w:cs="Times New Roman"/>
          <w:spacing w:val="-3"/>
        </w:rPr>
        <w:t>н</w:t>
      </w:r>
      <w:r w:rsidRPr="00F354E4">
        <w:rPr>
          <w:rFonts w:eastAsia="Times New Roman" w:cs="Times New Roman"/>
        </w:rPr>
        <w:t>ывт</w:t>
      </w:r>
      <w:r w:rsidRPr="00F354E4">
        <w:rPr>
          <w:rFonts w:eastAsia="Times New Roman" w:cs="Times New Roman"/>
          <w:spacing w:val="-3"/>
        </w:rPr>
        <w:t>а</w:t>
      </w:r>
      <w:r w:rsidRPr="00F354E4">
        <w:rPr>
          <w:rFonts w:eastAsia="Times New Roman" w:cs="Times New Roman"/>
          <w:spacing w:val="2"/>
        </w:rPr>
        <w:t>б</w:t>
      </w:r>
      <w:r w:rsidRPr="00F354E4">
        <w:rPr>
          <w:rFonts w:eastAsia="Times New Roman" w:cs="Times New Roman"/>
          <w:spacing w:val="-5"/>
        </w:rPr>
        <w:t>л</w:t>
      </w:r>
      <w:r w:rsidRPr="00F354E4">
        <w:rPr>
          <w:rFonts w:eastAsia="Times New Roman" w:cs="Times New Roman"/>
          <w:spacing w:val="-3"/>
        </w:rPr>
        <w:t>и</w:t>
      </w:r>
      <w:r w:rsidRPr="00F354E4">
        <w:rPr>
          <w:rFonts w:eastAsia="Times New Roman" w:cs="Times New Roman"/>
          <w:spacing w:val="6"/>
        </w:rPr>
        <w:t>ц</w:t>
      </w:r>
      <w:r w:rsidRPr="00F354E4">
        <w:rPr>
          <w:rFonts w:eastAsia="Times New Roman" w:cs="Times New Roman"/>
          <w:spacing w:val="-2"/>
        </w:rPr>
        <w:t>е 15.1.1</w:t>
      </w:r>
      <w:r w:rsidRPr="00F354E4">
        <w:rPr>
          <w:rFonts w:eastAsia="Times New Roman" w:cs="Times New Roman"/>
        </w:rPr>
        <w:t>.</w:t>
      </w:r>
    </w:p>
    <w:p w:rsidR="0095518F" w:rsidRPr="00F354E4" w:rsidRDefault="0095518F" w:rsidP="0095518F"/>
    <w:p w:rsidR="0095518F" w:rsidRPr="005E06EF" w:rsidRDefault="00871AF2" w:rsidP="0095518F">
      <w:pPr>
        <w:pStyle w:val="2"/>
        <w:spacing w:before="69"/>
        <w:ind w:left="0" w:firstLine="0"/>
        <w:rPr>
          <w:rFonts w:eastAsia="Times New Roman"/>
          <w:sz w:val="24"/>
          <w:szCs w:val="24"/>
        </w:rPr>
      </w:pPr>
      <w:hyperlink r:id="rId16" w:anchor="bookmark135" w:history="1">
        <w:bookmarkStart w:id="197" w:name="_Toc179358422"/>
        <w:bookmarkStart w:id="198" w:name="_Toc30085171"/>
        <w:bookmarkStart w:id="199" w:name="_Toc32845494"/>
        <w:r w:rsidR="00196A5C" w:rsidRPr="005E06EF">
          <w:rPr>
            <w:rFonts w:eastAsia="Times New Roman"/>
            <w:sz w:val="24"/>
            <w:szCs w:val="24"/>
          </w:rPr>
          <w:t>Часть 3. 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197"/>
      </w:hyperlink>
      <w:bookmarkEnd w:id="198"/>
      <w:bookmarkEnd w:id="199"/>
    </w:p>
    <w:p w:rsidR="0095518F" w:rsidRPr="00F354E4" w:rsidRDefault="0095518F" w:rsidP="0095518F">
      <w:pPr>
        <w:ind w:left="827"/>
        <w:rPr>
          <w:rFonts w:eastAsia="Times New Roman" w:cs="Times New Roman"/>
          <w:spacing w:val="-16"/>
        </w:rPr>
      </w:pPr>
    </w:p>
    <w:p w:rsidR="0095518F" w:rsidRDefault="00196A5C" w:rsidP="0095518F">
      <w:pPr>
        <w:ind w:firstLine="567"/>
        <w:rPr>
          <w:rFonts w:eastAsia="Times New Roman" w:cs="Times New Roman"/>
        </w:rPr>
      </w:pPr>
      <w:r w:rsidRPr="00F354E4">
        <w:rPr>
          <w:rFonts w:eastAsia="Times New Roman" w:cs="Times New Roman"/>
          <w:spacing w:val="-16"/>
        </w:rPr>
        <w:t>П</w:t>
      </w:r>
      <w:r w:rsidRPr="00F354E4">
        <w:rPr>
          <w:rFonts w:eastAsia="Times New Roman" w:cs="Times New Roman"/>
          <w:spacing w:val="4"/>
        </w:rPr>
        <w:t>р</w:t>
      </w:r>
      <w:r w:rsidRPr="00F354E4">
        <w:rPr>
          <w:rFonts w:eastAsia="Times New Roman" w:cs="Times New Roman"/>
          <w:spacing w:val="-2"/>
        </w:rPr>
        <w:t>е</w:t>
      </w:r>
      <w:r w:rsidRPr="00F354E4">
        <w:rPr>
          <w:rFonts w:eastAsia="Times New Roman" w:cs="Times New Roman"/>
          <w:spacing w:val="2"/>
        </w:rPr>
        <w:t>д</w:t>
      </w:r>
      <w:r w:rsidRPr="00F354E4">
        <w:rPr>
          <w:rFonts w:eastAsia="Times New Roman" w:cs="Times New Roman"/>
          <w:spacing w:val="-2"/>
        </w:rPr>
        <w:t>с</w:t>
      </w:r>
      <w:r w:rsidRPr="00F354E4">
        <w:rPr>
          <w:rFonts w:eastAsia="Times New Roman" w:cs="Times New Roman"/>
        </w:rPr>
        <w:t>т</w:t>
      </w:r>
      <w:r w:rsidRPr="00F354E4">
        <w:rPr>
          <w:rFonts w:eastAsia="Times New Roman" w:cs="Times New Roman"/>
          <w:spacing w:val="-3"/>
        </w:rPr>
        <w:t>а</w:t>
      </w:r>
      <w:r w:rsidRPr="00F354E4">
        <w:rPr>
          <w:rFonts w:eastAsia="Times New Roman" w:cs="Times New Roman"/>
          <w:spacing w:val="1"/>
        </w:rPr>
        <w:t>в</w:t>
      </w:r>
      <w:r w:rsidRPr="00F354E4">
        <w:rPr>
          <w:rFonts w:eastAsia="Times New Roman" w:cs="Times New Roman"/>
          <w:spacing w:val="4"/>
        </w:rPr>
        <w:t>л</w:t>
      </w:r>
      <w:r w:rsidRPr="00F354E4">
        <w:rPr>
          <w:rFonts w:eastAsia="Times New Roman" w:cs="Times New Roman"/>
          <w:spacing w:val="-2"/>
        </w:rPr>
        <w:t>е</w:t>
      </w:r>
      <w:r w:rsidRPr="00F354E4">
        <w:rPr>
          <w:rFonts w:eastAsia="Times New Roman" w:cs="Times New Roman"/>
          <w:spacing w:val="-3"/>
        </w:rPr>
        <w:t>н</w:t>
      </w:r>
      <w:r w:rsidRPr="00F354E4">
        <w:rPr>
          <w:rFonts w:eastAsia="Times New Roman" w:cs="Times New Roman"/>
        </w:rPr>
        <w:t>ывт</w:t>
      </w:r>
      <w:r w:rsidRPr="00F354E4">
        <w:rPr>
          <w:rFonts w:eastAsia="Times New Roman" w:cs="Times New Roman"/>
          <w:spacing w:val="-3"/>
        </w:rPr>
        <w:t>а</w:t>
      </w:r>
      <w:r w:rsidRPr="00F354E4">
        <w:rPr>
          <w:rFonts w:eastAsia="Times New Roman" w:cs="Times New Roman"/>
          <w:spacing w:val="2"/>
        </w:rPr>
        <w:t>б</w:t>
      </w:r>
      <w:r w:rsidRPr="00F354E4">
        <w:rPr>
          <w:rFonts w:eastAsia="Times New Roman" w:cs="Times New Roman"/>
          <w:spacing w:val="-5"/>
        </w:rPr>
        <w:t>л</w:t>
      </w:r>
      <w:r w:rsidRPr="00F354E4">
        <w:rPr>
          <w:rFonts w:eastAsia="Times New Roman" w:cs="Times New Roman"/>
          <w:spacing w:val="-3"/>
        </w:rPr>
        <w:t>и</w:t>
      </w:r>
      <w:r w:rsidRPr="00F354E4">
        <w:rPr>
          <w:rFonts w:eastAsia="Times New Roman" w:cs="Times New Roman"/>
          <w:spacing w:val="6"/>
        </w:rPr>
        <w:t>ц</w:t>
      </w:r>
      <w:r w:rsidRPr="00F354E4">
        <w:rPr>
          <w:rFonts w:eastAsia="Times New Roman" w:cs="Times New Roman"/>
          <w:spacing w:val="-2"/>
        </w:rPr>
        <w:t>е 15.1.1</w:t>
      </w:r>
      <w:r w:rsidRPr="00F354E4">
        <w:rPr>
          <w:rFonts w:eastAsia="Times New Roman" w:cs="Times New Roman"/>
        </w:rPr>
        <w:t>.</w:t>
      </w:r>
    </w:p>
    <w:p w:rsidR="0095518F" w:rsidRDefault="0095518F" w:rsidP="0095518F">
      <w:pPr>
        <w:pStyle w:val="af"/>
        <w:ind w:left="0" w:firstLine="0"/>
      </w:pPr>
    </w:p>
    <w:p w:rsidR="00987321" w:rsidRDefault="00987321">
      <w:pPr>
        <w:sectPr w:rsidR="00987321" w:rsidSect="0095518F">
          <w:pgSz w:w="11906" w:h="16838"/>
          <w:pgMar w:top="1134" w:right="850" w:bottom="1134" w:left="1701" w:header="708" w:footer="708" w:gutter="0"/>
          <w:cols w:space="708"/>
          <w:docGrid w:linePitch="360"/>
        </w:sectPr>
      </w:pPr>
    </w:p>
    <w:p w:rsidR="0095518F" w:rsidRPr="00D81D83" w:rsidRDefault="00196A5C" w:rsidP="0095518F">
      <w:pPr>
        <w:spacing w:before="400" w:after="200"/>
        <w:rPr>
          <w:rFonts w:cs="Times New Roman"/>
        </w:rPr>
      </w:pPr>
      <w:r>
        <w:rPr>
          <w:rFonts w:cs="Times New Roman"/>
          <w:b/>
        </w:rPr>
        <w:lastRenderedPageBreak/>
        <w:t>Таблица 15</w:t>
      </w:r>
      <w:r w:rsidRPr="00D81D83">
        <w:rPr>
          <w:rFonts w:cs="Times New Roman"/>
          <w:b/>
        </w:rPr>
        <w:t>.1.1 - Тарифно-балансовые расчетные модели теплоснабжения потребления</w:t>
      </w:r>
    </w:p>
    <w:tbl>
      <w:tblPr>
        <w:tblW w:w="15052" w:type="dxa"/>
        <w:tblInd w:w="-10" w:type="dxa"/>
        <w:tblLook w:val="04A0"/>
      </w:tblPr>
      <w:tblGrid>
        <w:gridCol w:w="3886"/>
        <w:gridCol w:w="1174"/>
        <w:gridCol w:w="1304"/>
        <w:gridCol w:w="1468"/>
        <w:gridCol w:w="1444"/>
        <w:gridCol w:w="1444"/>
        <w:gridCol w:w="1444"/>
        <w:gridCol w:w="1444"/>
        <w:gridCol w:w="1444"/>
      </w:tblGrid>
      <w:tr w:rsidR="00AB5F63" w:rsidRPr="00532049" w:rsidTr="00825BEE">
        <w:trPr>
          <w:trHeight w:val="535"/>
        </w:trPr>
        <w:tc>
          <w:tcPr>
            <w:tcW w:w="3886" w:type="dxa"/>
            <w:tcBorders>
              <w:top w:val="single" w:sz="8" w:space="0" w:color="000000"/>
              <w:left w:val="single" w:sz="8" w:space="0" w:color="000000"/>
              <w:bottom w:val="single" w:sz="8" w:space="0" w:color="000000"/>
              <w:right w:val="single" w:sz="8" w:space="0" w:color="000000"/>
            </w:tcBorders>
            <w:shd w:val="clear" w:color="000000" w:fill="F2F2F2"/>
            <w:vAlign w:val="center"/>
            <w:hideMark/>
          </w:tcPr>
          <w:p w:rsidR="00AB5F63" w:rsidRPr="00532049" w:rsidRDefault="00AB5F63" w:rsidP="00825BEE">
            <w:pPr>
              <w:jc w:val="center"/>
              <w:rPr>
                <w:rFonts w:eastAsia="Times New Roman" w:cs="Times New Roman"/>
                <w:color w:val="000000"/>
                <w:sz w:val="20"/>
                <w:szCs w:val="20"/>
                <w:lang w:eastAsia="ru-RU"/>
              </w:rPr>
            </w:pPr>
            <w:r w:rsidRPr="00532049">
              <w:rPr>
                <w:rFonts w:eastAsia="Times New Roman" w:cs="Times New Roman"/>
                <w:color w:val="000000"/>
                <w:sz w:val="20"/>
                <w:szCs w:val="20"/>
                <w:lang w:eastAsia="ru-RU"/>
              </w:rPr>
              <w:t>Наименования показателей</w:t>
            </w:r>
          </w:p>
        </w:tc>
        <w:tc>
          <w:tcPr>
            <w:tcW w:w="1174" w:type="dxa"/>
            <w:tcBorders>
              <w:top w:val="single" w:sz="8" w:space="0" w:color="000000"/>
              <w:left w:val="nil"/>
              <w:bottom w:val="single" w:sz="8" w:space="0" w:color="000000"/>
              <w:right w:val="single" w:sz="8" w:space="0" w:color="000000"/>
            </w:tcBorders>
            <w:shd w:val="clear" w:color="000000" w:fill="F2F2F2"/>
            <w:vAlign w:val="center"/>
            <w:hideMark/>
          </w:tcPr>
          <w:p w:rsidR="00AB5F63" w:rsidRPr="00532049" w:rsidRDefault="00AB5F63" w:rsidP="00825BEE">
            <w:pPr>
              <w:jc w:val="center"/>
              <w:rPr>
                <w:rFonts w:eastAsia="Times New Roman" w:cs="Times New Roman"/>
                <w:color w:val="000000"/>
                <w:sz w:val="20"/>
                <w:szCs w:val="20"/>
                <w:lang w:eastAsia="ru-RU"/>
              </w:rPr>
            </w:pPr>
            <w:r w:rsidRPr="00532049">
              <w:rPr>
                <w:rFonts w:eastAsia="Times New Roman" w:cs="Times New Roman"/>
                <w:color w:val="000000"/>
                <w:sz w:val="20"/>
                <w:szCs w:val="20"/>
                <w:lang w:eastAsia="ru-RU"/>
              </w:rPr>
              <w:t>Ед.изм.</w:t>
            </w:r>
          </w:p>
        </w:tc>
        <w:tc>
          <w:tcPr>
            <w:tcW w:w="1304" w:type="dxa"/>
            <w:tcBorders>
              <w:top w:val="single" w:sz="8" w:space="0" w:color="000000"/>
              <w:left w:val="nil"/>
              <w:bottom w:val="single" w:sz="8" w:space="0" w:color="000000"/>
              <w:right w:val="single" w:sz="8" w:space="0" w:color="000000"/>
            </w:tcBorders>
            <w:shd w:val="clear" w:color="000000" w:fill="F2F2F2"/>
            <w:vAlign w:val="center"/>
            <w:hideMark/>
          </w:tcPr>
          <w:p w:rsidR="00AB5F63" w:rsidRPr="00532049" w:rsidRDefault="00AB5F63" w:rsidP="00825BEE">
            <w:pPr>
              <w:jc w:val="center"/>
              <w:rPr>
                <w:rFonts w:eastAsia="Times New Roman" w:cs="Times New Roman"/>
                <w:color w:val="000000"/>
                <w:sz w:val="20"/>
                <w:szCs w:val="20"/>
                <w:lang w:eastAsia="ru-RU"/>
              </w:rPr>
            </w:pPr>
            <w:r w:rsidRPr="00532049">
              <w:rPr>
                <w:rFonts w:eastAsia="Times New Roman" w:cs="Times New Roman"/>
                <w:color w:val="000000"/>
                <w:sz w:val="20"/>
                <w:szCs w:val="20"/>
                <w:lang w:eastAsia="ru-RU"/>
              </w:rPr>
              <w:t>2024</w:t>
            </w:r>
          </w:p>
        </w:tc>
        <w:tc>
          <w:tcPr>
            <w:tcW w:w="1468" w:type="dxa"/>
            <w:tcBorders>
              <w:top w:val="single" w:sz="8" w:space="0" w:color="000000"/>
              <w:left w:val="nil"/>
              <w:bottom w:val="single" w:sz="8" w:space="0" w:color="000000"/>
              <w:right w:val="single" w:sz="8" w:space="0" w:color="000000"/>
            </w:tcBorders>
            <w:shd w:val="clear" w:color="000000" w:fill="F2F2F2"/>
            <w:vAlign w:val="center"/>
            <w:hideMark/>
          </w:tcPr>
          <w:p w:rsidR="00AB5F63" w:rsidRPr="00532049" w:rsidRDefault="00AB5F63" w:rsidP="00825BEE">
            <w:pPr>
              <w:jc w:val="center"/>
              <w:rPr>
                <w:rFonts w:eastAsia="Times New Roman" w:cs="Times New Roman"/>
                <w:color w:val="000000"/>
                <w:sz w:val="20"/>
                <w:szCs w:val="20"/>
                <w:lang w:eastAsia="ru-RU"/>
              </w:rPr>
            </w:pPr>
            <w:r w:rsidRPr="00532049">
              <w:rPr>
                <w:rFonts w:eastAsia="Times New Roman" w:cs="Times New Roman"/>
                <w:color w:val="000000"/>
                <w:sz w:val="20"/>
                <w:szCs w:val="20"/>
                <w:lang w:eastAsia="ru-RU"/>
              </w:rPr>
              <w:t>2025</w:t>
            </w:r>
          </w:p>
        </w:tc>
        <w:tc>
          <w:tcPr>
            <w:tcW w:w="1444" w:type="dxa"/>
            <w:tcBorders>
              <w:top w:val="single" w:sz="8" w:space="0" w:color="000000"/>
              <w:left w:val="nil"/>
              <w:bottom w:val="single" w:sz="8" w:space="0" w:color="000000"/>
              <w:right w:val="single" w:sz="8" w:space="0" w:color="000000"/>
            </w:tcBorders>
            <w:shd w:val="clear" w:color="000000" w:fill="F2F2F2"/>
            <w:vAlign w:val="center"/>
            <w:hideMark/>
          </w:tcPr>
          <w:p w:rsidR="00AB5F63" w:rsidRPr="00532049" w:rsidRDefault="00AB5F63" w:rsidP="00825BEE">
            <w:pPr>
              <w:jc w:val="center"/>
              <w:rPr>
                <w:rFonts w:eastAsia="Times New Roman" w:cs="Times New Roman"/>
                <w:color w:val="000000"/>
                <w:sz w:val="20"/>
                <w:szCs w:val="20"/>
                <w:lang w:eastAsia="ru-RU"/>
              </w:rPr>
            </w:pPr>
            <w:r w:rsidRPr="00532049">
              <w:rPr>
                <w:rFonts w:eastAsia="Times New Roman" w:cs="Times New Roman"/>
                <w:color w:val="000000"/>
                <w:sz w:val="20"/>
                <w:szCs w:val="20"/>
                <w:lang w:eastAsia="ru-RU"/>
              </w:rPr>
              <w:t>2026</w:t>
            </w:r>
          </w:p>
        </w:tc>
        <w:tc>
          <w:tcPr>
            <w:tcW w:w="1444" w:type="dxa"/>
            <w:tcBorders>
              <w:top w:val="single" w:sz="8" w:space="0" w:color="000000"/>
              <w:left w:val="nil"/>
              <w:bottom w:val="single" w:sz="8" w:space="0" w:color="000000"/>
              <w:right w:val="single" w:sz="8" w:space="0" w:color="000000"/>
            </w:tcBorders>
            <w:shd w:val="clear" w:color="000000" w:fill="F2F2F2"/>
            <w:vAlign w:val="center"/>
            <w:hideMark/>
          </w:tcPr>
          <w:p w:rsidR="00AB5F63" w:rsidRPr="00532049" w:rsidRDefault="00AB5F63" w:rsidP="00825BEE">
            <w:pPr>
              <w:jc w:val="center"/>
              <w:rPr>
                <w:rFonts w:eastAsia="Times New Roman" w:cs="Times New Roman"/>
                <w:color w:val="000000"/>
                <w:sz w:val="20"/>
                <w:szCs w:val="20"/>
                <w:lang w:eastAsia="ru-RU"/>
              </w:rPr>
            </w:pPr>
            <w:r w:rsidRPr="00532049">
              <w:rPr>
                <w:rFonts w:eastAsia="Times New Roman" w:cs="Times New Roman"/>
                <w:color w:val="000000"/>
                <w:sz w:val="20"/>
                <w:szCs w:val="20"/>
                <w:lang w:eastAsia="ru-RU"/>
              </w:rPr>
              <w:t>2027</w:t>
            </w:r>
          </w:p>
        </w:tc>
        <w:tc>
          <w:tcPr>
            <w:tcW w:w="1444" w:type="dxa"/>
            <w:tcBorders>
              <w:top w:val="single" w:sz="8" w:space="0" w:color="000000"/>
              <w:left w:val="nil"/>
              <w:bottom w:val="single" w:sz="8" w:space="0" w:color="000000"/>
              <w:right w:val="single" w:sz="8" w:space="0" w:color="000000"/>
            </w:tcBorders>
            <w:shd w:val="clear" w:color="000000" w:fill="F2F2F2"/>
            <w:vAlign w:val="center"/>
            <w:hideMark/>
          </w:tcPr>
          <w:p w:rsidR="00AB5F63" w:rsidRPr="00532049" w:rsidRDefault="00AB5F63" w:rsidP="00825BEE">
            <w:pPr>
              <w:jc w:val="center"/>
              <w:rPr>
                <w:rFonts w:eastAsia="Times New Roman" w:cs="Times New Roman"/>
                <w:color w:val="000000"/>
                <w:sz w:val="20"/>
                <w:szCs w:val="20"/>
                <w:lang w:eastAsia="ru-RU"/>
              </w:rPr>
            </w:pPr>
            <w:r w:rsidRPr="00532049">
              <w:rPr>
                <w:rFonts w:eastAsia="Times New Roman" w:cs="Times New Roman"/>
                <w:color w:val="000000"/>
                <w:sz w:val="20"/>
                <w:szCs w:val="20"/>
                <w:lang w:eastAsia="ru-RU"/>
              </w:rPr>
              <w:t>2028</w:t>
            </w:r>
          </w:p>
        </w:tc>
        <w:tc>
          <w:tcPr>
            <w:tcW w:w="1444" w:type="dxa"/>
            <w:tcBorders>
              <w:top w:val="single" w:sz="8" w:space="0" w:color="000000"/>
              <w:left w:val="nil"/>
              <w:bottom w:val="single" w:sz="8" w:space="0" w:color="000000"/>
              <w:right w:val="single" w:sz="8" w:space="0" w:color="000000"/>
            </w:tcBorders>
            <w:shd w:val="clear" w:color="000000" w:fill="F2F2F2"/>
            <w:vAlign w:val="center"/>
            <w:hideMark/>
          </w:tcPr>
          <w:p w:rsidR="00AB5F63" w:rsidRPr="00532049" w:rsidRDefault="00AB5F63" w:rsidP="00825BEE">
            <w:pPr>
              <w:jc w:val="center"/>
              <w:rPr>
                <w:rFonts w:eastAsia="Times New Roman" w:cs="Times New Roman"/>
                <w:color w:val="000000"/>
                <w:sz w:val="20"/>
                <w:szCs w:val="20"/>
                <w:lang w:eastAsia="ru-RU"/>
              </w:rPr>
            </w:pPr>
            <w:r w:rsidRPr="00532049">
              <w:rPr>
                <w:rFonts w:eastAsia="Times New Roman" w:cs="Times New Roman"/>
                <w:color w:val="000000"/>
                <w:sz w:val="20"/>
                <w:szCs w:val="20"/>
                <w:lang w:eastAsia="ru-RU"/>
              </w:rPr>
              <w:t>2029</w:t>
            </w:r>
          </w:p>
        </w:tc>
        <w:tc>
          <w:tcPr>
            <w:tcW w:w="1444" w:type="dxa"/>
            <w:tcBorders>
              <w:top w:val="single" w:sz="8" w:space="0" w:color="000000"/>
              <w:left w:val="nil"/>
              <w:bottom w:val="single" w:sz="8" w:space="0" w:color="000000"/>
              <w:right w:val="single" w:sz="8" w:space="0" w:color="000000"/>
            </w:tcBorders>
            <w:shd w:val="clear" w:color="000000" w:fill="F2F2F2"/>
            <w:vAlign w:val="center"/>
            <w:hideMark/>
          </w:tcPr>
          <w:p w:rsidR="00AB5F63" w:rsidRPr="00532049" w:rsidRDefault="00AB5F63" w:rsidP="00825BEE">
            <w:pPr>
              <w:jc w:val="center"/>
              <w:rPr>
                <w:rFonts w:eastAsia="Times New Roman" w:cs="Times New Roman"/>
                <w:color w:val="000000"/>
                <w:sz w:val="20"/>
                <w:szCs w:val="20"/>
                <w:lang w:eastAsia="ru-RU"/>
              </w:rPr>
            </w:pPr>
            <w:r w:rsidRPr="00532049">
              <w:rPr>
                <w:rFonts w:eastAsia="Times New Roman" w:cs="Times New Roman"/>
                <w:color w:val="000000"/>
                <w:sz w:val="20"/>
                <w:szCs w:val="20"/>
                <w:lang w:eastAsia="ru-RU"/>
              </w:rPr>
              <w:t>2030</w:t>
            </w:r>
          </w:p>
        </w:tc>
      </w:tr>
      <w:tr w:rsidR="00AB5F63" w:rsidRPr="00532049" w:rsidTr="00825BEE">
        <w:trPr>
          <w:trHeight w:val="535"/>
        </w:trPr>
        <w:tc>
          <w:tcPr>
            <w:tcW w:w="3886" w:type="dxa"/>
            <w:tcBorders>
              <w:top w:val="nil"/>
              <w:left w:val="single" w:sz="8" w:space="0" w:color="000000"/>
              <w:bottom w:val="single" w:sz="8" w:space="0" w:color="000000"/>
              <w:right w:val="single" w:sz="8" w:space="0" w:color="000000"/>
            </w:tcBorders>
            <w:shd w:val="clear" w:color="auto" w:fill="auto"/>
            <w:vAlign w:val="center"/>
            <w:hideMark/>
          </w:tcPr>
          <w:p w:rsidR="00AB5F63" w:rsidRPr="00532049" w:rsidRDefault="00AB5F63" w:rsidP="00825BEE">
            <w:pPr>
              <w:rPr>
                <w:rFonts w:eastAsia="Times New Roman" w:cs="Times New Roman"/>
                <w:color w:val="000000"/>
                <w:sz w:val="20"/>
                <w:szCs w:val="20"/>
                <w:lang w:eastAsia="ru-RU"/>
              </w:rPr>
            </w:pPr>
            <w:r w:rsidRPr="00532049">
              <w:rPr>
                <w:rFonts w:eastAsia="Times New Roman" w:cs="Times New Roman"/>
                <w:color w:val="000000"/>
                <w:sz w:val="20"/>
                <w:szCs w:val="20"/>
                <w:lang w:eastAsia="ru-RU"/>
              </w:rPr>
              <w:t>Итого необходимая валовая выручка</w:t>
            </w:r>
          </w:p>
        </w:tc>
        <w:tc>
          <w:tcPr>
            <w:tcW w:w="1174" w:type="dxa"/>
            <w:tcBorders>
              <w:top w:val="nil"/>
              <w:left w:val="nil"/>
              <w:bottom w:val="single" w:sz="8" w:space="0" w:color="000000"/>
              <w:right w:val="single" w:sz="8" w:space="0" w:color="000000"/>
            </w:tcBorders>
            <w:shd w:val="clear" w:color="auto" w:fill="auto"/>
            <w:vAlign w:val="center"/>
            <w:hideMark/>
          </w:tcPr>
          <w:p w:rsidR="00AB5F63" w:rsidRPr="00532049" w:rsidRDefault="00AB5F63" w:rsidP="00825BEE">
            <w:pPr>
              <w:jc w:val="center"/>
              <w:rPr>
                <w:rFonts w:eastAsia="Times New Roman" w:cs="Times New Roman"/>
                <w:color w:val="000000"/>
                <w:sz w:val="20"/>
                <w:szCs w:val="20"/>
                <w:lang w:eastAsia="ru-RU"/>
              </w:rPr>
            </w:pPr>
            <w:r w:rsidRPr="00532049">
              <w:rPr>
                <w:rFonts w:eastAsia="Times New Roman" w:cs="Times New Roman"/>
                <w:color w:val="000000"/>
                <w:sz w:val="20"/>
                <w:szCs w:val="20"/>
                <w:lang w:eastAsia="ru-RU"/>
              </w:rPr>
              <w:t>тыс. руб</w:t>
            </w:r>
          </w:p>
        </w:tc>
        <w:tc>
          <w:tcPr>
            <w:tcW w:w="1304" w:type="dxa"/>
            <w:tcBorders>
              <w:top w:val="nil"/>
              <w:left w:val="nil"/>
              <w:bottom w:val="single" w:sz="8" w:space="0" w:color="auto"/>
              <w:right w:val="single" w:sz="8" w:space="0" w:color="auto"/>
            </w:tcBorders>
            <w:shd w:val="clear" w:color="000000" w:fill="FFFFFF"/>
            <w:vAlign w:val="center"/>
            <w:hideMark/>
          </w:tcPr>
          <w:p w:rsidR="00AB5F63" w:rsidRPr="00532049" w:rsidRDefault="00AB5F63" w:rsidP="00825BEE">
            <w:pPr>
              <w:jc w:val="center"/>
              <w:rPr>
                <w:rFonts w:eastAsia="Times New Roman" w:cs="Times New Roman"/>
                <w:color w:val="000000"/>
                <w:sz w:val="20"/>
                <w:szCs w:val="20"/>
                <w:lang w:eastAsia="ru-RU"/>
              </w:rPr>
            </w:pPr>
            <w:r w:rsidRPr="00532049">
              <w:rPr>
                <w:rFonts w:eastAsia="Times New Roman" w:cs="Times New Roman"/>
                <w:color w:val="000000"/>
                <w:sz w:val="20"/>
                <w:szCs w:val="20"/>
                <w:lang w:eastAsia="ru-RU"/>
              </w:rPr>
              <w:t>116850,58</w:t>
            </w:r>
          </w:p>
        </w:tc>
        <w:tc>
          <w:tcPr>
            <w:tcW w:w="1468" w:type="dxa"/>
            <w:tcBorders>
              <w:top w:val="nil"/>
              <w:left w:val="nil"/>
              <w:bottom w:val="single" w:sz="8" w:space="0" w:color="auto"/>
              <w:right w:val="single" w:sz="8" w:space="0" w:color="auto"/>
            </w:tcBorders>
            <w:shd w:val="clear" w:color="000000" w:fill="FFFFFF"/>
            <w:vAlign w:val="center"/>
            <w:hideMark/>
          </w:tcPr>
          <w:p w:rsidR="00AB5F63" w:rsidRPr="00532049" w:rsidRDefault="00AB5F63" w:rsidP="00825BEE">
            <w:pPr>
              <w:jc w:val="center"/>
              <w:rPr>
                <w:rFonts w:eastAsia="Times New Roman" w:cs="Times New Roman"/>
                <w:color w:val="000000"/>
                <w:sz w:val="20"/>
                <w:szCs w:val="20"/>
                <w:lang w:eastAsia="ru-RU"/>
              </w:rPr>
            </w:pPr>
            <w:r w:rsidRPr="00532049">
              <w:rPr>
                <w:rFonts w:eastAsia="Times New Roman" w:cs="Times New Roman"/>
                <w:color w:val="000000"/>
                <w:sz w:val="20"/>
                <w:szCs w:val="20"/>
                <w:lang w:eastAsia="ru-RU"/>
              </w:rPr>
              <w:t>122500,55</w:t>
            </w:r>
          </w:p>
        </w:tc>
        <w:tc>
          <w:tcPr>
            <w:tcW w:w="1444" w:type="dxa"/>
            <w:tcBorders>
              <w:top w:val="nil"/>
              <w:left w:val="nil"/>
              <w:bottom w:val="single" w:sz="8" w:space="0" w:color="auto"/>
              <w:right w:val="single" w:sz="8" w:space="0" w:color="auto"/>
            </w:tcBorders>
            <w:shd w:val="clear" w:color="000000" w:fill="FFFFFF"/>
            <w:vAlign w:val="center"/>
            <w:hideMark/>
          </w:tcPr>
          <w:p w:rsidR="00AB5F63" w:rsidRPr="00532049" w:rsidRDefault="00AB5F63" w:rsidP="00825BEE">
            <w:pPr>
              <w:jc w:val="center"/>
              <w:rPr>
                <w:rFonts w:eastAsia="Times New Roman" w:cs="Times New Roman"/>
                <w:color w:val="000000"/>
                <w:sz w:val="20"/>
                <w:szCs w:val="20"/>
                <w:lang w:eastAsia="ru-RU"/>
              </w:rPr>
            </w:pPr>
            <w:r w:rsidRPr="00532049">
              <w:rPr>
                <w:rFonts w:eastAsia="Times New Roman" w:cs="Times New Roman"/>
                <w:color w:val="000000"/>
                <w:sz w:val="20"/>
                <w:szCs w:val="20"/>
                <w:lang w:eastAsia="ru-RU"/>
              </w:rPr>
              <w:t>125246,43</w:t>
            </w:r>
          </w:p>
        </w:tc>
        <w:tc>
          <w:tcPr>
            <w:tcW w:w="1444" w:type="dxa"/>
            <w:tcBorders>
              <w:top w:val="nil"/>
              <w:left w:val="nil"/>
              <w:bottom w:val="single" w:sz="8" w:space="0" w:color="auto"/>
              <w:right w:val="single" w:sz="8" w:space="0" w:color="auto"/>
            </w:tcBorders>
            <w:shd w:val="clear" w:color="000000" w:fill="FFFFFF"/>
            <w:vAlign w:val="center"/>
            <w:hideMark/>
          </w:tcPr>
          <w:p w:rsidR="00AB5F63" w:rsidRPr="00532049" w:rsidRDefault="00AB5F63" w:rsidP="00825BEE">
            <w:pPr>
              <w:jc w:val="center"/>
              <w:rPr>
                <w:rFonts w:eastAsia="Times New Roman" w:cs="Times New Roman"/>
                <w:color w:val="000000"/>
                <w:sz w:val="20"/>
                <w:szCs w:val="20"/>
                <w:lang w:eastAsia="ru-RU"/>
              </w:rPr>
            </w:pPr>
            <w:r w:rsidRPr="00532049">
              <w:rPr>
                <w:rFonts w:eastAsia="Times New Roman" w:cs="Times New Roman"/>
                <w:color w:val="000000"/>
                <w:sz w:val="20"/>
                <w:szCs w:val="20"/>
                <w:lang w:eastAsia="ru-RU"/>
              </w:rPr>
              <w:t>130256,29</w:t>
            </w:r>
          </w:p>
        </w:tc>
        <w:tc>
          <w:tcPr>
            <w:tcW w:w="1444" w:type="dxa"/>
            <w:tcBorders>
              <w:top w:val="nil"/>
              <w:left w:val="nil"/>
              <w:bottom w:val="single" w:sz="8" w:space="0" w:color="auto"/>
              <w:right w:val="single" w:sz="8" w:space="0" w:color="auto"/>
            </w:tcBorders>
            <w:shd w:val="clear" w:color="000000" w:fill="FFFFFF"/>
            <w:vAlign w:val="center"/>
            <w:hideMark/>
          </w:tcPr>
          <w:p w:rsidR="00AB5F63" w:rsidRPr="00532049" w:rsidRDefault="00AB5F63" w:rsidP="00825BEE">
            <w:pPr>
              <w:jc w:val="center"/>
              <w:rPr>
                <w:rFonts w:eastAsia="Times New Roman" w:cs="Times New Roman"/>
                <w:color w:val="000000"/>
                <w:sz w:val="20"/>
                <w:szCs w:val="20"/>
                <w:lang w:eastAsia="ru-RU"/>
              </w:rPr>
            </w:pPr>
            <w:r w:rsidRPr="00532049">
              <w:rPr>
                <w:rFonts w:eastAsia="Times New Roman" w:cs="Times New Roman"/>
                <w:color w:val="000000"/>
                <w:sz w:val="20"/>
                <w:szCs w:val="20"/>
                <w:lang w:eastAsia="ru-RU"/>
              </w:rPr>
              <w:t>135466,54</w:t>
            </w:r>
          </w:p>
        </w:tc>
        <w:tc>
          <w:tcPr>
            <w:tcW w:w="1444" w:type="dxa"/>
            <w:tcBorders>
              <w:top w:val="nil"/>
              <w:left w:val="nil"/>
              <w:bottom w:val="single" w:sz="8" w:space="0" w:color="auto"/>
              <w:right w:val="single" w:sz="8" w:space="0" w:color="auto"/>
            </w:tcBorders>
            <w:shd w:val="clear" w:color="000000" w:fill="FFFFFF"/>
            <w:vAlign w:val="center"/>
            <w:hideMark/>
          </w:tcPr>
          <w:p w:rsidR="00AB5F63" w:rsidRPr="00532049" w:rsidRDefault="00AB5F63" w:rsidP="00825BEE">
            <w:pPr>
              <w:jc w:val="center"/>
              <w:rPr>
                <w:rFonts w:eastAsia="Times New Roman" w:cs="Times New Roman"/>
                <w:color w:val="000000"/>
                <w:sz w:val="20"/>
                <w:szCs w:val="20"/>
                <w:lang w:eastAsia="ru-RU"/>
              </w:rPr>
            </w:pPr>
            <w:r w:rsidRPr="00532049">
              <w:rPr>
                <w:rFonts w:eastAsia="Times New Roman" w:cs="Times New Roman"/>
                <w:color w:val="000000"/>
                <w:sz w:val="20"/>
                <w:szCs w:val="20"/>
                <w:lang w:eastAsia="ru-RU"/>
              </w:rPr>
              <w:t>140885,20</w:t>
            </w:r>
          </w:p>
        </w:tc>
        <w:tc>
          <w:tcPr>
            <w:tcW w:w="1444" w:type="dxa"/>
            <w:tcBorders>
              <w:top w:val="nil"/>
              <w:left w:val="nil"/>
              <w:bottom w:val="single" w:sz="8" w:space="0" w:color="auto"/>
              <w:right w:val="single" w:sz="8" w:space="0" w:color="auto"/>
            </w:tcBorders>
            <w:shd w:val="clear" w:color="000000" w:fill="FFFFFF"/>
            <w:vAlign w:val="center"/>
            <w:hideMark/>
          </w:tcPr>
          <w:p w:rsidR="00AB5F63" w:rsidRPr="00532049" w:rsidRDefault="00AB5F63" w:rsidP="00825BEE">
            <w:pPr>
              <w:jc w:val="center"/>
              <w:rPr>
                <w:rFonts w:eastAsia="Times New Roman" w:cs="Times New Roman"/>
                <w:color w:val="000000"/>
                <w:sz w:val="20"/>
                <w:szCs w:val="20"/>
                <w:lang w:eastAsia="ru-RU"/>
              </w:rPr>
            </w:pPr>
            <w:r w:rsidRPr="00532049">
              <w:rPr>
                <w:rFonts w:eastAsia="Times New Roman" w:cs="Times New Roman"/>
                <w:color w:val="000000"/>
                <w:sz w:val="20"/>
                <w:szCs w:val="20"/>
                <w:lang w:eastAsia="ru-RU"/>
              </w:rPr>
              <w:t>146520,61</w:t>
            </w:r>
          </w:p>
        </w:tc>
      </w:tr>
      <w:tr w:rsidR="00AB5F63" w:rsidRPr="00532049" w:rsidTr="00825BEE">
        <w:trPr>
          <w:trHeight w:val="535"/>
        </w:trPr>
        <w:tc>
          <w:tcPr>
            <w:tcW w:w="3886" w:type="dxa"/>
            <w:tcBorders>
              <w:top w:val="nil"/>
              <w:left w:val="single" w:sz="8" w:space="0" w:color="000000"/>
              <w:bottom w:val="single" w:sz="8" w:space="0" w:color="000000"/>
              <w:right w:val="single" w:sz="8" w:space="0" w:color="000000"/>
            </w:tcBorders>
            <w:shd w:val="clear" w:color="auto" w:fill="auto"/>
            <w:vAlign w:val="center"/>
            <w:hideMark/>
          </w:tcPr>
          <w:p w:rsidR="00AB5F63" w:rsidRPr="00532049" w:rsidRDefault="00AB5F63" w:rsidP="00825BEE">
            <w:pPr>
              <w:rPr>
                <w:rFonts w:eastAsia="Times New Roman" w:cs="Times New Roman"/>
                <w:color w:val="000000"/>
                <w:sz w:val="20"/>
                <w:szCs w:val="20"/>
                <w:lang w:eastAsia="ru-RU"/>
              </w:rPr>
            </w:pPr>
            <w:r w:rsidRPr="00532049">
              <w:rPr>
                <w:rFonts w:eastAsia="Times New Roman" w:cs="Times New Roman"/>
                <w:color w:val="000000"/>
                <w:sz w:val="20"/>
                <w:szCs w:val="20"/>
                <w:lang w:eastAsia="ru-RU"/>
              </w:rPr>
              <w:t>Полезный отпуск тепловой энергии</w:t>
            </w:r>
          </w:p>
        </w:tc>
        <w:tc>
          <w:tcPr>
            <w:tcW w:w="1174" w:type="dxa"/>
            <w:tcBorders>
              <w:top w:val="nil"/>
              <w:left w:val="nil"/>
              <w:bottom w:val="single" w:sz="8" w:space="0" w:color="000000"/>
              <w:right w:val="single" w:sz="8" w:space="0" w:color="000000"/>
            </w:tcBorders>
            <w:shd w:val="clear" w:color="auto" w:fill="auto"/>
            <w:vAlign w:val="center"/>
            <w:hideMark/>
          </w:tcPr>
          <w:p w:rsidR="00AB5F63" w:rsidRPr="00532049" w:rsidRDefault="00AB5F63" w:rsidP="00825BEE">
            <w:pPr>
              <w:jc w:val="center"/>
              <w:rPr>
                <w:rFonts w:eastAsia="Times New Roman" w:cs="Times New Roman"/>
                <w:color w:val="000000"/>
                <w:sz w:val="20"/>
                <w:szCs w:val="20"/>
                <w:lang w:eastAsia="ru-RU"/>
              </w:rPr>
            </w:pPr>
            <w:r w:rsidRPr="00532049">
              <w:rPr>
                <w:rFonts w:eastAsia="Times New Roman" w:cs="Times New Roman"/>
                <w:color w:val="000000"/>
                <w:sz w:val="20"/>
                <w:szCs w:val="20"/>
                <w:lang w:eastAsia="ru-RU"/>
              </w:rPr>
              <w:t>Гкал</w:t>
            </w:r>
          </w:p>
        </w:tc>
        <w:tc>
          <w:tcPr>
            <w:tcW w:w="1304" w:type="dxa"/>
            <w:tcBorders>
              <w:top w:val="nil"/>
              <w:left w:val="nil"/>
              <w:bottom w:val="single" w:sz="8" w:space="0" w:color="auto"/>
              <w:right w:val="single" w:sz="8" w:space="0" w:color="auto"/>
            </w:tcBorders>
            <w:shd w:val="clear" w:color="000000" w:fill="FFFFFF"/>
            <w:vAlign w:val="center"/>
            <w:hideMark/>
          </w:tcPr>
          <w:p w:rsidR="00AB5F63" w:rsidRPr="00532049" w:rsidRDefault="00AB5F63" w:rsidP="00825BEE">
            <w:pPr>
              <w:jc w:val="center"/>
              <w:rPr>
                <w:rFonts w:eastAsia="Times New Roman" w:cs="Times New Roman"/>
                <w:color w:val="000000"/>
                <w:sz w:val="20"/>
                <w:szCs w:val="20"/>
                <w:lang w:eastAsia="ru-RU"/>
              </w:rPr>
            </w:pPr>
            <w:r w:rsidRPr="00532049">
              <w:rPr>
                <w:rFonts w:eastAsia="Times New Roman" w:cs="Times New Roman"/>
                <w:color w:val="000000"/>
                <w:sz w:val="20"/>
                <w:szCs w:val="20"/>
                <w:lang w:eastAsia="ru-RU"/>
              </w:rPr>
              <w:t>55145,9</w:t>
            </w:r>
          </w:p>
        </w:tc>
        <w:tc>
          <w:tcPr>
            <w:tcW w:w="1468" w:type="dxa"/>
            <w:tcBorders>
              <w:top w:val="nil"/>
              <w:left w:val="nil"/>
              <w:bottom w:val="single" w:sz="8" w:space="0" w:color="auto"/>
              <w:right w:val="single" w:sz="8" w:space="0" w:color="auto"/>
            </w:tcBorders>
            <w:shd w:val="clear" w:color="000000" w:fill="FFFFFF"/>
            <w:vAlign w:val="center"/>
            <w:hideMark/>
          </w:tcPr>
          <w:p w:rsidR="00AB5F63" w:rsidRPr="00532049" w:rsidRDefault="00AB5F63" w:rsidP="00825BEE">
            <w:pPr>
              <w:jc w:val="center"/>
              <w:rPr>
                <w:rFonts w:eastAsia="Times New Roman" w:cs="Times New Roman"/>
                <w:color w:val="000000"/>
                <w:sz w:val="20"/>
                <w:szCs w:val="20"/>
                <w:lang w:eastAsia="ru-RU"/>
              </w:rPr>
            </w:pPr>
            <w:r w:rsidRPr="00532049">
              <w:rPr>
                <w:rFonts w:eastAsia="Times New Roman" w:cs="Times New Roman"/>
                <w:color w:val="000000"/>
                <w:sz w:val="20"/>
                <w:szCs w:val="20"/>
                <w:lang w:eastAsia="ru-RU"/>
              </w:rPr>
              <w:t>55145,9</w:t>
            </w:r>
          </w:p>
        </w:tc>
        <w:tc>
          <w:tcPr>
            <w:tcW w:w="1444" w:type="dxa"/>
            <w:tcBorders>
              <w:top w:val="nil"/>
              <w:left w:val="nil"/>
              <w:bottom w:val="single" w:sz="8" w:space="0" w:color="auto"/>
              <w:right w:val="single" w:sz="8" w:space="0" w:color="auto"/>
            </w:tcBorders>
            <w:shd w:val="clear" w:color="000000" w:fill="FFFFFF"/>
            <w:vAlign w:val="center"/>
            <w:hideMark/>
          </w:tcPr>
          <w:p w:rsidR="00AB5F63" w:rsidRPr="00532049" w:rsidRDefault="00AB5F63" w:rsidP="00825BEE">
            <w:pPr>
              <w:jc w:val="center"/>
              <w:rPr>
                <w:rFonts w:eastAsia="Times New Roman" w:cs="Times New Roman"/>
                <w:color w:val="000000"/>
                <w:sz w:val="20"/>
                <w:szCs w:val="20"/>
                <w:lang w:eastAsia="ru-RU"/>
              </w:rPr>
            </w:pPr>
            <w:r w:rsidRPr="00532049">
              <w:rPr>
                <w:rFonts w:eastAsia="Times New Roman" w:cs="Times New Roman"/>
                <w:color w:val="000000"/>
                <w:sz w:val="20"/>
                <w:szCs w:val="20"/>
                <w:lang w:eastAsia="ru-RU"/>
              </w:rPr>
              <w:t>55145,9</w:t>
            </w:r>
          </w:p>
        </w:tc>
        <w:tc>
          <w:tcPr>
            <w:tcW w:w="1444" w:type="dxa"/>
            <w:tcBorders>
              <w:top w:val="nil"/>
              <w:left w:val="nil"/>
              <w:bottom w:val="single" w:sz="8" w:space="0" w:color="auto"/>
              <w:right w:val="single" w:sz="8" w:space="0" w:color="auto"/>
            </w:tcBorders>
            <w:shd w:val="clear" w:color="000000" w:fill="FFFFFF"/>
            <w:vAlign w:val="center"/>
            <w:hideMark/>
          </w:tcPr>
          <w:p w:rsidR="00AB5F63" w:rsidRPr="00532049" w:rsidRDefault="00AB5F63" w:rsidP="00825BEE">
            <w:pPr>
              <w:jc w:val="center"/>
              <w:rPr>
                <w:rFonts w:eastAsia="Times New Roman" w:cs="Times New Roman"/>
                <w:color w:val="000000"/>
                <w:sz w:val="20"/>
                <w:szCs w:val="20"/>
                <w:lang w:eastAsia="ru-RU"/>
              </w:rPr>
            </w:pPr>
            <w:r w:rsidRPr="00532049">
              <w:rPr>
                <w:rFonts w:eastAsia="Times New Roman" w:cs="Times New Roman"/>
                <w:color w:val="000000"/>
                <w:sz w:val="20"/>
                <w:szCs w:val="20"/>
                <w:lang w:eastAsia="ru-RU"/>
              </w:rPr>
              <w:t>55145,9</w:t>
            </w:r>
          </w:p>
        </w:tc>
        <w:tc>
          <w:tcPr>
            <w:tcW w:w="1444" w:type="dxa"/>
            <w:tcBorders>
              <w:top w:val="nil"/>
              <w:left w:val="nil"/>
              <w:bottom w:val="single" w:sz="8" w:space="0" w:color="auto"/>
              <w:right w:val="single" w:sz="8" w:space="0" w:color="auto"/>
            </w:tcBorders>
            <w:shd w:val="clear" w:color="000000" w:fill="FFFFFF"/>
            <w:vAlign w:val="center"/>
            <w:hideMark/>
          </w:tcPr>
          <w:p w:rsidR="00AB5F63" w:rsidRPr="00532049" w:rsidRDefault="00AB5F63" w:rsidP="00825BEE">
            <w:pPr>
              <w:jc w:val="center"/>
              <w:rPr>
                <w:rFonts w:eastAsia="Times New Roman" w:cs="Times New Roman"/>
                <w:color w:val="000000"/>
                <w:sz w:val="20"/>
                <w:szCs w:val="20"/>
                <w:lang w:eastAsia="ru-RU"/>
              </w:rPr>
            </w:pPr>
            <w:r w:rsidRPr="00532049">
              <w:rPr>
                <w:rFonts w:eastAsia="Times New Roman" w:cs="Times New Roman"/>
                <w:color w:val="000000"/>
                <w:sz w:val="20"/>
                <w:szCs w:val="20"/>
                <w:lang w:eastAsia="ru-RU"/>
              </w:rPr>
              <w:t>55145,9</w:t>
            </w:r>
          </w:p>
        </w:tc>
        <w:tc>
          <w:tcPr>
            <w:tcW w:w="1444" w:type="dxa"/>
            <w:tcBorders>
              <w:top w:val="nil"/>
              <w:left w:val="nil"/>
              <w:bottom w:val="single" w:sz="8" w:space="0" w:color="auto"/>
              <w:right w:val="single" w:sz="8" w:space="0" w:color="auto"/>
            </w:tcBorders>
            <w:shd w:val="clear" w:color="000000" w:fill="FFFFFF"/>
            <w:vAlign w:val="center"/>
            <w:hideMark/>
          </w:tcPr>
          <w:p w:rsidR="00AB5F63" w:rsidRPr="00532049" w:rsidRDefault="00AB5F63" w:rsidP="00825BEE">
            <w:pPr>
              <w:jc w:val="center"/>
              <w:rPr>
                <w:rFonts w:eastAsia="Times New Roman" w:cs="Times New Roman"/>
                <w:color w:val="000000"/>
                <w:sz w:val="20"/>
                <w:szCs w:val="20"/>
                <w:lang w:eastAsia="ru-RU"/>
              </w:rPr>
            </w:pPr>
            <w:r w:rsidRPr="00532049">
              <w:rPr>
                <w:rFonts w:eastAsia="Times New Roman" w:cs="Times New Roman"/>
                <w:color w:val="000000"/>
                <w:sz w:val="20"/>
                <w:szCs w:val="20"/>
                <w:lang w:eastAsia="ru-RU"/>
              </w:rPr>
              <w:t>55145,9</w:t>
            </w:r>
          </w:p>
        </w:tc>
        <w:tc>
          <w:tcPr>
            <w:tcW w:w="1444" w:type="dxa"/>
            <w:tcBorders>
              <w:top w:val="nil"/>
              <w:left w:val="nil"/>
              <w:bottom w:val="single" w:sz="8" w:space="0" w:color="auto"/>
              <w:right w:val="single" w:sz="8" w:space="0" w:color="auto"/>
            </w:tcBorders>
            <w:shd w:val="clear" w:color="000000" w:fill="FFFFFF"/>
            <w:vAlign w:val="center"/>
            <w:hideMark/>
          </w:tcPr>
          <w:p w:rsidR="00AB5F63" w:rsidRPr="00532049" w:rsidRDefault="00AB5F63" w:rsidP="00825BEE">
            <w:pPr>
              <w:jc w:val="center"/>
              <w:rPr>
                <w:rFonts w:eastAsia="Times New Roman" w:cs="Times New Roman"/>
                <w:color w:val="000000"/>
                <w:sz w:val="20"/>
                <w:szCs w:val="20"/>
                <w:lang w:eastAsia="ru-RU"/>
              </w:rPr>
            </w:pPr>
            <w:r w:rsidRPr="00532049">
              <w:rPr>
                <w:rFonts w:eastAsia="Times New Roman" w:cs="Times New Roman"/>
                <w:color w:val="000000"/>
                <w:sz w:val="20"/>
                <w:szCs w:val="20"/>
                <w:lang w:eastAsia="ru-RU"/>
              </w:rPr>
              <w:t>55145,9</w:t>
            </w:r>
          </w:p>
        </w:tc>
      </w:tr>
      <w:tr w:rsidR="00AB5F63" w:rsidRPr="00532049" w:rsidTr="00825BEE">
        <w:trPr>
          <w:trHeight w:val="535"/>
        </w:trPr>
        <w:tc>
          <w:tcPr>
            <w:tcW w:w="3886" w:type="dxa"/>
            <w:tcBorders>
              <w:top w:val="nil"/>
              <w:left w:val="single" w:sz="8" w:space="0" w:color="000000"/>
              <w:bottom w:val="single" w:sz="8" w:space="0" w:color="000000"/>
              <w:right w:val="single" w:sz="8" w:space="0" w:color="000000"/>
            </w:tcBorders>
            <w:shd w:val="clear" w:color="auto" w:fill="auto"/>
            <w:vAlign w:val="center"/>
            <w:hideMark/>
          </w:tcPr>
          <w:p w:rsidR="00AB5F63" w:rsidRPr="00532049" w:rsidRDefault="00AB5F63" w:rsidP="00825BEE">
            <w:pPr>
              <w:rPr>
                <w:rFonts w:eastAsia="Times New Roman" w:cs="Times New Roman"/>
                <w:color w:val="000000"/>
                <w:sz w:val="20"/>
                <w:szCs w:val="20"/>
                <w:lang w:eastAsia="ru-RU"/>
              </w:rPr>
            </w:pPr>
            <w:r w:rsidRPr="00532049">
              <w:rPr>
                <w:rFonts w:eastAsia="Times New Roman" w:cs="Times New Roman"/>
                <w:color w:val="000000"/>
                <w:sz w:val="20"/>
                <w:szCs w:val="20"/>
                <w:lang w:eastAsia="ru-RU"/>
              </w:rPr>
              <w:t>Тариф 1 пол</w:t>
            </w:r>
          </w:p>
        </w:tc>
        <w:tc>
          <w:tcPr>
            <w:tcW w:w="1174" w:type="dxa"/>
            <w:tcBorders>
              <w:top w:val="nil"/>
              <w:left w:val="nil"/>
              <w:bottom w:val="single" w:sz="8" w:space="0" w:color="000000"/>
              <w:right w:val="nil"/>
            </w:tcBorders>
            <w:shd w:val="clear" w:color="auto" w:fill="auto"/>
            <w:vAlign w:val="center"/>
            <w:hideMark/>
          </w:tcPr>
          <w:p w:rsidR="00AB5F63" w:rsidRPr="00532049" w:rsidRDefault="00AB5F63" w:rsidP="00825BEE">
            <w:pPr>
              <w:jc w:val="center"/>
              <w:rPr>
                <w:rFonts w:eastAsia="Times New Roman" w:cs="Times New Roman"/>
                <w:color w:val="000000"/>
                <w:sz w:val="20"/>
                <w:szCs w:val="20"/>
                <w:lang w:eastAsia="ru-RU"/>
              </w:rPr>
            </w:pPr>
            <w:r w:rsidRPr="00532049">
              <w:rPr>
                <w:rFonts w:eastAsia="Times New Roman" w:cs="Times New Roman"/>
                <w:color w:val="000000"/>
                <w:sz w:val="20"/>
                <w:szCs w:val="20"/>
                <w:lang w:eastAsia="ru-RU"/>
              </w:rPr>
              <w:t>Руб/Гкал</w:t>
            </w:r>
          </w:p>
        </w:tc>
        <w:tc>
          <w:tcPr>
            <w:tcW w:w="1304" w:type="dxa"/>
            <w:tcBorders>
              <w:top w:val="nil"/>
              <w:left w:val="single" w:sz="8" w:space="0" w:color="auto"/>
              <w:bottom w:val="single" w:sz="8" w:space="0" w:color="auto"/>
              <w:right w:val="single" w:sz="8" w:space="0" w:color="auto"/>
            </w:tcBorders>
            <w:shd w:val="clear" w:color="000000" w:fill="FFFFFF"/>
            <w:vAlign w:val="center"/>
            <w:hideMark/>
          </w:tcPr>
          <w:p w:rsidR="00AB5F63" w:rsidRPr="00532049" w:rsidRDefault="00AB5F63" w:rsidP="00825BEE">
            <w:pPr>
              <w:jc w:val="center"/>
              <w:rPr>
                <w:rFonts w:eastAsia="Times New Roman" w:cs="Times New Roman"/>
                <w:color w:val="000000"/>
                <w:sz w:val="20"/>
                <w:szCs w:val="20"/>
                <w:lang w:eastAsia="ru-RU"/>
              </w:rPr>
            </w:pPr>
            <w:r w:rsidRPr="00532049">
              <w:rPr>
                <w:rFonts w:eastAsia="Times New Roman" w:cs="Times New Roman"/>
                <w:color w:val="000000"/>
                <w:sz w:val="20"/>
                <w:szCs w:val="20"/>
                <w:lang w:eastAsia="ru-RU"/>
              </w:rPr>
              <w:t>2021,74</w:t>
            </w:r>
          </w:p>
        </w:tc>
        <w:tc>
          <w:tcPr>
            <w:tcW w:w="1468" w:type="dxa"/>
            <w:tcBorders>
              <w:top w:val="nil"/>
              <w:left w:val="nil"/>
              <w:bottom w:val="single" w:sz="8" w:space="0" w:color="auto"/>
              <w:right w:val="single" w:sz="8" w:space="0" w:color="auto"/>
            </w:tcBorders>
            <w:shd w:val="clear" w:color="000000" w:fill="FFFFFF"/>
            <w:vAlign w:val="center"/>
            <w:hideMark/>
          </w:tcPr>
          <w:p w:rsidR="00AB5F63" w:rsidRPr="00532049" w:rsidRDefault="00AB5F63" w:rsidP="00825BEE">
            <w:pPr>
              <w:jc w:val="center"/>
              <w:rPr>
                <w:rFonts w:eastAsia="Times New Roman" w:cs="Times New Roman"/>
                <w:color w:val="000000"/>
                <w:sz w:val="20"/>
                <w:szCs w:val="20"/>
                <w:lang w:eastAsia="ru-RU"/>
              </w:rPr>
            </w:pPr>
            <w:r w:rsidRPr="00532049">
              <w:rPr>
                <w:rFonts w:eastAsia="Times New Roman" w:cs="Times New Roman"/>
                <w:color w:val="000000"/>
                <w:sz w:val="20"/>
                <w:szCs w:val="20"/>
                <w:lang w:eastAsia="ru-RU"/>
              </w:rPr>
              <w:t>2216,13</w:t>
            </w:r>
          </w:p>
        </w:tc>
        <w:tc>
          <w:tcPr>
            <w:tcW w:w="1444" w:type="dxa"/>
            <w:tcBorders>
              <w:top w:val="nil"/>
              <w:left w:val="nil"/>
              <w:bottom w:val="single" w:sz="8" w:space="0" w:color="auto"/>
              <w:right w:val="single" w:sz="8" w:space="0" w:color="auto"/>
            </w:tcBorders>
            <w:shd w:val="clear" w:color="000000" w:fill="FFFFFF"/>
            <w:vAlign w:val="center"/>
            <w:hideMark/>
          </w:tcPr>
          <w:p w:rsidR="00AB5F63" w:rsidRPr="00532049" w:rsidRDefault="00AB5F63" w:rsidP="00825BEE">
            <w:pPr>
              <w:jc w:val="center"/>
              <w:rPr>
                <w:rFonts w:eastAsia="Times New Roman" w:cs="Times New Roman"/>
                <w:color w:val="000000"/>
                <w:sz w:val="20"/>
                <w:szCs w:val="20"/>
                <w:lang w:eastAsia="ru-RU"/>
              </w:rPr>
            </w:pPr>
            <w:r w:rsidRPr="00532049">
              <w:rPr>
                <w:rFonts w:eastAsia="Times New Roman" w:cs="Times New Roman"/>
                <w:color w:val="000000"/>
                <w:sz w:val="20"/>
                <w:szCs w:val="20"/>
                <w:lang w:eastAsia="ru-RU"/>
              </w:rPr>
              <w:t>2226,65</w:t>
            </w:r>
          </w:p>
        </w:tc>
        <w:tc>
          <w:tcPr>
            <w:tcW w:w="1444" w:type="dxa"/>
            <w:tcBorders>
              <w:top w:val="nil"/>
              <w:left w:val="nil"/>
              <w:bottom w:val="single" w:sz="8" w:space="0" w:color="auto"/>
              <w:right w:val="single" w:sz="8" w:space="0" w:color="auto"/>
            </w:tcBorders>
            <w:shd w:val="clear" w:color="000000" w:fill="FFFFFF"/>
            <w:vAlign w:val="center"/>
            <w:hideMark/>
          </w:tcPr>
          <w:p w:rsidR="00AB5F63" w:rsidRPr="00532049" w:rsidRDefault="00AB5F63" w:rsidP="00825BEE">
            <w:pPr>
              <w:jc w:val="center"/>
              <w:rPr>
                <w:rFonts w:eastAsia="Times New Roman" w:cs="Times New Roman"/>
                <w:color w:val="000000"/>
                <w:sz w:val="20"/>
                <w:szCs w:val="20"/>
                <w:lang w:eastAsia="ru-RU"/>
              </w:rPr>
            </w:pPr>
            <w:r w:rsidRPr="00532049">
              <w:rPr>
                <w:rFonts w:eastAsia="Times New Roman" w:cs="Times New Roman"/>
                <w:color w:val="000000"/>
                <w:sz w:val="20"/>
                <w:szCs w:val="20"/>
                <w:lang w:eastAsia="ru-RU"/>
              </w:rPr>
              <w:t>2315,72</w:t>
            </w:r>
          </w:p>
        </w:tc>
        <w:tc>
          <w:tcPr>
            <w:tcW w:w="1444" w:type="dxa"/>
            <w:tcBorders>
              <w:top w:val="nil"/>
              <w:left w:val="nil"/>
              <w:bottom w:val="single" w:sz="8" w:space="0" w:color="auto"/>
              <w:right w:val="single" w:sz="8" w:space="0" w:color="auto"/>
            </w:tcBorders>
            <w:shd w:val="clear" w:color="000000" w:fill="FFFFFF"/>
            <w:vAlign w:val="center"/>
            <w:hideMark/>
          </w:tcPr>
          <w:p w:rsidR="00AB5F63" w:rsidRPr="00532049" w:rsidRDefault="00AB5F63" w:rsidP="00825BEE">
            <w:pPr>
              <w:jc w:val="center"/>
              <w:rPr>
                <w:rFonts w:eastAsia="Times New Roman" w:cs="Times New Roman"/>
                <w:color w:val="000000"/>
                <w:sz w:val="20"/>
                <w:szCs w:val="20"/>
                <w:lang w:eastAsia="ru-RU"/>
              </w:rPr>
            </w:pPr>
            <w:r w:rsidRPr="00532049">
              <w:rPr>
                <w:rFonts w:eastAsia="Times New Roman" w:cs="Times New Roman"/>
                <w:color w:val="000000"/>
                <w:sz w:val="20"/>
                <w:szCs w:val="20"/>
                <w:lang w:eastAsia="ru-RU"/>
              </w:rPr>
              <w:t>2408,34</w:t>
            </w:r>
          </w:p>
        </w:tc>
        <w:tc>
          <w:tcPr>
            <w:tcW w:w="1444" w:type="dxa"/>
            <w:tcBorders>
              <w:top w:val="nil"/>
              <w:left w:val="nil"/>
              <w:bottom w:val="single" w:sz="8" w:space="0" w:color="auto"/>
              <w:right w:val="single" w:sz="8" w:space="0" w:color="auto"/>
            </w:tcBorders>
            <w:shd w:val="clear" w:color="000000" w:fill="FFFFFF"/>
            <w:vAlign w:val="center"/>
            <w:hideMark/>
          </w:tcPr>
          <w:p w:rsidR="00AB5F63" w:rsidRPr="00532049" w:rsidRDefault="00AB5F63" w:rsidP="00825BEE">
            <w:pPr>
              <w:jc w:val="center"/>
              <w:rPr>
                <w:rFonts w:eastAsia="Times New Roman" w:cs="Times New Roman"/>
                <w:color w:val="000000"/>
                <w:sz w:val="20"/>
                <w:szCs w:val="20"/>
                <w:lang w:eastAsia="ru-RU"/>
              </w:rPr>
            </w:pPr>
            <w:r w:rsidRPr="00532049">
              <w:rPr>
                <w:rFonts w:eastAsia="Times New Roman" w:cs="Times New Roman"/>
                <w:color w:val="000000"/>
                <w:sz w:val="20"/>
                <w:szCs w:val="20"/>
                <w:lang w:eastAsia="ru-RU"/>
              </w:rPr>
              <w:t>2504,68</w:t>
            </w:r>
          </w:p>
        </w:tc>
        <w:tc>
          <w:tcPr>
            <w:tcW w:w="1444" w:type="dxa"/>
            <w:tcBorders>
              <w:top w:val="nil"/>
              <w:left w:val="nil"/>
              <w:bottom w:val="single" w:sz="8" w:space="0" w:color="auto"/>
              <w:right w:val="single" w:sz="8" w:space="0" w:color="auto"/>
            </w:tcBorders>
            <w:shd w:val="clear" w:color="000000" w:fill="FFFFFF"/>
            <w:vAlign w:val="center"/>
            <w:hideMark/>
          </w:tcPr>
          <w:p w:rsidR="00AB5F63" w:rsidRPr="00532049" w:rsidRDefault="00AB5F63" w:rsidP="00825BEE">
            <w:pPr>
              <w:jc w:val="center"/>
              <w:rPr>
                <w:rFonts w:eastAsia="Times New Roman" w:cs="Times New Roman"/>
                <w:color w:val="000000"/>
                <w:sz w:val="20"/>
                <w:szCs w:val="20"/>
                <w:lang w:eastAsia="ru-RU"/>
              </w:rPr>
            </w:pPr>
            <w:r w:rsidRPr="00532049">
              <w:rPr>
                <w:rFonts w:eastAsia="Times New Roman" w:cs="Times New Roman"/>
                <w:color w:val="000000"/>
                <w:sz w:val="20"/>
                <w:szCs w:val="20"/>
                <w:lang w:eastAsia="ru-RU"/>
              </w:rPr>
              <w:t>2604,87</w:t>
            </w:r>
          </w:p>
        </w:tc>
      </w:tr>
      <w:tr w:rsidR="00AB5F63" w:rsidRPr="00532049" w:rsidTr="00825BEE">
        <w:trPr>
          <w:trHeight w:val="535"/>
        </w:trPr>
        <w:tc>
          <w:tcPr>
            <w:tcW w:w="3886" w:type="dxa"/>
            <w:tcBorders>
              <w:top w:val="nil"/>
              <w:left w:val="single" w:sz="8" w:space="0" w:color="000000"/>
              <w:bottom w:val="single" w:sz="8" w:space="0" w:color="000000"/>
              <w:right w:val="single" w:sz="8" w:space="0" w:color="000000"/>
            </w:tcBorders>
            <w:shd w:val="clear" w:color="auto" w:fill="auto"/>
            <w:vAlign w:val="center"/>
            <w:hideMark/>
          </w:tcPr>
          <w:p w:rsidR="00AB5F63" w:rsidRPr="00532049" w:rsidRDefault="00AB5F63" w:rsidP="00825BEE">
            <w:pPr>
              <w:rPr>
                <w:rFonts w:eastAsia="Times New Roman" w:cs="Times New Roman"/>
                <w:color w:val="000000"/>
                <w:sz w:val="20"/>
                <w:szCs w:val="20"/>
                <w:lang w:eastAsia="ru-RU"/>
              </w:rPr>
            </w:pPr>
            <w:r w:rsidRPr="00532049">
              <w:rPr>
                <w:rFonts w:eastAsia="Times New Roman" w:cs="Times New Roman"/>
                <w:color w:val="000000"/>
                <w:sz w:val="20"/>
                <w:szCs w:val="20"/>
                <w:lang w:eastAsia="ru-RU"/>
              </w:rPr>
              <w:t>Тариф 2 пол</w:t>
            </w:r>
          </w:p>
        </w:tc>
        <w:tc>
          <w:tcPr>
            <w:tcW w:w="1174" w:type="dxa"/>
            <w:tcBorders>
              <w:top w:val="nil"/>
              <w:left w:val="nil"/>
              <w:bottom w:val="single" w:sz="8" w:space="0" w:color="000000"/>
              <w:right w:val="nil"/>
            </w:tcBorders>
            <w:shd w:val="clear" w:color="auto" w:fill="auto"/>
            <w:vAlign w:val="center"/>
            <w:hideMark/>
          </w:tcPr>
          <w:p w:rsidR="00AB5F63" w:rsidRPr="00532049" w:rsidRDefault="00AB5F63" w:rsidP="00825BEE">
            <w:pPr>
              <w:jc w:val="center"/>
              <w:rPr>
                <w:rFonts w:eastAsia="Times New Roman" w:cs="Times New Roman"/>
                <w:color w:val="000000"/>
                <w:sz w:val="20"/>
                <w:szCs w:val="20"/>
                <w:lang w:eastAsia="ru-RU"/>
              </w:rPr>
            </w:pPr>
            <w:r w:rsidRPr="00532049">
              <w:rPr>
                <w:rFonts w:eastAsia="Times New Roman" w:cs="Times New Roman"/>
                <w:color w:val="000000"/>
                <w:sz w:val="20"/>
                <w:szCs w:val="20"/>
                <w:lang w:eastAsia="ru-RU"/>
              </w:rPr>
              <w:t>Руб/Гкал</w:t>
            </w:r>
          </w:p>
        </w:tc>
        <w:tc>
          <w:tcPr>
            <w:tcW w:w="1304" w:type="dxa"/>
            <w:tcBorders>
              <w:top w:val="nil"/>
              <w:left w:val="single" w:sz="8" w:space="0" w:color="auto"/>
              <w:bottom w:val="single" w:sz="8" w:space="0" w:color="auto"/>
              <w:right w:val="single" w:sz="8" w:space="0" w:color="auto"/>
            </w:tcBorders>
            <w:shd w:val="clear" w:color="000000" w:fill="FFFFFF"/>
            <w:vAlign w:val="center"/>
            <w:hideMark/>
          </w:tcPr>
          <w:p w:rsidR="00AB5F63" w:rsidRPr="00532049" w:rsidRDefault="00AB5F63" w:rsidP="00825BEE">
            <w:pPr>
              <w:jc w:val="center"/>
              <w:rPr>
                <w:rFonts w:eastAsia="Times New Roman" w:cs="Times New Roman"/>
                <w:color w:val="000000"/>
                <w:sz w:val="20"/>
                <w:szCs w:val="20"/>
                <w:lang w:eastAsia="ru-RU"/>
              </w:rPr>
            </w:pPr>
            <w:r w:rsidRPr="00532049">
              <w:rPr>
                <w:rFonts w:eastAsia="Times New Roman" w:cs="Times New Roman"/>
                <w:color w:val="000000"/>
                <w:sz w:val="20"/>
                <w:szCs w:val="20"/>
                <w:lang w:eastAsia="ru-RU"/>
              </w:rPr>
              <w:t>2216,13</w:t>
            </w:r>
          </w:p>
        </w:tc>
        <w:tc>
          <w:tcPr>
            <w:tcW w:w="1468" w:type="dxa"/>
            <w:tcBorders>
              <w:top w:val="nil"/>
              <w:left w:val="nil"/>
              <w:bottom w:val="single" w:sz="8" w:space="0" w:color="auto"/>
              <w:right w:val="single" w:sz="8" w:space="0" w:color="auto"/>
            </w:tcBorders>
            <w:shd w:val="clear" w:color="000000" w:fill="FFFFFF"/>
            <w:vAlign w:val="center"/>
            <w:hideMark/>
          </w:tcPr>
          <w:p w:rsidR="00AB5F63" w:rsidRPr="00532049" w:rsidRDefault="00AB5F63" w:rsidP="00825BEE">
            <w:pPr>
              <w:jc w:val="center"/>
              <w:rPr>
                <w:rFonts w:eastAsia="Times New Roman" w:cs="Times New Roman"/>
                <w:color w:val="000000"/>
                <w:sz w:val="20"/>
                <w:szCs w:val="20"/>
                <w:lang w:eastAsia="ru-RU"/>
              </w:rPr>
            </w:pPr>
            <w:r w:rsidRPr="00532049">
              <w:rPr>
                <w:rFonts w:eastAsia="Times New Roman" w:cs="Times New Roman"/>
                <w:color w:val="000000"/>
                <w:sz w:val="20"/>
                <w:szCs w:val="20"/>
                <w:lang w:eastAsia="ru-RU"/>
              </w:rPr>
              <w:t>2226,65</w:t>
            </w:r>
          </w:p>
        </w:tc>
        <w:tc>
          <w:tcPr>
            <w:tcW w:w="1444" w:type="dxa"/>
            <w:tcBorders>
              <w:top w:val="nil"/>
              <w:left w:val="nil"/>
              <w:bottom w:val="single" w:sz="8" w:space="0" w:color="auto"/>
              <w:right w:val="single" w:sz="8" w:space="0" w:color="auto"/>
            </w:tcBorders>
            <w:shd w:val="clear" w:color="000000" w:fill="FFFFFF"/>
            <w:vAlign w:val="center"/>
            <w:hideMark/>
          </w:tcPr>
          <w:p w:rsidR="00AB5F63" w:rsidRPr="00532049" w:rsidRDefault="00AB5F63" w:rsidP="00825BEE">
            <w:pPr>
              <w:jc w:val="center"/>
              <w:rPr>
                <w:rFonts w:eastAsia="Times New Roman" w:cs="Times New Roman"/>
                <w:color w:val="000000"/>
                <w:sz w:val="20"/>
                <w:szCs w:val="20"/>
                <w:lang w:eastAsia="ru-RU"/>
              </w:rPr>
            </w:pPr>
            <w:r w:rsidRPr="00532049">
              <w:rPr>
                <w:rFonts w:eastAsia="Times New Roman" w:cs="Times New Roman"/>
                <w:color w:val="000000"/>
                <w:sz w:val="20"/>
                <w:szCs w:val="20"/>
                <w:lang w:eastAsia="ru-RU"/>
              </w:rPr>
              <w:t>2315,72</w:t>
            </w:r>
          </w:p>
        </w:tc>
        <w:tc>
          <w:tcPr>
            <w:tcW w:w="1444" w:type="dxa"/>
            <w:tcBorders>
              <w:top w:val="nil"/>
              <w:left w:val="nil"/>
              <w:bottom w:val="single" w:sz="8" w:space="0" w:color="auto"/>
              <w:right w:val="single" w:sz="8" w:space="0" w:color="auto"/>
            </w:tcBorders>
            <w:shd w:val="clear" w:color="000000" w:fill="FFFFFF"/>
            <w:vAlign w:val="center"/>
            <w:hideMark/>
          </w:tcPr>
          <w:p w:rsidR="00AB5F63" w:rsidRPr="00532049" w:rsidRDefault="00AB5F63" w:rsidP="00825BEE">
            <w:pPr>
              <w:jc w:val="center"/>
              <w:rPr>
                <w:rFonts w:eastAsia="Times New Roman" w:cs="Times New Roman"/>
                <w:color w:val="000000"/>
                <w:sz w:val="20"/>
                <w:szCs w:val="20"/>
                <w:lang w:eastAsia="ru-RU"/>
              </w:rPr>
            </w:pPr>
            <w:r w:rsidRPr="00532049">
              <w:rPr>
                <w:rFonts w:eastAsia="Times New Roman" w:cs="Times New Roman"/>
                <w:color w:val="000000"/>
                <w:sz w:val="20"/>
                <w:szCs w:val="20"/>
                <w:lang w:eastAsia="ru-RU"/>
              </w:rPr>
              <w:t>2408,34</w:t>
            </w:r>
          </w:p>
        </w:tc>
        <w:tc>
          <w:tcPr>
            <w:tcW w:w="1444" w:type="dxa"/>
            <w:tcBorders>
              <w:top w:val="nil"/>
              <w:left w:val="nil"/>
              <w:bottom w:val="single" w:sz="8" w:space="0" w:color="auto"/>
              <w:right w:val="single" w:sz="8" w:space="0" w:color="auto"/>
            </w:tcBorders>
            <w:shd w:val="clear" w:color="000000" w:fill="FFFFFF"/>
            <w:vAlign w:val="center"/>
            <w:hideMark/>
          </w:tcPr>
          <w:p w:rsidR="00AB5F63" w:rsidRPr="00532049" w:rsidRDefault="00AB5F63" w:rsidP="00825BEE">
            <w:pPr>
              <w:jc w:val="center"/>
              <w:rPr>
                <w:rFonts w:eastAsia="Times New Roman" w:cs="Times New Roman"/>
                <w:color w:val="000000"/>
                <w:sz w:val="20"/>
                <w:szCs w:val="20"/>
                <w:lang w:eastAsia="ru-RU"/>
              </w:rPr>
            </w:pPr>
            <w:r w:rsidRPr="00532049">
              <w:rPr>
                <w:rFonts w:eastAsia="Times New Roman" w:cs="Times New Roman"/>
                <w:color w:val="000000"/>
                <w:sz w:val="20"/>
                <w:szCs w:val="20"/>
                <w:lang w:eastAsia="ru-RU"/>
              </w:rPr>
              <w:t>2504,68</w:t>
            </w:r>
          </w:p>
        </w:tc>
        <w:tc>
          <w:tcPr>
            <w:tcW w:w="1444" w:type="dxa"/>
            <w:tcBorders>
              <w:top w:val="nil"/>
              <w:left w:val="nil"/>
              <w:bottom w:val="single" w:sz="8" w:space="0" w:color="auto"/>
              <w:right w:val="single" w:sz="8" w:space="0" w:color="auto"/>
            </w:tcBorders>
            <w:shd w:val="clear" w:color="000000" w:fill="FFFFFF"/>
            <w:vAlign w:val="center"/>
            <w:hideMark/>
          </w:tcPr>
          <w:p w:rsidR="00AB5F63" w:rsidRPr="00532049" w:rsidRDefault="00AB5F63" w:rsidP="00825BEE">
            <w:pPr>
              <w:jc w:val="center"/>
              <w:rPr>
                <w:rFonts w:eastAsia="Times New Roman" w:cs="Times New Roman"/>
                <w:color w:val="000000"/>
                <w:sz w:val="20"/>
                <w:szCs w:val="20"/>
                <w:lang w:eastAsia="ru-RU"/>
              </w:rPr>
            </w:pPr>
            <w:r w:rsidRPr="00532049">
              <w:rPr>
                <w:rFonts w:eastAsia="Times New Roman" w:cs="Times New Roman"/>
                <w:color w:val="000000"/>
                <w:sz w:val="20"/>
                <w:szCs w:val="20"/>
                <w:lang w:eastAsia="ru-RU"/>
              </w:rPr>
              <w:t>2604,87</w:t>
            </w:r>
          </w:p>
        </w:tc>
        <w:tc>
          <w:tcPr>
            <w:tcW w:w="1444" w:type="dxa"/>
            <w:tcBorders>
              <w:top w:val="nil"/>
              <w:left w:val="nil"/>
              <w:bottom w:val="single" w:sz="8" w:space="0" w:color="auto"/>
              <w:right w:val="single" w:sz="8" w:space="0" w:color="auto"/>
            </w:tcBorders>
            <w:shd w:val="clear" w:color="000000" w:fill="FFFFFF"/>
            <w:vAlign w:val="center"/>
            <w:hideMark/>
          </w:tcPr>
          <w:p w:rsidR="00AB5F63" w:rsidRPr="00532049" w:rsidRDefault="00AB5F63" w:rsidP="00825BEE">
            <w:pPr>
              <w:jc w:val="center"/>
              <w:rPr>
                <w:rFonts w:eastAsia="Times New Roman" w:cs="Times New Roman"/>
                <w:color w:val="000000"/>
                <w:sz w:val="20"/>
                <w:szCs w:val="20"/>
                <w:lang w:eastAsia="ru-RU"/>
              </w:rPr>
            </w:pPr>
            <w:r w:rsidRPr="00532049">
              <w:rPr>
                <w:rFonts w:eastAsia="Times New Roman" w:cs="Times New Roman"/>
                <w:color w:val="000000"/>
                <w:sz w:val="20"/>
                <w:szCs w:val="20"/>
                <w:lang w:eastAsia="ru-RU"/>
              </w:rPr>
              <w:t>2709,06</w:t>
            </w:r>
          </w:p>
        </w:tc>
      </w:tr>
    </w:tbl>
    <w:p w:rsidR="0095518F" w:rsidRPr="0023488B" w:rsidRDefault="0095518F" w:rsidP="0095518F">
      <w:pPr>
        <w:pStyle w:val="a0"/>
        <w:rPr>
          <w:lang w:eastAsia="ru-RU"/>
        </w:rPr>
      </w:pPr>
    </w:p>
    <w:sectPr w:rsidR="0095518F" w:rsidRPr="0023488B" w:rsidSect="00AB5F63">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282F" w:rsidRDefault="0043282F" w:rsidP="00484663">
      <w:r>
        <w:separator/>
      </w:r>
    </w:p>
  </w:endnote>
  <w:endnote w:type="continuationSeparator" w:id="1">
    <w:p w:rsidR="0043282F" w:rsidRDefault="0043282F" w:rsidP="004846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435485"/>
      <w:docPartObj>
        <w:docPartGallery w:val="Page Numbers (Bottom of Page)"/>
        <w:docPartUnique/>
      </w:docPartObj>
    </w:sdtPr>
    <w:sdtContent>
      <w:p w:rsidR="00003B73" w:rsidRDefault="00003B73">
        <w:pPr>
          <w:pStyle w:val="ac"/>
          <w:jc w:val="right"/>
        </w:pPr>
        <w:fldSimple w:instr="PAGE   \* MERGEFORMAT">
          <w:r w:rsidR="006A3D79">
            <w:rPr>
              <w:noProof/>
            </w:rPr>
            <w:t>81</w:t>
          </w:r>
        </w:fldSimple>
      </w:p>
    </w:sdtContent>
  </w:sdt>
  <w:p w:rsidR="00003B73" w:rsidRDefault="00003B73">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282F" w:rsidRDefault="0043282F" w:rsidP="00484663">
      <w:r>
        <w:separator/>
      </w:r>
    </w:p>
  </w:footnote>
  <w:footnote w:type="continuationSeparator" w:id="1">
    <w:p w:rsidR="0043282F" w:rsidRDefault="0043282F" w:rsidP="004846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2"/>
    <w:multiLevelType w:val="multilevel"/>
    <w:tmpl w:val="00000885"/>
    <w:lvl w:ilvl="0">
      <w:start w:val="2"/>
      <w:numFmt w:val="decimal"/>
      <w:lvlText w:val="%1"/>
      <w:lvlJc w:val="left"/>
      <w:pPr>
        <w:ind w:left="1128" w:hanging="540"/>
      </w:pPr>
    </w:lvl>
    <w:lvl w:ilvl="1">
      <w:start w:val="2"/>
      <w:numFmt w:val="decimal"/>
      <w:lvlText w:val="%1.%2"/>
      <w:lvlJc w:val="left"/>
      <w:pPr>
        <w:ind w:left="1128" w:hanging="540"/>
      </w:pPr>
    </w:lvl>
    <w:lvl w:ilvl="2">
      <w:start w:val="1"/>
      <w:numFmt w:val="decimal"/>
      <w:lvlText w:val="%1.%2.%3"/>
      <w:lvlJc w:val="left"/>
      <w:pPr>
        <w:ind w:left="1128" w:hanging="540"/>
      </w:pPr>
      <w:rPr>
        <w:rFonts w:ascii="Times New Roman" w:hAnsi="Times New Roman" w:cs="Times New Roman"/>
        <w:b w:val="0"/>
        <w:bCs w:val="0"/>
        <w:sz w:val="24"/>
        <w:szCs w:val="24"/>
      </w:rPr>
    </w:lvl>
    <w:lvl w:ilvl="3">
      <w:numFmt w:val="bullet"/>
      <w:lvlText w:val="•"/>
      <w:lvlJc w:val="left"/>
      <w:pPr>
        <w:ind w:left="3846" w:hanging="540"/>
      </w:pPr>
    </w:lvl>
    <w:lvl w:ilvl="4">
      <w:numFmt w:val="bullet"/>
      <w:lvlText w:val="•"/>
      <w:lvlJc w:val="left"/>
      <w:pPr>
        <w:ind w:left="4752" w:hanging="540"/>
      </w:pPr>
    </w:lvl>
    <w:lvl w:ilvl="5">
      <w:numFmt w:val="bullet"/>
      <w:lvlText w:val="•"/>
      <w:lvlJc w:val="left"/>
      <w:pPr>
        <w:ind w:left="5658" w:hanging="540"/>
      </w:pPr>
    </w:lvl>
    <w:lvl w:ilvl="6">
      <w:numFmt w:val="bullet"/>
      <w:lvlText w:val="•"/>
      <w:lvlJc w:val="left"/>
      <w:pPr>
        <w:ind w:left="6564" w:hanging="540"/>
      </w:pPr>
    </w:lvl>
    <w:lvl w:ilvl="7">
      <w:numFmt w:val="bullet"/>
      <w:lvlText w:val="•"/>
      <w:lvlJc w:val="left"/>
      <w:pPr>
        <w:ind w:left="7470" w:hanging="540"/>
      </w:pPr>
    </w:lvl>
    <w:lvl w:ilvl="8">
      <w:numFmt w:val="bullet"/>
      <w:lvlText w:val="•"/>
      <w:lvlJc w:val="left"/>
      <w:pPr>
        <w:ind w:left="8376" w:hanging="540"/>
      </w:pPr>
    </w:lvl>
  </w:abstractNum>
  <w:abstractNum w:abstractNumId="1">
    <w:nsid w:val="00000403"/>
    <w:multiLevelType w:val="multilevel"/>
    <w:tmpl w:val="00000886"/>
    <w:lvl w:ilvl="0">
      <w:start w:val="2"/>
      <w:numFmt w:val="decimal"/>
      <w:lvlText w:val="%1"/>
      <w:lvlJc w:val="left"/>
      <w:pPr>
        <w:ind w:left="1128" w:hanging="540"/>
      </w:pPr>
    </w:lvl>
    <w:lvl w:ilvl="1">
      <w:start w:val="3"/>
      <w:numFmt w:val="decimal"/>
      <w:lvlText w:val="%1.%2"/>
      <w:lvlJc w:val="left"/>
      <w:pPr>
        <w:ind w:left="1128" w:hanging="540"/>
      </w:pPr>
    </w:lvl>
    <w:lvl w:ilvl="2">
      <w:start w:val="1"/>
      <w:numFmt w:val="decimal"/>
      <w:lvlText w:val="%1.%2.%3"/>
      <w:lvlJc w:val="left"/>
      <w:pPr>
        <w:ind w:left="1128" w:hanging="540"/>
      </w:pPr>
      <w:rPr>
        <w:rFonts w:ascii="Times New Roman" w:hAnsi="Times New Roman" w:cs="Times New Roman"/>
        <w:b w:val="0"/>
        <w:bCs w:val="0"/>
        <w:sz w:val="24"/>
        <w:szCs w:val="24"/>
      </w:rPr>
    </w:lvl>
    <w:lvl w:ilvl="3">
      <w:numFmt w:val="bullet"/>
      <w:lvlText w:val="•"/>
      <w:lvlJc w:val="left"/>
      <w:pPr>
        <w:ind w:left="3846" w:hanging="540"/>
      </w:pPr>
    </w:lvl>
    <w:lvl w:ilvl="4">
      <w:numFmt w:val="bullet"/>
      <w:lvlText w:val="•"/>
      <w:lvlJc w:val="left"/>
      <w:pPr>
        <w:ind w:left="4752" w:hanging="540"/>
      </w:pPr>
    </w:lvl>
    <w:lvl w:ilvl="5">
      <w:numFmt w:val="bullet"/>
      <w:lvlText w:val="•"/>
      <w:lvlJc w:val="left"/>
      <w:pPr>
        <w:ind w:left="5658" w:hanging="540"/>
      </w:pPr>
    </w:lvl>
    <w:lvl w:ilvl="6">
      <w:numFmt w:val="bullet"/>
      <w:lvlText w:val="•"/>
      <w:lvlJc w:val="left"/>
      <w:pPr>
        <w:ind w:left="6564" w:hanging="540"/>
      </w:pPr>
    </w:lvl>
    <w:lvl w:ilvl="7">
      <w:numFmt w:val="bullet"/>
      <w:lvlText w:val="•"/>
      <w:lvlJc w:val="left"/>
      <w:pPr>
        <w:ind w:left="7470" w:hanging="540"/>
      </w:pPr>
    </w:lvl>
    <w:lvl w:ilvl="8">
      <w:numFmt w:val="bullet"/>
      <w:lvlText w:val="•"/>
      <w:lvlJc w:val="left"/>
      <w:pPr>
        <w:ind w:left="8376" w:hanging="540"/>
      </w:pPr>
    </w:lvl>
  </w:abstractNum>
  <w:abstractNum w:abstractNumId="2">
    <w:nsid w:val="00000404"/>
    <w:multiLevelType w:val="multilevel"/>
    <w:tmpl w:val="00000887"/>
    <w:lvl w:ilvl="0">
      <w:start w:val="2"/>
      <w:numFmt w:val="decimal"/>
      <w:lvlText w:val="%1"/>
      <w:lvlJc w:val="left"/>
      <w:pPr>
        <w:ind w:left="596" w:hanging="644"/>
      </w:pPr>
    </w:lvl>
    <w:lvl w:ilvl="1">
      <w:start w:val="6"/>
      <w:numFmt w:val="decimal"/>
      <w:lvlText w:val="%1.%2"/>
      <w:lvlJc w:val="left"/>
      <w:pPr>
        <w:ind w:left="596" w:hanging="644"/>
      </w:pPr>
    </w:lvl>
    <w:lvl w:ilvl="2">
      <w:start w:val="1"/>
      <w:numFmt w:val="decimal"/>
      <w:lvlText w:val="%1.%2.%3"/>
      <w:lvlJc w:val="left"/>
      <w:pPr>
        <w:ind w:left="596" w:hanging="644"/>
      </w:pPr>
      <w:rPr>
        <w:rFonts w:ascii="Times New Roman" w:hAnsi="Times New Roman" w:cs="Times New Roman"/>
        <w:b w:val="0"/>
        <w:bCs w:val="0"/>
        <w:sz w:val="24"/>
        <w:szCs w:val="24"/>
      </w:rPr>
    </w:lvl>
    <w:lvl w:ilvl="3">
      <w:numFmt w:val="bullet"/>
      <w:lvlText w:val="•"/>
      <w:lvlJc w:val="left"/>
      <w:pPr>
        <w:ind w:left="3473" w:hanging="644"/>
      </w:pPr>
    </w:lvl>
    <w:lvl w:ilvl="4">
      <w:numFmt w:val="bullet"/>
      <w:lvlText w:val="•"/>
      <w:lvlJc w:val="left"/>
      <w:pPr>
        <w:ind w:left="4433" w:hanging="644"/>
      </w:pPr>
    </w:lvl>
    <w:lvl w:ilvl="5">
      <w:numFmt w:val="bullet"/>
      <w:lvlText w:val="•"/>
      <w:lvlJc w:val="left"/>
      <w:pPr>
        <w:ind w:left="5392" w:hanging="644"/>
      </w:pPr>
    </w:lvl>
    <w:lvl w:ilvl="6">
      <w:numFmt w:val="bullet"/>
      <w:lvlText w:val="•"/>
      <w:lvlJc w:val="left"/>
      <w:pPr>
        <w:ind w:left="6351" w:hanging="644"/>
      </w:pPr>
    </w:lvl>
    <w:lvl w:ilvl="7">
      <w:numFmt w:val="bullet"/>
      <w:lvlText w:val="•"/>
      <w:lvlJc w:val="left"/>
      <w:pPr>
        <w:ind w:left="7310" w:hanging="644"/>
      </w:pPr>
    </w:lvl>
    <w:lvl w:ilvl="8">
      <w:numFmt w:val="bullet"/>
      <w:lvlText w:val="•"/>
      <w:lvlJc w:val="left"/>
      <w:pPr>
        <w:ind w:left="8269" w:hanging="644"/>
      </w:pPr>
    </w:lvl>
  </w:abstractNum>
  <w:abstractNum w:abstractNumId="3">
    <w:nsid w:val="00000405"/>
    <w:multiLevelType w:val="multilevel"/>
    <w:tmpl w:val="00000888"/>
    <w:lvl w:ilvl="0">
      <w:start w:val="9"/>
      <w:numFmt w:val="decimal"/>
      <w:lvlText w:val="%1"/>
      <w:lvlJc w:val="left"/>
      <w:pPr>
        <w:ind w:left="1128" w:hanging="540"/>
      </w:pPr>
    </w:lvl>
    <w:lvl w:ilvl="1">
      <w:start w:val="1"/>
      <w:numFmt w:val="decimal"/>
      <w:lvlText w:val="%1.%2"/>
      <w:lvlJc w:val="left"/>
      <w:pPr>
        <w:ind w:left="1128" w:hanging="540"/>
      </w:pPr>
    </w:lvl>
    <w:lvl w:ilvl="2">
      <w:start w:val="1"/>
      <w:numFmt w:val="decimal"/>
      <w:lvlText w:val="%1.%2.%3"/>
      <w:lvlJc w:val="left"/>
      <w:pPr>
        <w:ind w:left="1128" w:hanging="540"/>
      </w:pPr>
      <w:rPr>
        <w:rFonts w:ascii="Times New Roman" w:hAnsi="Times New Roman" w:cs="Times New Roman"/>
        <w:b w:val="0"/>
        <w:bCs w:val="0"/>
        <w:sz w:val="24"/>
        <w:szCs w:val="24"/>
      </w:rPr>
    </w:lvl>
    <w:lvl w:ilvl="3">
      <w:numFmt w:val="bullet"/>
      <w:lvlText w:val="•"/>
      <w:lvlJc w:val="left"/>
      <w:pPr>
        <w:ind w:left="3846" w:hanging="540"/>
      </w:pPr>
    </w:lvl>
    <w:lvl w:ilvl="4">
      <w:numFmt w:val="bullet"/>
      <w:lvlText w:val="•"/>
      <w:lvlJc w:val="left"/>
      <w:pPr>
        <w:ind w:left="4752" w:hanging="540"/>
      </w:pPr>
    </w:lvl>
    <w:lvl w:ilvl="5">
      <w:numFmt w:val="bullet"/>
      <w:lvlText w:val="•"/>
      <w:lvlJc w:val="left"/>
      <w:pPr>
        <w:ind w:left="5658" w:hanging="540"/>
      </w:pPr>
    </w:lvl>
    <w:lvl w:ilvl="6">
      <w:numFmt w:val="bullet"/>
      <w:lvlText w:val="•"/>
      <w:lvlJc w:val="left"/>
      <w:pPr>
        <w:ind w:left="6564" w:hanging="540"/>
      </w:pPr>
    </w:lvl>
    <w:lvl w:ilvl="7">
      <w:numFmt w:val="bullet"/>
      <w:lvlText w:val="•"/>
      <w:lvlJc w:val="left"/>
      <w:pPr>
        <w:ind w:left="7470" w:hanging="540"/>
      </w:pPr>
    </w:lvl>
    <w:lvl w:ilvl="8">
      <w:numFmt w:val="bullet"/>
      <w:lvlText w:val="•"/>
      <w:lvlJc w:val="left"/>
      <w:pPr>
        <w:ind w:left="8376" w:hanging="540"/>
      </w:pPr>
    </w:lvl>
  </w:abstractNum>
  <w:abstractNum w:abstractNumId="4">
    <w:nsid w:val="00000406"/>
    <w:multiLevelType w:val="multilevel"/>
    <w:tmpl w:val="00000889"/>
    <w:lvl w:ilvl="0">
      <w:numFmt w:val="bullet"/>
      <w:lvlText w:val="-"/>
      <w:lvlJc w:val="left"/>
      <w:pPr>
        <w:ind w:left="824" w:hanging="360"/>
      </w:pPr>
      <w:rPr>
        <w:rFonts w:ascii="Times New Roman" w:hAnsi="Times New Roman" w:cs="Times New Roman"/>
        <w:b w:val="0"/>
        <w:bCs w:val="0"/>
        <w:sz w:val="24"/>
        <w:szCs w:val="24"/>
      </w:rPr>
    </w:lvl>
    <w:lvl w:ilvl="1">
      <w:numFmt w:val="bullet"/>
      <w:lvlText w:val="•"/>
      <w:lvlJc w:val="left"/>
      <w:pPr>
        <w:ind w:left="824" w:hanging="360"/>
      </w:pPr>
    </w:lvl>
    <w:lvl w:ilvl="2">
      <w:numFmt w:val="bullet"/>
      <w:lvlText w:val="•"/>
      <w:lvlJc w:val="left"/>
      <w:pPr>
        <w:ind w:left="1867" w:hanging="360"/>
      </w:pPr>
    </w:lvl>
    <w:lvl w:ilvl="3">
      <w:numFmt w:val="bullet"/>
      <w:lvlText w:val="•"/>
      <w:lvlJc w:val="left"/>
      <w:pPr>
        <w:ind w:left="2909" w:hanging="360"/>
      </w:pPr>
    </w:lvl>
    <w:lvl w:ilvl="4">
      <w:numFmt w:val="bullet"/>
      <w:lvlText w:val="•"/>
      <w:lvlJc w:val="left"/>
      <w:pPr>
        <w:ind w:left="3952" w:hanging="360"/>
      </w:pPr>
    </w:lvl>
    <w:lvl w:ilvl="5">
      <w:numFmt w:val="bullet"/>
      <w:lvlText w:val="•"/>
      <w:lvlJc w:val="left"/>
      <w:pPr>
        <w:ind w:left="4994" w:hanging="360"/>
      </w:pPr>
    </w:lvl>
    <w:lvl w:ilvl="6">
      <w:numFmt w:val="bullet"/>
      <w:lvlText w:val="•"/>
      <w:lvlJc w:val="left"/>
      <w:pPr>
        <w:ind w:left="6037" w:hanging="360"/>
      </w:pPr>
    </w:lvl>
    <w:lvl w:ilvl="7">
      <w:numFmt w:val="bullet"/>
      <w:lvlText w:val="•"/>
      <w:lvlJc w:val="left"/>
      <w:pPr>
        <w:ind w:left="7080" w:hanging="360"/>
      </w:pPr>
    </w:lvl>
    <w:lvl w:ilvl="8">
      <w:numFmt w:val="bullet"/>
      <w:lvlText w:val="•"/>
      <w:lvlJc w:val="left"/>
      <w:pPr>
        <w:ind w:left="8122" w:hanging="360"/>
      </w:pPr>
    </w:lvl>
  </w:abstractNum>
  <w:abstractNum w:abstractNumId="5">
    <w:nsid w:val="00000407"/>
    <w:multiLevelType w:val="multilevel"/>
    <w:tmpl w:val="0000088A"/>
    <w:lvl w:ilvl="0">
      <w:numFmt w:val="bullet"/>
      <w:lvlText w:val=""/>
      <w:lvlJc w:val="left"/>
      <w:pPr>
        <w:ind w:left="836" w:hanging="360"/>
      </w:pPr>
      <w:rPr>
        <w:rFonts w:ascii="Symbol" w:hAnsi="Symbol" w:cs="Symbol"/>
        <w:b w:val="0"/>
        <w:bCs w:val="0"/>
        <w:sz w:val="24"/>
        <w:szCs w:val="24"/>
      </w:rPr>
    </w:lvl>
    <w:lvl w:ilvl="1">
      <w:numFmt w:val="bullet"/>
      <w:lvlText w:val="•"/>
      <w:lvlJc w:val="left"/>
      <w:pPr>
        <w:ind w:left="1004" w:hanging="360"/>
      </w:pPr>
    </w:lvl>
    <w:lvl w:ilvl="2">
      <w:numFmt w:val="bullet"/>
      <w:lvlText w:val="•"/>
      <w:lvlJc w:val="left"/>
      <w:pPr>
        <w:ind w:left="2027" w:hanging="360"/>
      </w:pPr>
    </w:lvl>
    <w:lvl w:ilvl="3">
      <w:numFmt w:val="bullet"/>
      <w:lvlText w:val="•"/>
      <w:lvlJc w:val="left"/>
      <w:pPr>
        <w:ind w:left="3049" w:hanging="360"/>
      </w:pPr>
    </w:lvl>
    <w:lvl w:ilvl="4">
      <w:numFmt w:val="bullet"/>
      <w:lvlText w:val="•"/>
      <w:lvlJc w:val="left"/>
      <w:pPr>
        <w:ind w:left="4072" w:hanging="360"/>
      </w:pPr>
    </w:lvl>
    <w:lvl w:ilvl="5">
      <w:numFmt w:val="bullet"/>
      <w:lvlText w:val="•"/>
      <w:lvlJc w:val="left"/>
      <w:pPr>
        <w:ind w:left="5094" w:hanging="360"/>
      </w:pPr>
    </w:lvl>
    <w:lvl w:ilvl="6">
      <w:numFmt w:val="bullet"/>
      <w:lvlText w:val="•"/>
      <w:lvlJc w:val="left"/>
      <w:pPr>
        <w:ind w:left="6117" w:hanging="360"/>
      </w:pPr>
    </w:lvl>
    <w:lvl w:ilvl="7">
      <w:numFmt w:val="bullet"/>
      <w:lvlText w:val="•"/>
      <w:lvlJc w:val="left"/>
      <w:pPr>
        <w:ind w:left="7140" w:hanging="360"/>
      </w:pPr>
    </w:lvl>
    <w:lvl w:ilvl="8">
      <w:numFmt w:val="bullet"/>
      <w:lvlText w:val="•"/>
      <w:lvlJc w:val="left"/>
      <w:pPr>
        <w:ind w:left="8162" w:hanging="360"/>
      </w:pPr>
    </w:lvl>
  </w:abstractNum>
  <w:abstractNum w:abstractNumId="6">
    <w:nsid w:val="00000408"/>
    <w:multiLevelType w:val="multilevel"/>
    <w:tmpl w:val="0000088B"/>
    <w:lvl w:ilvl="0">
      <w:start w:val="2"/>
      <w:numFmt w:val="decimal"/>
      <w:lvlText w:val="%1"/>
      <w:lvlJc w:val="left"/>
      <w:pPr>
        <w:ind w:left="1224" w:hanging="540"/>
      </w:pPr>
    </w:lvl>
    <w:lvl w:ilvl="1">
      <w:start w:val="1"/>
      <w:numFmt w:val="decimal"/>
      <w:lvlText w:val="%1.%2"/>
      <w:lvlJc w:val="left"/>
      <w:pPr>
        <w:ind w:left="1224" w:hanging="540"/>
      </w:pPr>
    </w:lvl>
    <w:lvl w:ilvl="2">
      <w:start w:val="1"/>
      <w:numFmt w:val="decimal"/>
      <w:lvlText w:val="%1.%2.%3"/>
      <w:lvlJc w:val="left"/>
      <w:pPr>
        <w:ind w:left="1224" w:hanging="540"/>
      </w:pPr>
      <w:rPr>
        <w:rFonts w:ascii="Times New Roman" w:hAnsi="Times New Roman" w:cs="Times New Roman"/>
        <w:b/>
        <w:bCs/>
        <w:sz w:val="24"/>
        <w:szCs w:val="24"/>
      </w:rPr>
    </w:lvl>
    <w:lvl w:ilvl="3">
      <w:start w:val="1"/>
      <w:numFmt w:val="decimal"/>
      <w:lvlText w:val="%4)"/>
      <w:lvlJc w:val="left"/>
      <w:pPr>
        <w:ind w:left="116" w:hanging="288"/>
      </w:pPr>
      <w:rPr>
        <w:rFonts w:ascii="Times New Roman" w:hAnsi="Times New Roman" w:cs="Times New Roman"/>
        <w:b w:val="0"/>
        <w:bCs w:val="0"/>
        <w:sz w:val="24"/>
        <w:szCs w:val="24"/>
      </w:rPr>
    </w:lvl>
    <w:lvl w:ilvl="4">
      <w:numFmt w:val="bullet"/>
      <w:lvlText w:val="•"/>
      <w:lvlJc w:val="left"/>
      <w:pPr>
        <w:ind w:left="4218" w:hanging="288"/>
      </w:pPr>
    </w:lvl>
    <w:lvl w:ilvl="5">
      <w:numFmt w:val="bullet"/>
      <w:lvlText w:val="•"/>
      <w:lvlJc w:val="left"/>
      <w:pPr>
        <w:ind w:left="5217" w:hanging="288"/>
      </w:pPr>
    </w:lvl>
    <w:lvl w:ilvl="6">
      <w:numFmt w:val="bullet"/>
      <w:lvlText w:val="•"/>
      <w:lvlJc w:val="left"/>
      <w:pPr>
        <w:ind w:left="6215" w:hanging="288"/>
      </w:pPr>
    </w:lvl>
    <w:lvl w:ilvl="7">
      <w:numFmt w:val="bullet"/>
      <w:lvlText w:val="•"/>
      <w:lvlJc w:val="left"/>
      <w:pPr>
        <w:ind w:left="7213" w:hanging="288"/>
      </w:pPr>
    </w:lvl>
    <w:lvl w:ilvl="8">
      <w:numFmt w:val="bullet"/>
      <w:lvlText w:val="•"/>
      <w:lvlJc w:val="left"/>
      <w:pPr>
        <w:ind w:left="8211" w:hanging="288"/>
      </w:pPr>
    </w:lvl>
  </w:abstractNum>
  <w:abstractNum w:abstractNumId="7">
    <w:nsid w:val="00000409"/>
    <w:multiLevelType w:val="multilevel"/>
    <w:tmpl w:val="0000088C"/>
    <w:lvl w:ilvl="0">
      <w:numFmt w:val="bullet"/>
      <w:lvlText w:val="*"/>
      <w:lvlJc w:val="left"/>
      <w:pPr>
        <w:ind w:left="804" w:hanging="176"/>
      </w:pPr>
      <w:rPr>
        <w:rFonts w:ascii="Times New Roman" w:hAnsi="Times New Roman" w:cs="Times New Roman"/>
        <w:b w:val="0"/>
        <w:bCs w:val="0"/>
        <w:sz w:val="24"/>
        <w:szCs w:val="24"/>
      </w:rPr>
    </w:lvl>
    <w:lvl w:ilvl="1">
      <w:numFmt w:val="bullet"/>
      <w:lvlText w:val="•"/>
      <w:lvlJc w:val="left"/>
      <w:pPr>
        <w:ind w:left="1742" w:hanging="176"/>
      </w:pPr>
    </w:lvl>
    <w:lvl w:ilvl="2">
      <w:numFmt w:val="bullet"/>
      <w:lvlText w:val="•"/>
      <w:lvlJc w:val="left"/>
      <w:pPr>
        <w:ind w:left="2681" w:hanging="176"/>
      </w:pPr>
    </w:lvl>
    <w:lvl w:ilvl="3">
      <w:numFmt w:val="bullet"/>
      <w:lvlText w:val="•"/>
      <w:lvlJc w:val="left"/>
      <w:pPr>
        <w:ind w:left="3619" w:hanging="176"/>
      </w:pPr>
    </w:lvl>
    <w:lvl w:ilvl="4">
      <w:numFmt w:val="bullet"/>
      <w:lvlText w:val="•"/>
      <w:lvlJc w:val="left"/>
      <w:pPr>
        <w:ind w:left="4557" w:hanging="176"/>
      </w:pPr>
    </w:lvl>
    <w:lvl w:ilvl="5">
      <w:numFmt w:val="bullet"/>
      <w:lvlText w:val="•"/>
      <w:lvlJc w:val="left"/>
      <w:pPr>
        <w:ind w:left="5496" w:hanging="176"/>
      </w:pPr>
    </w:lvl>
    <w:lvl w:ilvl="6">
      <w:numFmt w:val="bullet"/>
      <w:lvlText w:val="•"/>
      <w:lvlJc w:val="left"/>
      <w:pPr>
        <w:ind w:left="6434" w:hanging="176"/>
      </w:pPr>
    </w:lvl>
    <w:lvl w:ilvl="7">
      <w:numFmt w:val="bullet"/>
      <w:lvlText w:val="•"/>
      <w:lvlJc w:val="left"/>
      <w:pPr>
        <w:ind w:left="7372" w:hanging="176"/>
      </w:pPr>
    </w:lvl>
    <w:lvl w:ilvl="8">
      <w:numFmt w:val="bullet"/>
      <w:lvlText w:val="•"/>
      <w:lvlJc w:val="left"/>
      <w:pPr>
        <w:ind w:left="8311" w:hanging="176"/>
      </w:pPr>
    </w:lvl>
  </w:abstractNum>
  <w:abstractNum w:abstractNumId="8">
    <w:nsid w:val="0000040A"/>
    <w:multiLevelType w:val="multilevel"/>
    <w:tmpl w:val="0000088D"/>
    <w:lvl w:ilvl="0">
      <w:start w:val="2"/>
      <w:numFmt w:val="decimal"/>
      <w:lvlText w:val="%1"/>
      <w:lvlJc w:val="left"/>
      <w:pPr>
        <w:ind w:left="1224" w:hanging="540"/>
      </w:pPr>
    </w:lvl>
    <w:lvl w:ilvl="1">
      <w:start w:val="3"/>
      <w:numFmt w:val="decimal"/>
      <w:lvlText w:val="%1.%2"/>
      <w:lvlJc w:val="left"/>
      <w:pPr>
        <w:ind w:left="1224" w:hanging="540"/>
      </w:pPr>
    </w:lvl>
    <w:lvl w:ilvl="2">
      <w:start w:val="1"/>
      <w:numFmt w:val="decimal"/>
      <w:lvlText w:val="%1.%2.%3"/>
      <w:lvlJc w:val="left"/>
      <w:pPr>
        <w:ind w:left="1224" w:hanging="540"/>
      </w:pPr>
      <w:rPr>
        <w:rFonts w:ascii="Times New Roman" w:hAnsi="Times New Roman" w:cs="Times New Roman"/>
        <w:b/>
        <w:bCs/>
        <w:sz w:val="24"/>
        <w:szCs w:val="24"/>
      </w:rPr>
    </w:lvl>
    <w:lvl w:ilvl="3">
      <w:numFmt w:val="bullet"/>
      <w:lvlText w:val="•"/>
      <w:lvlJc w:val="left"/>
      <w:pPr>
        <w:ind w:left="3919" w:hanging="540"/>
      </w:pPr>
    </w:lvl>
    <w:lvl w:ilvl="4">
      <w:numFmt w:val="bullet"/>
      <w:lvlText w:val="•"/>
      <w:lvlJc w:val="left"/>
      <w:pPr>
        <w:ind w:left="4817" w:hanging="540"/>
      </w:pPr>
    </w:lvl>
    <w:lvl w:ilvl="5">
      <w:numFmt w:val="bullet"/>
      <w:lvlText w:val="•"/>
      <w:lvlJc w:val="left"/>
      <w:pPr>
        <w:ind w:left="5716" w:hanging="540"/>
      </w:pPr>
    </w:lvl>
    <w:lvl w:ilvl="6">
      <w:numFmt w:val="bullet"/>
      <w:lvlText w:val="•"/>
      <w:lvlJc w:val="left"/>
      <w:pPr>
        <w:ind w:left="6614" w:hanging="540"/>
      </w:pPr>
    </w:lvl>
    <w:lvl w:ilvl="7">
      <w:numFmt w:val="bullet"/>
      <w:lvlText w:val="•"/>
      <w:lvlJc w:val="left"/>
      <w:pPr>
        <w:ind w:left="7512" w:hanging="540"/>
      </w:pPr>
    </w:lvl>
    <w:lvl w:ilvl="8">
      <w:numFmt w:val="bullet"/>
      <w:lvlText w:val="•"/>
      <w:lvlJc w:val="left"/>
      <w:pPr>
        <w:ind w:left="8411" w:hanging="540"/>
      </w:pPr>
    </w:lvl>
  </w:abstractNum>
  <w:abstractNum w:abstractNumId="9">
    <w:nsid w:val="0000040B"/>
    <w:multiLevelType w:val="multilevel"/>
    <w:tmpl w:val="0000088E"/>
    <w:lvl w:ilvl="0">
      <w:start w:val="2"/>
      <w:numFmt w:val="decimal"/>
      <w:lvlText w:val="%1"/>
      <w:lvlJc w:val="left"/>
      <w:pPr>
        <w:ind w:left="692" w:hanging="540"/>
      </w:pPr>
    </w:lvl>
    <w:lvl w:ilvl="1">
      <w:start w:val="6"/>
      <w:numFmt w:val="decimal"/>
      <w:lvlText w:val="%1.%2"/>
      <w:lvlJc w:val="left"/>
      <w:pPr>
        <w:ind w:left="692" w:hanging="540"/>
      </w:pPr>
    </w:lvl>
    <w:lvl w:ilvl="2">
      <w:start w:val="1"/>
      <w:numFmt w:val="decimal"/>
      <w:lvlText w:val="%1.%2.%3"/>
      <w:lvlJc w:val="left"/>
      <w:pPr>
        <w:ind w:left="692" w:hanging="540"/>
      </w:pPr>
      <w:rPr>
        <w:rFonts w:ascii="Times New Roman" w:hAnsi="Times New Roman" w:cs="Times New Roman"/>
        <w:b/>
        <w:bCs/>
        <w:sz w:val="24"/>
        <w:szCs w:val="24"/>
      </w:rPr>
    </w:lvl>
    <w:lvl w:ilvl="3">
      <w:numFmt w:val="bullet"/>
      <w:lvlText w:val=""/>
      <w:lvlJc w:val="left"/>
      <w:pPr>
        <w:ind w:left="1545" w:hanging="361"/>
      </w:pPr>
      <w:rPr>
        <w:rFonts w:ascii="Symbol" w:hAnsi="Symbol" w:cs="Symbol"/>
        <w:b w:val="0"/>
        <w:bCs w:val="0"/>
        <w:sz w:val="24"/>
        <w:szCs w:val="24"/>
      </w:rPr>
    </w:lvl>
    <w:lvl w:ilvl="4">
      <w:numFmt w:val="bullet"/>
      <w:lvlText w:val="•"/>
      <w:lvlJc w:val="left"/>
      <w:pPr>
        <w:ind w:left="4432" w:hanging="361"/>
      </w:pPr>
    </w:lvl>
    <w:lvl w:ilvl="5">
      <w:numFmt w:val="bullet"/>
      <w:lvlText w:val="•"/>
      <w:lvlJc w:val="left"/>
      <w:pPr>
        <w:ind w:left="5395" w:hanging="361"/>
      </w:pPr>
    </w:lvl>
    <w:lvl w:ilvl="6">
      <w:numFmt w:val="bullet"/>
      <w:lvlText w:val="•"/>
      <w:lvlJc w:val="left"/>
      <w:pPr>
        <w:ind w:left="6357" w:hanging="361"/>
      </w:pPr>
    </w:lvl>
    <w:lvl w:ilvl="7">
      <w:numFmt w:val="bullet"/>
      <w:lvlText w:val="•"/>
      <w:lvlJc w:val="left"/>
      <w:pPr>
        <w:ind w:left="7320" w:hanging="361"/>
      </w:pPr>
    </w:lvl>
    <w:lvl w:ilvl="8">
      <w:numFmt w:val="bullet"/>
      <w:lvlText w:val="•"/>
      <w:lvlJc w:val="left"/>
      <w:pPr>
        <w:ind w:left="8282" w:hanging="361"/>
      </w:pPr>
    </w:lvl>
  </w:abstractNum>
  <w:abstractNum w:abstractNumId="10">
    <w:nsid w:val="0000040C"/>
    <w:multiLevelType w:val="multilevel"/>
    <w:tmpl w:val="0000088F"/>
    <w:lvl w:ilvl="0">
      <w:numFmt w:val="bullet"/>
      <w:lvlText w:val="–"/>
      <w:lvlJc w:val="left"/>
      <w:pPr>
        <w:ind w:left="116" w:hanging="196"/>
      </w:pPr>
      <w:rPr>
        <w:rFonts w:ascii="Times New Roman" w:hAnsi="Times New Roman" w:cs="Times New Roman"/>
        <w:b w:val="0"/>
        <w:bCs w:val="0"/>
        <w:sz w:val="24"/>
        <w:szCs w:val="24"/>
      </w:rPr>
    </w:lvl>
    <w:lvl w:ilvl="1">
      <w:numFmt w:val="bullet"/>
      <w:lvlText w:val=""/>
      <w:lvlJc w:val="left"/>
      <w:pPr>
        <w:ind w:left="968" w:hanging="424"/>
      </w:pPr>
      <w:rPr>
        <w:rFonts w:ascii="Symbol" w:hAnsi="Symbol" w:cs="Symbol"/>
        <w:b w:val="0"/>
        <w:bCs w:val="0"/>
        <w:sz w:val="24"/>
        <w:szCs w:val="24"/>
      </w:rPr>
    </w:lvl>
    <w:lvl w:ilvl="2">
      <w:numFmt w:val="bullet"/>
      <w:lvlText w:val="•"/>
      <w:lvlJc w:val="left"/>
      <w:pPr>
        <w:ind w:left="1995" w:hanging="424"/>
      </w:pPr>
    </w:lvl>
    <w:lvl w:ilvl="3">
      <w:numFmt w:val="bullet"/>
      <w:lvlText w:val="•"/>
      <w:lvlJc w:val="left"/>
      <w:pPr>
        <w:ind w:left="3021" w:hanging="424"/>
      </w:pPr>
    </w:lvl>
    <w:lvl w:ilvl="4">
      <w:numFmt w:val="bullet"/>
      <w:lvlText w:val="•"/>
      <w:lvlJc w:val="left"/>
      <w:pPr>
        <w:ind w:left="4048" w:hanging="424"/>
      </w:pPr>
    </w:lvl>
    <w:lvl w:ilvl="5">
      <w:numFmt w:val="bullet"/>
      <w:lvlText w:val="•"/>
      <w:lvlJc w:val="left"/>
      <w:pPr>
        <w:ind w:left="5074" w:hanging="424"/>
      </w:pPr>
    </w:lvl>
    <w:lvl w:ilvl="6">
      <w:numFmt w:val="bullet"/>
      <w:lvlText w:val="•"/>
      <w:lvlJc w:val="left"/>
      <w:pPr>
        <w:ind w:left="6101" w:hanging="424"/>
      </w:pPr>
    </w:lvl>
    <w:lvl w:ilvl="7">
      <w:numFmt w:val="bullet"/>
      <w:lvlText w:val="•"/>
      <w:lvlJc w:val="left"/>
      <w:pPr>
        <w:ind w:left="7128" w:hanging="424"/>
      </w:pPr>
    </w:lvl>
    <w:lvl w:ilvl="8">
      <w:numFmt w:val="bullet"/>
      <w:lvlText w:val="•"/>
      <w:lvlJc w:val="left"/>
      <w:pPr>
        <w:ind w:left="8154" w:hanging="424"/>
      </w:pPr>
    </w:lvl>
  </w:abstractNum>
  <w:abstractNum w:abstractNumId="11">
    <w:nsid w:val="0000040D"/>
    <w:multiLevelType w:val="multilevel"/>
    <w:tmpl w:val="00000890"/>
    <w:lvl w:ilvl="0">
      <w:start w:val="2"/>
      <w:numFmt w:val="decimal"/>
      <w:lvlText w:val="%1"/>
      <w:lvlJc w:val="left"/>
      <w:pPr>
        <w:ind w:left="476" w:hanging="360"/>
      </w:pPr>
    </w:lvl>
    <w:lvl w:ilvl="1">
      <w:start w:val="2"/>
      <w:numFmt w:val="decimal"/>
      <w:lvlText w:val="%1.%2"/>
      <w:lvlJc w:val="left"/>
      <w:pPr>
        <w:ind w:left="476" w:hanging="360"/>
      </w:pPr>
      <w:rPr>
        <w:rFonts w:ascii="Times New Roman" w:hAnsi="Times New Roman" w:cs="Times New Roman"/>
        <w:b w:val="0"/>
        <w:bCs w:val="0"/>
        <w:sz w:val="24"/>
        <w:szCs w:val="24"/>
      </w:rPr>
    </w:lvl>
    <w:lvl w:ilvl="2">
      <w:numFmt w:val="bullet"/>
      <w:lvlText w:val=""/>
      <w:lvlJc w:val="left"/>
      <w:pPr>
        <w:ind w:left="1545" w:hanging="361"/>
      </w:pPr>
      <w:rPr>
        <w:rFonts w:ascii="Symbol" w:hAnsi="Symbol" w:cs="Symbol"/>
        <w:b w:val="0"/>
        <w:bCs w:val="0"/>
        <w:sz w:val="24"/>
        <w:szCs w:val="24"/>
      </w:rPr>
    </w:lvl>
    <w:lvl w:ilvl="3">
      <w:numFmt w:val="bullet"/>
      <w:lvlText w:val="•"/>
      <w:lvlJc w:val="left"/>
      <w:pPr>
        <w:ind w:left="3470" w:hanging="361"/>
      </w:pPr>
    </w:lvl>
    <w:lvl w:ilvl="4">
      <w:numFmt w:val="bullet"/>
      <w:lvlText w:val="•"/>
      <w:lvlJc w:val="left"/>
      <w:pPr>
        <w:ind w:left="4432" w:hanging="361"/>
      </w:pPr>
    </w:lvl>
    <w:lvl w:ilvl="5">
      <w:numFmt w:val="bullet"/>
      <w:lvlText w:val="•"/>
      <w:lvlJc w:val="left"/>
      <w:pPr>
        <w:ind w:left="5395" w:hanging="361"/>
      </w:pPr>
    </w:lvl>
    <w:lvl w:ilvl="6">
      <w:numFmt w:val="bullet"/>
      <w:lvlText w:val="•"/>
      <w:lvlJc w:val="left"/>
      <w:pPr>
        <w:ind w:left="6357" w:hanging="361"/>
      </w:pPr>
    </w:lvl>
    <w:lvl w:ilvl="7">
      <w:numFmt w:val="bullet"/>
      <w:lvlText w:val="•"/>
      <w:lvlJc w:val="left"/>
      <w:pPr>
        <w:ind w:left="7320" w:hanging="361"/>
      </w:pPr>
    </w:lvl>
    <w:lvl w:ilvl="8">
      <w:numFmt w:val="bullet"/>
      <w:lvlText w:val="•"/>
      <w:lvlJc w:val="left"/>
      <w:pPr>
        <w:ind w:left="8282" w:hanging="361"/>
      </w:pPr>
    </w:lvl>
  </w:abstractNum>
  <w:abstractNum w:abstractNumId="12">
    <w:nsid w:val="0000040E"/>
    <w:multiLevelType w:val="multilevel"/>
    <w:tmpl w:val="00000891"/>
    <w:lvl w:ilvl="0">
      <w:numFmt w:val="bullet"/>
      <w:lvlText w:val="-"/>
      <w:lvlJc w:val="left"/>
      <w:pPr>
        <w:ind w:left="116" w:hanging="424"/>
      </w:pPr>
      <w:rPr>
        <w:rFonts w:ascii="Times New Roman" w:hAnsi="Times New Roman" w:cs="Times New Roman"/>
        <w:b w:val="0"/>
        <w:bCs w:val="0"/>
        <w:sz w:val="24"/>
        <w:szCs w:val="24"/>
      </w:rPr>
    </w:lvl>
    <w:lvl w:ilvl="1">
      <w:numFmt w:val="bullet"/>
      <w:lvlText w:val=""/>
      <w:lvlJc w:val="left"/>
      <w:pPr>
        <w:ind w:left="1545" w:hanging="361"/>
      </w:pPr>
      <w:rPr>
        <w:rFonts w:ascii="Symbol" w:hAnsi="Symbol" w:cs="Symbol"/>
        <w:b w:val="0"/>
        <w:bCs w:val="0"/>
        <w:sz w:val="24"/>
        <w:szCs w:val="24"/>
      </w:rPr>
    </w:lvl>
    <w:lvl w:ilvl="2">
      <w:numFmt w:val="bullet"/>
      <w:lvlText w:val="•"/>
      <w:lvlJc w:val="left"/>
      <w:pPr>
        <w:ind w:left="2507" w:hanging="361"/>
      </w:pPr>
    </w:lvl>
    <w:lvl w:ilvl="3">
      <w:numFmt w:val="bullet"/>
      <w:lvlText w:val="•"/>
      <w:lvlJc w:val="left"/>
      <w:pPr>
        <w:ind w:left="3470" w:hanging="361"/>
      </w:pPr>
    </w:lvl>
    <w:lvl w:ilvl="4">
      <w:numFmt w:val="bullet"/>
      <w:lvlText w:val="•"/>
      <w:lvlJc w:val="left"/>
      <w:pPr>
        <w:ind w:left="4432" w:hanging="361"/>
      </w:pPr>
    </w:lvl>
    <w:lvl w:ilvl="5">
      <w:numFmt w:val="bullet"/>
      <w:lvlText w:val="•"/>
      <w:lvlJc w:val="left"/>
      <w:pPr>
        <w:ind w:left="5395" w:hanging="361"/>
      </w:pPr>
    </w:lvl>
    <w:lvl w:ilvl="6">
      <w:numFmt w:val="bullet"/>
      <w:lvlText w:val="•"/>
      <w:lvlJc w:val="left"/>
      <w:pPr>
        <w:ind w:left="6357" w:hanging="361"/>
      </w:pPr>
    </w:lvl>
    <w:lvl w:ilvl="7">
      <w:numFmt w:val="bullet"/>
      <w:lvlText w:val="•"/>
      <w:lvlJc w:val="left"/>
      <w:pPr>
        <w:ind w:left="7320" w:hanging="361"/>
      </w:pPr>
    </w:lvl>
    <w:lvl w:ilvl="8">
      <w:numFmt w:val="bullet"/>
      <w:lvlText w:val="•"/>
      <w:lvlJc w:val="left"/>
      <w:pPr>
        <w:ind w:left="8282" w:hanging="361"/>
      </w:pPr>
    </w:lvl>
  </w:abstractNum>
  <w:abstractNum w:abstractNumId="13">
    <w:nsid w:val="0000040F"/>
    <w:multiLevelType w:val="multilevel"/>
    <w:tmpl w:val="00000892"/>
    <w:lvl w:ilvl="0">
      <w:numFmt w:val="bullet"/>
      <w:lvlText w:val=""/>
      <w:lvlJc w:val="left"/>
      <w:pPr>
        <w:ind w:left="836" w:hanging="360"/>
      </w:pPr>
      <w:rPr>
        <w:rFonts w:ascii="Symbol" w:hAnsi="Symbol" w:cs="Symbol"/>
        <w:b w:val="0"/>
        <w:bCs w:val="0"/>
        <w:sz w:val="24"/>
        <w:szCs w:val="24"/>
      </w:rPr>
    </w:lvl>
    <w:lvl w:ilvl="1">
      <w:numFmt w:val="bullet"/>
      <w:lvlText w:val=""/>
      <w:lvlJc w:val="left"/>
      <w:pPr>
        <w:ind w:left="1545" w:hanging="361"/>
      </w:pPr>
      <w:rPr>
        <w:rFonts w:ascii="Symbol" w:hAnsi="Symbol" w:cs="Symbol"/>
        <w:b w:val="0"/>
        <w:bCs w:val="0"/>
        <w:sz w:val="24"/>
        <w:szCs w:val="24"/>
      </w:rPr>
    </w:lvl>
    <w:lvl w:ilvl="2">
      <w:numFmt w:val="bullet"/>
      <w:lvlText w:val="•"/>
      <w:lvlJc w:val="left"/>
      <w:pPr>
        <w:ind w:left="2507" w:hanging="361"/>
      </w:pPr>
    </w:lvl>
    <w:lvl w:ilvl="3">
      <w:numFmt w:val="bullet"/>
      <w:lvlText w:val="•"/>
      <w:lvlJc w:val="left"/>
      <w:pPr>
        <w:ind w:left="3470" w:hanging="361"/>
      </w:pPr>
    </w:lvl>
    <w:lvl w:ilvl="4">
      <w:numFmt w:val="bullet"/>
      <w:lvlText w:val="•"/>
      <w:lvlJc w:val="left"/>
      <w:pPr>
        <w:ind w:left="4432" w:hanging="361"/>
      </w:pPr>
    </w:lvl>
    <w:lvl w:ilvl="5">
      <w:numFmt w:val="bullet"/>
      <w:lvlText w:val="•"/>
      <w:lvlJc w:val="left"/>
      <w:pPr>
        <w:ind w:left="5395" w:hanging="361"/>
      </w:pPr>
    </w:lvl>
    <w:lvl w:ilvl="6">
      <w:numFmt w:val="bullet"/>
      <w:lvlText w:val="•"/>
      <w:lvlJc w:val="left"/>
      <w:pPr>
        <w:ind w:left="6357" w:hanging="361"/>
      </w:pPr>
    </w:lvl>
    <w:lvl w:ilvl="7">
      <w:numFmt w:val="bullet"/>
      <w:lvlText w:val="•"/>
      <w:lvlJc w:val="left"/>
      <w:pPr>
        <w:ind w:left="7320" w:hanging="361"/>
      </w:pPr>
    </w:lvl>
    <w:lvl w:ilvl="8">
      <w:numFmt w:val="bullet"/>
      <w:lvlText w:val="•"/>
      <w:lvlJc w:val="left"/>
      <w:pPr>
        <w:ind w:left="8282" w:hanging="361"/>
      </w:pPr>
    </w:lvl>
  </w:abstractNum>
  <w:abstractNum w:abstractNumId="14">
    <w:nsid w:val="00000410"/>
    <w:multiLevelType w:val="multilevel"/>
    <w:tmpl w:val="00000893"/>
    <w:lvl w:ilvl="0">
      <w:numFmt w:val="bullet"/>
      <w:lvlText w:val="-"/>
      <w:lvlJc w:val="left"/>
      <w:pPr>
        <w:ind w:left="116" w:hanging="709"/>
      </w:pPr>
      <w:rPr>
        <w:rFonts w:ascii="Times New Roman" w:hAnsi="Times New Roman" w:cs="Times New Roman"/>
        <w:b w:val="0"/>
        <w:bCs w:val="0"/>
        <w:sz w:val="24"/>
        <w:szCs w:val="24"/>
      </w:rPr>
    </w:lvl>
    <w:lvl w:ilvl="1">
      <w:numFmt w:val="bullet"/>
      <w:lvlText w:val="•"/>
      <w:lvlJc w:val="left"/>
      <w:pPr>
        <w:ind w:left="1125" w:hanging="709"/>
      </w:pPr>
    </w:lvl>
    <w:lvl w:ilvl="2">
      <w:numFmt w:val="bullet"/>
      <w:lvlText w:val="•"/>
      <w:lvlJc w:val="left"/>
      <w:pPr>
        <w:ind w:left="2134" w:hanging="709"/>
      </w:pPr>
    </w:lvl>
    <w:lvl w:ilvl="3">
      <w:numFmt w:val="bullet"/>
      <w:lvlText w:val="•"/>
      <w:lvlJc w:val="left"/>
      <w:pPr>
        <w:ind w:left="3143" w:hanging="709"/>
      </w:pPr>
    </w:lvl>
    <w:lvl w:ilvl="4">
      <w:numFmt w:val="bullet"/>
      <w:lvlText w:val="•"/>
      <w:lvlJc w:val="left"/>
      <w:pPr>
        <w:ind w:left="4153" w:hanging="709"/>
      </w:pPr>
    </w:lvl>
    <w:lvl w:ilvl="5">
      <w:numFmt w:val="bullet"/>
      <w:lvlText w:val="•"/>
      <w:lvlJc w:val="left"/>
      <w:pPr>
        <w:ind w:left="5162" w:hanging="709"/>
      </w:pPr>
    </w:lvl>
    <w:lvl w:ilvl="6">
      <w:numFmt w:val="bullet"/>
      <w:lvlText w:val="•"/>
      <w:lvlJc w:val="left"/>
      <w:pPr>
        <w:ind w:left="6171" w:hanging="709"/>
      </w:pPr>
    </w:lvl>
    <w:lvl w:ilvl="7">
      <w:numFmt w:val="bullet"/>
      <w:lvlText w:val="•"/>
      <w:lvlJc w:val="left"/>
      <w:pPr>
        <w:ind w:left="7180" w:hanging="709"/>
      </w:pPr>
    </w:lvl>
    <w:lvl w:ilvl="8">
      <w:numFmt w:val="bullet"/>
      <w:lvlText w:val="•"/>
      <w:lvlJc w:val="left"/>
      <w:pPr>
        <w:ind w:left="8189" w:hanging="709"/>
      </w:pPr>
    </w:lvl>
  </w:abstractNum>
  <w:abstractNum w:abstractNumId="15">
    <w:nsid w:val="00000411"/>
    <w:multiLevelType w:val="multilevel"/>
    <w:tmpl w:val="00000894"/>
    <w:lvl w:ilvl="0">
      <w:numFmt w:val="bullet"/>
      <w:lvlText w:val="-"/>
      <w:lvlJc w:val="left"/>
      <w:pPr>
        <w:ind w:left="712" w:hanging="709"/>
      </w:pPr>
      <w:rPr>
        <w:rFonts w:ascii="Times New Roman" w:hAnsi="Times New Roman" w:cs="Times New Roman"/>
        <w:b w:val="0"/>
        <w:bCs w:val="0"/>
        <w:sz w:val="24"/>
        <w:szCs w:val="24"/>
      </w:rPr>
    </w:lvl>
    <w:lvl w:ilvl="1">
      <w:numFmt w:val="bullet"/>
      <w:lvlText w:val="-"/>
      <w:lvlJc w:val="left"/>
      <w:pPr>
        <w:ind w:left="116" w:hanging="709"/>
      </w:pPr>
      <w:rPr>
        <w:rFonts w:ascii="Times New Roman" w:hAnsi="Times New Roman" w:cs="Times New Roman"/>
        <w:b w:val="0"/>
        <w:bCs w:val="0"/>
        <w:sz w:val="24"/>
        <w:szCs w:val="24"/>
      </w:rPr>
    </w:lvl>
    <w:lvl w:ilvl="2">
      <w:numFmt w:val="bullet"/>
      <w:lvlText w:val="•"/>
      <w:lvlJc w:val="left"/>
      <w:pPr>
        <w:ind w:left="1676" w:hanging="709"/>
      </w:pPr>
    </w:lvl>
    <w:lvl w:ilvl="3">
      <w:numFmt w:val="bullet"/>
      <w:lvlText w:val="•"/>
      <w:lvlJc w:val="left"/>
      <w:pPr>
        <w:ind w:left="2640" w:hanging="709"/>
      </w:pPr>
    </w:lvl>
    <w:lvl w:ilvl="4">
      <w:numFmt w:val="bullet"/>
      <w:lvlText w:val="•"/>
      <w:lvlJc w:val="left"/>
      <w:pPr>
        <w:ind w:left="3604" w:hanging="709"/>
      </w:pPr>
    </w:lvl>
    <w:lvl w:ilvl="5">
      <w:numFmt w:val="bullet"/>
      <w:lvlText w:val="•"/>
      <w:lvlJc w:val="left"/>
      <w:pPr>
        <w:ind w:left="4568" w:hanging="709"/>
      </w:pPr>
    </w:lvl>
    <w:lvl w:ilvl="6">
      <w:numFmt w:val="bullet"/>
      <w:lvlText w:val="•"/>
      <w:lvlJc w:val="left"/>
      <w:pPr>
        <w:ind w:left="5532" w:hanging="709"/>
      </w:pPr>
    </w:lvl>
    <w:lvl w:ilvl="7">
      <w:numFmt w:val="bullet"/>
      <w:lvlText w:val="•"/>
      <w:lvlJc w:val="left"/>
      <w:pPr>
        <w:ind w:left="6496" w:hanging="709"/>
      </w:pPr>
    </w:lvl>
    <w:lvl w:ilvl="8">
      <w:numFmt w:val="bullet"/>
      <w:lvlText w:val="•"/>
      <w:lvlJc w:val="left"/>
      <w:pPr>
        <w:ind w:left="7459" w:hanging="709"/>
      </w:pPr>
    </w:lvl>
  </w:abstractNum>
  <w:abstractNum w:abstractNumId="16">
    <w:nsid w:val="00000412"/>
    <w:multiLevelType w:val="multilevel"/>
    <w:tmpl w:val="00000895"/>
    <w:lvl w:ilvl="0">
      <w:numFmt w:val="bullet"/>
      <w:lvlText w:val="-"/>
      <w:lvlJc w:val="left"/>
      <w:pPr>
        <w:ind w:left="116" w:hanging="200"/>
      </w:pPr>
      <w:rPr>
        <w:rFonts w:ascii="Times New Roman" w:hAnsi="Times New Roman" w:cs="Times New Roman"/>
        <w:b w:val="0"/>
        <w:bCs w:val="0"/>
        <w:sz w:val="24"/>
        <w:szCs w:val="24"/>
      </w:rPr>
    </w:lvl>
    <w:lvl w:ilvl="1">
      <w:numFmt w:val="bullet"/>
      <w:lvlText w:val=""/>
      <w:lvlJc w:val="left"/>
      <w:pPr>
        <w:ind w:left="1545" w:hanging="361"/>
      </w:pPr>
      <w:rPr>
        <w:rFonts w:ascii="Symbol" w:hAnsi="Symbol" w:cs="Symbol"/>
        <w:b w:val="0"/>
        <w:bCs w:val="0"/>
        <w:sz w:val="24"/>
        <w:szCs w:val="24"/>
      </w:rPr>
    </w:lvl>
    <w:lvl w:ilvl="2">
      <w:numFmt w:val="bullet"/>
      <w:lvlText w:val="•"/>
      <w:lvlJc w:val="left"/>
      <w:pPr>
        <w:ind w:left="2507" w:hanging="361"/>
      </w:pPr>
    </w:lvl>
    <w:lvl w:ilvl="3">
      <w:numFmt w:val="bullet"/>
      <w:lvlText w:val="•"/>
      <w:lvlJc w:val="left"/>
      <w:pPr>
        <w:ind w:left="3470" w:hanging="361"/>
      </w:pPr>
    </w:lvl>
    <w:lvl w:ilvl="4">
      <w:numFmt w:val="bullet"/>
      <w:lvlText w:val="•"/>
      <w:lvlJc w:val="left"/>
      <w:pPr>
        <w:ind w:left="4432" w:hanging="361"/>
      </w:pPr>
    </w:lvl>
    <w:lvl w:ilvl="5">
      <w:numFmt w:val="bullet"/>
      <w:lvlText w:val="•"/>
      <w:lvlJc w:val="left"/>
      <w:pPr>
        <w:ind w:left="5395" w:hanging="361"/>
      </w:pPr>
    </w:lvl>
    <w:lvl w:ilvl="6">
      <w:numFmt w:val="bullet"/>
      <w:lvlText w:val="•"/>
      <w:lvlJc w:val="left"/>
      <w:pPr>
        <w:ind w:left="6357" w:hanging="361"/>
      </w:pPr>
    </w:lvl>
    <w:lvl w:ilvl="7">
      <w:numFmt w:val="bullet"/>
      <w:lvlText w:val="•"/>
      <w:lvlJc w:val="left"/>
      <w:pPr>
        <w:ind w:left="7320" w:hanging="361"/>
      </w:pPr>
    </w:lvl>
    <w:lvl w:ilvl="8">
      <w:numFmt w:val="bullet"/>
      <w:lvlText w:val="•"/>
      <w:lvlJc w:val="left"/>
      <w:pPr>
        <w:ind w:left="8282" w:hanging="361"/>
      </w:pPr>
    </w:lvl>
  </w:abstractNum>
  <w:abstractNum w:abstractNumId="17">
    <w:nsid w:val="00000413"/>
    <w:multiLevelType w:val="multilevel"/>
    <w:tmpl w:val="00000896"/>
    <w:lvl w:ilvl="0">
      <w:start w:val="1"/>
      <w:numFmt w:val="decimal"/>
      <w:lvlText w:val="%1."/>
      <w:lvlJc w:val="left"/>
      <w:pPr>
        <w:ind w:left="116" w:hanging="709"/>
      </w:pPr>
      <w:rPr>
        <w:rFonts w:ascii="Times New Roman" w:hAnsi="Times New Roman" w:cs="Times New Roman"/>
        <w:b w:val="0"/>
        <w:bCs w:val="0"/>
        <w:sz w:val="24"/>
        <w:szCs w:val="24"/>
      </w:rPr>
    </w:lvl>
    <w:lvl w:ilvl="1">
      <w:numFmt w:val="bullet"/>
      <w:lvlText w:val=""/>
      <w:lvlJc w:val="left"/>
      <w:pPr>
        <w:ind w:left="1545" w:hanging="361"/>
      </w:pPr>
      <w:rPr>
        <w:rFonts w:ascii="Symbol" w:hAnsi="Symbol" w:cs="Symbol"/>
        <w:b w:val="0"/>
        <w:bCs w:val="0"/>
        <w:sz w:val="24"/>
        <w:szCs w:val="24"/>
      </w:rPr>
    </w:lvl>
    <w:lvl w:ilvl="2">
      <w:numFmt w:val="bullet"/>
      <w:lvlText w:val="•"/>
      <w:lvlJc w:val="left"/>
      <w:pPr>
        <w:ind w:left="2507" w:hanging="361"/>
      </w:pPr>
    </w:lvl>
    <w:lvl w:ilvl="3">
      <w:numFmt w:val="bullet"/>
      <w:lvlText w:val="•"/>
      <w:lvlJc w:val="left"/>
      <w:pPr>
        <w:ind w:left="3470" w:hanging="361"/>
      </w:pPr>
    </w:lvl>
    <w:lvl w:ilvl="4">
      <w:numFmt w:val="bullet"/>
      <w:lvlText w:val="•"/>
      <w:lvlJc w:val="left"/>
      <w:pPr>
        <w:ind w:left="4432" w:hanging="361"/>
      </w:pPr>
    </w:lvl>
    <w:lvl w:ilvl="5">
      <w:numFmt w:val="bullet"/>
      <w:lvlText w:val="•"/>
      <w:lvlJc w:val="left"/>
      <w:pPr>
        <w:ind w:left="5395" w:hanging="361"/>
      </w:pPr>
    </w:lvl>
    <w:lvl w:ilvl="6">
      <w:numFmt w:val="bullet"/>
      <w:lvlText w:val="•"/>
      <w:lvlJc w:val="left"/>
      <w:pPr>
        <w:ind w:left="6357" w:hanging="361"/>
      </w:pPr>
    </w:lvl>
    <w:lvl w:ilvl="7">
      <w:numFmt w:val="bullet"/>
      <w:lvlText w:val="•"/>
      <w:lvlJc w:val="left"/>
      <w:pPr>
        <w:ind w:left="7320" w:hanging="361"/>
      </w:pPr>
    </w:lvl>
    <w:lvl w:ilvl="8">
      <w:numFmt w:val="bullet"/>
      <w:lvlText w:val="•"/>
      <w:lvlJc w:val="left"/>
      <w:pPr>
        <w:ind w:left="8282" w:hanging="361"/>
      </w:pPr>
    </w:lvl>
  </w:abstractNum>
  <w:abstractNum w:abstractNumId="18">
    <w:nsid w:val="00000414"/>
    <w:multiLevelType w:val="multilevel"/>
    <w:tmpl w:val="00000897"/>
    <w:lvl w:ilvl="0">
      <w:start w:val="9"/>
      <w:numFmt w:val="decimal"/>
      <w:lvlText w:val="%1"/>
      <w:lvlJc w:val="left"/>
      <w:pPr>
        <w:ind w:left="1224" w:hanging="540"/>
      </w:pPr>
    </w:lvl>
    <w:lvl w:ilvl="1">
      <w:start w:val="1"/>
      <w:numFmt w:val="decimal"/>
      <w:lvlText w:val="%1.%2"/>
      <w:lvlJc w:val="left"/>
      <w:pPr>
        <w:ind w:left="1224" w:hanging="540"/>
      </w:pPr>
    </w:lvl>
    <w:lvl w:ilvl="2">
      <w:start w:val="1"/>
      <w:numFmt w:val="decimal"/>
      <w:lvlText w:val="%1.%2.%3"/>
      <w:lvlJc w:val="left"/>
      <w:pPr>
        <w:ind w:left="1224" w:hanging="540"/>
      </w:pPr>
      <w:rPr>
        <w:rFonts w:ascii="Times New Roman" w:hAnsi="Times New Roman" w:cs="Times New Roman"/>
        <w:b/>
        <w:bCs/>
        <w:sz w:val="24"/>
        <w:szCs w:val="24"/>
      </w:rPr>
    </w:lvl>
    <w:lvl w:ilvl="3">
      <w:numFmt w:val="bullet"/>
      <w:lvlText w:val="•"/>
      <w:lvlJc w:val="left"/>
      <w:pPr>
        <w:ind w:left="3919" w:hanging="540"/>
      </w:pPr>
    </w:lvl>
    <w:lvl w:ilvl="4">
      <w:numFmt w:val="bullet"/>
      <w:lvlText w:val="•"/>
      <w:lvlJc w:val="left"/>
      <w:pPr>
        <w:ind w:left="4817" w:hanging="540"/>
      </w:pPr>
    </w:lvl>
    <w:lvl w:ilvl="5">
      <w:numFmt w:val="bullet"/>
      <w:lvlText w:val="•"/>
      <w:lvlJc w:val="left"/>
      <w:pPr>
        <w:ind w:left="5716" w:hanging="540"/>
      </w:pPr>
    </w:lvl>
    <w:lvl w:ilvl="6">
      <w:numFmt w:val="bullet"/>
      <w:lvlText w:val="•"/>
      <w:lvlJc w:val="left"/>
      <w:pPr>
        <w:ind w:left="6614" w:hanging="540"/>
      </w:pPr>
    </w:lvl>
    <w:lvl w:ilvl="7">
      <w:numFmt w:val="bullet"/>
      <w:lvlText w:val="•"/>
      <w:lvlJc w:val="left"/>
      <w:pPr>
        <w:ind w:left="7512" w:hanging="540"/>
      </w:pPr>
    </w:lvl>
    <w:lvl w:ilvl="8">
      <w:numFmt w:val="bullet"/>
      <w:lvlText w:val="•"/>
      <w:lvlJc w:val="left"/>
      <w:pPr>
        <w:ind w:left="8411" w:hanging="540"/>
      </w:pPr>
    </w:lvl>
  </w:abstractNum>
  <w:abstractNum w:abstractNumId="19">
    <w:nsid w:val="00000415"/>
    <w:multiLevelType w:val="multilevel"/>
    <w:tmpl w:val="00000898"/>
    <w:lvl w:ilvl="0">
      <w:numFmt w:val="bullet"/>
      <w:lvlText w:val="-"/>
      <w:lvlJc w:val="left"/>
      <w:pPr>
        <w:ind w:left="960" w:hanging="136"/>
      </w:pPr>
      <w:rPr>
        <w:rFonts w:ascii="Times New Roman" w:hAnsi="Times New Roman" w:cs="Times New Roman"/>
        <w:b w:val="0"/>
        <w:bCs w:val="0"/>
        <w:sz w:val="24"/>
        <w:szCs w:val="24"/>
      </w:rPr>
    </w:lvl>
    <w:lvl w:ilvl="1">
      <w:numFmt w:val="bullet"/>
      <w:lvlText w:val=""/>
      <w:lvlJc w:val="left"/>
      <w:pPr>
        <w:ind w:left="1545" w:hanging="361"/>
      </w:pPr>
      <w:rPr>
        <w:rFonts w:ascii="Symbol" w:hAnsi="Symbol" w:cs="Symbol"/>
        <w:b w:val="0"/>
        <w:bCs w:val="0"/>
        <w:sz w:val="24"/>
        <w:szCs w:val="24"/>
      </w:rPr>
    </w:lvl>
    <w:lvl w:ilvl="2">
      <w:numFmt w:val="bullet"/>
      <w:lvlText w:val="•"/>
      <w:lvlJc w:val="left"/>
      <w:pPr>
        <w:ind w:left="2507" w:hanging="361"/>
      </w:pPr>
    </w:lvl>
    <w:lvl w:ilvl="3">
      <w:numFmt w:val="bullet"/>
      <w:lvlText w:val="•"/>
      <w:lvlJc w:val="left"/>
      <w:pPr>
        <w:ind w:left="3470" w:hanging="361"/>
      </w:pPr>
    </w:lvl>
    <w:lvl w:ilvl="4">
      <w:numFmt w:val="bullet"/>
      <w:lvlText w:val="•"/>
      <w:lvlJc w:val="left"/>
      <w:pPr>
        <w:ind w:left="4432" w:hanging="361"/>
      </w:pPr>
    </w:lvl>
    <w:lvl w:ilvl="5">
      <w:numFmt w:val="bullet"/>
      <w:lvlText w:val="•"/>
      <w:lvlJc w:val="left"/>
      <w:pPr>
        <w:ind w:left="5395" w:hanging="361"/>
      </w:pPr>
    </w:lvl>
    <w:lvl w:ilvl="6">
      <w:numFmt w:val="bullet"/>
      <w:lvlText w:val="•"/>
      <w:lvlJc w:val="left"/>
      <w:pPr>
        <w:ind w:left="6357" w:hanging="361"/>
      </w:pPr>
    </w:lvl>
    <w:lvl w:ilvl="7">
      <w:numFmt w:val="bullet"/>
      <w:lvlText w:val="•"/>
      <w:lvlJc w:val="left"/>
      <w:pPr>
        <w:ind w:left="7320" w:hanging="361"/>
      </w:pPr>
    </w:lvl>
    <w:lvl w:ilvl="8">
      <w:numFmt w:val="bullet"/>
      <w:lvlText w:val="•"/>
      <w:lvlJc w:val="left"/>
      <w:pPr>
        <w:ind w:left="8282" w:hanging="361"/>
      </w:pPr>
    </w:lvl>
  </w:abstractNum>
  <w:abstractNum w:abstractNumId="20">
    <w:nsid w:val="00000416"/>
    <w:multiLevelType w:val="multilevel"/>
    <w:tmpl w:val="00000899"/>
    <w:lvl w:ilvl="0">
      <w:numFmt w:val="bullet"/>
      <w:lvlText w:val=""/>
      <w:lvlJc w:val="left"/>
      <w:pPr>
        <w:ind w:left="1545" w:hanging="361"/>
      </w:pPr>
      <w:rPr>
        <w:rFonts w:ascii="Symbol" w:hAnsi="Symbol" w:cs="Symbol"/>
        <w:b w:val="0"/>
        <w:bCs w:val="0"/>
        <w:sz w:val="24"/>
        <w:szCs w:val="24"/>
      </w:rPr>
    </w:lvl>
    <w:lvl w:ilvl="1">
      <w:numFmt w:val="bullet"/>
      <w:lvlText w:val="•"/>
      <w:lvlJc w:val="left"/>
      <w:pPr>
        <w:ind w:left="2411" w:hanging="361"/>
      </w:pPr>
    </w:lvl>
    <w:lvl w:ilvl="2">
      <w:numFmt w:val="bullet"/>
      <w:lvlText w:val="•"/>
      <w:lvlJc w:val="left"/>
      <w:pPr>
        <w:ind w:left="3277" w:hanging="361"/>
      </w:pPr>
    </w:lvl>
    <w:lvl w:ilvl="3">
      <w:numFmt w:val="bullet"/>
      <w:lvlText w:val="•"/>
      <w:lvlJc w:val="left"/>
      <w:pPr>
        <w:ind w:left="4143" w:hanging="361"/>
      </w:pPr>
    </w:lvl>
    <w:lvl w:ilvl="4">
      <w:numFmt w:val="bullet"/>
      <w:lvlText w:val="•"/>
      <w:lvlJc w:val="left"/>
      <w:pPr>
        <w:ind w:left="5010" w:hanging="361"/>
      </w:pPr>
    </w:lvl>
    <w:lvl w:ilvl="5">
      <w:numFmt w:val="bullet"/>
      <w:lvlText w:val="•"/>
      <w:lvlJc w:val="left"/>
      <w:pPr>
        <w:ind w:left="5876" w:hanging="361"/>
      </w:pPr>
    </w:lvl>
    <w:lvl w:ilvl="6">
      <w:numFmt w:val="bullet"/>
      <w:lvlText w:val="•"/>
      <w:lvlJc w:val="left"/>
      <w:pPr>
        <w:ind w:left="6742" w:hanging="361"/>
      </w:pPr>
    </w:lvl>
    <w:lvl w:ilvl="7">
      <w:numFmt w:val="bullet"/>
      <w:lvlText w:val="•"/>
      <w:lvlJc w:val="left"/>
      <w:pPr>
        <w:ind w:left="7609" w:hanging="361"/>
      </w:pPr>
    </w:lvl>
    <w:lvl w:ilvl="8">
      <w:numFmt w:val="bullet"/>
      <w:lvlText w:val="•"/>
      <w:lvlJc w:val="left"/>
      <w:pPr>
        <w:ind w:left="8475" w:hanging="361"/>
      </w:pPr>
    </w:lvl>
  </w:abstractNum>
  <w:abstractNum w:abstractNumId="21">
    <w:nsid w:val="094A1493"/>
    <w:multiLevelType w:val="hybridMultilevel"/>
    <w:tmpl w:val="0158EF9E"/>
    <w:lvl w:ilvl="0" w:tplc="1E76E990">
      <w:start w:val="1"/>
      <w:numFmt w:val="bullet"/>
      <w:lvlText w:val="-"/>
      <w:lvlJc w:val="left"/>
      <w:pPr>
        <w:ind w:hanging="360"/>
      </w:pPr>
      <w:rPr>
        <w:rFonts w:ascii="Times New Roman" w:eastAsia="Times New Roman" w:hAnsi="Times New Roman" w:hint="default"/>
        <w:sz w:val="24"/>
        <w:szCs w:val="24"/>
      </w:rPr>
    </w:lvl>
    <w:lvl w:ilvl="1" w:tplc="E466B1C8">
      <w:start w:val="1"/>
      <w:numFmt w:val="bullet"/>
      <w:lvlText w:val="•"/>
      <w:lvlJc w:val="left"/>
      <w:rPr>
        <w:rFonts w:hint="default"/>
      </w:rPr>
    </w:lvl>
    <w:lvl w:ilvl="2" w:tplc="DFE4B8B8">
      <w:start w:val="1"/>
      <w:numFmt w:val="bullet"/>
      <w:lvlText w:val="•"/>
      <w:lvlJc w:val="left"/>
      <w:rPr>
        <w:rFonts w:hint="default"/>
      </w:rPr>
    </w:lvl>
    <w:lvl w:ilvl="3" w:tplc="F720355E">
      <w:start w:val="1"/>
      <w:numFmt w:val="bullet"/>
      <w:lvlText w:val="•"/>
      <w:lvlJc w:val="left"/>
      <w:rPr>
        <w:rFonts w:hint="default"/>
      </w:rPr>
    </w:lvl>
    <w:lvl w:ilvl="4" w:tplc="AF5AC47E">
      <w:start w:val="1"/>
      <w:numFmt w:val="bullet"/>
      <w:lvlText w:val="•"/>
      <w:lvlJc w:val="left"/>
      <w:rPr>
        <w:rFonts w:hint="default"/>
      </w:rPr>
    </w:lvl>
    <w:lvl w:ilvl="5" w:tplc="AF14182A">
      <w:start w:val="1"/>
      <w:numFmt w:val="bullet"/>
      <w:lvlText w:val="•"/>
      <w:lvlJc w:val="left"/>
      <w:rPr>
        <w:rFonts w:hint="default"/>
      </w:rPr>
    </w:lvl>
    <w:lvl w:ilvl="6" w:tplc="5674FDEA">
      <w:start w:val="1"/>
      <w:numFmt w:val="bullet"/>
      <w:lvlText w:val="•"/>
      <w:lvlJc w:val="left"/>
      <w:rPr>
        <w:rFonts w:hint="default"/>
      </w:rPr>
    </w:lvl>
    <w:lvl w:ilvl="7" w:tplc="858E0544">
      <w:start w:val="1"/>
      <w:numFmt w:val="bullet"/>
      <w:lvlText w:val="•"/>
      <w:lvlJc w:val="left"/>
      <w:rPr>
        <w:rFonts w:hint="default"/>
      </w:rPr>
    </w:lvl>
    <w:lvl w:ilvl="8" w:tplc="7EBA4BFE">
      <w:start w:val="1"/>
      <w:numFmt w:val="bullet"/>
      <w:lvlText w:val="•"/>
      <w:lvlJc w:val="left"/>
      <w:rPr>
        <w:rFonts w:hint="default"/>
      </w:rPr>
    </w:lvl>
  </w:abstractNum>
  <w:abstractNum w:abstractNumId="22">
    <w:nsid w:val="0F543A9C"/>
    <w:multiLevelType w:val="hybridMultilevel"/>
    <w:tmpl w:val="684E023C"/>
    <w:lvl w:ilvl="0" w:tplc="37A66CCA">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2DF399C"/>
    <w:multiLevelType w:val="hybridMultilevel"/>
    <w:tmpl w:val="8C1EBE64"/>
    <w:lvl w:ilvl="0" w:tplc="81B6BD72">
      <w:start w:val="1"/>
      <w:numFmt w:val="bullet"/>
      <w:lvlText w:val="-"/>
      <w:lvlJc w:val="left"/>
      <w:pPr>
        <w:ind w:hanging="709"/>
      </w:pPr>
      <w:rPr>
        <w:rFonts w:ascii="Times New Roman" w:eastAsia="Times New Roman" w:hAnsi="Times New Roman" w:hint="default"/>
        <w:sz w:val="24"/>
        <w:szCs w:val="24"/>
      </w:rPr>
    </w:lvl>
    <w:lvl w:ilvl="1" w:tplc="42ECE85C">
      <w:start w:val="1"/>
      <w:numFmt w:val="bullet"/>
      <w:lvlText w:val="•"/>
      <w:lvlJc w:val="left"/>
      <w:rPr>
        <w:rFonts w:hint="default"/>
      </w:rPr>
    </w:lvl>
    <w:lvl w:ilvl="2" w:tplc="CCCE9AF2">
      <w:start w:val="1"/>
      <w:numFmt w:val="bullet"/>
      <w:lvlText w:val="•"/>
      <w:lvlJc w:val="left"/>
      <w:rPr>
        <w:rFonts w:hint="default"/>
      </w:rPr>
    </w:lvl>
    <w:lvl w:ilvl="3" w:tplc="A56C9304">
      <w:start w:val="1"/>
      <w:numFmt w:val="bullet"/>
      <w:lvlText w:val="•"/>
      <w:lvlJc w:val="left"/>
      <w:rPr>
        <w:rFonts w:hint="default"/>
      </w:rPr>
    </w:lvl>
    <w:lvl w:ilvl="4" w:tplc="70CCB184">
      <w:start w:val="1"/>
      <w:numFmt w:val="bullet"/>
      <w:lvlText w:val="•"/>
      <w:lvlJc w:val="left"/>
      <w:rPr>
        <w:rFonts w:hint="default"/>
      </w:rPr>
    </w:lvl>
    <w:lvl w:ilvl="5" w:tplc="90602C50">
      <w:start w:val="1"/>
      <w:numFmt w:val="bullet"/>
      <w:lvlText w:val="•"/>
      <w:lvlJc w:val="left"/>
      <w:rPr>
        <w:rFonts w:hint="default"/>
      </w:rPr>
    </w:lvl>
    <w:lvl w:ilvl="6" w:tplc="79508F0C">
      <w:start w:val="1"/>
      <w:numFmt w:val="bullet"/>
      <w:lvlText w:val="•"/>
      <w:lvlJc w:val="left"/>
      <w:rPr>
        <w:rFonts w:hint="default"/>
      </w:rPr>
    </w:lvl>
    <w:lvl w:ilvl="7" w:tplc="557E5E28">
      <w:start w:val="1"/>
      <w:numFmt w:val="bullet"/>
      <w:lvlText w:val="•"/>
      <w:lvlJc w:val="left"/>
      <w:rPr>
        <w:rFonts w:hint="default"/>
      </w:rPr>
    </w:lvl>
    <w:lvl w:ilvl="8" w:tplc="82E88CE0">
      <w:start w:val="1"/>
      <w:numFmt w:val="bullet"/>
      <w:lvlText w:val="•"/>
      <w:lvlJc w:val="left"/>
      <w:rPr>
        <w:rFonts w:hint="default"/>
      </w:rPr>
    </w:lvl>
  </w:abstractNum>
  <w:abstractNum w:abstractNumId="24">
    <w:nsid w:val="137F2EBB"/>
    <w:multiLevelType w:val="hybridMultilevel"/>
    <w:tmpl w:val="BC686DD6"/>
    <w:lvl w:ilvl="0" w:tplc="4A9A6BF8">
      <w:start w:val="1"/>
      <w:numFmt w:val="bullet"/>
      <w:lvlText w:val=""/>
      <w:lvlJc w:val="left"/>
      <w:pPr>
        <w:ind w:hanging="361"/>
      </w:pPr>
      <w:rPr>
        <w:rFonts w:ascii="Symbol" w:eastAsia="Symbol" w:hAnsi="Symbol" w:hint="default"/>
        <w:sz w:val="24"/>
        <w:szCs w:val="24"/>
      </w:rPr>
    </w:lvl>
    <w:lvl w:ilvl="1" w:tplc="8C008858">
      <w:start w:val="1"/>
      <w:numFmt w:val="bullet"/>
      <w:lvlText w:val="•"/>
      <w:lvlJc w:val="left"/>
      <w:rPr>
        <w:rFonts w:hint="default"/>
      </w:rPr>
    </w:lvl>
    <w:lvl w:ilvl="2" w:tplc="2000EF76">
      <w:start w:val="1"/>
      <w:numFmt w:val="bullet"/>
      <w:lvlText w:val="•"/>
      <w:lvlJc w:val="left"/>
      <w:rPr>
        <w:rFonts w:hint="default"/>
      </w:rPr>
    </w:lvl>
    <w:lvl w:ilvl="3" w:tplc="36E41FAE">
      <w:start w:val="1"/>
      <w:numFmt w:val="bullet"/>
      <w:lvlText w:val="•"/>
      <w:lvlJc w:val="left"/>
      <w:rPr>
        <w:rFonts w:hint="default"/>
      </w:rPr>
    </w:lvl>
    <w:lvl w:ilvl="4" w:tplc="9E0CA904">
      <w:start w:val="1"/>
      <w:numFmt w:val="bullet"/>
      <w:lvlText w:val="•"/>
      <w:lvlJc w:val="left"/>
      <w:rPr>
        <w:rFonts w:hint="default"/>
      </w:rPr>
    </w:lvl>
    <w:lvl w:ilvl="5" w:tplc="701A21C6">
      <w:start w:val="1"/>
      <w:numFmt w:val="bullet"/>
      <w:lvlText w:val="•"/>
      <w:lvlJc w:val="left"/>
      <w:rPr>
        <w:rFonts w:hint="default"/>
      </w:rPr>
    </w:lvl>
    <w:lvl w:ilvl="6" w:tplc="064CE7DE">
      <w:start w:val="1"/>
      <w:numFmt w:val="bullet"/>
      <w:lvlText w:val="•"/>
      <w:lvlJc w:val="left"/>
      <w:rPr>
        <w:rFonts w:hint="default"/>
      </w:rPr>
    </w:lvl>
    <w:lvl w:ilvl="7" w:tplc="BEE299A0">
      <w:start w:val="1"/>
      <w:numFmt w:val="bullet"/>
      <w:lvlText w:val="•"/>
      <w:lvlJc w:val="left"/>
      <w:rPr>
        <w:rFonts w:hint="default"/>
      </w:rPr>
    </w:lvl>
    <w:lvl w:ilvl="8" w:tplc="04FA5640">
      <w:start w:val="1"/>
      <w:numFmt w:val="bullet"/>
      <w:lvlText w:val="•"/>
      <w:lvlJc w:val="left"/>
      <w:rPr>
        <w:rFonts w:hint="default"/>
      </w:rPr>
    </w:lvl>
  </w:abstractNum>
  <w:abstractNum w:abstractNumId="25">
    <w:nsid w:val="15A62F8A"/>
    <w:multiLevelType w:val="multilevel"/>
    <w:tmpl w:val="D4E617A8"/>
    <w:lvl w:ilvl="0">
      <w:start w:val="9"/>
      <w:numFmt w:val="decimal"/>
      <w:lvlText w:val="%1"/>
      <w:lvlJc w:val="left"/>
      <w:pPr>
        <w:ind w:hanging="540"/>
      </w:pPr>
      <w:rPr>
        <w:rFonts w:hint="default"/>
      </w:rPr>
    </w:lvl>
    <w:lvl w:ilvl="1">
      <w:start w:val="1"/>
      <w:numFmt w:val="decimal"/>
      <w:lvlText w:val="%1.%2"/>
      <w:lvlJc w:val="left"/>
      <w:pPr>
        <w:ind w:hanging="540"/>
      </w:pPr>
      <w:rPr>
        <w:rFonts w:hint="default"/>
      </w:rPr>
    </w:lvl>
    <w:lvl w:ilvl="2">
      <w:start w:val="1"/>
      <w:numFmt w:val="decimal"/>
      <w:lvlText w:val="%1.%2.%3"/>
      <w:lvlJc w:val="left"/>
      <w:pPr>
        <w:ind w:hanging="540"/>
      </w:pPr>
      <w:rPr>
        <w:rFonts w:ascii="Times New Roman" w:eastAsia="Times New Roman" w:hAnsi="Times New Roman" w:hint="default"/>
        <w:b/>
        <w:bCs/>
        <w:sz w:val="24"/>
        <w:szCs w:val="24"/>
      </w:rPr>
    </w:lvl>
    <w:lvl w:ilvl="3">
      <w:start w:val="1"/>
      <w:numFmt w:val="bullet"/>
      <w:lvlText w:val="-"/>
      <w:lvlJc w:val="left"/>
      <w:pPr>
        <w:ind w:hanging="136"/>
      </w:pPr>
      <w:rPr>
        <w:rFonts w:ascii="Times New Roman" w:eastAsia="Times New Roman" w:hAnsi="Times New Roman" w:hint="default"/>
        <w:sz w:val="24"/>
        <w:szCs w:val="24"/>
      </w:rPr>
    </w:lvl>
    <w:lvl w:ilvl="4">
      <w:start w:val="1"/>
      <w:numFmt w:val="bullet"/>
      <w:lvlText w:val=""/>
      <w:lvlJc w:val="left"/>
      <w:pPr>
        <w:ind w:hanging="361"/>
      </w:pPr>
      <w:rPr>
        <w:rFonts w:ascii="Symbol" w:eastAsia="Symbol" w:hAnsi="Symbol" w:hint="default"/>
        <w:sz w:val="24"/>
        <w:szCs w:val="24"/>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6">
    <w:nsid w:val="193B0F8A"/>
    <w:multiLevelType w:val="hybridMultilevel"/>
    <w:tmpl w:val="346207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27EA7F43"/>
    <w:multiLevelType w:val="multilevel"/>
    <w:tmpl w:val="037C2BA2"/>
    <w:lvl w:ilvl="0">
      <w:start w:val="2"/>
      <w:numFmt w:val="decimal"/>
      <w:lvlText w:val="%1"/>
      <w:lvlJc w:val="left"/>
      <w:pPr>
        <w:ind w:hanging="540"/>
      </w:pPr>
      <w:rPr>
        <w:rFonts w:hint="default"/>
      </w:rPr>
    </w:lvl>
    <w:lvl w:ilvl="1">
      <w:start w:val="1"/>
      <w:numFmt w:val="decimal"/>
      <w:lvlText w:val="%1.%2"/>
      <w:lvlJc w:val="left"/>
      <w:pPr>
        <w:ind w:hanging="540"/>
      </w:pPr>
      <w:rPr>
        <w:rFonts w:hint="default"/>
      </w:rPr>
    </w:lvl>
    <w:lvl w:ilvl="2">
      <w:start w:val="1"/>
      <w:numFmt w:val="decimal"/>
      <w:lvlText w:val="%1.%2.%3"/>
      <w:lvlJc w:val="left"/>
      <w:pPr>
        <w:ind w:hanging="540"/>
      </w:pPr>
      <w:rPr>
        <w:rFonts w:ascii="Times New Roman" w:eastAsia="Times New Roman" w:hAnsi="Times New Roman" w:hint="default"/>
        <w:b/>
        <w:bCs/>
        <w:sz w:val="24"/>
        <w:szCs w:val="24"/>
      </w:rPr>
    </w:lvl>
    <w:lvl w:ilvl="3">
      <w:start w:val="1"/>
      <w:numFmt w:val="decimal"/>
      <w:lvlText w:val="%4)"/>
      <w:lvlJc w:val="left"/>
      <w:pPr>
        <w:ind w:hanging="288"/>
      </w:pPr>
      <w:rPr>
        <w:rFonts w:ascii="Times New Roman" w:eastAsia="Times New Roman" w:hAnsi="Times New Roman" w:hint="default"/>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8">
    <w:nsid w:val="28E468DC"/>
    <w:multiLevelType w:val="hybridMultilevel"/>
    <w:tmpl w:val="33F24A2E"/>
    <w:lvl w:ilvl="0" w:tplc="3F225BA0">
      <w:start w:val="1"/>
      <w:numFmt w:val="decimal"/>
      <w:lvlText w:val="%1."/>
      <w:lvlJc w:val="left"/>
      <w:pPr>
        <w:ind w:hanging="709"/>
      </w:pPr>
      <w:rPr>
        <w:rFonts w:ascii="Times New Roman" w:eastAsia="Times New Roman" w:hAnsi="Times New Roman" w:hint="default"/>
        <w:sz w:val="24"/>
        <w:szCs w:val="24"/>
      </w:rPr>
    </w:lvl>
    <w:lvl w:ilvl="1" w:tplc="9A82DDC2">
      <w:start w:val="1"/>
      <w:numFmt w:val="bullet"/>
      <w:lvlText w:val=""/>
      <w:lvlJc w:val="left"/>
      <w:pPr>
        <w:ind w:hanging="361"/>
      </w:pPr>
      <w:rPr>
        <w:rFonts w:ascii="Symbol" w:eastAsia="Symbol" w:hAnsi="Symbol" w:hint="default"/>
        <w:sz w:val="24"/>
        <w:szCs w:val="24"/>
      </w:rPr>
    </w:lvl>
    <w:lvl w:ilvl="2" w:tplc="DFC29912">
      <w:start w:val="1"/>
      <w:numFmt w:val="bullet"/>
      <w:lvlText w:val="•"/>
      <w:lvlJc w:val="left"/>
      <w:rPr>
        <w:rFonts w:hint="default"/>
      </w:rPr>
    </w:lvl>
    <w:lvl w:ilvl="3" w:tplc="BDAC1A96">
      <w:start w:val="1"/>
      <w:numFmt w:val="bullet"/>
      <w:lvlText w:val="•"/>
      <w:lvlJc w:val="left"/>
      <w:rPr>
        <w:rFonts w:hint="default"/>
      </w:rPr>
    </w:lvl>
    <w:lvl w:ilvl="4" w:tplc="5A140C7C">
      <w:start w:val="1"/>
      <w:numFmt w:val="bullet"/>
      <w:lvlText w:val="•"/>
      <w:lvlJc w:val="left"/>
      <w:rPr>
        <w:rFonts w:hint="default"/>
      </w:rPr>
    </w:lvl>
    <w:lvl w:ilvl="5" w:tplc="4E349C74">
      <w:start w:val="1"/>
      <w:numFmt w:val="bullet"/>
      <w:lvlText w:val="•"/>
      <w:lvlJc w:val="left"/>
      <w:rPr>
        <w:rFonts w:hint="default"/>
      </w:rPr>
    </w:lvl>
    <w:lvl w:ilvl="6" w:tplc="A7F25876">
      <w:start w:val="1"/>
      <w:numFmt w:val="bullet"/>
      <w:lvlText w:val="•"/>
      <w:lvlJc w:val="left"/>
      <w:rPr>
        <w:rFonts w:hint="default"/>
      </w:rPr>
    </w:lvl>
    <w:lvl w:ilvl="7" w:tplc="076AE51A">
      <w:start w:val="1"/>
      <w:numFmt w:val="bullet"/>
      <w:lvlText w:val="•"/>
      <w:lvlJc w:val="left"/>
      <w:rPr>
        <w:rFonts w:hint="default"/>
      </w:rPr>
    </w:lvl>
    <w:lvl w:ilvl="8" w:tplc="D72AF0CE">
      <w:start w:val="1"/>
      <w:numFmt w:val="bullet"/>
      <w:lvlText w:val="•"/>
      <w:lvlJc w:val="left"/>
      <w:rPr>
        <w:rFonts w:hint="default"/>
      </w:rPr>
    </w:lvl>
  </w:abstractNum>
  <w:abstractNum w:abstractNumId="29">
    <w:nsid w:val="29A42FC5"/>
    <w:multiLevelType w:val="hybridMultilevel"/>
    <w:tmpl w:val="F69E8C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AD201D1"/>
    <w:multiLevelType w:val="hybridMultilevel"/>
    <w:tmpl w:val="0A6C15B8"/>
    <w:lvl w:ilvl="0" w:tplc="CA2EE2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372B37E8"/>
    <w:multiLevelType w:val="multilevel"/>
    <w:tmpl w:val="3C829D70"/>
    <w:lvl w:ilvl="0">
      <w:start w:val="2"/>
      <w:numFmt w:val="decimal"/>
      <w:lvlText w:val="%1"/>
      <w:lvlJc w:val="left"/>
      <w:pPr>
        <w:ind w:hanging="540"/>
      </w:pPr>
      <w:rPr>
        <w:rFonts w:hint="default"/>
      </w:rPr>
    </w:lvl>
    <w:lvl w:ilvl="1">
      <w:start w:val="2"/>
      <w:numFmt w:val="decimal"/>
      <w:lvlText w:val="%1.%2"/>
      <w:lvlJc w:val="left"/>
      <w:pPr>
        <w:ind w:hanging="540"/>
      </w:pPr>
      <w:rPr>
        <w:rFonts w:hint="default"/>
      </w:rPr>
    </w:lvl>
    <w:lvl w:ilvl="2">
      <w:start w:val="1"/>
      <w:numFmt w:val="decimal"/>
      <w:lvlText w:val="%1.%2.%3"/>
      <w:lvlJc w:val="left"/>
      <w:pPr>
        <w:ind w:hanging="540"/>
      </w:pPr>
      <w:rPr>
        <w:rFonts w:ascii="Times New Roman" w:eastAsia="Times New Roman" w:hAnsi="Times New Roman"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2">
    <w:nsid w:val="3AE47351"/>
    <w:multiLevelType w:val="hybridMultilevel"/>
    <w:tmpl w:val="53B4968E"/>
    <w:lvl w:ilvl="0" w:tplc="74C4F11C">
      <w:start w:val="1"/>
      <w:numFmt w:val="bullet"/>
      <w:lvlText w:val="–"/>
      <w:lvlJc w:val="left"/>
      <w:pPr>
        <w:ind w:hanging="196"/>
      </w:pPr>
      <w:rPr>
        <w:rFonts w:ascii="Times New Roman" w:eastAsia="Times New Roman" w:hAnsi="Times New Roman" w:hint="default"/>
        <w:sz w:val="24"/>
        <w:szCs w:val="24"/>
      </w:rPr>
    </w:lvl>
    <w:lvl w:ilvl="1" w:tplc="68E22732">
      <w:start w:val="1"/>
      <w:numFmt w:val="bullet"/>
      <w:lvlText w:val=""/>
      <w:lvlJc w:val="left"/>
      <w:pPr>
        <w:ind w:hanging="424"/>
      </w:pPr>
      <w:rPr>
        <w:rFonts w:ascii="Symbol" w:eastAsia="Symbol" w:hAnsi="Symbol" w:hint="default"/>
        <w:sz w:val="24"/>
        <w:szCs w:val="24"/>
      </w:rPr>
    </w:lvl>
    <w:lvl w:ilvl="2" w:tplc="2DAECA30">
      <w:start w:val="1"/>
      <w:numFmt w:val="bullet"/>
      <w:lvlText w:val="•"/>
      <w:lvlJc w:val="left"/>
      <w:rPr>
        <w:rFonts w:hint="default"/>
      </w:rPr>
    </w:lvl>
    <w:lvl w:ilvl="3" w:tplc="183C1AE2">
      <w:start w:val="1"/>
      <w:numFmt w:val="bullet"/>
      <w:lvlText w:val="•"/>
      <w:lvlJc w:val="left"/>
      <w:rPr>
        <w:rFonts w:hint="default"/>
      </w:rPr>
    </w:lvl>
    <w:lvl w:ilvl="4" w:tplc="AB06B9C2">
      <w:start w:val="1"/>
      <w:numFmt w:val="bullet"/>
      <w:lvlText w:val="•"/>
      <w:lvlJc w:val="left"/>
      <w:rPr>
        <w:rFonts w:hint="default"/>
      </w:rPr>
    </w:lvl>
    <w:lvl w:ilvl="5" w:tplc="B92AFA30">
      <w:start w:val="1"/>
      <w:numFmt w:val="bullet"/>
      <w:lvlText w:val="•"/>
      <w:lvlJc w:val="left"/>
      <w:rPr>
        <w:rFonts w:hint="default"/>
      </w:rPr>
    </w:lvl>
    <w:lvl w:ilvl="6" w:tplc="9CF0158C">
      <w:start w:val="1"/>
      <w:numFmt w:val="bullet"/>
      <w:lvlText w:val="•"/>
      <w:lvlJc w:val="left"/>
      <w:rPr>
        <w:rFonts w:hint="default"/>
      </w:rPr>
    </w:lvl>
    <w:lvl w:ilvl="7" w:tplc="FBBA96DC">
      <w:start w:val="1"/>
      <w:numFmt w:val="bullet"/>
      <w:lvlText w:val="•"/>
      <w:lvlJc w:val="left"/>
      <w:rPr>
        <w:rFonts w:hint="default"/>
      </w:rPr>
    </w:lvl>
    <w:lvl w:ilvl="8" w:tplc="0976669C">
      <w:start w:val="1"/>
      <w:numFmt w:val="bullet"/>
      <w:lvlText w:val="•"/>
      <w:lvlJc w:val="left"/>
      <w:rPr>
        <w:rFonts w:hint="default"/>
      </w:rPr>
    </w:lvl>
  </w:abstractNum>
  <w:abstractNum w:abstractNumId="33">
    <w:nsid w:val="3D1A40B6"/>
    <w:multiLevelType w:val="hybridMultilevel"/>
    <w:tmpl w:val="EA6EFD32"/>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3DD72D2F"/>
    <w:multiLevelType w:val="hybridMultilevel"/>
    <w:tmpl w:val="1C16C8E6"/>
    <w:lvl w:ilvl="0" w:tplc="9D486820">
      <w:start w:val="1"/>
      <w:numFmt w:val="bullet"/>
      <w:lvlText w:val=""/>
      <w:lvlJc w:val="left"/>
      <w:pPr>
        <w:ind w:hanging="360"/>
      </w:pPr>
      <w:rPr>
        <w:rFonts w:ascii="Symbol" w:eastAsia="Symbol" w:hAnsi="Symbol" w:hint="default"/>
        <w:sz w:val="24"/>
        <w:szCs w:val="24"/>
      </w:rPr>
    </w:lvl>
    <w:lvl w:ilvl="1" w:tplc="07628AC2">
      <w:start w:val="1"/>
      <w:numFmt w:val="bullet"/>
      <w:lvlText w:val="•"/>
      <w:lvlJc w:val="left"/>
      <w:rPr>
        <w:rFonts w:hint="default"/>
      </w:rPr>
    </w:lvl>
    <w:lvl w:ilvl="2" w:tplc="DB783410">
      <w:start w:val="1"/>
      <w:numFmt w:val="bullet"/>
      <w:lvlText w:val="•"/>
      <w:lvlJc w:val="left"/>
      <w:rPr>
        <w:rFonts w:hint="default"/>
      </w:rPr>
    </w:lvl>
    <w:lvl w:ilvl="3" w:tplc="D700B172">
      <w:start w:val="1"/>
      <w:numFmt w:val="bullet"/>
      <w:lvlText w:val="•"/>
      <w:lvlJc w:val="left"/>
      <w:rPr>
        <w:rFonts w:hint="default"/>
      </w:rPr>
    </w:lvl>
    <w:lvl w:ilvl="4" w:tplc="FA60E2DC">
      <w:start w:val="1"/>
      <w:numFmt w:val="bullet"/>
      <w:lvlText w:val="•"/>
      <w:lvlJc w:val="left"/>
      <w:rPr>
        <w:rFonts w:hint="default"/>
      </w:rPr>
    </w:lvl>
    <w:lvl w:ilvl="5" w:tplc="9C4EDAE0">
      <w:start w:val="1"/>
      <w:numFmt w:val="bullet"/>
      <w:lvlText w:val="•"/>
      <w:lvlJc w:val="left"/>
      <w:rPr>
        <w:rFonts w:hint="default"/>
      </w:rPr>
    </w:lvl>
    <w:lvl w:ilvl="6" w:tplc="686A1570">
      <w:start w:val="1"/>
      <w:numFmt w:val="bullet"/>
      <w:lvlText w:val="•"/>
      <w:lvlJc w:val="left"/>
      <w:rPr>
        <w:rFonts w:hint="default"/>
      </w:rPr>
    </w:lvl>
    <w:lvl w:ilvl="7" w:tplc="E618C474">
      <w:start w:val="1"/>
      <w:numFmt w:val="bullet"/>
      <w:lvlText w:val="•"/>
      <w:lvlJc w:val="left"/>
      <w:rPr>
        <w:rFonts w:hint="default"/>
      </w:rPr>
    </w:lvl>
    <w:lvl w:ilvl="8" w:tplc="265CF47E">
      <w:start w:val="1"/>
      <w:numFmt w:val="bullet"/>
      <w:lvlText w:val="•"/>
      <w:lvlJc w:val="left"/>
      <w:rPr>
        <w:rFonts w:hint="default"/>
      </w:rPr>
    </w:lvl>
  </w:abstractNum>
  <w:abstractNum w:abstractNumId="35">
    <w:nsid w:val="4C535188"/>
    <w:multiLevelType w:val="multilevel"/>
    <w:tmpl w:val="3858D572"/>
    <w:lvl w:ilvl="0">
      <w:start w:val="2"/>
      <w:numFmt w:val="decimal"/>
      <w:lvlText w:val="%1"/>
      <w:lvlJc w:val="left"/>
      <w:pPr>
        <w:ind w:hanging="540"/>
      </w:pPr>
      <w:rPr>
        <w:rFonts w:hint="default"/>
      </w:rPr>
    </w:lvl>
    <w:lvl w:ilvl="1">
      <w:start w:val="3"/>
      <w:numFmt w:val="decimal"/>
      <w:lvlText w:val="%1.%2"/>
      <w:lvlJc w:val="left"/>
      <w:pPr>
        <w:ind w:hanging="540"/>
      </w:pPr>
      <w:rPr>
        <w:rFonts w:hint="default"/>
      </w:rPr>
    </w:lvl>
    <w:lvl w:ilvl="2">
      <w:start w:val="1"/>
      <w:numFmt w:val="decimal"/>
      <w:lvlText w:val="%1.%2.%3"/>
      <w:lvlJc w:val="left"/>
      <w:pPr>
        <w:ind w:hanging="540"/>
      </w:pPr>
      <w:rPr>
        <w:rFonts w:ascii="Times New Roman" w:eastAsia="Times New Roman" w:hAnsi="Times New Roman"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6">
    <w:nsid w:val="4DC23EC6"/>
    <w:multiLevelType w:val="hybridMultilevel"/>
    <w:tmpl w:val="D6BA3306"/>
    <w:lvl w:ilvl="0" w:tplc="CD92D454">
      <w:start w:val="1"/>
      <w:numFmt w:val="bullet"/>
      <w:lvlText w:val="-"/>
      <w:lvlJc w:val="left"/>
      <w:pPr>
        <w:ind w:hanging="709"/>
      </w:pPr>
      <w:rPr>
        <w:rFonts w:ascii="Times New Roman" w:eastAsia="Times New Roman" w:hAnsi="Times New Roman" w:hint="default"/>
        <w:sz w:val="24"/>
        <w:szCs w:val="24"/>
      </w:rPr>
    </w:lvl>
    <w:lvl w:ilvl="1" w:tplc="581CBC8A">
      <w:start w:val="1"/>
      <w:numFmt w:val="bullet"/>
      <w:lvlText w:val="-"/>
      <w:lvlJc w:val="left"/>
      <w:pPr>
        <w:ind w:hanging="709"/>
      </w:pPr>
      <w:rPr>
        <w:rFonts w:ascii="Times New Roman" w:eastAsia="Times New Roman" w:hAnsi="Times New Roman" w:hint="default"/>
        <w:sz w:val="24"/>
        <w:szCs w:val="24"/>
      </w:rPr>
    </w:lvl>
    <w:lvl w:ilvl="2" w:tplc="717AD952">
      <w:start w:val="1"/>
      <w:numFmt w:val="bullet"/>
      <w:lvlText w:val=""/>
      <w:lvlJc w:val="left"/>
      <w:pPr>
        <w:ind w:hanging="361"/>
      </w:pPr>
      <w:rPr>
        <w:rFonts w:ascii="Symbol" w:eastAsia="Symbol" w:hAnsi="Symbol" w:hint="default"/>
        <w:sz w:val="24"/>
        <w:szCs w:val="24"/>
      </w:rPr>
    </w:lvl>
    <w:lvl w:ilvl="3" w:tplc="A73E9D9E">
      <w:start w:val="1"/>
      <w:numFmt w:val="bullet"/>
      <w:lvlText w:val="•"/>
      <w:lvlJc w:val="left"/>
      <w:rPr>
        <w:rFonts w:hint="default"/>
      </w:rPr>
    </w:lvl>
    <w:lvl w:ilvl="4" w:tplc="3F842D98">
      <w:start w:val="1"/>
      <w:numFmt w:val="bullet"/>
      <w:lvlText w:val="•"/>
      <w:lvlJc w:val="left"/>
      <w:rPr>
        <w:rFonts w:hint="default"/>
      </w:rPr>
    </w:lvl>
    <w:lvl w:ilvl="5" w:tplc="706404F8">
      <w:start w:val="1"/>
      <w:numFmt w:val="bullet"/>
      <w:lvlText w:val="•"/>
      <w:lvlJc w:val="left"/>
      <w:rPr>
        <w:rFonts w:hint="default"/>
      </w:rPr>
    </w:lvl>
    <w:lvl w:ilvl="6" w:tplc="12AEECC4">
      <w:start w:val="1"/>
      <w:numFmt w:val="bullet"/>
      <w:lvlText w:val="•"/>
      <w:lvlJc w:val="left"/>
      <w:rPr>
        <w:rFonts w:hint="default"/>
      </w:rPr>
    </w:lvl>
    <w:lvl w:ilvl="7" w:tplc="E36A0C20">
      <w:start w:val="1"/>
      <w:numFmt w:val="bullet"/>
      <w:lvlText w:val="•"/>
      <w:lvlJc w:val="left"/>
      <w:rPr>
        <w:rFonts w:hint="default"/>
      </w:rPr>
    </w:lvl>
    <w:lvl w:ilvl="8" w:tplc="8EAE46C4">
      <w:start w:val="1"/>
      <w:numFmt w:val="bullet"/>
      <w:lvlText w:val="•"/>
      <w:lvlJc w:val="left"/>
      <w:rPr>
        <w:rFonts w:hint="default"/>
      </w:rPr>
    </w:lvl>
  </w:abstractNum>
  <w:abstractNum w:abstractNumId="37">
    <w:nsid w:val="5118573B"/>
    <w:multiLevelType w:val="multilevel"/>
    <w:tmpl w:val="34C4B270"/>
    <w:lvl w:ilvl="0">
      <w:start w:val="9"/>
      <w:numFmt w:val="decimal"/>
      <w:lvlText w:val="%1"/>
      <w:lvlJc w:val="left"/>
      <w:pPr>
        <w:ind w:hanging="540"/>
      </w:pPr>
      <w:rPr>
        <w:rFonts w:hint="default"/>
      </w:rPr>
    </w:lvl>
    <w:lvl w:ilvl="1">
      <w:start w:val="1"/>
      <w:numFmt w:val="decimal"/>
      <w:lvlText w:val="%1.%2"/>
      <w:lvlJc w:val="left"/>
      <w:pPr>
        <w:ind w:hanging="540"/>
      </w:pPr>
      <w:rPr>
        <w:rFonts w:hint="default"/>
      </w:rPr>
    </w:lvl>
    <w:lvl w:ilvl="2">
      <w:start w:val="1"/>
      <w:numFmt w:val="decimal"/>
      <w:lvlText w:val="%1.%2.%3"/>
      <w:lvlJc w:val="left"/>
      <w:pPr>
        <w:ind w:hanging="540"/>
      </w:pPr>
      <w:rPr>
        <w:rFonts w:ascii="Times New Roman" w:eastAsia="Times New Roman" w:hAnsi="Times New Roman"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8">
    <w:nsid w:val="542A1A10"/>
    <w:multiLevelType w:val="hybridMultilevel"/>
    <w:tmpl w:val="368865A2"/>
    <w:lvl w:ilvl="0" w:tplc="6C2420A6">
      <w:start w:val="1"/>
      <w:numFmt w:val="bullet"/>
      <w:lvlText w:val="-"/>
      <w:lvlJc w:val="left"/>
      <w:pPr>
        <w:ind w:hanging="424"/>
      </w:pPr>
      <w:rPr>
        <w:rFonts w:ascii="Times New Roman" w:eastAsia="Times New Roman" w:hAnsi="Times New Roman" w:hint="default"/>
        <w:sz w:val="24"/>
        <w:szCs w:val="24"/>
      </w:rPr>
    </w:lvl>
    <w:lvl w:ilvl="1" w:tplc="05FE25C4">
      <w:start w:val="1"/>
      <w:numFmt w:val="bullet"/>
      <w:lvlText w:val=""/>
      <w:lvlJc w:val="left"/>
      <w:pPr>
        <w:ind w:hanging="361"/>
      </w:pPr>
      <w:rPr>
        <w:rFonts w:ascii="Symbol" w:eastAsia="Symbol" w:hAnsi="Symbol" w:hint="default"/>
        <w:sz w:val="24"/>
        <w:szCs w:val="24"/>
      </w:rPr>
    </w:lvl>
    <w:lvl w:ilvl="2" w:tplc="1F3A3534">
      <w:start w:val="1"/>
      <w:numFmt w:val="bullet"/>
      <w:lvlText w:val="•"/>
      <w:lvlJc w:val="left"/>
      <w:rPr>
        <w:rFonts w:hint="default"/>
      </w:rPr>
    </w:lvl>
    <w:lvl w:ilvl="3" w:tplc="90F6D514">
      <w:start w:val="1"/>
      <w:numFmt w:val="bullet"/>
      <w:lvlText w:val="•"/>
      <w:lvlJc w:val="left"/>
      <w:rPr>
        <w:rFonts w:hint="default"/>
      </w:rPr>
    </w:lvl>
    <w:lvl w:ilvl="4" w:tplc="E88E52D8">
      <w:start w:val="1"/>
      <w:numFmt w:val="bullet"/>
      <w:lvlText w:val="•"/>
      <w:lvlJc w:val="left"/>
      <w:rPr>
        <w:rFonts w:hint="default"/>
      </w:rPr>
    </w:lvl>
    <w:lvl w:ilvl="5" w:tplc="B2505F44">
      <w:start w:val="1"/>
      <w:numFmt w:val="bullet"/>
      <w:lvlText w:val="•"/>
      <w:lvlJc w:val="left"/>
      <w:rPr>
        <w:rFonts w:hint="default"/>
      </w:rPr>
    </w:lvl>
    <w:lvl w:ilvl="6" w:tplc="0F94E174">
      <w:start w:val="1"/>
      <w:numFmt w:val="bullet"/>
      <w:lvlText w:val="•"/>
      <w:lvlJc w:val="left"/>
      <w:rPr>
        <w:rFonts w:hint="default"/>
      </w:rPr>
    </w:lvl>
    <w:lvl w:ilvl="7" w:tplc="D6AE5BE2">
      <w:start w:val="1"/>
      <w:numFmt w:val="bullet"/>
      <w:lvlText w:val="•"/>
      <w:lvlJc w:val="left"/>
      <w:rPr>
        <w:rFonts w:hint="default"/>
      </w:rPr>
    </w:lvl>
    <w:lvl w:ilvl="8" w:tplc="569E85C8">
      <w:start w:val="1"/>
      <w:numFmt w:val="bullet"/>
      <w:lvlText w:val="•"/>
      <w:lvlJc w:val="left"/>
      <w:rPr>
        <w:rFonts w:hint="default"/>
      </w:rPr>
    </w:lvl>
  </w:abstractNum>
  <w:abstractNum w:abstractNumId="39">
    <w:nsid w:val="577622C9"/>
    <w:multiLevelType w:val="multilevel"/>
    <w:tmpl w:val="1980C634"/>
    <w:lvl w:ilvl="0">
      <w:start w:val="2"/>
      <w:numFmt w:val="decimal"/>
      <w:lvlText w:val="%1"/>
      <w:lvlJc w:val="left"/>
      <w:pPr>
        <w:ind w:hanging="540"/>
      </w:pPr>
      <w:rPr>
        <w:rFonts w:hint="default"/>
      </w:rPr>
    </w:lvl>
    <w:lvl w:ilvl="1">
      <w:start w:val="6"/>
      <w:numFmt w:val="decimal"/>
      <w:lvlText w:val="%1.%2"/>
      <w:lvlJc w:val="left"/>
      <w:pPr>
        <w:ind w:hanging="540"/>
      </w:pPr>
      <w:rPr>
        <w:rFonts w:hint="default"/>
      </w:rPr>
    </w:lvl>
    <w:lvl w:ilvl="2">
      <w:start w:val="1"/>
      <w:numFmt w:val="decimal"/>
      <w:lvlText w:val="%1.%2.%3"/>
      <w:lvlJc w:val="left"/>
      <w:pPr>
        <w:ind w:hanging="540"/>
        <w:jc w:val="right"/>
      </w:pPr>
      <w:rPr>
        <w:rFonts w:ascii="Times New Roman" w:eastAsia="Times New Roman" w:hAnsi="Times New Roman" w:hint="default"/>
        <w:b/>
        <w:bCs/>
        <w:sz w:val="24"/>
        <w:szCs w:val="24"/>
      </w:rPr>
    </w:lvl>
    <w:lvl w:ilvl="3">
      <w:start w:val="1"/>
      <w:numFmt w:val="bullet"/>
      <w:lvlText w:val=""/>
      <w:lvlJc w:val="left"/>
      <w:pPr>
        <w:ind w:hanging="361"/>
      </w:pPr>
      <w:rPr>
        <w:rFonts w:ascii="Symbol" w:eastAsia="Symbol" w:hAnsi="Symbol" w:hint="default"/>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0">
    <w:nsid w:val="5FC843D6"/>
    <w:multiLevelType w:val="multilevel"/>
    <w:tmpl w:val="4B72D910"/>
    <w:lvl w:ilvl="0">
      <w:start w:val="2"/>
      <w:numFmt w:val="decimal"/>
      <w:lvlText w:val="%1"/>
      <w:lvlJc w:val="left"/>
      <w:pPr>
        <w:ind w:hanging="360"/>
      </w:pPr>
      <w:rPr>
        <w:rFonts w:hint="default"/>
      </w:rPr>
    </w:lvl>
    <w:lvl w:ilvl="1">
      <w:start w:val="2"/>
      <w:numFmt w:val="decimal"/>
      <w:lvlText w:val="%1.%2"/>
      <w:lvlJc w:val="left"/>
      <w:pPr>
        <w:ind w:hanging="360"/>
      </w:pPr>
      <w:rPr>
        <w:rFonts w:ascii="Times New Roman" w:eastAsia="Times New Roman" w:hAnsi="Times New Roman" w:hint="default"/>
        <w:sz w:val="24"/>
        <w:szCs w:val="24"/>
      </w:rPr>
    </w:lvl>
    <w:lvl w:ilvl="2">
      <w:start w:val="1"/>
      <w:numFmt w:val="bullet"/>
      <w:lvlText w:val=""/>
      <w:lvlJc w:val="left"/>
      <w:pPr>
        <w:ind w:hanging="361"/>
      </w:pPr>
      <w:rPr>
        <w:rFonts w:ascii="Symbol" w:eastAsia="Symbol" w:hAnsi="Symbol"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1">
    <w:nsid w:val="60100AF3"/>
    <w:multiLevelType w:val="hybridMultilevel"/>
    <w:tmpl w:val="A9E421C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5FB24DA"/>
    <w:multiLevelType w:val="multilevel"/>
    <w:tmpl w:val="B60EC1E8"/>
    <w:lvl w:ilvl="0">
      <w:start w:val="12"/>
      <w:numFmt w:val="decimal"/>
      <w:lvlText w:val="%1"/>
      <w:lvlJc w:val="left"/>
      <w:pPr>
        <w:ind w:hanging="654"/>
      </w:pPr>
      <w:rPr>
        <w:rFonts w:hint="default"/>
      </w:rPr>
    </w:lvl>
    <w:lvl w:ilvl="1">
      <w:start w:val="1"/>
      <w:numFmt w:val="decimal"/>
      <w:lvlText w:val="%1.%2"/>
      <w:lvlJc w:val="left"/>
      <w:pPr>
        <w:ind w:hanging="654"/>
      </w:pPr>
      <w:rPr>
        <w:rFonts w:hint="default"/>
      </w:rPr>
    </w:lvl>
    <w:lvl w:ilvl="2">
      <w:start w:val="1"/>
      <w:numFmt w:val="decimal"/>
      <w:lvlText w:val="%1.%2.%3"/>
      <w:lvlJc w:val="left"/>
      <w:pPr>
        <w:ind w:hanging="654"/>
      </w:pPr>
      <w:rPr>
        <w:rFonts w:ascii="Times New Roman" w:eastAsia="Times New Roman" w:hAnsi="Times New Roman" w:hint="default"/>
        <w:spacing w:val="-5"/>
        <w:sz w:val="24"/>
        <w:szCs w:val="24"/>
      </w:rPr>
    </w:lvl>
    <w:lvl w:ilvl="3">
      <w:start w:val="1"/>
      <w:numFmt w:val="bullet"/>
      <w:lvlText w:val=""/>
      <w:lvlJc w:val="left"/>
      <w:pPr>
        <w:ind w:hanging="365"/>
      </w:pPr>
      <w:rPr>
        <w:rFonts w:ascii="Symbol" w:eastAsia="Symbol" w:hAnsi="Symbol" w:hint="default"/>
        <w:sz w:val="24"/>
        <w:szCs w:val="24"/>
      </w:rPr>
    </w:lvl>
    <w:lvl w:ilvl="4">
      <w:start w:val="1"/>
      <w:numFmt w:val="bullet"/>
      <w:lvlText w:val=""/>
      <w:lvlJc w:val="left"/>
      <w:pPr>
        <w:ind w:hanging="365"/>
      </w:pPr>
      <w:rPr>
        <w:rFonts w:ascii="Symbol" w:eastAsia="Symbol" w:hAnsi="Symbol" w:hint="default"/>
        <w:sz w:val="24"/>
        <w:szCs w:val="24"/>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3">
    <w:nsid w:val="69326F8A"/>
    <w:multiLevelType w:val="multilevel"/>
    <w:tmpl w:val="DDA24366"/>
    <w:lvl w:ilvl="0">
      <w:start w:val="2"/>
      <w:numFmt w:val="decimal"/>
      <w:lvlText w:val="%1"/>
      <w:lvlJc w:val="left"/>
      <w:pPr>
        <w:ind w:hanging="540"/>
      </w:pPr>
      <w:rPr>
        <w:rFonts w:hint="default"/>
      </w:rPr>
    </w:lvl>
    <w:lvl w:ilvl="1">
      <w:start w:val="3"/>
      <w:numFmt w:val="decimal"/>
      <w:lvlText w:val="%1.%2"/>
      <w:lvlJc w:val="left"/>
      <w:pPr>
        <w:ind w:hanging="540"/>
      </w:pPr>
      <w:rPr>
        <w:rFonts w:hint="default"/>
      </w:rPr>
    </w:lvl>
    <w:lvl w:ilvl="2">
      <w:start w:val="1"/>
      <w:numFmt w:val="decimal"/>
      <w:lvlText w:val="%1.%2.%3"/>
      <w:lvlJc w:val="left"/>
      <w:pPr>
        <w:ind w:hanging="540"/>
      </w:pPr>
      <w:rPr>
        <w:rFonts w:ascii="Times New Roman" w:eastAsia="Times New Roman" w:hAnsi="Times New Roman" w:hint="default"/>
        <w:b/>
        <w:bCs/>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4">
    <w:nsid w:val="6DBB6C51"/>
    <w:multiLevelType w:val="hybridMultilevel"/>
    <w:tmpl w:val="7DB64238"/>
    <w:lvl w:ilvl="0" w:tplc="DF16E008">
      <w:start w:val="1"/>
      <w:numFmt w:val="bullet"/>
      <w:lvlText w:val="*"/>
      <w:lvlJc w:val="left"/>
      <w:pPr>
        <w:ind w:hanging="176"/>
      </w:pPr>
      <w:rPr>
        <w:rFonts w:ascii="Times New Roman" w:eastAsia="Times New Roman" w:hAnsi="Times New Roman" w:hint="default"/>
        <w:sz w:val="24"/>
        <w:szCs w:val="24"/>
      </w:rPr>
    </w:lvl>
    <w:lvl w:ilvl="1" w:tplc="3E9A008E">
      <w:start w:val="1"/>
      <w:numFmt w:val="bullet"/>
      <w:lvlText w:val="•"/>
      <w:lvlJc w:val="left"/>
      <w:rPr>
        <w:rFonts w:hint="default"/>
      </w:rPr>
    </w:lvl>
    <w:lvl w:ilvl="2" w:tplc="AAFAC64E">
      <w:start w:val="1"/>
      <w:numFmt w:val="bullet"/>
      <w:lvlText w:val="•"/>
      <w:lvlJc w:val="left"/>
      <w:rPr>
        <w:rFonts w:hint="default"/>
      </w:rPr>
    </w:lvl>
    <w:lvl w:ilvl="3" w:tplc="1B922460">
      <w:start w:val="1"/>
      <w:numFmt w:val="bullet"/>
      <w:lvlText w:val="•"/>
      <w:lvlJc w:val="left"/>
      <w:rPr>
        <w:rFonts w:hint="default"/>
      </w:rPr>
    </w:lvl>
    <w:lvl w:ilvl="4" w:tplc="DEE0B73E">
      <w:start w:val="1"/>
      <w:numFmt w:val="bullet"/>
      <w:lvlText w:val="•"/>
      <w:lvlJc w:val="left"/>
      <w:rPr>
        <w:rFonts w:hint="default"/>
      </w:rPr>
    </w:lvl>
    <w:lvl w:ilvl="5" w:tplc="66BEFEC4">
      <w:start w:val="1"/>
      <w:numFmt w:val="bullet"/>
      <w:lvlText w:val="•"/>
      <w:lvlJc w:val="left"/>
      <w:rPr>
        <w:rFonts w:hint="default"/>
      </w:rPr>
    </w:lvl>
    <w:lvl w:ilvl="6" w:tplc="29201A7A">
      <w:start w:val="1"/>
      <w:numFmt w:val="bullet"/>
      <w:lvlText w:val="•"/>
      <w:lvlJc w:val="left"/>
      <w:rPr>
        <w:rFonts w:hint="default"/>
      </w:rPr>
    </w:lvl>
    <w:lvl w:ilvl="7" w:tplc="1B5AC726">
      <w:start w:val="1"/>
      <w:numFmt w:val="bullet"/>
      <w:lvlText w:val="•"/>
      <w:lvlJc w:val="left"/>
      <w:rPr>
        <w:rFonts w:hint="default"/>
      </w:rPr>
    </w:lvl>
    <w:lvl w:ilvl="8" w:tplc="AC60728E">
      <w:start w:val="1"/>
      <w:numFmt w:val="bullet"/>
      <w:lvlText w:val="•"/>
      <w:lvlJc w:val="left"/>
      <w:rPr>
        <w:rFonts w:hint="default"/>
      </w:rPr>
    </w:lvl>
  </w:abstractNum>
  <w:abstractNum w:abstractNumId="45">
    <w:nsid w:val="70220E24"/>
    <w:multiLevelType w:val="multilevel"/>
    <w:tmpl w:val="03728BC0"/>
    <w:lvl w:ilvl="0">
      <w:start w:val="2"/>
      <w:numFmt w:val="decimal"/>
      <w:lvlText w:val="%1"/>
      <w:lvlJc w:val="left"/>
      <w:pPr>
        <w:ind w:hanging="644"/>
      </w:pPr>
      <w:rPr>
        <w:rFonts w:hint="default"/>
      </w:rPr>
    </w:lvl>
    <w:lvl w:ilvl="1">
      <w:start w:val="6"/>
      <w:numFmt w:val="decimal"/>
      <w:lvlText w:val="%1.%2"/>
      <w:lvlJc w:val="left"/>
      <w:pPr>
        <w:ind w:hanging="644"/>
      </w:pPr>
      <w:rPr>
        <w:rFonts w:hint="default"/>
      </w:rPr>
    </w:lvl>
    <w:lvl w:ilvl="2">
      <w:start w:val="1"/>
      <w:numFmt w:val="decimal"/>
      <w:lvlText w:val="%1.%2.%3"/>
      <w:lvlJc w:val="left"/>
      <w:pPr>
        <w:ind w:hanging="644"/>
      </w:pPr>
      <w:rPr>
        <w:rFonts w:ascii="Times New Roman" w:eastAsia="Times New Roman" w:hAnsi="Times New Roman"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6">
    <w:nsid w:val="77C2241C"/>
    <w:multiLevelType w:val="hybridMultilevel"/>
    <w:tmpl w:val="E490EA48"/>
    <w:lvl w:ilvl="0" w:tplc="8752F2C2">
      <w:start w:val="1"/>
      <w:numFmt w:val="bullet"/>
      <w:lvlText w:val=""/>
      <w:lvlJc w:val="left"/>
      <w:pPr>
        <w:ind w:hanging="360"/>
      </w:pPr>
      <w:rPr>
        <w:rFonts w:ascii="Symbol" w:eastAsia="Symbol" w:hAnsi="Symbol" w:hint="default"/>
        <w:sz w:val="24"/>
        <w:szCs w:val="24"/>
      </w:rPr>
    </w:lvl>
    <w:lvl w:ilvl="1" w:tplc="88D4B4CE">
      <w:start w:val="1"/>
      <w:numFmt w:val="bullet"/>
      <w:lvlText w:val=""/>
      <w:lvlJc w:val="left"/>
      <w:pPr>
        <w:ind w:hanging="361"/>
      </w:pPr>
      <w:rPr>
        <w:rFonts w:ascii="Symbol" w:eastAsia="Symbol" w:hAnsi="Symbol" w:hint="default"/>
        <w:sz w:val="24"/>
        <w:szCs w:val="24"/>
      </w:rPr>
    </w:lvl>
    <w:lvl w:ilvl="2" w:tplc="BEF08264">
      <w:start w:val="1"/>
      <w:numFmt w:val="bullet"/>
      <w:lvlText w:val="•"/>
      <w:lvlJc w:val="left"/>
      <w:rPr>
        <w:rFonts w:hint="default"/>
      </w:rPr>
    </w:lvl>
    <w:lvl w:ilvl="3" w:tplc="95E26D08">
      <w:start w:val="1"/>
      <w:numFmt w:val="bullet"/>
      <w:lvlText w:val="•"/>
      <w:lvlJc w:val="left"/>
      <w:rPr>
        <w:rFonts w:hint="default"/>
      </w:rPr>
    </w:lvl>
    <w:lvl w:ilvl="4" w:tplc="3018943E">
      <w:start w:val="1"/>
      <w:numFmt w:val="bullet"/>
      <w:lvlText w:val="•"/>
      <w:lvlJc w:val="left"/>
      <w:rPr>
        <w:rFonts w:hint="default"/>
      </w:rPr>
    </w:lvl>
    <w:lvl w:ilvl="5" w:tplc="9E5EF07A">
      <w:start w:val="1"/>
      <w:numFmt w:val="bullet"/>
      <w:lvlText w:val="•"/>
      <w:lvlJc w:val="left"/>
      <w:rPr>
        <w:rFonts w:hint="default"/>
      </w:rPr>
    </w:lvl>
    <w:lvl w:ilvl="6" w:tplc="279E281C">
      <w:start w:val="1"/>
      <w:numFmt w:val="bullet"/>
      <w:lvlText w:val="•"/>
      <w:lvlJc w:val="left"/>
      <w:rPr>
        <w:rFonts w:hint="default"/>
      </w:rPr>
    </w:lvl>
    <w:lvl w:ilvl="7" w:tplc="070E169E">
      <w:start w:val="1"/>
      <w:numFmt w:val="bullet"/>
      <w:lvlText w:val="•"/>
      <w:lvlJc w:val="left"/>
      <w:rPr>
        <w:rFonts w:hint="default"/>
      </w:rPr>
    </w:lvl>
    <w:lvl w:ilvl="8" w:tplc="FE5829E6">
      <w:start w:val="1"/>
      <w:numFmt w:val="bullet"/>
      <w:lvlText w:val="•"/>
      <w:lvlJc w:val="left"/>
      <w:rPr>
        <w:rFonts w:hint="default"/>
      </w:rPr>
    </w:lvl>
  </w:abstractNum>
  <w:num w:numId="1">
    <w:abstractNumId w:val="45"/>
  </w:num>
  <w:num w:numId="2">
    <w:abstractNumId w:val="29"/>
  </w:num>
  <w:num w:numId="3">
    <w:abstractNumId w:val="22"/>
  </w:num>
  <w:num w:numId="4">
    <w:abstractNumId w:val="26"/>
  </w:num>
  <w:num w:numId="5">
    <w:abstractNumId w:val="33"/>
  </w:num>
  <w:num w:numId="6">
    <w:abstractNumId w:val="46"/>
  </w:num>
  <w:num w:numId="7">
    <w:abstractNumId w:val="44"/>
  </w:num>
  <w:num w:numId="8">
    <w:abstractNumId w:val="43"/>
  </w:num>
  <w:num w:numId="9">
    <w:abstractNumId w:val="20"/>
  </w:num>
  <w:num w:numId="10">
    <w:abstractNumId w:val="19"/>
  </w:num>
  <w:num w:numId="11">
    <w:abstractNumId w:val="18"/>
  </w:num>
  <w:num w:numId="12">
    <w:abstractNumId w:val="17"/>
  </w:num>
  <w:num w:numId="13">
    <w:abstractNumId w:val="16"/>
  </w:num>
  <w:num w:numId="14">
    <w:abstractNumId w:val="15"/>
  </w:num>
  <w:num w:numId="15">
    <w:abstractNumId w:val="14"/>
  </w:num>
  <w:num w:numId="16">
    <w:abstractNumId w:val="13"/>
  </w:num>
  <w:num w:numId="17">
    <w:abstractNumId w:val="12"/>
  </w:num>
  <w:num w:numId="18">
    <w:abstractNumId w:val="11"/>
  </w:num>
  <w:num w:numId="19">
    <w:abstractNumId w:val="10"/>
  </w:num>
  <w:num w:numId="20">
    <w:abstractNumId w:val="9"/>
  </w:num>
  <w:num w:numId="21">
    <w:abstractNumId w:val="8"/>
  </w:num>
  <w:num w:numId="22">
    <w:abstractNumId w:val="7"/>
  </w:num>
  <w:num w:numId="23">
    <w:abstractNumId w:val="6"/>
  </w:num>
  <w:num w:numId="24">
    <w:abstractNumId w:val="5"/>
  </w:num>
  <w:num w:numId="25">
    <w:abstractNumId w:val="4"/>
  </w:num>
  <w:num w:numId="26">
    <w:abstractNumId w:val="3"/>
  </w:num>
  <w:num w:numId="27">
    <w:abstractNumId w:val="2"/>
  </w:num>
  <w:num w:numId="28">
    <w:abstractNumId w:val="1"/>
  </w:num>
  <w:num w:numId="29">
    <w:abstractNumId w:val="0"/>
  </w:num>
  <w:num w:numId="30">
    <w:abstractNumId w:val="40"/>
  </w:num>
  <w:num w:numId="31">
    <w:abstractNumId w:val="39"/>
  </w:num>
  <w:num w:numId="32">
    <w:abstractNumId w:val="24"/>
  </w:num>
  <w:num w:numId="33">
    <w:abstractNumId w:val="25"/>
  </w:num>
  <w:num w:numId="34">
    <w:abstractNumId w:val="28"/>
  </w:num>
  <w:num w:numId="35">
    <w:abstractNumId w:val="36"/>
  </w:num>
  <w:num w:numId="36">
    <w:abstractNumId w:val="23"/>
  </w:num>
  <w:num w:numId="37">
    <w:abstractNumId w:val="38"/>
  </w:num>
  <w:num w:numId="38">
    <w:abstractNumId w:val="32"/>
  </w:num>
  <w:num w:numId="39">
    <w:abstractNumId w:val="27"/>
  </w:num>
  <w:num w:numId="40">
    <w:abstractNumId w:val="34"/>
  </w:num>
  <w:num w:numId="41">
    <w:abstractNumId w:val="21"/>
  </w:num>
  <w:num w:numId="42">
    <w:abstractNumId w:val="37"/>
  </w:num>
  <w:num w:numId="43">
    <w:abstractNumId w:val="35"/>
  </w:num>
  <w:num w:numId="44">
    <w:abstractNumId w:val="31"/>
  </w:num>
  <w:num w:numId="45">
    <w:abstractNumId w:val="42"/>
  </w:num>
  <w:num w:numId="46">
    <w:abstractNumId w:val="41"/>
  </w:num>
  <w:num w:numId="47">
    <w:abstractNumId w:val="30"/>
  </w:num>
  <w:num w:numId="48">
    <w:abstractNumId w:val="14"/>
    <w:lvlOverride w:ilvl="0">
      <w:startOverride w:val="12"/>
    </w:lvlOverride>
    <w:lvlOverride w:ilvl="1">
      <w:startOverride w:val="1"/>
    </w:lvlOverride>
    <w:lvlOverride w:ilvl="2">
      <w:startOverride w:val="1"/>
    </w:lvlOverride>
    <w:lvlOverride w:ilvl="3"/>
    <w:lvlOverride w:ilvl="4"/>
    <w:lvlOverride w:ilvl="5"/>
    <w:lvlOverride w:ilvl="6"/>
    <w:lvlOverride w:ilvl="7"/>
    <w:lvlOverride w:ilvl="8"/>
  </w:num>
  <w:num w:numId="49">
    <w:abstractNumId w:val="14"/>
    <w:lvlOverride w:ilvl="0">
      <w:startOverride w:val="12"/>
    </w:lvlOverride>
    <w:lvlOverride w:ilvl="1">
      <w:startOverride w:val="1"/>
    </w:lvlOverride>
    <w:lvlOverride w:ilvl="2">
      <w:startOverride w:val="1"/>
    </w:lvlOverride>
    <w:lvlOverride w:ilvl="3"/>
    <w:lvlOverride w:ilvl="4"/>
    <w:lvlOverride w:ilvl="5"/>
    <w:lvlOverride w:ilvl="6"/>
    <w:lvlOverride w:ilvl="7"/>
    <w:lvlOverride w:ilvl="8"/>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defaultTabStop w:val="708"/>
  <w:characterSpacingControl w:val="doNotCompress"/>
  <w:footnotePr>
    <w:footnote w:id="0"/>
    <w:footnote w:id="1"/>
  </w:footnotePr>
  <w:endnotePr>
    <w:endnote w:id="0"/>
    <w:endnote w:id="1"/>
  </w:endnotePr>
  <w:compat/>
  <w:rsids>
    <w:rsidRoot w:val="00D979E3"/>
    <w:rsid w:val="00003B73"/>
    <w:rsid w:val="00013E86"/>
    <w:rsid w:val="00046EE9"/>
    <w:rsid w:val="00066A32"/>
    <w:rsid w:val="0007440D"/>
    <w:rsid w:val="000E73AF"/>
    <w:rsid w:val="0013128D"/>
    <w:rsid w:val="00183F6C"/>
    <w:rsid w:val="0018468F"/>
    <w:rsid w:val="00196A5C"/>
    <w:rsid w:val="001A6CD0"/>
    <w:rsid w:val="00217148"/>
    <w:rsid w:val="00222203"/>
    <w:rsid w:val="00242CE9"/>
    <w:rsid w:val="002C002F"/>
    <w:rsid w:val="002E1876"/>
    <w:rsid w:val="00363D8C"/>
    <w:rsid w:val="00370550"/>
    <w:rsid w:val="003A2A93"/>
    <w:rsid w:val="003E7408"/>
    <w:rsid w:val="003F5D05"/>
    <w:rsid w:val="00427367"/>
    <w:rsid w:val="0043282F"/>
    <w:rsid w:val="004764AD"/>
    <w:rsid w:val="00484663"/>
    <w:rsid w:val="00494367"/>
    <w:rsid w:val="004A7C13"/>
    <w:rsid w:val="00501B6D"/>
    <w:rsid w:val="00506AE5"/>
    <w:rsid w:val="005A6FC1"/>
    <w:rsid w:val="005E49EA"/>
    <w:rsid w:val="00602B14"/>
    <w:rsid w:val="00605B8A"/>
    <w:rsid w:val="0068101E"/>
    <w:rsid w:val="00686E50"/>
    <w:rsid w:val="006A3D79"/>
    <w:rsid w:val="006D2E3F"/>
    <w:rsid w:val="006F0905"/>
    <w:rsid w:val="007017DA"/>
    <w:rsid w:val="007245FD"/>
    <w:rsid w:val="007304B1"/>
    <w:rsid w:val="00775CD2"/>
    <w:rsid w:val="0078158D"/>
    <w:rsid w:val="007C2350"/>
    <w:rsid w:val="007C61F9"/>
    <w:rsid w:val="008122DA"/>
    <w:rsid w:val="0081517A"/>
    <w:rsid w:val="00825BEE"/>
    <w:rsid w:val="008539A8"/>
    <w:rsid w:val="00871AF2"/>
    <w:rsid w:val="00875A16"/>
    <w:rsid w:val="0088315F"/>
    <w:rsid w:val="00892694"/>
    <w:rsid w:val="008E19DD"/>
    <w:rsid w:val="0095451D"/>
    <w:rsid w:val="0095518F"/>
    <w:rsid w:val="00987321"/>
    <w:rsid w:val="0099665A"/>
    <w:rsid w:val="009B4FC9"/>
    <w:rsid w:val="009C7A11"/>
    <w:rsid w:val="00A034F2"/>
    <w:rsid w:val="00A40672"/>
    <w:rsid w:val="00A417EC"/>
    <w:rsid w:val="00A77B4E"/>
    <w:rsid w:val="00A8628A"/>
    <w:rsid w:val="00AB5F63"/>
    <w:rsid w:val="00AE34A6"/>
    <w:rsid w:val="00AE436F"/>
    <w:rsid w:val="00B6447F"/>
    <w:rsid w:val="00B80718"/>
    <w:rsid w:val="00B877A1"/>
    <w:rsid w:val="00BB2D5E"/>
    <w:rsid w:val="00C27D87"/>
    <w:rsid w:val="00C438B5"/>
    <w:rsid w:val="00C748AF"/>
    <w:rsid w:val="00C838F7"/>
    <w:rsid w:val="00CA6986"/>
    <w:rsid w:val="00CC7522"/>
    <w:rsid w:val="00CD63E8"/>
    <w:rsid w:val="00D4523F"/>
    <w:rsid w:val="00D6374C"/>
    <w:rsid w:val="00D979E3"/>
    <w:rsid w:val="00DE1D06"/>
    <w:rsid w:val="00E71C1E"/>
    <w:rsid w:val="00E81BE2"/>
    <w:rsid w:val="00EA3DD0"/>
    <w:rsid w:val="00EA5E39"/>
    <w:rsid w:val="00EA6F35"/>
    <w:rsid w:val="00EF0B4E"/>
    <w:rsid w:val="00F83036"/>
    <w:rsid w:val="00FD1D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B73B06"/>
    <w:pPr>
      <w:spacing w:after="0" w:line="240" w:lineRule="auto"/>
    </w:pPr>
    <w:rPr>
      <w:rFonts w:ascii="Times New Roman" w:hAnsi="Times New Roman"/>
      <w:sz w:val="24"/>
    </w:rPr>
  </w:style>
  <w:style w:type="paragraph" w:styleId="1">
    <w:name w:val="heading 1"/>
    <w:basedOn w:val="a"/>
    <w:next w:val="a"/>
    <w:link w:val="110"/>
    <w:uiPriority w:val="1"/>
    <w:qFormat/>
    <w:rsid w:val="0046554C"/>
    <w:pPr>
      <w:widowControl w:val="0"/>
      <w:autoSpaceDE w:val="0"/>
      <w:autoSpaceDN w:val="0"/>
      <w:adjustRightInd w:val="0"/>
      <w:spacing w:before="58"/>
      <w:ind w:left="128" w:hanging="12"/>
      <w:outlineLvl w:val="0"/>
    </w:pPr>
    <w:rPr>
      <w:rFonts w:eastAsiaTheme="minorEastAsia" w:cs="Times New Roman"/>
      <w:b/>
      <w:bCs/>
      <w:sz w:val="32"/>
      <w:szCs w:val="32"/>
      <w:lang w:eastAsia="ru-RU"/>
    </w:rPr>
  </w:style>
  <w:style w:type="paragraph" w:styleId="2">
    <w:name w:val="heading 2"/>
    <w:aliases w:val="Оглавление 2 Знак,Основной текст Знак3 Знак,Оглавление 2 Знак Знак Знак,Основной текст Знак3 Знак Знак Знак,Оглавление 2 Знак Знак Знак Знак Знак,Основной текст Знак3 Знак Знак Знак Знак Знак,Оглавление 2 Знак Знак Знак Знак Знак Знак Знак"/>
    <w:basedOn w:val="a"/>
    <w:next w:val="a"/>
    <w:link w:val="211"/>
    <w:uiPriority w:val="1"/>
    <w:qFormat/>
    <w:rsid w:val="0046554C"/>
    <w:pPr>
      <w:widowControl w:val="0"/>
      <w:autoSpaceDE w:val="0"/>
      <w:autoSpaceDN w:val="0"/>
      <w:adjustRightInd w:val="0"/>
      <w:ind w:left="692" w:hanging="8"/>
      <w:outlineLvl w:val="1"/>
    </w:pPr>
    <w:rPr>
      <w:rFonts w:eastAsiaTheme="minorEastAsia" w:cs="Times New Roman"/>
      <w:b/>
      <w:bCs/>
      <w:sz w:val="28"/>
      <w:szCs w:val="28"/>
      <w:lang w:eastAsia="ru-RU"/>
    </w:rPr>
  </w:style>
  <w:style w:type="paragraph" w:styleId="3">
    <w:name w:val="heading 3"/>
    <w:basedOn w:val="a"/>
    <w:next w:val="a"/>
    <w:link w:val="310"/>
    <w:uiPriority w:val="1"/>
    <w:qFormat/>
    <w:rsid w:val="0046554C"/>
    <w:pPr>
      <w:widowControl w:val="0"/>
      <w:autoSpaceDE w:val="0"/>
      <w:autoSpaceDN w:val="0"/>
      <w:adjustRightInd w:val="0"/>
      <w:spacing w:before="69"/>
      <w:ind w:left="824"/>
      <w:outlineLvl w:val="2"/>
    </w:pPr>
    <w:rPr>
      <w:rFonts w:eastAsiaTheme="minorEastAsia" w:cs="Times New Roman"/>
      <w:b/>
      <w:bCs/>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Обычный (веб) Знак,Абзац списка Знак2 Знак,Обычный (веб) Знак Знак Знак"/>
    <w:basedOn w:val="a"/>
    <w:link w:val="10"/>
    <w:uiPriority w:val="34"/>
    <w:qFormat/>
    <w:rsid w:val="0046554C"/>
    <w:pPr>
      <w:widowControl w:val="0"/>
      <w:autoSpaceDE w:val="0"/>
      <w:autoSpaceDN w:val="0"/>
      <w:adjustRightInd w:val="0"/>
    </w:pPr>
    <w:rPr>
      <w:rFonts w:eastAsiaTheme="minorEastAsia" w:cs="Times New Roman"/>
      <w:szCs w:val="24"/>
      <w:lang w:eastAsia="ru-RU"/>
    </w:rPr>
  </w:style>
  <w:style w:type="character" w:customStyle="1" w:styleId="a5">
    <w:name w:val="Абзац списка Знак"/>
    <w:aliases w:val="Введение Знак,ПАРАГРАФ Знак,Абзац списка11 Знак"/>
    <w:uiPriority w:val="34"/>
    <w:rsid w:val="005A6FC1"/>
  </w:style>
  <w:style w:type="character" w:styleId="a6">
    <w:name w:val="Hyperlink"/>
    <w:aliases w:val="Нижний колонтитул Знак10"/>
    <w:basedOn w:val="a1"/>
    <w:link w:val="a7"/>
    <w:uiPriority w:val="99"/>
    <w:unhideWhenUsed/>
    <w:rsid w:val="0046554C"/>
    <w:rPr>
      <w:color w:val="0563C1" w:themeColor="hyperlink"/>
      <w:u w:val="single"/>
    </w:rPr>
  </w:style>
  <w:style w:type="character" w:customStyle="1" w:styleId="16">
    <w:name w:val="Основной текст (16)_"/>
    <w:link w:val="161"/>
    <w:rsid w:val="00CD63E8"/>
    <w:rPr>
      <w:b/>
      <w:bCs/>
      <w:spacing w:val="-10"/>
      <w:sz w:val="18"/>
      <w:szCs w:val="18"/>
      <w:shd w:val="clear" w:color="auto" w:fill="FFFFFF"/>
    </w:rPr>
  </w:style>
  <w:style w:type="paragraph" w:customStyle="1" w:styleId="160">
    <w:name w:val="Основной текст (16)"/>
    <w:basedOn w:val="a"/>
    <w:link w:val="1610"/>
    <w:rsid w:val="00CD63E8"/>
    <w:pPr>
      <w:shd w:val="clear" w:color="auto" w:fill="FFFFFF"/>
      <w:spacing w:after="60" w:line="240" w:lineRule="atLeast"/>
      <w:ind w:hanging="100"/>
      <w:jc w:val="both"/>
    </w:pPr>
    <w:rPr>
      <w:b/>
      <w:bCs/>
      <w:spacing w:val="-10"/>
      <w:sz w:val="18"/>
      <w:szCs w:val="18"/>
    </w:rPr>
  </w:style>
  <w:style w:type="paragraph" w:styleId="a0">
    <w:name w:val="No Spacing"/>
    <w:aliases w:val="Титул 1.1.1,Табличный"/>
    <w:link w:val="a8"/>
    <w:uiPriority w:val="1"/>
    <w:qFormat/>
    <w:rsid w:val="00B73B06"/>
    <w:pPr>
      <w:spacing w:after="0" w:line="240" w:lineRule="auto"/>
    </w:pPr>
    <w:rPr>
      <w:rFonts w:ascii="Times New Roman" w:hAnsi="Times New Roman"/>
      <w:sz w:val="24"/>
    </w:rPr>
  </w:style>
  <w:style w:type="table" w:styleId="a9">
    <w:name w:val="Table Grid"/>
    <w:aliases w:val="Верхний колонтитул Знак2,Таблица ОРГРЭС1"/>
    <w:basedOn w:val="a2"/>
    <w:uiPriority w:val="39"/>
    <w:rsid w:val="0046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1"/>
    <w:uiPriority w:val="9"/>
    <w:semiHidden/>
    <w:rsid w:val="00775CD2"/>
    <w:rPr>
      <w:rFonts w:asciiTheme="majorHAnsi" w:eastAsiaTheme="majorEastAsia" w:hAnsiTheme="majorHAnsi" w:cstheme="majorBidi"/>
      <w:color w:val="2E74B5" w:themeColor="accent1" w:themeShade="BF"/>
      <w:sz w:val="26"/>
      <w:szCs w:val="26"/>
    </w:rPr>
  </w:style>
  <w:style w:type="character" w:customStyle="1" w:styleId="21">
    <w:name w:val="Заголовок 2 Знак1"/>
    <w:basedOn w:val="a1"/>
    <w:uiPriority w:val="1"/>
    <w:rsid w:val="00775CD2"/>
    <w:rPr>
      <w:rFonts w:ascii="Times New Roman" w:eastAsia="Times New Roman" w:hAnsi="Times New Roman" w:cs="Times New Roman"/>
      <w:b/>
      <w:bCs/>
      <w:sz w:val="24"/>
      <w:szCs w:val="24"/>
      <w:lang w:eastAsia="ru-RU"/>
    </w:rPr>
  </w:style>
  <w:style w:type="character" w:customStyle="1" w:styleId="23">
    <w:name w:val="Заголовок 2 Знак3"/>
    <w:basedOn w:val="a1"/>
    <w:uiPriority w:val="1"/>
    <w:rsid w:val="009C7A11"/>
    <w:rPr>
      <w:rFonts w:ascii="Times New Roman" w:eastAsia="Times New Roman" w:hAnsi="Times New Roman" w:cs="Times New Roman"/>
      <w:b/>
      <w:bCs/>
      <w:sz w:val="24"/>
      <w:szCs w:val="24"/>
      <w:lang w:eastAsia="ru-RU"/>
    </w:rPr>
  </w:style>
  <w:style w:type="paragraph" w:styleId="aa">
    <w:name w:val="header"/>
    <w:basedOn w:val="a"/>
    <w:link w:val="100"/>
    <w:uiPriority w:val="99"/>
    <w:unhideWhenUsed/>
    <w:rsid w:val="0046554C"/>
    <w:pPr>
      <w:widowControl w:val="0"/>
      <w:tabs>
        <w:tab w:val="center" w:pos="4677"/>
        <w:tab w:val="right" w:pos="9355"/>
      </w:tabs>
      <w:autoSpaceDE w:val="0"/>
      <w:autoSpaceDN w:val="0"/>
      <w:adjustRightInd w:val="0"/>
    </w:pPr>
    <w:rPr>
      <w:rFonts w:eastAsiaTheme="minorEastAsia" w:cs="Times New Roman"/>
      <w:szCs w:val="24"/>
      <w:lang w:eastAsia="ru-RU"/>
    </w:rPr>
  </w:style>
  <w:style w:type="character" w:customStyle="1" w:styleId="ab">
    <w:name w:val="Верхний колонтитул Знак"/>
    <w:basedOn w:val="a1"/>
    <w:uiPriority w:val="99"/>
    <w:rsid w:val="00484663"/>
  </w:style>
  <w:style w:type="paragraph" w:styleId="ac">
    <w:name w:val="footer"/>
    <w:basedOn w:val="a"/>
    <w:link w:val="11"/>
    <w:uiPriority w:val="99"/>
    <w:unhideWhenUsed/>
    <w:rsid w:val="0046554C"/>
    <w:pPr>
      <w:widowControl w:val="0"/>
      <w:tabs>
        <w:tab w:val="center" w:pos="4677"/>
        <w:tab w:val="right" w:pos="9355"/>
      </w:tabs>
      <w:autoSpaceDE w:val="0"/>
      <w:autoSpaceDN w:val="0"/>
      <w:adjustRightInd w:val="0"/>
    </w:pPr>
    <w:rPr>
      <w:rFonts w:eastAsiaTheme="minorEastAsia" w:cs="Times New Roman"/>
      <w:szCs w:val="24"/>
      <w:lang w:eastAsia="ru-RU"/>
    </w:rPr>
  </w:style>
  <w:style w:type="character" w:customStyle="1" w:styleId="ad">
    <w:name w:val="Нижний колонтитул Знак"/>
    <w:basedOn w:val="a1"/>
    <w:uiPriority w:val="99"/>
    <w:rsid w:val="00484663"/>
  </w:style>
  <w:style w:type="paragraph" w:styleId="ae">
    <w:name w:val="Normal (Web)"/>
    <w:aliases w:val="Абзац списка Знак2,Обычный (веб) Знак Знак,Абзац списка Знак2 Знак Знак,Обычный (веб) Знак Знак Знак Знак"/>
    <w:basedOn w:val="a"/>
    <w:uiPriority w:val="99"/>
    <w:unhideWhenUsed/>
    <w:rsid w:val="00B73B06"/>
    <w:pPr>
      <w:ind w:firstLine="709"/>
    </w:pPr>
    <w:rPr>
      <w:rFonts w:cs="Times New Roman"/>
      <w:szCs w:val="24"/>
    </w:rPr>
  </w:style>
  <w:style w:type="character" w:customStyle="1" w:styleId="12">
    <w:name w:val="Заголовок 1 Знак"/>
    <w:uiPriority w:val="1"/>
    <w:rsid w:val="0046554C"/>
    <w:rPr>
      <w:rFonts w:ascii="Times New Roman" w:eastAsiaTheme="minorEastAsia" w:hAnsi="Times New Roman" w:cs="Times New Roman"/>
      <w:b/>
      <w:bCs/>
      <w:sz w:val="32"/>
      <w:szCs w:val="32"/>
      <w:lang w:eastAsia="ru-RU"/>
    </w:rPr>
  </w:style>
  <w:style w:type="character" w:customStyle="1" w:styleId="2143">
    <w:name w:val="Заголовок 2 Знак143"/>
    <w:uiPriority w:val="1"/>
    <w:rsid w:val="0046554C"/>
    <w:rPr>
      <w:rFonts w:ascii="Times New Roman" w:eastAsiaTheme="minorEastAsia" w:hAnsi="Times New Roman" w:cs="Times New Roman"/>
      <w:b/>
      <w:bCs/>
      <w:sz w:val="28"/>
      <w:szCs w:val="28"/>
      <w:lang w:eastAsia="ru-RU"/>
    </w:rPr>
  </w:style>
  <w:style w:type="character" w:customStyle="1" w:styleId="30">
    <w:name w:val="Заголовок 3 Знак"/>
    <w:uiPriority w:val="1"/>
    <w:rsid w:val="0046554C"/>
    <w:rPr>
      <w:rFonts w:ascii="Times New Roman" w:eastAsiaTheme="minorEastAsia" w:hAnsi="Times New Roman" w:cs="Times New Roman"/>
      <w:b/>
      <w:bCs/>
      <w:sz w:val="24"/>
      <w:szCs w:val="24"/>
      <w:lang w:eastAsia="ru-RU"/>
    </w:rPr>
  </w:style>
  <w:style w:type="numbering" w:customStyle="1" w:styleId="13">
    <w:name w:val="Нет списка1"/>
    <w:next w:val="a3"/>
    <w:uiPriority w:val="99"/>
    <w:semiHidden/>
    <w:unhideWhenUsed/>
    <w:rsid w:val="0046554C"/>
  </w:style>
  <w:style w:type="paragraph" w:styleId="af">
    <w:name w:val="Body Text"/>
    <w:basedOn w:val="a"/>
    <w:uiPriority w:val="1"/>
    <w:qFormat/>
    <w:rsid w:val="0046554C"/>
    <w:pPr>
      <w:widowControl w:val="0"/>
      <w:autoSpaceDE w:val="0"/>
      <w:autoSpaceDN w:val="0"/>
      <w:adjustRightInd w:val="0"/>
      <w:ind w:left="116" w:firstLine="708"/>
    </w:pPr>
    <w:rPr>
      <w:rFonts w:eastAsiaTheme="minorEastAsia" w:cs="Times New Roman"/>
      <w:szCs w:val="24"/>
      <w:lang w:eastAsia="ru-RU"/>
    </w:rPr>
  </w:style>
  <w:style w:type="character" w:customStyle="1" w:styleId="a7">
    <w:name w:val="Основной текст Знак"/>
    <w:link w:val="a6"/>
    <w:uiPriority w:val="1"/>
    <w:rsid w:val="0046554C"/>
    <w:rPr>
      <w:rFonts w:ascii="Times New Roman" w:eastAsiaTheme="minorEastAsia" w:hAnsi="Times New Roman" w:cs="Times New Roman"/>
      <w:sz w:val="24"/>
      <w:szCs w:val="24"/>
      <w:lang w:eastAsia="ru-RU"/>
    </w:rPr>
  </w:style>
  <w:style w:type="paragraph" w:customStyle="1" w:styleId="TableParagraph">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8">
    <w:name w:val="Верхний колонтитул Знак18"/>
    <w:uiPriority w:val="99"/>
    <w:rsid w:val="0046554C"/>
    <w:rPr>
      <w:rFonts w:ascii="Times New Roman" w:eastAsiaTheme="minorEastAsia" w:hAnsi="Times New Roman" w:cs="Times New Roman"/>
      <w:sz w:val="24"/>
      <w:szCs w:val="24"/>
      <w:lang w:eastAsia="ru-RU"/>
    </w:rPr>
  </w:style>
  <w:style w:type="character" w:customStyle="1" w:styleId="119">
    <w:name w:val="Нижний колонтитул Знак119"/>
    <w:uiPriority w:val="99"/>
    <w:rsid w:val="0046554C"/>
    <w:rPr>
      <w:rFonts w:ascii="Times New Roman" w:eastAsiaTheme="minorEastAsia" w:hAnsi="Times New Roman" w:cs="Times New Roman"/>
      <w:sz w:val="24"/>
      <w:szCs w:val="24"/>
      <w:lang w:eastAsia="ru-RU"/>
    </w:rPr>
  </w:style>
  <w:style w:type="paragraph" w:styleId="af0">
    <w:name w:val="TOC Heading"/>
    <w:basedOn w:val="1"/>
    <w:next w:val="a"/>
    <w:link w:val="af1"/>
    <w:uiPriority w:val="39"/>
    <w:unhideWhenUsed/>
    <w:qFormat/>
    <w:rsid w:val="0046554C"/>
    <w:pPr>
      <w:keepNext/>
      <w:keepLines/>
      <w:widowControl/>
      <w:autoSpaceDE/>
      <w:autoSpaceDN/>
      <w:adjustRightInd/>
      <w:spacing w:before="240" w:line="259" w:lineRule="auto"/>
      <w:ind w:left="0" w:firstLine="0"/>
      <w:outlineLvl w:val="9"/>
    </w:pPr>
    <w:rPr>
      <w:rFonts w:asciiTheme="majorHAnsi" w:eastAsiaTheme="majorEastAsia" w:hAnsiTheme="majorHAnsi" w:cstheme="majorBidi"/>
      <w:b w:val="0"/>
      <w:bCs w:val="0"/>
      <w:color w:val="2E74B5" w:themeColor="accent1" w:themeShade="BF"/>
    </w:rPr>
  </w:style>
  <w:style w:type="paragraph" w:styleId="14">
    <w:name w:val="toc 1"/>
    <w:basedOn w:val="a"/>
    <w:next w:val="a"/>
    <w:autoRedefine/>
    <w:uiPriority w:val="39"/>
    <w:unhideWhenUsed/>
    <w:rsid w:val="0046554C"/>
    <w:pPr>
      <w:spacing w:after="100" w:line="259" w:lineRule="auto"/>
    </w:pPr>
    <w:rPr>
      <w:rFonts w:asciiTheme="minorHAnsi" w:hAnsiTheme="minorHAnsi"/>
      <w:sz w:val="22"/>
    </w:rPr>
  </w:style>
  <w:style w:type="paragraph" w:styleId="22">
    <w:name w:val="toc 2"/>
    <w:aliases w:val="Заголовок 2 Знак5,Оглавление 2 Знак Знак,Основной текст Знак3 Знак Знак,Оглавление 2 Знак Знак Знак Знак,Основной текст Знак3 Знак Знак Знак Знак,Оглавление 2 Знак Знак Знак Знак Знак Знак,Основной текст Знак3 Знак Знак Знак Знак Знак Знак1"/>
    <w:basedOn w:val="a"/>
    <w:next w:val="a"/>
    <w:autoRedefine/>
    <w:uiPriority w:val="39"/>
    <w:unhideWhenUsed/>
    <w:rsid w:val="0046554C"/>
    <w:pPr>
      <w:spacing w:after="100" w:line="259" w:lineRule="auto"/>
      <w:ind w:left="220"/>
    </w:pPr>
    <w:rPr>
      <w:rFonts w:asciiTheme="minorHAnsi" w:hAnsiTheme="minorHAnsi"/>
      <w:sz w:val="22"/>
    </w:rPr>
  </w:style>
  <w:style w:type="paragraph" w:styleId="31">
    <w:name w:val="toc 3"/>
    <w:basedOn w:val="a"/>
    <w:next w:val="a"/>
    <w:autoRedefine/>
    <w:uiPriority w:val="39"/>
    <w:unhideWhenUsed/>
    <w:rsid w:val="0046554C"/>
    <w:pPr>
      <w:spacing w:after="100" w:line="259" w:lineRule="auto"/>
      <w:ind w:left="440"/>
    </w:pPr>
    <w:rPr>
      <w:rFonts w:asciiTheme="minorHAnsi" w:eastAsiaTheme="minorEastAsia" w:hAnsiTheme="minorHAnsi"/>
      <w:sz w:val="22"/>
      <w:lang w:eastAsia="ru-RU"/>
    </w:rPr>
  </w:style>
  <w:style w:type="paragraph" w:styleId="4">
    <w:name w:val="toc 4"/>
    <w:basedOn w:val="a"/>
    <w:next w:val="a"/>
    <w:autoRedefine/>
    <w:uiPriority w:val="39"/>
    <w:unhideWhenUsed/>
    <w:rsid w:val="0046554C"/>
    <w:pPr>
      <w:spacing w:after="100" w:line="259" w:lineRule="auto"/>
      <w:ind w:left="660"/>
    </w:pPr>
    <w:rPr>
      <w:rFonts w:asciiTheme="minorHAnsi" w:eastAsiaTheme="minorEastAsia" w:hAnsiTheme="minorHAnsi"/>
      <w:sz w:val="22"/>
      <w:lang w:eastAsia="ru-RU"/>
    </w:rPr>
  </w:style>
  <w:style w:type="paragraph" w:styleId="5">
    <w:name w:val="toc 5"/>
    <w:basedOn w:val="a"/>
    <w:next w:val="a"/>
    <w:autoRedefine/>
    <w:uiPriority w:val="39"/>
    <w:unhideWhenUsed/>
    <w:rsid w:val="0046554C"/>
    <w:pPr>
      <w:spacing w:after="100" w:line="259" w:lineRule="auto"/>
      <w:ind w:left="880"/>
    </w:pPr>
    <w:rPr>
      <w:rFonts w:asciiTheme="minorHAnsi" w:eastAsiaTheme="minorEastAsia" w:hAnsiTheme="minorHAnsi"/>
      <w:sz w:val="22"/>
      <w:lang w:eastAsia="ru-RU"/>
    </w:rPr>
  </w:style>
  <w:style w:type="paragraph" w:styleId="6">
    <w:name w:val="toc 6"/>
    <w:basedOn w:val="a"/>
    <w:next w:val="a"/>
    <w:autoRedefine/>
    <w:uiPriority w:val="39"/>
    <w:unhideWhenUsed/>
    <w:rsid w:val="0046554C"/>
    <w:pPr>
      <w:spacing w:after="100" w:line="259" w:lineRule="auto"/>
      <w:ind w:left="1100"/>
    </w:pPr>
    <w:rPr>
      <w:rFonts w:asciiTheme="minorHAnsi" w:eastAsiaTheme="minorEastAsia" w:hAnsiTheme="minorHAnsi"/>
      <w:sz w:val="22"/>
      <w:lang w:eastAsia="ru-RU"/>
    </w:rPr>
  </w:style>
  <w:style w:type="paragraph" w:styleId="7">
    <w:name w:val="toc 7"/>
    <w:basedOn w:val="a"/>
    <w:next w:val="a"/>
    <w:autoRedefine/>
    <w:uiPriority w:val="39"/>
    <w:unhideWhenUsed/>
    <w:rsid w:val="0046554C"/>
    <w:pPr>
      <w:spacing w:after="100" w:line="259" w:lineRule="auto"/>
      <w:ind w:left="1320"/>
    </w:pPr>
    <w:rPr>
      <w:rFonts w:asciiTheme="minorHAnsi" w:eastAsiaTheme="minorEastAsia" w:hAnsiTheme="minorHAnsi"/>
      <w:sz w:val="22"/>
      <w:lang w:eastAsia="ru-RU"/>
    </w:rPr>
  </w:style>
  <w:style w:type="paragraph" w:styleId="8">
    <w:name w:val="toc 8"/>
    <w:basedOn w:val="a"/>
    <w:next w:val="a"/>
    <w:autoRedefine/>
    <w:uiPriority w:val="39"/>
    <w:unhideWhenUsed/>
    <w:rsid w:val="0046554C"/>
    <w:pPr>
      <w:spacing w:after="100" w:line="259" w:lineRule="auto"/>
      <w:ind w:left="1540"/>
    </w:pPr>
    <w:rPr>
      <w:rFonts w:asciiTheme="minorHAnsi" w:eastAsiaTheme="minorEastAsia" w:hAnsiTheme="minorHAnsi"/>
      <w:sz w:val="22"/>
      <w:lang w:eastAsia="ru-RU"/>
    </w:rPr>
  </w:style>
  <w:style w:type="paragraph" w:styleId="9">
    <w:name w:val="toc 9"/>
    <w:basedOn w:val="a"/>
    <w:next w:val="a"/>
    <w:autoRedefine/>
    <w:uiPriority w:val="39"/>
    <w:unhideWhenUsed/>
    <w:rsid w:val="0046554C"/>
    <w:pPr>
      <w:spacing w:after="100" w:line="259" w:lineRule="auto"/>
      <w:ind w:left="1760"/>
    </w:pPr>
    <w:rPr>
      <w:rFonts w:asciiTheme="minorHAnsi" w:eastAsiaTheme="minorEastAsia" w:hAnsiTheme="minorHAnsi"/>
      <w:sz w:val="22"/>
      <w:lang w:eastAsia="ru-RU"/>
    </w:rPr>
  </w:style>
  <w:style w:type="paragraph" w:customStyle="1" w:styleId="210">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2">
    <w:name w:val="Гипертекстовая ссылка"/>
    <w:uiPriority w:val="99"/>
    <w:rsid w:val="0046554C"/>
    <w:rPr>
      <w:b w:val="0"/>
      <w:bCs w:val="0"/>
      <w:color w:val="106BBE"/>
    </w:rPr>
  </w:style>
  <w:style w:type="table" w:customStyle="1" w:styleId="TableNormal">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
    <w:name w:val="Сетка таблицы1"/>
    <w:basedOn w:val="a2"/>
    <w:uiPriority w:val="39"/>
    <w:rsid w:val="0046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2">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1">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2">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2">
    <w:name w:val="Заголовок 31"/>
    <w:basedOn w:val="a"/>
    <w:uiPriority w:val="1"/>
    <w:qFormat/>
    <w:rsid w:val="0046554C"/>
    <w:pPr>
      <w:ind w:left="824"/>
      <w:outlineLvl w:val="3"/>
    </w:pPr>
    <w:rPr>
      <w:rFonts w:eastAsia="Times New Roman" w:cs="Times New Roman"/>
      <w:b/>
      <w:bCs/>
      <w:szCs w:val="24"/>
      <w:lang w:eastAsia="ru-RU"/>
    </w:rPr>
  </w:style>
  <w:style w:type="paragraph" w:styleId="af3">
    <w:name w:val="Balloon Text"/>
    <w:basedOn w:val="a"/>
    <w:uiPriority w:val="99"/>
    <w:semiHidden/>
    <w:unhideWhenUsed/>
    <w:rsid w:val="0046554C"/>
    <w:rPr>
      <w:rFonts w:ascii="Tahoma" w:eastAsia="Times New Roman" w:hAnsi="Tahoma" w:cs="Tahoma"/>
      <w:sz w:val="16"/>
      <w:szCs w:val="16"/>
      <w:lang w:eastAsia="ru-RU"/>
    </w:rPr>
  </w:style>
  <w:style w:type="character" w:customStyle="1" w:styleId="af4">
    <w:name w:val="Текст выноски Знак"/>
    <w:uiPriority w:val="99"/>
    <w:semiHidden/>
    <w:rsid w:val="0046554C"/>
    <w:rPr>
      <w:rFonts w:ascii="Tahoma" w:eastAsia="Times New Roman" w:hAnsi="Tahoma" w:cs="Tahoma"/>
      <w:sz w:val="16"/>
      <w:szCs w:val="16"/>
      <w:lang w:eastAsia="ru-RU"/>
    </w:rPr>
  </w:style>
  <w:style w:type="character" w:styleId="af5">
    <w:name w:val="annotation reference"/>
    <w:basedOn w:val="a1"/>
    <w:link w:val="113"/>
    <w:uiPriority w:val="99"/>
    <w:semiHidden/>
    <w:unhideWhenUsed/>
    <w:rsid w:val="0046554C"/>
    <w:rPr>
      <w:sz w:val="16"/>
      <w:szCs w:val="16"/>
    </w:rPr>
  </w:style>
  <w:style w:type="paragraph" w:styleId="af6">
    <w:name w:val="annotation text"/>
    <w:aliases w:val="Текст выноски Знак10"/>
    <w:basedOn w:val="a"/>
    <w:link w:val="101"/>
    <w:uiPriority w:val="99"/>
    <w:semiHidden/>
    <w:unhideWhenUsed/>
    <w:rsid w:val="0046554C"/>
    <w:rPr>
      <w:rFonts w:eastAsia="Times New Roman" w:cs="Times New Roman"/>
      <w:sz w:val="20"/>
      <w:szCs w:val="20"/>
      <w:lang w:eastAsia="ru-RU"/>
    </w:rPr>
  </w:style>
  <w:style w:type="character" w:customStyle="1" w:styleId="af7">
    <w:name w:val="Текст примечания Знак"/>
    <w:uiPriority w:val="99"/>
    <w:semiHidden/>
    <w:rsid w:val="0046554C"/>
    <w:rPr>
      <w:rFonts w:ascii="Times New Roman" w:eastAsia="Times New Roman" w:hAnsi="Times New Roman" w:cs="Times New Roman"/>
      <w:sz w:val="20"/>
      <w:szCs w:val="20"/>
      <w:lang w:eastAsia="ru-RU"/>
    </w:rPr>
  </w:style>
  <w:style w:type="paragraph" w:styleId="af8">
    <w:name w:val="annotation subject"/>
    <w:basedOn w:val="a"/>
    <w:link w:val="17"/>
    <w:uiPriority w:val="99"/>
    <w:semiHidden/>
    <w:unhideWhenUsed/>
    <w:rsid w:val="0046554C"/>
    <w:rPr>
      <w:b/>
      <w:bCs/>
    </w:rPr>
  </w:style>
  <w:style w:type="character" w:customStyle="1" w:styleId="af9">
    <w:name w:val="Тема примечания Знак"/>
    <w:uiPriority w:val="99"/>
    <w:semiHidden/>
    <w:rsid w:val="0046554C"/>
    <w:rPr>
      <w:rFonts w:ascii="Times New Roman" w:eastAsia="Times New Roman" w:hAnsi="Times New Roman" w:cs="Times New Roman"/>
      <w:b/>
      <w:bCs/>
      <w:sz w:val="20"/>
      <w:szCs w:val="20"/>
      <w:lang w:eastAsia="ru-RU"/>
    </w:rPr>
  </w:style>
  <w:style w:type="character" w:styleId="afa">
    <w:name w:val="FollowedHyperlink"/>
    <w:basedOn w:val="a1"/>
    <w:link w:val="102"/>
    <w:uiPriority w:val="99"/>
    <w:semiHidden/>
    <w:unhideWhenUsed/>
    <w:rsid w:val="0046554C"/>
    <w:rPr>
      <w:color w:val="800080"/>
      <w:u w:val="single"/>
    </w:rPr>
  </w:style>
  <w:style w:type="paragraph" w:customStyle="1" w:styleId="xl65">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8">
    <w:name w:val="Заголовок 1 Знак138"/>
    <w:basedOn w:val="a1"/>
    <w:uiPriority w:val="1"/>
    <w:rsid w:val="0046554C"/>
    <w:rPr>
      <w:rFonts w:ascii="Times New Roman" w:eastAsiaTheme="minorEastAsia" w:hAnsi="Times New Roman" w:cs="Times New Roman"/>
      <w:b/>
      <w:bCs/>
      <w:sz w:val="32"/>
      <w:szCs w:val="32"/>
      <w:lang w:eastAsia="ru-RU"/>
    </w:rPr>
  </w:style>
  <w:style w:type="character" w:customStyle="1" w:styleId="2142">
    <w:name w:val="Заголовок 2 Знак142"/>
    <w:basedOn w:val="a1"/>
    <w:uiPriority w:val="1"/>
    <w:rsid w:val="0046554C"/>
    <w:rPr>
      <w:rFonts w:ascii="Times New Roman" w:eastAsiaTheme="minorEastAsia" w:hAnsi="Times New Roman" w:cs="Times New Roman"/>
      <w:b/>
      <w:bCs/>
      <w:sz w:val="28"/>
      <w:szCs w:val="28"/>
      <w:lang w:eastAsia="ru-RU"/>
    </w:rPr>
  </w:style>
  <w:style w:type="character" w:customStyle="1" w:styleId="317">
    <w:name w:val="Заголовок 3 Знак17"/>
    <w:basedOn w:val="a1"/>
    <w:uiPriority w:val="1"/>
    <w:rsid w:val="0046554C"/>
    <w:rPr>
      <w:rFonts w:ascii="Times New Roman" w:eastAsiaTheme="minorEastAsia" w:hAnsi="Times New Roman" w:cs="Times New Roman"/>
      <w:b/>
      <w:bCs/>
      <w:sz w:val="24"/>
      <w:szCs w:val="24"/>
      <w:lang w:eastAsia="ru-RU"/>
    </w:rPr>
  </w:style>
  <w:style w:type="numbering" w:customStyle="1" w:styleId="117">
    <w:name w:val="Нет списка117"/>
    <w:next w:val="a3"/>
    <w:uiPriority w:val="99"/>
    <w:semiHidden/>
    <w:unhideWhenUsed/>
    <w:rsid w:val="0046554C"/>
  </w:style>
  <w:style w:type="character" w:customStyle="1" w:styleId="19">
    <w:name w:val="Основной текст Знак19"/>
    <w:basedOn w:val="a1"/>
    <w:uiPriority w:val="1"/>
    <w:rsid w:val="0046554C"/>
    <w:rPr>
      <w:rFonts w:ascii="Times New Roman" w:eastAsiaTheme="minorEastAsia" w:hAnsi="Times New Roman" w:cs="Times New Roman"/>
      <w:sz w:val="24"/>
      <w:szCs w:val="24"/>
      <w:lang w:eastAsia="ru-RU"/>
    </w:rPr>
  </w:style>
  <w:style w:type="paragraph" w:customStyle="1" w:styleId="TableParagraph17">
    <w:name w:val="Table Paragraph17"/>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70">
    <w:name w:val="Верхний колонтитул Знак17"/>
    <w:basedOn w:val="a1"/>
    <w:uiPriority w:val="99"/>
    <w:rsid w:val="0046554C"/>
    <w:rPr>
      <w:rFonts w:ascii="Times New Roman" w:eastAsiaTheme="minorEastAsia" w:hAnsi="Times New Roman" w:cs="Times New Roman"/>
      <w:sz w:val="24"/>
      <w:szCs w:val="24"/>
      <w:lang w:eastAsia="ru-RU"/>
    </w:rPr>
  </w:style>
  <w:style w:type="character" w:customStyle="1" w:styleId="180">
    <w:name w:val="Нижний колонтитул Знак18"/>
    <w:basedOn w:val="a1"/>
    <w:uiPriority w:val="99"/>
    <w:rsid w:val="0046554C"/>
    <w:rPr>
      <w:rFonts w:ascii="Times New Roman" w:eastAsiaTheme="minorEastAsia" w:hAnsi="Times New Roman" w:cs="Times New Roman"/>
      <w:sz w:val="24"/>
      <w:szCs w:val="24"/>
      <w:lang w:eastAsia="ru-RU"/>
    </w:rPr>
  </w:style>
  <w:style w:type="paragraph" w:customStyle="1" w:styleId="2117">
    <w:name w:val="Заголовок 2117"/>
    <w:basedOn w:val="a"/>
    <w:uiPriority w:val="1"/>
    <w:qFormat/>
    <w:rsid w:val="0046554C"/>
    <w:pPr>
      <w:widowControl w:val="0"/>
      <w:ind w:left="692" w:hanging="8"/>
      <w:outlineLvl w:val="2"/>
    </w:pPr>
    <w:rPr>
      <w:rFonts w:eastAsia="Times New Roman"/>
      <w:b/>
      <w:bCs/>
      <w:sz w:val="28"/>
      <w:szCs w:val="28"/>
      <w:lang w:val="en-US"/>
    </w:rPr>
  </w:style>
  <w:style w:type="character" w:customStyle="1" w:styleId="171">
    <w:name w:val="Гипертекстовая ссылка17"/>
    <w:basedOn w:val="a1"/>
    <w:uiPriority w:val="99"/>
    <w:rsid w:val="0046554C"/>
    <w:rPr>
      <w:b w:val="0"/>
      <w:bCs w:val="0"/>
      <w:color w:val="106BBE"/>
    </w:rPr>
  </w:style>
  <w:style w:type="table" w:customStyle="1" w:styleId="TableNormal17">
    <w:name w:val="Table Normal17"/>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70">
    <w:name w:val="Сетка таблицы117"/>
    <w:basedOn w:val="a2"/>
    <w:next w:val="a9"/>
    <w:uiPriority w:val="39"/>
    <w:rsid w:val="0046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7">
    <w:name w:val="Оглавление 1117"/>
    <w:basedOn w:val="a"/>
    <w:uiPriority w:val="1"/>
    <w:qFormat/>
    <w:rsid w:val="0046554C"/>
    <w:pPr>
      <w:spacing w:before="96"/>
      <w:ind w:left="116" w:hanging="12"/>
    </w:pPr>
    <w:rPr>
      <w:rFonts w:eastAsia="Times New Roman" w:cs="Times New Roman"/>
      <w:szCs w:val="24"/>
      <w:lang w:eastAsia="ru-RU"/>
    </w:rPr>
  </w:style>
  <w:style w:type="paragraph" w:customStyle="1" w:styleId="21170">
    <w:name w:val="Оглавление 2117"/>
    <w:basedOn w:val="a"/>
    <w:uiPriority w:val="1"/>
    <w:qFormat/>
    <w:rsid w:val="0046554C"/>
    <w:pPr>
      <w:spacing w:before="102"/>
      <w:ind w:left="356" w:hanging="8"/>
    </w:pPr>
    <w:rPr>
      <w:rFonts w:eastAsia="Times New Roman" w:cs="Times New Roman"/>
      <w:szCs w:val="24"/>
      <w:lang w:eastAsia="ru-RU"/>
    </w:rPr>
  </w:style>
  <w:style w:type="paragraph" w:customStyle="1" w:styleId="3117">
    <w:name w:val="Оглавление 3117"/>
    <w:basedOn w:val="a"/>
    <w:uiPriority w:val="1"/>
    <w:qFormat/>
    <w:rsid w:val="0046554C"/>
    <w:pPr>
      <w:spacing w:before="112"/>
      <w:ind w:left="596" w:hanging="540"/>
    </w:pPr>
    <w:rPr>
      <w:rFonts w:eastAsia="Times New Roman" w:cs="Times New Roman"/>
      <w:szCs w:val="24"/>
      <w:lang w:eastAsia="ru-RU"/>
    </w:rPr>
  </w:style>
  <w:style w:type="paragraph" w:customStyle="1" w:styleId="11170">
    <w:name w:val="Заголовок 1117"/>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70">
    <w:name w:val="Заголовок 3117"/>
    <w:basedOn w:val="a"/>
    <w:uiPriority w:val="1"/>
    <w:qFormat/>
    <w:rsid w:val="0046554C"/>
    <w:pPr>
      <w:ind w:left="824"/>
      <w:outlineLvl w:val="3"/>
    </w:pPr>
    <w:rPr>
      <w:rFonts w:eastAsia="Times New Roman" w:cs="Times New Roman"/>
      <w:b/>
      <w:bCs/>
      <w:szCs w:val="24"/>
      <w:lang w:eastAsia="ru-RU"/>
    </w:rPr>
  </w:style>
  <w:style w:type="character" w:customStyle="1" w:styleId="118">
    <w:name w:val="Текст выноски Знак118"/>
    <w:basedOn w:val="a1"/>
    <w:uiPriority w:val="99"/>
    <w:semiHidden/>
    <w:rsid w:val="0046554C"/>
    <w:rPr>
      <w:rFonts w:ascii="Tahoma" w:eastAsia="Times New Roman" w:hAnsi="Tahoma" w:cs="Tahoma"/>
      <w:sz w:val="16"/>
      <w:szCs w:val="16"/>
      <w:lang w:eastAsia="ru-RU"/>
    </w:rPr>
  </w:style>
  <w:style w:type="character" w:customStyle="1" w:styleId="1180">
    <w:name w:val="Текст примечания Знак118"/>
    <w:basedOn w:val="a1"/>
    <w:uiPriority w:val="99"/>
    <w:semiHidden/>
    <w:rsid w:val="0046554C"/>
    <w:rPr>
      <w:rFonts w:ascii="Times New Roman" w:eastAsia="Times New Roman" w:hAnsi="Times New Roman" w:cs="Times New Roman"/>
      <w:sz w:val="20"/>
      <w:szCs w:val="20"/>
      <w:lang w:eastAsia="ru-RU"/>
    </w:rPr>
  </w:style>
  <w:style w:type="character" w:customStyle="1" w:styleId="162">
    <w:name w:val="Тема примечания Знак16"/>
    <w:basedOn w:val="1180"/>
    <w:uiPriority w:val="99"/>
    <w:semiHidden/>
    <w:rsid w:val="0046554C"/>
    <w:rPr>
      <w:rFonts w:ascii="Times New Roman" w:eastAsia="Times New Roman" w:hAnsi="Times New Roman" w:cs="Times New Roman"/>
      <w:b/>
      <w:bCs/>
      <w:sz w:val="20"/>
      <w:szCs w:val="20"/>
      <w:lang w:eastAsia="ru-RU"/>
    </w:rPr>
  </w:style>
  <w:style w:type="paragraph" w:customStyle="1" w:styleId="xl6517">
    <w:name w:val="xl65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7">
    <w:name w:val="xl66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7">
    <w:name w:val="xl671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7">
    <w:name w:val="xl6817"/>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7">
    <w:name w:val="xl69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7">
    <w:name w:val="xl7017"/>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7">
    <w:name w:val="xl71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7">
    <w:name w:val="xl7217"/>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7">
    <w:name w:val="xl73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7">
    <w:name w:val="xl74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7">
    <w:name w:val="xl75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7">
    <w:name w:val="xl76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7">
    <w:name w:val="xl77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7">
    <w:name w:val="xl78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81">
    <w:name w:val="Заголовок 1 Знак18"/>
    <w:basedOn w:val="a1"/>
    <w:uiPriority w:val="1"/>
    <w:rsid w:val="0046554C"/>
    <w:rPr>
      <w:rFonts w:ascii="Times New Roman" w:eastAsiaTheme="minorEastAsia" w:hAnsi="Times New Roman" w:cs="Times New Roman"/>
      <w:b/>
      <w:bCs/>
      <w:sz w:val="32"/>
      <w:szCs w:val="32"/>
      <w:lang w:eastAsia="ru-RU"/>
    </w:rPr>
  </w:style>
  <w:style w:type="character" w:customStyle="1" w:styleId="219">
    <w:name w:val="Заголовок 2 Знак19"/>
    <w:basedOn w:val="a1"/>
    <w:uiPriority w:val="1"/>
    <w:rsid w:val="0046554C"/>
    <w:rPr>
      <w:rFonts w:ascii="Times New Roman" w:eastAsiaTheme="minorEastAsia" w:hAnsi="Times New Roman" w:cs="Times New Roman"/>
      <w:b/>
      <w:bCs/>
      <w:sz w:val="28"/>
      <w:szCs w:val="28"/>
      <w:lang w:eastAsia="ru-RU"/>
    </w:rPr>
  </w:style>
  <w:style w:type="character" w:customStyle="1" w:styleId="316">
    <w:name w:val="Заголовок 3 Знак16"/>
    <w:basedOn w:val="a1"/>
    <w:uiPriority w:val="1"/>
    <w:rsid w:val="0046554C"/>
    <w:rPr>
      <w:rFonts w:ascii="Times New Roman" w:eastAsiaTheme="minorEastAsia" w:hAnsi="Times New Roman" w:cs="Times New Roman"/>
      <w:b/>
      <w:bCs/>
      <w:sz w:val="24"/>
      <w:szCs w:val="24"/>
      <w:lang w:eastAsia="ru-RU"/>
    </w:rPr>
  </w:style>
  <w:style w:type="numbering" w:customStyle="1" w:styleId="116">
    <w:name w:val="Нет списка116"/>
    <w:next w:val="a3"/>
    <w:uiPriority w:val="99"/>
    <w:semiHidden/>
    <w:unhideWhenUsed/>
    <w:rsid w:val="0046554C"/>
  </w:style>
  <w:style w:type="character" w:customStyle="1" w:styleId="181">
    <w:name w:val="Основной текст Знак18"/>
    <w:basedOn w:val="a1"/>
    <w:uiPriority w:val="1"/>
    <w:rsid w:val="0046554C"/>
    <w:rPr>
      <w:rFonts w:ascii="Times New Roman" w:eastAsiaTheme="minorEastAsia" w:hAnsi="Times New Roman" w:cs="Times New Roman"/>
      <w:sz w:val="24"/>
      <w:szCs w:val="24"/>
      <w:lang w:eastAsia="ru-RU"/>
    </w:rPr>
  </w:style>
  <w:style w:type="paragraph" w:customStyle="1" w:styleId="TableParagraph16">
    <w:name w:val="Table Paragraph16"/>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63">
    <w:name w:val="Верхний колонтитул Знак16"/>
    <w:basedOn w:val="a1"/>
    <w:uiPriority w:val="99"/>
    <w:rsid w:val="0046554C"/>
    <w:rPr>
      <w:rFonts w:ascii="Times New Roman" w:eastAsiaTheme="minorEastAsia" w:hAnsi="Times New Roman" w:cs="Times New Roman"/>
      <w:sz w:val="24"/>
      <w:szCs w:val="24"/>
      <w:lang w:eastAsia="ru-RU"/>
    </w:rPr>
  </w:style>
  <w:style w:type="character" w:customStyle="1" w:styleId="172">
    <w:name w:val="Нижний колонтитул Знак17"/>
    <w:basedOn w:val="a1"/>
    <w:uiPriority w:val="99"/>
    <w:rsid w:val="0046554C"/>
    <w:rPr>
      <w:rFonts w:ascii="Times New Roman" w:eastAsiaTheme="minorEastAsia" w:hAnsi="Times New Roman" w:cs="Times New Roman"/>
      <w:sz w:val="24"/>
      <w:szCs w:val="24"/>
      <w:lang w:eastAsia="ru-RU"/>
    </w:rPr>
  </w:style>
  <w:style w:type="paragraph" w:customStyle="1" w:styleId="2116">
    <w:name w:val="Заголовок 2116"/>
    <w:basedOn w:val="a"/>
    <w:uiPriority w:val="1"/>
    <w:qFormat/>
    <w:rsid w:val="0046554C"/>
    <w:pPr>
      <w:widowControl w:val="0"/>
      <w:ind w:left="692" w:hanging="8"/>
      <w:outlineLvl w:val="2"/>
    </w:pPr>
    <w:rPr>
      <w:rFonts w:eastAsia="Times New Roman"/>
      <w:b/>
      <w:bCs/>
      <w:sz w:val="28"/>
      <w:szCs w:val="28"/>
      <w:lang w:val="en-US"/>
    </w:rPr>
  </w:style>
  <w:style w:type="character" w:customStyle="1" w:styleId="164">
    <w:name w:val="Гипертекстовая ссылка16"/>
    <w:basedOn w:val="a1"/>
    <w:uiPriority w:val="99"/>
    <w:rsid w:val="0046554C"/>
    <w:rPr>
      <w:b w:val="0"/>
      <w:bCs w:val="0"/>
      <w:color w:val="106BBE"/>
    </w:rPr>
  </w:style>
  <w:style w:type="table" w:customStyle="1" w:styleId="TableNormal16">
    <w:name w:val="Table Normal16"/>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60">
    <w:name w:val="Сетка таблицы116"/>
    <w:basedOn w:val="a2"/>
    <w:next w:val="a9"/>
    <w:uiPriority w:val="39"/>
    <w:rsid w:val="0046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6">
    <w:name w:val="Оглавление 1116"/>
    <w:basedOn w:val="a"/>
    <w:uiPriority w:val="1"/>
    <w:qFormat/>
    <w:rsid w:val="0046554C"/>
    <w:pPr>
      <w:spacing w:before="96"/>
      <w:ind w:left="116" w:hanging="12"/>
    </w:pPr>
    <w:rPr>
      <w:rFonts w:eastAsia="Times New Roman" w:cs="Times New Roman"/>
      <w:szCs w:val="24"/>
      <w:lang w:eastAsia="ru-RU"/>
    </w:rPr>
  </w:style>
  <w:style w:type="paragraph" w:customStyle="1" w:styleId="21160">
    <w:name w:val="Оглавление 2116"/>
    <w:basedOn w:val="a"/>
    <w:uiPriority w:val="1"/>
    <w:qFormat/>
    <w:rsid w:val="0046554C"/>
    <w:pPr>
      <w:spacing w:before="102"/>
      <w:ind w:left="356" w:hanging="8"/>
    </w:pPr>
    <w:rPr>
      <w:rFonts w:eastAsia="Times New Roman" w:cs="Times New Roman"/>
      <w:szCs w:val="24"/>
      <w:lang w:eastAsia="ru-RU"/>
    </w:rPr>
  </w:style>
  <w:style w:type="paragraph" w:customStyle="1" w:styleId="3116">
    <w:name w:val="Оглавление 3116"/>
    <w:basedOn w:val="a"/>
    <w:uiPriority w:val="1"/>
    <w:qFormat/>
    <w:rsid w:val="0046554C"/>
    <w:pPr>
      <w:spacing w:before="112"/>
      <w:ind w:left="596" w:hanging="540"/>
    </w:pPr>
    <w:rPr>
      <w:rFonts w:eastAsia="Times New Roman" w:cs="Times New Roman"/>
      <w:szCs w:val="24"/>
      <w:lang w:eastAsia="ru-RU"/>
    </w:rPr>
  </w:style>
  <w:style w:type="paragraph" w:customStyle="1" w:styleId="11160">
    <w:name w:val="Заголовок 1116"/>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60">
    <w:name w:val="Заголовок 3116"/>
    <w:basedOn w:val="a"/>
    <w:uiPriority w:val="1"/>
    <w:qFormat/>
    <w:rsid w:val="0046554C"/>
    <w:pPr>
      <w:ind w:left="824"/>
      <w:outlineLvl w:val="3"/>
    </w:pPr>
    <w:rPr>
      <w:rFonts w:eastAsia="Times New Roman" w:cs="Times New Roman"/>
      <w:b/>
      <w:bCs/>
      <w:szCs w:val="24"/>
      <w:lang w:eastAsia="ru-RU"/>
    </w:rPr>
  </w:style>
  <w:style w:type="character" w:customStyle="1" w:styleId="182">
    <w:name w:val="Текст выноски Знак18"/>
    <w:basedOn w:val="a1"/>
    <w:uiPriority w:val="99"/>
    <w:semiHidden/>
    <w:rsid w:val="0046554C"/>
    <w:rPr>
      <w:rFonts w:ascii="Tahoma" w:eastAsia="Times New Roman" w:hAnsi="Tahoma" w:cs="Tahoma"/>
      <w:sz w:val="16"/>
      <w:szCs w:val="16"/>
      <w:lang w:eastAsia="ru-RU"/>
    </w:rPr>
  </w:style>
  <w:style w:type="character" w:customStyle="1" w:styleId="183">
    <w:name w:val="Текст примечания Знак18"/>
    <w:basedOn w:val="a1"/>
    <w:uiPriority w:val="99"/>
    <w:semiHidden/>
    <w:rsid w:val="0046554C"/>
    <w:rPr>
      <w:rFonts w:ascii="Times New Roman" w:eastAsia="Times New Roman" w:hAnsi="Times New Roman" w:cs="Times New Roman"/>
      <w:sz w:val="20"/>
      <w:szCs w:val="20"/>
      <w:lang w:eastAsia="ru-RU"/>
    </w:rPr>
  </w:style>
  <w:style w:type="character" w:customStyle="1" w:styleId="150">
    <w:name w:val="Тема примечания Знак15"/>
    <w:basedOn w:val="183"/>
    <w:uiPriority w:val="99"/>
    <w:semiHidden/>
    <w:rsid w:val="0046554C"/>
    <w:rPr>
      <w:rFonts w:ascii="Times New Roman" w:eastAsia="Times New Roman" w:hAnsi="Times New Roman" w:cs="Times New Roman"/>
      <w:b/>
      <w:bCs/>
      <w:sz w:val="20"/>
      <w:szCs w:val="20"/>
      <w:lang w:eastAsia="ru-RU"/>
    </w:rPr>
  </w:style>
  <w:style w:type="paragraph" w:customStyle="1" w:styleId="xl6516">
    <w:name w:val="xl65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6">
    <w:name w:val="xl66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6">
    <w:name w:val="xl6716"/>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6">
    <w:name w:val="xl6816"/>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6">
    <w:name w:val="xl69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6">
    <w:name w:val="xl7016"/>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6">
    <w:name w:val="xl71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6">
    <w:name w:val="xl7216"/>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6">
    <w:name w:val="xl73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6">
    <w:name w:val="xl74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6">
    <w:name w:val="xl75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6">
    <w:name w:val="xl76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6">
    <w:name w:val="xl77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6">
    <w:name w:val="xl78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71">
    <w:name w:val="Заголовок 1 Знак17"/>
    <w:basedOn w:val="a1"/>
    <w:uiPriority w:val="1"/>
    <w:rsid w:val="0046554C"/>
    <w:rPr>
      <w:rFonts w:ascii="Times New Roman" w:eastAsiaTheme="minorEastAsia" w:hAnsi="Times New Roman" w:cs="Times New Roman"/>
      <w:b/>
      <w:bCs/>
      <w:sz w:val="32"/>
      <w:szCs w:val="32"/>
      <w:lang w:eastAsia="ru-RU"/>
    </w:rPr>
  </w:style>
  <w:style w:type="character" w:customStyle="1" w:styleId="218">
    <w:name w:val="Заголовок 2 Знак18"/>
    <w:basedOn w:val="a1"/>
    <w:uiPriority w:val="1"/>
    <w:rsid w:val="0046554C"/>
    <w:rPr>
      <w:rFonts w:ascii="Times New Roman" w:eastAsiaTheme="minorEastAsia" w:hAnsi="Times New Roman" w:cs="Times New Roman"/>
      <w:b/>
      <w:bCs/>
      <w:sz w:val="28"/>
      <w:szCs w:val="28"/>
      <w:lang w:eastAsia="ru-RU"/>
    </w:rPr>
  </w:style>
  <w:style w:type="character" w:customStyle="1" w:styleId="315">
    <w:name w:val="Заголовок 3 Знак15"/>
    <w:basedOn w:val="a1"/>
    <w:uiPriority w:val="1"/>
    <w:rsid w:val="0046554C"/>
    <w:rPr>
      <w:rFonts w:ascii="Times New Roman" w:eastAsiaTheme="minorEastAsia" w:hAnsi="Times New Roman" w:cs="Times New Roman"/>
      <w:b/>
      <w:bCs/>
      <w:sz w:val="24"/>
      <w:szCs w:val="24"/>
      <w:lang w:eastAsia="ru-RU"/>
    </w:rPr>
  </w:style>
  <w:style w:type="numbering" w:customStyle="1" w:styleId="115">
    <w:name w:val="Нет списка115"/>
    <w:next w:val="a3"/>
    <w:uiPriority w:val="99"/>
    <w:semiHidden/>
    <w:unhideWhenUsed/>
    <w:rsid w:val="0046554C"/>
  </w:style>
  <w:style w:type="character" w:customStyle="1" w:styleId="173">
    <w:name w:val="Основной текст Знак17"/>
    <w:basedOn w:val="a1"/>
    <w:uiPriority w:val="1"/>
    <w:rsid w:val="0046554C"/>
    <w:rPr>
      <w:rFonts w:ascii="Times New Roman" w:eastAsiaTheme="minorEastAsia" w:hAnsi="Times New Roman" w:cs="Times New Roman"/>
      <w:sz w:val="24"/>
      <w:szCs w:val="24"/>
      <w:lang w:eastAsia="ru-RU"/>
    </w:rPr>
  </w:style>
  <w:style w:type="paragraph" w:customStyle="1" w:styleId="TableParagraph15">
    <w:name w:val="Table Paragraph15"/>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51">
    <w:name w:val="Верхний колонтитул Знак15"/>
    <w:basedOn w:val="a1"/>
    <w:uiPriority w:val="99"/>
    <w:rsid w:val="0046554C"/>
    <w:rPr>
      <w:rFonts w:ascii="Times New Roman" w:eastAsiaTheme="minorEastAsia" w:hAnsi="Times New Roman" w:cs="Times New Roman"/>
      <w:sz w:val="24"/>
      <w:szCs w:val="24"/>
      <w:lang w:eastAsia="ru-RU"/>
    </w:rPr>
  </w:style>
  <w:style w:type="character" w:customStyle="1" w:styleId="165">
    <w:name w:val="Нижний колонтитул Знак16"/>
    <w:basedOn w:val="a1"/>
    <w:uiPriority w:val="99"/>
    <w:rsid w:val="0046554C"/>
    <w:rPr>
      <w:rFonts w:ascii="Times New Roman" w:eastAsiaTheme="minorEastAsia" w:hAnsi="Times New Roman" w:cs="Times New Roman"/>
      <w:sz w:val="24"/>
      <w:szCs w:val="24"/>
      <w:lang w:eastAsia="ru-RU"/>
    </w:rPr>
  </w:style>
  <w:style w:type="paragraph" w:customStyle="1" w:styleId="2115">
    <w:name w:val="Заголовок 2115"/>
    <w:basedOn w:val="a"/>
    <w:uiPriority w:val="1"/>
    <w:qFormat/>
    <w:rsid w:val="0046554C"/>
    <w:pPr>
      <w:widowControl w:val="0"/>
      <w:ind w:left="692" w:hanging="8"/>
      <w:outlineLvl w:val="2"/>
    </w:pPr>
    <w:rPr>
      <w:rFonts w:eastAsia="Times New Roman"/>
      <w:b/>
      <w:bCs/>
      <w:sz w:val="28"/>
      <w:szCs w:val="28"/>
      <w:lang w:val="en-US"/>
    </w:rPr>
  </w:style>
  <w:style w:type="character" w:customStyle="1" w:styleId="152">
    <w:name w:val="Гипертекстовая ссылка15"/>
    <w:basedOn w:val="a1"/>
    <w:uiPriority w:val="99"/>
    <w:rsid w:val="0046554C"/>
    <w:rPr>
      <w:b w:val="0"/>
      <w:bCs w:val="0"/>
      <w:color w:val="106BBE"/>
    </w:rPr>
  </w:style>
  <w:style w:type="table" w:customStyle="1" w:styleId="TableNormal15">
    <w:name w:val="Table Normal15"/>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50">
    <w:name w:val="Сетка таблицы115"/>
    <w:basedOn w:val="a2"/>
    <w:next w:val="a9"/>
    <w:uiPriority w:val="39"/>
    <w:rsid w:val="0046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5">
    <w:name w:val="Оглавление 1115"/>
    <w:basedOn w:val="a"/>
    <w:uiPriority w:val="1"/>
    <w:qFormat/>
    <w:rsid w:val="0046554C"/>
    <w:pPr>
      <w:spacing w:before="96"/>
      <w:ind w:left="116" w:hanging="12"/>
    </w:pPr>
    <w:rPr>
      <w:rFonts w:eastAsia="Times New Roman" w:cs="Times New Roman"/>
      <w:szCs w:val="24"/>
      <w:lang w:eastAsia="ru-RU"/>
    </w:rPr>
  </w:style>
  <w:style w:type="paragraph" w:customStyle="1" w:styleId="21150">
    <w:name w:val="Оглавление 2115"/>
    <w:basedOn w:val="a"/>
    <w:uiPriority w:val="1"/>
    <w:qFormat/>
    <w:rsid w:val="0046554C"/>
    <w:pPr>
      <w:spacing w:before="102"/>
      <w:ind w:left="356" w:hanging="8"/>
    </w:pPr>
    <w:rPr>
      <w:rFonts w:eastAsia="Times New Roman" w:cs="Times New Roman"/>
      <w:szCs w:val="24"/>
      <w:lang w:eastAsia="ru-RU"/>
    </w:rPr>
  </w:style>
  <w:style w:type="paragraph" w:customStyle="1" w:styleId="3115">
    <w:name w:val="Оглавление 3115"/>
    <w:basedOn w:val="a"/>
    <w:uiPriority w:val="1"/>
    <w:qFormat/>
    <w:rsid w:val="0046554C"/>
    <w:pPr>
      <w:spacing w:before="112"/>
      <w:ind w:left="596" w:hanging="540"/>
    </w:pPr>
    <w:rPr>
      <w:rFonts w:eastAsia="Times New Roman" w:cs="Times New Roman"/>
      <w:szCs w:val="24"/>
      <w:lang w:eastAsia="ru-RU"/>
    </w:rPr>
  </w:style>
  <w:style w:type="paragraph" w:customStyle="1" w:styleId="11150">
    <w:name w:val="Заголовок 1115"/>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50">
    <w:name w:val="Заголовок 3115"/>
    <w:basedOn w:val="a"/>
    <w:uiPriority w:val="1"/>
    <w:qFormat/>
    <w:rsid w:val="0046554C"/>
    <w:pPr>
      <w:ind w:left="824"/>
      <w:outlineLvl w:val="3"/>
    </w:pPr>
    <w:rPr>
      <w:rFonts w:eastAsia="Times New Roman" w:cs="Times New Roman"/>
      <w:b/>
      <w:bCs/>
      <w:szCs w:val="24"/>
      <w:lang w:eastAsia="ru-RU"/>
    </w:rPr>
  </w:style>
  <w:style w:type="character" w:customStyle="1" w:styleId="174">
    <w:name w:val="Текст выноски Знак17"/>
    <w:basedOn w:val="a1"/>
    <w:uiPriority w:val="99"/>
    <w:semiHidden/>
    <w:rsid w:val="0046554C"/>
    <w:rPr>
      <w:rFonts w:ascii="Tahoma" w:eastAsia="Times New Roman" w:hAnsi="Tahoma" w:cs="Tahoma"/>
      <w:sz w:val="16"/>
      <w:szCs w:val="16"/>
      <w:lang w:eastAsia="ru-RU"/>
    </w:rPr>
  </w:style>
  <w:style w:type="character" w:customStyle="1" w:styleId="175">
    <w:name w:val="Текст примечания Знак17"/>
    <w:basedOn w:val="a1"/>
    <w:uiPriority w:val="99"/>
    <w:semiHidden/>
    <w:rsid w:val="0046554C"/>
    <w:rPr>
      <w:rFonts w:ascii="Times New Roman" w:eastAsia="Times New Roman" w:hAnsi="Times New Roman" w:cs="Times New Roman"/>
      <w:sz w:val="20"/>
      <w:szCs w:val="20"/>
      <w:lang w:eastAsia="ru-RU"/>
    </w:rPr>
  </w:style>
  <w:style w:type="character" w:customStyle="1" w:styleId="140">
    <w:name w:val="Тема примечания Знак14"/>
    <w:basedOn w:val="175"/>
    <w:uiPriority w:val="99"/>
    <w:semiHidden/>
    <w:rsid w:val="0046554C"/>
    <w:rPr>
      <w:rFonts w:ascii="Times New Roman" w:eastAsia="Times New Roman" w:hAnsi="Times New Roman" w:cs="Times New Roman"/>
      <w:b/>
      <w:bCs/>
      <w:sz w:val="20"/>
      <w:szCs w:val="20"/>
      <w:lang w:eastAsia="ru-RU"/>
    </w:rPr>
  </w:style>
  <w:style w:type="paragraph" w:customStyle="1" w:styleId="xl6515">
    <w:name w:val="xl65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5">
    <w:name w:val="xl66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5">
    <w:name w:val="xl6715"/>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5">
    <w:name w:val="xl6815"/>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5">
    <w:name w:val="xl69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5">
    <w:name w:val="xl7015"/>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5">
    <w:name w:val="xl71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5">
    <w:name w:val="xl7215"/>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5">
    <w:name w:val="xl73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5">
    <w:name w:val="xl74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5">
    <w:name w:val="xl75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5">
    <w:name w:val="xl76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5">
    <w:name w:val="xl77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5">
    <w:name w:val="xl78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24">
    <w:name w:val="Основной текст Знак2"/>
    <w:basedOn w:val="a1"/>
    <w:uiPriority w:val="1"/>
    <w:rsid w:val="00CA269F"/>
    <w:rPr>
      <w:rFonts w:ascii="Times New Roman" w:eastAsiaTheme="minorEastAsia" w:hAnsi="Times New Roman" w:cs="Times New Roman"/>
      <w:sz w:val="24"/>
      <w:szCs w:val="24"/>
      <w:lang w:eastAsia="ru-RU"/>
    </w:rPr>
  </w:style>
  <w:style w:type="character" w:customStyle="1" w:styleId="1161">
    <w:name w:val="Заголовок 1 Знак16"/>
    <w:basedOn w:val="a1"/>
    <w:uiPriority w:val="1"/>
    <w:rsid w:val="0046554C"/>
    <w:rPr>
      <w:rFonts w:ascii="Times New Roman" w:eastAsiaTheme="minorEastAsia" w:hAnsi="Times New Roman" w:cs="Times New Roman"/>
      <w:b/>
      <w:bCs/>
      <w:sz w:val="32"/>
      <w:szCs w:val="32"/>
      <w:lang w:eastAsia="ru-RU"/>
    </w:rPr>
  </w:style>
  <w:style w:type="character" w:customStyle="1" w:styleId="217">
    <w:name w:val="Заголовок 2 Знак17"/>
    <w:basedOn w:val="a1"/>
    <w:uiPriority w:val="1"/>
    <w:rsid w:val="0046554C"/>
    <w:rPr>
      <w:rFonts w:ascii="Times New Roman" w:eastAsiaTheme="minorEastAsia" w:hAnsi="Times New Roman" w:cs="Times New Roman"/>
      <w:b/>
      <w:bCs/>
      <w:sz w:val="28"/>
      <w:szCs w:val="28"/>
      <w:lang w:eastAsia="ru-RU"/>
    </w:rPr>
  </w:style>
  <w:style w:type="character" w:customStyle="1" w:styleId="314">
    <w:name w:val="Заголовок 3 Знак14"/>
    <w:basedOn w:val="a1"/>
    <w:uiPriority w:val="1"/>
    <w:rsid w:val="0046554C"/>
    <w:rPr>
      <w:rFonts w:ascii="Times New Roman" w:eastAsiaTheme="minorEastAsia" w:hAnsi="Times New Roman" w:cs="Times New Roman"/>
      <w:b/>
      <w:bCs/>
      <w:sz w:val="24"/>
      <w:szCs w:val="24"/>
      <w:lang w:eastAsia="ru-RU"/>
    </w:rPr>
  </w:style>
  <w:style w:type="numbering" w:customStyle="1" w:styleId="114">
    <w:name w:val="Нет списка114"/>
    <w:next w:val="a3"/>
    <w:uiPriority w:val="99"/>
    <w:semiHidden/>
    <w:unhideWhenUsed/>
    <w:rsid w:val="0046554C"/>
  </w:style>
  <w:style w:type="character" w:customStyle="1" w:styleId="166">
    <w:name w:val="Основной текст Знак16"/>
    <w:basedOn w:val="a1"/>
    <w:uiPriority w:val="1"/>
    <w:rsid w:val="0046554C"/>
    <w:rPr>
      <w:rFonts w:ascii="Times New Roman" w:eastAsiaTheme="minorEastAsia" w:hAnsi="Times New Roman" w:cs="Times New Roman"/>
      <w:sz w:val="24"/>
      <w:szCs w:val="24"/>
      <w:lang w:eastAsia="ru-RU"/>
    </w:rPr>
  </w:style>
  <w:style w:type="paragraph" w:customStyle="1" w:styleId="TableParagraph14">
    <w:name w:val="Table Paragraph14"/>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41">
    <w:name w:val="Верхний колонтитул Знак14"/>
    <w:basedOn w:val="a1"/>
    <w:uiPriority w:val="99"/>
    <w:rsid w:val="0046554C"/>
    <w:rPr>
      <w:rFonts w:ascii="Times New Roman" w:eastAsiaTheme="minorEastAsia" w:hAnsi="Times New Roman" w:cs="Times New Roman"/>
      <w:sz w:val="24"/>
      <w:szCs w:val="24"/>
      <w:lang w:eastAsia="ru-RU"/>
    </w:rPr>
  </w:style>
  <w:style w:type="character" w:customStyle="1" w:styleId="153">
    <w:name w:val="Нижний колонтитул Знак15"/>
    <w:basedOn w:val="a1"/>
    <w:uiPriority w:val="99"/>
    <w:rsid w:val="0046554C"/>
    <w:rPr>
      <w:rFonts w:ascii="Times New Roman" w:eastAsiaTheme="minorEastAsia" w:hAnsi="Times New Roman" w:cs="Times New Roman"/>
      <w:sz w:val="24"/>
      <w:szCs w:val="24"/>
      <w:lang w:eastAsia="ru-RU"/>
    </w:rPr>
  </w:style>
  <w:style w:type="paragraph" w:customStyle="1" w:styleId="2114">
    <w:name w:val="Заголовок 2114"/>
    <w:basedOn w:val="a"/>
    <w:uiPriority w:val="1"/>
    <w:qFormat/>
    <w:rsid w:val="0046554C"/>
    <w:pPr>
      <w:widowControl w:val="0"/>
      <w:ind w:left="692" w:hanging="8"/>
      <w:outlineLvl w:val="2"/>
    </w:pPr>
    <w:rPr>
      <w:rFonts w:eastAsia="Times New Roman"/>
      <w:b/>
      <w:bCs/>
      <w:sz w:val="28"/>
      <w:szCs w:val="28"/>
      <w:lang w:val="en-US"/>
    </w:rPr>
  </w:style>
  <w:style w:type="character" w:customStyle="1" w:styleId="142">
    <w:name w:val="Гипертекстовая ссылка14"/>
    <w:basedOn w:val="a1"/>
    <w:uiPriority w:val="99"/>
    <w:rsid w:val="0046554C"/>
    <w:rPr>
      <w:b w:val="0"/>
      <w:bCs w:val="0"/>
      <w:color w:val="106BBE"/>
    </w:rPr>
  </w:style>
  <w:style w:type="table" w:customStyle="1" w:styleId="TableNormal14">
    <w:name w:val="Table Normal14"/>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40">
    <w:name w:val="Сетка таблицы114"/>
    <w:basedOn w:val="a2"/>
    <w:next w:val="a9"/>
    <w:uiPriority w:val="39"/>
    <w:rsid w:val="0046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4">
    <w:name w:val="Оглавление 1114"/>
    <w:basedOn w:val="a"/>
    <w:uiPriority w:val="1"/>
    <w:qFormat/>
    <w:rsid w:val="0046554C"/>
    <w:pPr>
      <w:spacing w:before="96"/>
      <w:ind w:left="116" w:hanging="12"/>
    </w:pPr>
    <w:rPr>
      <w:rFonts w:eastAsia="Times New Roman" w:cs="Times New Roman"/>
      <w:szCs w:val="24"/>
      <w:lang w:eastAsia="ru-RU"/>
    </w:rPr>
  </w:style>
  <w:style w:type="paragraph" w:customStyle="1" w:styleId="21140">
    <w:name w:val="Оглавление 2114"/>
    <w:basedOn w:val="a"/>
    <w:uiPriority w:val="1"/>
    <w:qFormat/>
    <w:rsid w:val="0046554C"/>
    <w:pPr>
      <w:spacing w:before="102"/>
      <w:ind w:left="356" w:hanging="8"/>
    </w:pPr>
    <w:rPr>
      <w:rFonts w:eastAsia="Times New Roman" w:cs="Times New Roman"/>
      <w:szCs w:val="24"/>
      <w:lang w:eastAsia="ru-RU"/>
    </w:rPr>
  </w:style>
  <w:style w:type="paragraph" w:customStyle="1" w:styleId="3114">
    <w:name w:val="Оглавление 3114"/>
    <w:basedOn w:val="a"/>
    <w:uiPriority w:val="1"/>
    <w:qFormat/>
    <w:rsid w:val="0046554C"/>
    <w:pPr>
      <w:spacing w:before="112"/>
      <w:ind w:left="596" w:hanging="540"/>
    </w:pPr>
    <w:rPr>
      <w:rFonts w:eastAsia="Times New Roman" w:cs="Times New Roman"/>
      <w:szCs w:val="24"/>
      <w:lang w:eastAsia="ru-RU"/>
    </w:rPr>
  </w:style>
  <w:style w:type="paragraph" w:customStyle="1" w:styleId="11140">
    <w:name w:val="Заголовок 1114"/>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40">
    <w:name w:val="Заголовок 3114"/>
    <w:basedOn w:val="a"/>
    <w:uiPriority w:val="1"/>
    <w:qFormat/>
    <w:rsid w:val="0046554C"/>
    <w:pPr>
      <w:ind w:left="824"/>
      <w:outlineLvl w:val="3"/>
    </w:pPr>
    <w:rPr>
      <w:rFonts w:eastAsia="Times New Roman" w:cs="Times New Roman"/>
      <w:b/>
      <w:bCs/>
      <w:szCs w:val="24"/>
      <w:lang w:eastAsia="ru-RU"/>
    </w:rPr>
  </w:style>
  <w:style w:type="character" w:customStyle="1" w:styleId="167">
    <w:name w:val="Текст выноски Знак16"/>
    <w:basedOn w:val="a1"/>
    <w:uiPriority w:val="99"/>
    <w:semiHidden/>
    <w:rsid w:val="0046554C"/>
    <w:rPr>
      <w:rFonts w:ascii="Tahoma" w:eastAsia="Times New Roman" w:hAnsi="Tahoma" w:cs="Tahoma"/>
      <w:sz w:val="16"/>
      <w:szCs w:val="16"/>
      <w:lang w:eastAsia="ru-RU"/>
    </w:rPr>
  </w:style>
  <w:style w:type="character" w:customStyle="1" w:styleId="168">
    <w:name w:val="Текст примечания Знак16"/>
    <w:basedOn w:val="a1"/>
    <w:uiPriority w:val="99"/>
    <w:semiHidden/>
    <w:rsid w:val="0046554C"/>
    <w:rPr>
      <w:rFonts w:ascii="Times New Roman" w:eastAsia="Times New Roman" w:hAnsi="Times New Roman" w:cs="Times New Roman"/>
      <w:sz w:val="20"/>
      <w:szCs w:val="20"/>
      <w:lang w:eastAsia="ru-RU"/>
    </w:rPr>
  </w:style>
  <w:style w:type="character" w:customStyle="1" w:styleId="130">
    <w:name w:val="Тема примечания Знак13"/>
    <w:basedOn w:val="168"/>
    <w:uiPriority w:val="99"/>
    <w:semiHidden/>
    <w:rsid w:val="0046554C"/>
    <w:rPr>
      <w:rFonts w:ascii="Times New Roman" w:eastAsia="Times New Roman" w:hAnsi="Times New Roman" w:cs="Times New Roman"/>
      <w:b/>
      <w:bCs/>
      <w:sz w:val="20"/>
      <w:szCs w:val="20"/>
      <w:lang w:eastAsia="ru-RU"/>
    </w:rPr>
  </w:style>
  <w:style w:type="paragraph" w:customStyle="1" w:styleId="xl6514">
    <w:name w:val="xl65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4">
    <w:name w:val="xl66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4">
    <w:name w:val="xl6714"/>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4">
    <w:name w:val="xl6814"/>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4">
    <w:name w:val="xl69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4">
    <w:name w:val="xl7014"/>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4">
    <w:name w:val="xl71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4">
    <w:name w:val="xl7214"/>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4">
    <w:name w:val="xl73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4">
    <w:name w:val="xl74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4">
    <w:name w:val="xl75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4">
    <w:name w:val="xl76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4">
    <w:name w:val="xl77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4">
    <w:name w:val="xl78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51">
    <w:name w:val="Заголовок 1 Знак15"/>
    <w:basedOn w:val="a1"/>
    <w:uiPriority w:val="1"/>
    <w:rsid w:val="0046554C"/>
    <w:rPr>
      <w:rFonts w:ascii="Times New Roman" w:eastAsiaTheme="minorEastAsia" w:hAnsi="Times New Roman" w:cs="Times New Roman"/>
      <w:b/>
      <w:bCs/>
      <w:sz w:val="32"/>
      <w:szCs w:val="32"/>
      <w:lang w:eastAsia="ru-RU"/>
    </w:rPr>
  </w:style>
  <w:style w:type="character" w:customStyle="1" w:styleId="216">
    <w:name w:val="Заголовок 2 Знак16"/>
    <w:basedOn w:val="a1"/>
    <w:uiPriority w:val="1"/>
    <w:rsid w:val="0046554C"/>
    <w:rPr>
      <w:rFonts w:ascii="Times New Roman" w:eastAsiaTheme="minorEastAsia" w:hAnsi="Times New Roman" w:cs="Times New Roman"/>
      <w:b/>
      <w:bCs/>
      <w:sz w:val="28"/>
      <w:szCs w:val="28"/>
      <w:lang w:eastAsia="ru-RU"/>
    </w:rPr>
  </w:style>
  <w:style w:type="character" w:customStyle="1" w:styleId="313">
    <w:name w:val="Заголовок 3 Знак13"/>
    <w:basedOn w:val="a1"/>
    <w:uiPriority w:val="1"/>
    <w:rsid w:val="0046554C"/>
    <w:rPr>
      <w:rFonts w:ascii="Times New Roman" w:eastAsiaTheme="minorEastAsia" w:hAnsi="Times New Roman" w:cs="Times New Roman"/>
      <w:b/>
      <w:bCs/>
      <w:sz w:val="24"/>
      <w:szCs w:val="24"/>
      <w:lang w:eastAsia="ru-RU"/>
    </w:rPr>
  </w:style>
  <w:style w:type="numbering" w:customStyle="1" w:styleId="1130">
    <w:name w:val="Нет списка113"/>
    <w:next w:val="a3"/>
    <w:uiPriority w:val="99"/>
    <w:semiHidden/>
    <w:unhideWhenUsed/>
    <w:rsid w:val="0046554C"/>
  </w:style>
  <w:style w:type="character" w:customStyle="1" w:styleId="154">
    <w:name w:val="Основной текст Знак15"/>
    <w:basedOn w:val="a1"/>
    <w:uiPriority w:val="1"/>
    <w:rsid w:val="0046554C"/>
    <w:rPr>
      <w:rFonts w:ascii="Times New Roman" w:eastAsiaTheme="minorEastAsia" w:hAnsi="Times New Roman" w:cs="Times New Roman"/>
      <w:sz w:val="24"/>
      <w:szCs w:val="24"/>
      <w:lang w:eastAsia="ru-RU"/>
    </w:rPr>
  </w:style>
  <w:style w:type="paragraph" w:customStyle="1" w:styleId="TableParagraph13">
    <w:name w:val="Table Paragraph13"/>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31">
    <w:name w:val="Верхний колонтитул Знак13"/>
    <w:basedOn w:val="a1"/>
    <w:uiPriority w:val="99"/>
    <w:rsid w:val="0046554C"/>
    <w:rPr>
      <w:rFonts w:ascii="Times New Roman" w:eastAsiaTheme="minorEastAsia" w:hAnsi="Times New Roman" w:cs="Times New Roman"/>
      <w:sz w:val="24"/>
      <w:szCs w:val="24"/>
      <w:lang w:eastAsia="ru-RU"/>
    </w:rPr>
  </w:style>
  <w:style w:type="character" w:customStyle="1" w:styleId="143">
    <w:name w:val="Нижний колонтитул Знак14"/>
    <w:basedOn w:val="a1"/>
    <w:uiPriority w:val="99"/>
    <w:rsid w:val="0046554C"/>
    <w:rPr>
      <w:rFonts w:ascii="Times New Roman" w:eastAsiaTheme="minorEastAsia" w:hAnsi="Times New Roman" w:cs="Times New Roman"/>
      <w:sz w:val="24"/>
      <w:szCs w:val="24"/>
      <w:lang w:eastAsia="ru-RU"/>
    </w:rPr>
  </w:style>
  <w:style w:type="paragraph" w:customStyle="1" w:styleId="2113">
    <w:name w:val="Заголовок 2113"/>
    <w:basedOn w:val="a"/>
    <w:uiPriority w:val="1"/>
    <w:qFormat/>
    <w:rsid w:val="0046554C"/>
    <w:pPr>
      <w:widowControl w:val="0"/>
      <w:ind w:left="692" w:hanging="8"/>
      <w:outlineLvl w:val="2"/>
    </w:pPr>
    <w:rPr>
      <w:rFonts w:eastAsia="Times New Roman"/>
      <w:b/>
      <w:bCs/>
      <w:sz w:val="28"/>
      <w:szCs w:val="28"/>
      <w:lang w:val="en-US"/>
    </w:rPr>
  </w:style>
  <w:style w:type="character" w:customStyle="1" w:styleId="132">
    <w:name w:val="Гипертекстовая ссылка13"/>
    <w:basedOn w:val="a1"/>
    <w:uiPriority w:val="99"/>
    <w:rsid w:val="0046554C"/>
    <w:rPr>
      <w:b w:val="0"/>
      <w:bCs w:val="0"/>
      <w:color w:val="106BBE"/>
    </w:rPr>
  </w:style>
  <w:style w:type="table" w:customStyle="1" w:styleId="TableNormal13">
    <w:name w:val="Table Normal13"/>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31">
    <w:name w:val="Сетка таблицы113"/>
    <w:basedOn w:val="a2"/>
    <w:next w:val="a9"/>
    <w:uiPriority w:val="39"/>
    <w:rsid w:val="0046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3">
    <w:name w:val="Оглавление 1113"/>
    <w:basedOn w:val="a"/>
    <w:uiPriority w:val="1"/>
    <w:qFormat/>
    <w:rsid w:val="0046554C"/>
    <w:pPr>
      <w:spacing w:before="96"/>
      <w:ind w:left="116" w:hanging="12"/>
    </w:pPr>
    <w:rPr>
      <w:rFonts w:eastAsia="Times New Roman" w:cs="Times New Roman"/>
      <w:szCs w:val="24"/>
      <w:lang w:eastAsia="ru-RU"/>
    </w:rPr>
  </w:style>
  <w:style w:type="paragraph" w:customStyle="1" w:styleId="21130">
    <w:name w:val="Оглавление 2113"/>
    <w:basedOn w:val="a"/>
    <w:uiPriority w:val="1"/>
    <w:qFormat/>
    <w:rsid w:val="0046554C"/>
    <w:pPr>
      <w:spacing w:before="102"/>
      <w:ind w:left="356" w:hanging="8"/>
    </w:pPr>
    <w:rPr>
      <w:rFonts w:eastAsia="Times New Roman" w:cs="Times New Roman"/>
      <w:szCs w:val="24"/>
      <w:lang w:eastAsia="ru-RU"/>
    </w:rPr>
  </w:style>
  <w:style w:type="paragraph" w:customStyle="1" w:styleId="3113">
    <w:name w:val="Оглавление 3113"/>
    <w:basedOn w:val="a"/>
    <w:uiPriority w:val="1"/>
    <w:qFormat/>
    <w:rsid w:val="0046554C"/>
    <w:pPr>
      <w:spacing w:before="112"/>
      <w:ind w:left="596" w:hanging="540"/>
    </w:pPr>
    <w:rPr>
      <w:rFonts w:eastAsia="Times New Roman" w:cs="Times New Roman"/>
      <w:szCs w:val="24"/>
      <w:lang w:eastAsia="ru-RU"/>
    </w:rPr>
  </w:style>
  <w:style w:type="paragraph" w:customStyle="1" w:styleId="11130">
    <w:name w:val="Заголовок 1113"/>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30">
    <w:name w:val="Заголовок 3113"/>
    <w:basedOn w:val="a"/>
    <w:uiPriority w:val="1"/>
    <w:qFormat/>
    <w:rsid w:val="0046554C"/>
    <w:pPr>
      <w:ind w:left="824"/>
      <w:outlineLvl w:val="3"/>
    </w:pPr>
    <w:rPr>
      <w:rFonts w:eastAsia="Times New Roman" w:cs="Times New Roman"/>
      <w:b/>
      <w:bCs/>
      <w:szCs w:val="24"/>
      <w:lang w:eastAsia="ru-RU"/>
    </w:rPr>
  </w:style>
  <w:style w:type="character" w:customStyle="1" w:styleId="155">
    <w:name w:val="Текст выноски Знак15"/>
    <w:basedOn w:val="a1"/>
    <w:uiPriority w:val="99"/>
    <w:semiHidden/>
    <w:rsid w:val="0046554C"/>
    <w:rPr>
      <w:rFonts w:ascii="Tahoma" w:eastAsia="Times New Roman" w:hAnsi="Tahoma" w:cs="Tahoma"/>
      <w:sz w:val="16"/>
      <w:szCs w:val="16"/>
      <w:lang w:eastAsia="ru-RU"/>
    </w:rPr>
  </w:style>
  <w:style w:type="character" w:customStyle="1" w:styleId="156">
    <w:name w:val="Текст примечания Знак15"/>
    <w:basedOn w:val="a1"/>
    <w:uiPriority w:val="99"/>
    <w:semiHidden/>
    <w:rsid w:val="0046554C"/>
    <w:rPr>
      <w:rFonts w:ascii="Times New Roman" w:eastAsia="Times New Roman" w:hAnsi="Times New Roman" w:cs="Times New Roman"/>
      <w:sz w:val="20"/>
      <w:szCs w:val="20"/>
      <w:lang w:eastAsia="ru-RU"/>
    </w:rPr>
  </w:style>
  <w:style w:type="character" w:customStyle="1" w:styleId="120">
    <w:name w:val="Тема примечания Знак12"/>
    <w:basedOn w:val="156"/>
    <w:uiPriority w:val="99"/>
    <w:semiHidden/>
    <w:rsid w:val="0046554C"/>
    <w:rPr>
      <w:rFonts w:ascii="Times New Roman" w:eastAsia="Times New Roman" w:hAnsi="Times New Roman" w:cs="Times New Roman"/>
      <w:b/>
      <w:bCs/>
      <w:sz w:val="20"/>
      <w:szCs w:val="20"/>
      <w:lang w:eastAsia="ru-RU"/>
    </w:rPr>
  </w:style>
  <w:style w:type="paragraph" w:customStyle="1" w:styleId="xl6513">
    <w:name w:val="xl65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3">
    <w:name w:val="xl66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3">
    <w:name w:val="xl6713"/>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3">
    <w:name w:val="xl6813"/>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3">
    <w:name w:val="xl69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3">
    <w:name w:val="xl7013"/>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3">
    <w:name w:val="xl71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3">
    <w:name w:val="xl7213"/>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3">
    <w:name w:val="xl73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3">
    <w:name w:val="xl74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3">
    <w:name w:val="xl75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3">
    <w:name w:val="xl76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3">
    <w:name w:val="xl77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3">
    <w:name w:val="xl78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a">
    <w:name w:val="Заголовок 1 Знак1"/>
    <w:basedOn w:val="a1"/>
    <w:uiPriority w:val="1"/>
    <w:rsid w:val="001D6373"/>
    <w:rPr>
      <w:rFonts w:ascii="Times New Roman" w:eastAsiaTheme="minorEastAsia" w:hAnsi="Times New Roman" w:cs="Times New Roman"/>
      <w:b/>
      <w:bCs/>
      <w:sz w:val="32"/>
      <w:szCs w:val="32"/>
      <w:lang w:eastAsia="ru-RU"/>
    </w:rPr>
  </w:style>
  <w:style w:type="character" w:customStyle="1" w:styleId="1141">
    <w:name w:val="Заголовок 1 Знак14"/>
    <w:basedOn w:val="a1"/>
    <w:uiPriority w:val="1"/>
    <w:rsid w:val="008F2C53"/>
    <w:rPr>
      <w:rFonts w:ascii="Times New Roman" w:eastAsia="Times New Roman" w:hAnsi="Times New Roman" w:cs="Times New Roman"/>
      <w:b/>
      <w:bCs/>
      <w:sz w:val="28"/>
      <w:szCs w:val="28"/>
      <w:lang w:eastAsia="ru-RU"/>
    </w:rPr>
  </w:style>
  <w:style w:type="character" w:customStyle="1" w:styleId="215">
    <w:name w:val="Заголовок 2 Знак15"/>
    <w:basedOn w:val="a1"/>
    <w:uiPriority w:val="1"/>
    <w:rsid w:val="008F2C53"/>
    <w:rPr>
      <w:rFonts w:ascii="Times New Roman" w:eastAsia="Times New Roman" w:hAnsi="Times New Roman" w:cs="Times New Roman"/>
      <w:b/>
      <w:bCs/>
      <w:sz w:val="24"/>
      <w:szCs w:val="24"/>
      <w:lang w:eastAsia="ru-RU"/>
    </w:rPr>
  </w:style>
  <w:style w:type="character" w:customStyle="1" w:styleId="144">
    <w:name w:val="Текст примечания Знак14"/>
    <w:basedOn w:val="a1"/>
    <w:uiPriority w:val="99"/>
    <w:semiHidden/>
    <w:rsid w:val="004A72FE"/>
    <w:rPr>
      <w:sz w:val="20"/>
      <w:szCs w:val="20"/>
    </w:rPr>
  </w:style>
  <w:style w:type="character" w:customStyle="1" w:styleId="145">
    <w:name w:val="Текст выноски Знак14"/>
    <w:basedOn w:val="a1"/>
    <w:uiPriority w:val="99"/>
    <w:semiHidden/>
    <w:rsid w:val="004A72FE"/>
    <w:rPr>
      <w:rFonts w:ascii="Segoe UI" w:hAnsi="Segoe UI" w:cs="Segoe UI"/>
      <w:sz w:val="18"/>
      <w:szCs w:val="18"/>
    </w:rPr>
  </w:style>
  <w:style w:type="character" w:customStyle="1" w:styleId="1132">
    <w:name w:val="Заголовок 1 Знак13"/>
    <w:basedOn w:val="a1"/>
    <w:uiPriority w:val="1"/>
    <w:rsid w:val="0046554C"/>
    <w:rPr>
      <w:rFonts w:ascii="Times New Roman" w:eastAsiaTheme="minorEastAsia" w:hAnsi="Times New Roman" w:cs="Times New Roman"/>
      <w:b/>
      <w:bCs/>
      <w:sz w:val="32"/>
      <w:szCs w:val="32"/>
      <w:lang w:eastAsia="ru-RU"/>
    </w:rPr>
  </w:style>
  <w:style w:type="character" w:customStyle="1" w:styleId="214">
    <w:name w:val="Заголовок 2 Знак14"/>
    <w:basedOn w:val="a1"/>
    <w:uiPriority w:val="1"/>
    <w:rsid w:val="0046554C"/>
    <w:rPr>
      <w:rFonts w:ascii="Times New Roman" w:eastAsiaTheme="minorEastAsia" w:hAnsi="Times New Roman" w:cs="Times New Roman"/>
      <w:b/>
      <w:bCs/>
      <w:sz w:val="28"/>
      <w:szCs w:val="28"/>
      <w:lang w:eastAsia="ru-RU"/>
    </w:rPr>
  </w:style>
  <w:style w:type="character" w:customStyle="1" w:styleId="3120">
    <w:name w:val="Заголовок 3 Знак12"/>
    <w:basedOn w:val="a1"/>
    <w:uiPriority w:val="1"/>
    <w:rsid w:val="0046554C"/>
    <w:rPr>
      <w:rFonts w:ascii="Times New Roman" w:eastAsiaTheme="minorEastAsia" w:hAnsi="Times New Roman" w:cs="Times New Roman"/>
      <w:b/>
      <w:bCs/>
      <w:sz w:val="24"/>
      <w:szCs w:val="24"/>
      <w:lang w:eastAsia="ru-RU"/>
    </w:rPr>
  </w:style>
  <w:style w:type="numbering" w:customStyle="1" w:styleId="1120">
    <w:name w:val="Нет списка112"/>
    <w:next w:val="a3"/>
    <w:uiPriority w:val="99"/>
    <w:semiHidden/>
    <w:unhideWhenUsed/>
    <w:rsid w:val="0046554C"/>
  </w:style>
  <w:style w:type="character" w:customStyle="1" w:styleId="146">
    <w:name w:val="Основной текст Знак14"/>
    <w:basedOn w:val="a1"/>
    <w:uiPriority w:val="1"/>
    <w:rsid w:val="0046554C"/>
    <w:rPr>
      <w:rFonts w:ascii="Times New Roman" w:eastAsiaTheme="minorEastAsia" w:hAnsi="Times New Roman" w:cs="Times New Roman"/>
      <w:sz w:val="24"/>
      <w:szCs w:val="24"/>
      <w:lang w:eastAsia="ru-RU"/>
    </w:rPr>
  </w:style>
  <w:style w:type="paragraph" w:customStyle="1" w:styleId="TableParagraph12">
    <w:name w:val="Table Paragraph12"/>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21">
    <w:name w:val="Верхний колонтитул Знак12"/>
    <w:basedOn w:val="a1"/>
    <w:uiPriority w:val="99"/>
    <w:rsid w:val="0046554C"/>
    <w:rPr>
      <w:rFonts w:ascii="Times New Roman" w:eastAsiaTheme="minorEastAsia" w:hAnsi="Times New Roman" w:cs="Times New Roman"/>
      <w:sz w:val="24"/>
      <w:szCs w:val="24"/>
      <w:lang w:eastAsia="ru-RU"/>
    </w:rPr>
  </w:style>
  <w:style w:type="character" w:customStyle="1" w:styleId="133">
    <w:name w:val="Нижний колонтитул Знак13"/>
    <w:basedOn w:val="a1"/>
    <w:uiPriority w:val="99"/>
    <w:rsid w:val="0046554C"/>
    <w:rPr>
      <w:rFonts w:ascii="Times New Roman" w:eastAsiaTheme="minorEastAsia" w:hAnsi="Times New Roman" w:cs="Times New Roman"/>
      <w:sz w:val="24"/>
      <w:szCs w:val="24"/>
      <w:lang w:eastAsia="ru-RU"/>
    </w:rPr>
  </w:style>
  <w:style w:type="paragraph" w:customStyle="1" w:styleId="2112">
    <w:name w:val="Заголовок 2112"/>
    <w:basedOn w:val="a"/>
    <w:uiPriority w:val="1"/>
    <w:qFormat/>
    <w:rsid w:val="0046554C"/>
    <w:pPr>
      <w:widowControl w:val="0"/>
      <w:ind w:left="692" w:hanging="8"/>
      <w:outlineLvl w:val="2"/>
    </w:pPr>
    <w:rPr>
      <w:rFonts w:eastAsia="Times New Roman"/>
      <w:b/>
      <w:bCs/>
      <w:sz w:val="28"/>
      <w:szCs w:val="28"/>
      <w:lang w:val="en-US"/>
    </w:rPr>
  </w:style>
  <w:style w:type="character" w:customStyle="1" w:styleId="122">
    <w:name w:val="Гипертекстовая ссылка12"/>
    <w:basedOn w:val="a1"/>
    <w:uiPriority w:val="99"/>
    <w:rsid w:val="0046554C"/>
    <w:rPr>
      <w:b w:val="0"/>
      <w:bCs w:val="0"/>
      <w:color w:val="106BBE"/>
    </w:rPr>
  </w:style>
  <w:style w:type="table" w:customStyle="1" w:styleId="TableNormal12">
    <w:name w:val="Table Normal12"/>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21">
    <w:name w:val="Сетка таблицы112"/>
    <w:basedOn w:val="a2"/>
    <w:next w:val="a9"/>
    <w:uiPriority w:val="39"/>
    <w:rsid w:val="0046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2">
    <w:name w:val="Оглавление 1112"/>
    <w:basedOn w:val="a"/>
    <w:uiPriority w:val="1"/>
    <w:qFormat/>
    <w:rsid w:val="0046554C"/>
    <w:pPr>
      <w:spacing w:before="96"/>
      <w:ind w:left="116" w:hanging="12"/>
    </w:pPr>
    <w:rPr>
      <w:rFonts w:eastAsia="Times New Roman" w:cs="Times New Roman"/>
      <w:szCs w:val="24"/>
      <w:lang w:eastAsia="ru-RU"/>
    </w:rPr>
  </w:style>
  <w:style w:type="paragraph" w:customStyle="1" w:styleId="21120">
    <w:name w:val="Оглавление 2112"/>
    <w:basedOn w:val="a"/>
    <w:uiPriority w:val="1"/>
    <w:qFormat/>
    <w:rsid w:val="0046554C"/>
    <w:pPr>
      <w:spacing w:before="102"/>
      <w:ind w:left="356" w:hanging="8"/>
    </w:pPr>
    <w:rPr>
      <w:rFonts w:eastAsia="Times New Roman" w:cs="Times New Roman"/>
      <w:szCs w:val="24"/>
      <w:lang w:eastAsia="ru-RU"/>
    </w:rPr>
  </w:style>
  <w:style w:type="paragraph" w:customStyle="1" w:styleId="3112">
    <w:name w:val="Оглавление 3112"/>
    <w:basedOn w:val="a"/>
    <w:uiPriority w:val="1"/>
    <w:qFormat/>
    <w:rsid w:val="0046554C"/>
    <w:pPr>
      <w:spacing w:before="112"/>
      <w:ind w:left="596" w:hanging="540"/>
    </w:pPr>
    <w:rPr>
      <w:rFonts w:eastAsia="Times New Roman" w:cs="Times New Roman"/>
      <w:szCs w:val="24"/>
      <w:lang w:eastAsia="ru-RU"/>
    </w:rPr>
  </w:style>
  <w:style w:type="paragraph" w:customStyle="1" w:styleId="11120">
    <w:name w:val="Заголовок 1112"/>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20">
    <w:name w:val="Заголовок 3112"/>
    <w:basedOn w:val="a"/>
    <w:uiPriority w:val="1"/>
    <w:qFormat/>
    <w:rsid w:val="0046554C"/>
    <w:pPr>
      <w:ind w:left="824"/>
      <w:outlineLvl w:val="3"/>
    </w:pPr>
    <w:rPr>
      <w:rFonts w:eastAsia="Times New Roman" w:cs="Times New Roman"/>
      <w:b/>
      <w:bCs/>
      <w:szCs w:val="24"/>
      <w:lang w:eastAsia="ru-RU"/>
    </w:rPr>
  </w:style>
  <w:style w:type="character" w:customStyle="1" w:styleId="134">
    <w:name w:val="Текст выноски Знак13"/>
    <w:basedOn w:val="a1"/>
    <w:uiPriority w:val="99"/>
    <w:semiHidden/>
    <w:rsid w:val="0046554C"/>
    <w:rPr>
      <w:rFonts w:ascii="Tahoma" w:eastAsia="Times New Roman" w:hAnsi="Tahoma" w:cs="Tahoma"/>
      <w:sz w:val="16"/>
      <w:szCs w:val="16"/>
      <w:lang w:eastAsia="ru-RU"/>
    </w:rPr>
  </w:style>
  <w:style w:type="character" w:customStyle="1" w:styleId="135">
    <w:name w:val="Текст примечания Знак13"/>
    <w:basedOn w:val="a1"/>
    <w:uiPriority w:val="99"/>
    <w:semiHidden/>
    <w:rsid w:val="0046554C"/>
    <w:rPr>
      <w:rFonts w:ascii="Times New Roman" w:eastAsia="Times New Roman" w:hAnsi="Times New Roman" w:cs="Times New Roman"/>
      <w:sz w:val="20"/>
      <w:szCs w:val="20"/>
      <w:lang w:eastAsia="ru-RU"/>
    </w:rPr>
  </w:style>
  <w:style w:type="character" w:customStyle="1" w:styleId="11b">
    <w:name w:val="Тема примечания Знак11"/>
    <w:basedOn w:val="135"/>
    <w:uiPriority w:val="99"/>
    <w:semiHidden/>
    <w:rsid w:val="0046554C"/>
    <w:rPr>
      <w:rFonts w:ascii="Times New Roman" w:eastAsia="Times New Roman" w:hAnsi="Times New Roman" w:cs="Times New Roman"/>
      <w:b/>
      <w:bCs/>
      <w:sz w:val="20"/>
      <w:szCs w:val="20"/>
      <w:lang w:eastAsia="ru-RU"/>
    </w:rPr>
  </w:style>
  <w:style w:type="paragraph" w:customStyle="1" w:styleId="xl6512">
    <w:name w:val="xl65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2">
    <w:name w:val="xl66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2">
    <w:name w:val="xl6712"/>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2">
    <w:name w:val="xl6812"/>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2">
    <w:name w:val="xl69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2">
    <w:name w:val="xl7012"/>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2">
    <w:name w:val="xl71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2">
    <w:name w:val="xl721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2">
    <w:name w:val="xl73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2">
    <w:name w:val="xl74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2">
    <w:name w:val="xl75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2">
    <w:name w:val="xl76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2">
    <w:name w:val="xl77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2">
    <w:name w:val="xl78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a">
    <w:name w:val="Основной текст Знак1"/>
    <w:basedOn w:val="a1"/>
    <w:uiPriority w:val="1"/>
    <w:semiHidden/>
    <w:locked/>
    <w:rsid w:val="00C339AE"/>
    <w:rPr>
      <w:rFonts w:ascii="Times New Roman" w:eastAsiaTheme="minorEastAsia" w:hAnsi="Times New Roman" w:cs="Times New Roman"/>
      <w:sz w:val="24"/>
      <w:szCs w:val="24"/>
      <w:lang w:eastAsia="ru-RU"/>
    </w:rPr>
  </w:style>
  <w:style w:type="character" w:customStyle="1" w:styleId="2110">
    <w:name w:val="Основной текст Знак211"/>
    <w:basedOn w:val="a1"/>
    <w:uiPriority w:val="1"/>
    <w:rsid w:val="00A9151A"/>
    <w:rPr>
      <w:rFonts w:ascii="Times New Roman" w:eastAsiaTheme="minorEastAsia" w:hAnsi="Times New Roman" w:cs="Times New Roman"/>
      <w:sz w:val="24"/>
      <w:szCs w:val="24"/>
      <w:lang w:eastAsia="ru-RU"/>
    </w:rPr>
  </w:style>
  <w:style w:type="character" w:customStyle="1" w:styleId="1122">
    <w:name w:val="Заголовок 1 Знак12"/>
    <w:basedOn w:val="a1"/>
    <w:uiPriority w:val="1"/>
    <w:rsid w:val="0046554C"/>
    <w:rPr>
      <w:rFonts w:ascii="Times New Roman" w:eastAsiaTheme="minorEastAsia" w:hAnsi="Times New Roman" w:cs="Times New Roman"/>
      <w:b/>
      <w:bCs/>
      <w:sz w:val="32"/>
      <w:szCs w:val="32"/>
      <w:lang w:eastAsia="ru-RU"/>
    </w:rPr>
  </w:style>
  <w:style w:type="character" w:customStyle="1" w:styleId="213">
    <w:name w:val="Заголовок 2 Знак13"/>
    <w:basedOn w:val="a1"/>
    <w:uiPriority w:val="1"/>
    <w:rsid w:val="0046554C"/>
    <w:rPr>
      <w:rFonts w:ascii="Times New Roman" w:eastAsiaTheme="minorEastAsia" w:hAnsi="Times New Roman" w:cs="Times New Roman"/>
      <w:b/>
      <w:bCs/>
      <w:sz w:val="28"/>
      <w:szCs w:val="28"/>
      <w:lang w:eastAsia="ru-RU"/>
    </w:rPr>
  </w:style>
  <w:style w:type="character" w:customStyle="1" w:styleId="3110">
    <w:name w:val="Заголовок 3 Знак11"/>
    <w:basedOn w:val="a1"/>
    <w:uiPriority w:val="1"/>
    <w:rsid w:val="0046554C"/>
    <w:rPr>
      <w:rFonts w:ascii="Times New Roman" w:eastAsiaTheme="minorEastAsia" w:hAnsi="Times New Roman" w:cs="Times New Roman"/>
      <w:b/>
      <w:bCs/>
      <w:sz w:val="24"/>
      <w:szCs w:val="24"/>
      <w:lang w:eastAsia="ru-RU"/>
    </w:rPr>
  </w:style>
  <w:style w:type="numbering" w:customStyle="1" w:styleId="1110">
    <w:name w:val="Нет списка111"/>
    <w:next w:val="a3"/>
    <w:uiPriority w:val="99"/>
    <w:semiHidden/>
    <w:unhideWhenUsed/>
    <w:rsid w:val="0046554C"/>
  </w:style>
  <w:style w:type="character" w:customStyle="1" w:styleId="136">
    <w:name w:val="Основной текст Знак13"/>
    <w:basedOn w:val="a1"/>
    <w:link w:val="123"/>
    <w:uiPriority w:val="1"/>
    <w:rsid w:val="0046554C"/>
    <w:rPr>
      <w:rFonts w:ascii="Times New Roman" w:eastAsiaTheme="minorEastAsia" w:hAnsi="Times New Roman" w:cs="Times New Roman"/>
      <w:sz w:val="24"/>
      <w:szCs w:val="24"/>
      <w:lang w:eastAsia="ru-RU"/>
    </w:rPr>
  </w:style>
  <w:style w:type="paragraph" w:customStyle="1" w:styleId="TableParagraph11">
    <w:name w:val="Table Paragraph11"/>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0">
    <w:name w:val="Абзац списка Знак1"/>
    <w:aliases w:val="Обычный (веб) Знак Знак1,Абзац списка Знак2 Знак Знак1,Обычный (веб) Знак Знак Знак Знак1"/>
    <w:basedOn w:val="a1"/>
    <w:link w:val="a4"/>
    <w:uiPriority w:val="99"/>
    <w:rsid w:val="0046554C"/>
    <w:rPr>
      <w:rFonts w:ascii="Times New Roman" w:eastAsiaTheme="minorEastAsia" w:hAnsi="Times New Roman" w:cs="Times New Roman"/>
      <w:sz w:val="24"/>
      <w:szCs w:val="24"/>
      <w:lang w:eastAsia="ru-RU"/>
    </w:rPr>
  </w:style>
  <w:style w:type="character" w:customStyle="1" w:styleId="124">
    <w:name w:val="Нижний колонтитул Знак12"/>
    <w:basedOn w:val="a1"/>
    <w:uiPriority w:val="99"/>
    <w:rsid w:val="0046554C"/>
    <w:rPr>
      <w:rFonts w:ascii="Times New Roman" w:eastAsiaTheme="minorEastAsia" w:hAnsi="Times New Roman" w:cs="Times New Roman"/>
      <w:sz w:val="24"/>
      <w:szCs w:val="24"/>
      <w:lang w:eastAsia="ru-RU"/>
    </w:rPr>
  </w:style>
  <w:style w:type="paragraph" w:customStyle="1" w:styleId="2111">
    <w:name w:val="Заголовок 2111"/>
    <w:basedOn w:val="a"/>
    <w:uiPriority w:val="1"/>
    <w:qFormat/>
    <w:rsid w:val="0046554C"/>
    <w:pPr>
      <w:widowControl w:val="0"/>
      <w:ind w:left="692" w:hanging="8"/>
      <w:outlineLvl w:val="2"/>
    </w:pPr>
    <w:rPr>
      <w:rFonts w:eastAsia="Times New Roman"/>
      <w:b/>
      <w:bCs/>
      <w:sz w:val="28"/>
      <w:szCs w:val="28"/>
      <w:lang w:val="en-US"/>
    </w:rPr>
  </w:style>
  <w:style w:type="character" w:customStyle="1" w:styleId="11c">
    <w:name w:val="Гипертекстовая ссылка11"/>
    <w:basedOn w:val="a1"/>
    <w:uiPriority w:val="99"/>
    <w:rsid w:val="0046554C"/>
    <w:rPr>
      <w:b w:val="0"/>
      <w:bCs w:val="0"/>
      <w:color w:val="106BBE"/>
    </w:rPr>
  </w:style>
  <w:style w:type="table" w:customStyle="1" w:styleId="TableNormal11">
    <w:name w:val="Table Normal11"/>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1">
    <w:name w:val="Сетка таблицы111"/>
    <w:basedOn w:val="a2"/>
    <w:next w:val="a9"/>
    <w:uiPriority w:val="39"/>
    <w:rsid w:val="0046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10">
    <w:name w:val="Оглавление 1111"/>
    <w:basedOn w:val="a"/>
    <w:uiPriority w:val="1"/>
    <w:qFormat/>
    <w:rsid w:val="0046554C"/>
    <w:pPr>
      <w:spacing w:before="96"/>
      <w:ind w:left="116" w:hanging="12"/>
    </w:pPr>
    <w:rPr>
      <w:rFonts w:eastAsia="Times New Roman" w:cs="Times New Roman"/>
      <w:szCs w:val="24"/>
      <w:lang w:eastAsia="ru-RU"/>
    </w:rPr>
  </w:style>
  <w:style w:type="paragraph" w:customStyle="1" w:styleId="21110">
    <w:name w:val="Оглавление 2111"/>
    <w:basedOn w:val="a"/>
    <w:uiPriority w:val="1"/>
    <w:qFormat/>
    <w:rsid w:val="0046554C"/>
    <w:pPr>
      <w:spacing w:before="102"/>
      <w:ind w:left="356" w:hanging="8"/>
    </w:pPr>
    <w:rPr>
      <w:rFonts w:eastAsia="Times New Roman" w:cs="Times New Roman"/>
      <w:szCs w:val="24"/>
      <w:lang w:eastAsia="ru-RU"/>
    </w:rPr>
  </w:style>
  <w:style w:type="paragraph" w:customStyle="1" w:styleId="3111">
    <w:name w:val="Оглавление 3111"/>
    <w:basedOn w:val="a"/>
    <w:uiPriority w:val="1"/>
    <w:qFormat/>
    <w:rsid w:val="0046554C"/>
    <w:pPr>
      <w:spacing w:before="112"/>
      <w:ind w:left="596" w:hanging="540"/>
    </w:pPr>
    <w:rPr>
      <w:rFonts w:eastAsia="Times New Roman" w:cs="Times New Roman"/>
      <w:szCs w:val="24"/>
      <w:lang w:eastAsia="ru-RU"/>
    </w:rPr>
  </w:style>
  <w:style w:type="paragraph" w:customStyle="1" w:styleId="11111">
    <w:name w:val="Заголовок 11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10">
    <w:name w:val="Заголовок 3111"/>
    <w:basedOn w:val="a"/>
    <w:uiPriority w:val="1"/>
    <w:qFormat/>
    <w:rsid w:val="0046554C"/>
    <w:pPr>
      <w:ind w:left="824"/>
      <w:outlineLvl w:val="3"/>
    </w:pPr>
    <w:rPr>
      <w:rFonts w:eastAsia="Times New Roman" w:cs="Times New Roman"/>
      <w:b/>
      <w:bCs/>
      <w:szCs w:val="24"/>
      <w:lang w:eastAsia="ru-RU"/>
    </w:rPr>
  </w:style>
  <w:style w:type="character" w:customStyle="1" w:styleId="125">
    <w:name w:val="Текст выноски Знак12"/>
    <w:basedOn w:val="a1"/>
    <w:uiPriority w:val="99"/>
    <w:semiHidden/>
    <w:rsid w:val="0046554C"/>
    <w:rPr>
      <w:rFonts w:ascii="Tahoma" w:eastAsia="Times New Roman" w:hAnsi="Tahoma" w:cs="Tahoma"/>
      <w:sz w:val="16"/>
      <w:szCs w:val="16"/>
      <w:lang w:eastAsia="ru-RU"/>
    </w:rPr>
  </w:style>
  <w:style w:type="character" w:customStyle="1" w:styleId="126">
    <w:name w:val="Текст примечания Знак12"/>
    <w:basedOn w:val="a1"/>
    <w:uiPriority w:val="99"/>
    <w:semiHidden/>
    <w:rsid w:val="0046554C"/>
    <w:rPr>
      <w:rFonts w:ascii="Times New Roman" w:eastAsia="Times New Roman" w:hAnsi="Times New Roman" w:cs="Times New Roman"/>
      <w:sz w:val="20"/>
      <w:szCs w:val="20"/>
      <w:lang w:eastAsia="ru-RU"/>
    </w:rPr>
  </w:style>
  <w:style w:type="character" w:customStyle="1" w:styleId="101">
    <w:name w:val="Текст примечания Знак10"/>
    <w:aliases w:val="Текст выноски Знак10 Знак"/>
    <w:basedOn w:val="126"/>
    <w:link w:val="af6"/>
    <w:uiPriority w:val="99"/>
    <w:semiHidden/>
    <w:rsid w:val="0046554C"/>
    <w:rPr>
      <w:rFonts w:ascii="Times New Roman" w:eastAsia="Times New Roman" w:hAnsi="Times New Roman" w:cs="Times New Roman"/>
      <w:b/>
      <w:bCs/>
      <w:sz w:val="20"/>
      <w:szCs w:val="20"/>
      <w:lang w:eastAsia="ru-RU"/>
    </w:rPr>
  </w:style>
  <w:style w:type="paragraph" w:customStyle="1" w:styleId="xl6511">
    <w:name w:val="xl65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
    <w:name w:val="xl66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
    <w:name w:val="xl6711"/>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
    <w:name w:val="xl6811"/>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
    <w:name w:val="xl69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
    <w:name w:val="xl7011"/>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
    <w:name w:val="xl71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
    <w:name w:val="xl7211"/>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1">
    <w:name w:val="xl73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
    <w:name w:val="xl74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
    <w:name w:val="xl75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
    <w:name w:val="xl76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
    <w:name w:val="xl77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
    <w:name w:val="xl78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0">
    <w:name w:val="Заголовок 1 Знак10"/>
    <w:basedOn w:val="a1"/>
    <w:link w:val="1"/>
    <w:uiPriority w:val="1"/>
    <w:rsid w:val="0046554C"/>
    <w:rPr>
      <w:rFonts w:ascii="Times New Roman" w:eastAsiaTheme="minorEastAsia" w:hAnsi="Times New Roman" w:cs="Times New Roman"/>
      <w:b/>
      <w:bCs/>
      <w:sz w:val="32"/>
      <w:szCs w:val="32"/>
      <w:lang w:eastAsia="ru-RU"/>
    </w:rPr>
  </w:style>
  <w:style w:type="character" w:customStyle="1" w:styleId="211">
    <w:name w:val="Заголовок 2 Знак11"/>
    <w:aliases w:val="Оглавление 2 Знак Знак2,Основной текст Знак3 Знак Знак2,Оглавление 2 Знак Знак Знак Знак2,Основной текст Знак3 Знак Знак Знак Знак2,Оглавление 2 Знак Знак Знак Знак Знак Знак2,Основной текст Знак3 Знак Знак Знак Знак Знак Знак2"/>
    <w:basedOn w:val="a1"/>
    <w:link w:val="2"/>
    <w:uiPriority w:val="9"/>
    <w:rsid w:val="0046554C"/>
    <w:rPr>
      <w:rFonts w:ascii="Times New Roman" w:eastAsiaTheme="minorEastAsia" w:hAnsi="Times New Roman" w:cs="Times New Roman"/>
      <w:b/>
      <w:bCs/>
      <w:sz w:val="28"/>
      <w:szCs w:val="28"/>
      <w:lang w:eastAsia="ru-RU"/>
    </w:rPr>
  </w:style>
  <w:style w:type="character" w:customStyle="1" w:styleId="310">
    <w:name w:val="Заголовок 3 Знак10"/>
    <w:basedOn w:val="a1"/>
    <w:link w:val="3"/>
    <w:uiPriority w:val="1"/>
    <w:rsid w:val="0046554C"/>
    <w:rPr>
      <w:rFonts w:ascii="Times New Roman" w:eastAsiaTheme="minorEastAsia" w:hAnsi="Times New Roman" w:cs="Times New Roman"/>
      <w:b/>
      <w:bCs/>
      <w:sz w:val="24"/>
      <w:szCs w:val="24"/>
      <w:lang w:eastAsia="ru-RU"/>
    </w:rPr>
  </w:style>
  <w:style w:type="numbering" w:customStyle="1" w:styleId="1100">
    <w:name w:val="Нет списка110"/>
    <w:next w:val="a3"/>
    <w:uiPriority w:val="99"/>
    <w:semiHidden/>
    <w:unhideWhenUsed/>
    <w:rsid w:val="0046554C"/>
  </w:style>
  <w:style w:type="character" w:customStyle="1" w:styleId="123">
    <w:name w:val="Основной текст Знак12"/>
    <w:basedOn w:val="a1"/>
    <w:link w:val="136"/>
    <w:uiPriority w:val="1"/>
    <w:rsid w:val="0046554C"/>
    <w:rPr>
      <w:rFonts w:ascii="Times New Roman" w:eastAsiaTheme="minorEastAsia" w:hAnsi="Times New Roman" w:cs="Times New Roman"/>
      <w:sz w:val="24"/>
      <w:szCs w:val="24"/>
      <w:lang w:eastAsia="ru-RU"/>
    </w:rPr>
  </w:style>
  <w:style w:type="paragraph" w:customStyle="1" w:styleId="TableParagraph10">
    <w:name w:val="Table Paragraph10"/>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1">
    <w:name w:val="Нижний колонтитул Знак11"/>
    <w:basedOn w:val="a1"/>
    <w:link w:val="ac"/>
    <w:uiPriority w:val="99"/>
    <w:rsid w:val="0046554C"/>
    <w:rPr>
      <w:rFonts w:ascii="Times New Roman" w:eastAsiaTheme="minorEastAsia" w:hAnsi="Times New Roman" w:cs="Times New Roman"/>
      <w:sz w:val="24"/>
      <w:szCs w:val="24"/>
      <w:lang w:eastAsia="ru-RU"/>
    </w:rPr>
  </w:style>
  <w:style w:type="character" w:customStyle="1" w:styleId="af1">
    <w:name w:val="Заголовок оглавления Знак"/>
    <w:basedOn w:val="a1"/>
    <w:link w:val="af0"/>
    <w:uiPriority w:val="99"/>
    <w:rsid w:val="0046554C"/>
    <w:rPr>
      <w:rFonts w:ascii="Times New Roman" w:eastAsiaTheme="minorEastAsia" w:hAnsi="Times New Roman" w:cs="Times New Roman"/>
      <w:sz w:val="24"/>
      <w:szCs w:val="24"/>
      <w:lang w:eastAsia="ru-RU"/>
    </w:rPr>
  </w:style>
  <w:style w:type="paragraph" w:customStyle="1" w:styleId="21100">
    <w:name w:val="Заголовок 2110"/>
    <w:basedOn w:val="a"/>
    <w:uiPriority w:val="1"/>
    <w:qFormat/>
    <w:rsid w:val="0046554C"/>
    <w:pPr>
      <w:widowControl w:val="0"/>
      <w:ind w:left="692" w:hanging="8"/>
      <w:outlineLvl w:val="2"/>
    </w:pPr>
    <w:rPr>
      <w:rFonts w:eastAsia="Times New Roman"/>
      <w:b/>
      <w:bCs/>
      <w:sz w:val="28"/>
      <w:szCs w:val="28"/>
      <w:lang w:val="en-US"/>
    </w:rPr>
  </w:style>
  <w:style w:type="character" w:customStyle="1" w:styleId="103">
    <w:name w:val="Гипертекстовая ссылка10"/>
    <w:basedOn w:val="a1"/>
    <w:uiPriority w:val="99"/>
    <w:rsid w:val="0046554C"/>
    <w:rPr>
      <w:b w:val="0"/>
      <w:bCs w:val="0"/>
      <w:color w:val="106BBE"/>
    </w:rPr>
  </w:style>
  <w:style w:type="table" w:customStyle="1" w:styleId="TableNormal10">
    <w:name w:val="Table Normal10"/>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1">
    <w:name w:val="Сетка таблицы110"/>
    <w:basedOn w:val="a2"/>
    <w:uiPriority w:val="39"/>
    <w:rsid w:val="0046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0">
    <w:name w:val="Оглавление 1110"/>
    <w:basedOn w:val="a"/>
    <w:uiPriority w:val="1"/>
    <w:qFormat/>
    <w:rsid w:val="0046554C"/>
    <w:pPr>
      <w:spacing w:before="96"/>
      <w:ind w:left="116" w:hanging="12"/>
    </w:pPr>
    <w:rPr>
      <w:rFonts w:eastAsia="Times New Roman" w:cs="Times New Roman"/>
      <w:szCs w:val="24"/>
      <w:lang w:eastAsia="ru-RU"/>
    </w:rPr>
  </w:style>
  <w:style w:type="paragraph" w:customStyle="1" w:styleId="21101">
    <w:name w:val="Оглавление 2110"/>
    <w:basedOn w:val="a"/>
    <w:uiPriority w:val="1"/>
    <w:qFormat/>
    <w:rsid w:val="0046554C"/>
    <w:pPr>
      <w:spacing w:before="102"/>
      <w:ind w:left="356" w:hanging="8"/>
    </w:pPr>
    <w:rPr>
      <w:rFonts w:eastAsia="Times New Roman" w:cs="Times New Roman"/>
      <w:szCs w:val="24"/>
      <w:lang w:eastAsia="ru-RU"/>
    </w:rPr>
  </w:style>
  <w:style w:type="paragraph" w:customStyle="1" w:styleId="31100">
    <w:name w:val="Оглавление 3110"/>
    <w:basedOn w:val="a"/>
    <w:uiPriority w:val="1"/>
    <w:qFormat/>
    <w:rsid w:val="0046554C"/>
    <w:pPr>
      <w:spacing w:before="112"/>
      <w:ind w:left="596" w:hanging="540"/>
    </w:pPr>
    <w:rPr>
      <w:rFonts w:eastAsia="Times New Roman" w:cs="Times New Roman"/>
      <w:szCs w:val="24"/>
      <w:lang w:eastAsia="ru-RU"/>
    </w:rPr>
  </w:style>
  <w:style w:type="paragraph" w:customStyle="1" w:styleId="11101">
    <w:name w:val="Заголовок 1110"/>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01">
    <w:name w:val="Заголовок 3110"/>
    <w:basedOn w:val="a"/>
    <w:uiPriority w:val="1"/>
    <w:qFormat/>
    <w:rsid w:val="0046554C"/>
    <w:pPr>
      <w:ind w:left="824"/>
      <w:outlineLvl w:val="3"/>
    </w:pPr>
    <w:rPr>
      <w:rFonts w:eastAsia="Times New Roman" w:cs="Times New Roman"/>
      <w:b/>
      <w:bCs/>
      <w:szCs w:val="24"/>
      <w:lang w:eastAsia="ru-RU"/>
    </w:rPr>
  </w:style>
  <w:style w:type="character" w:customStyle="1" w:styleId="113">
    <w:name w:val="Текст выноски Знак11"/>
    <w:basedOn w:val="a1"/>
    <w:link w:val="af5"/>
    <w:uiPriority w:val="99"/>
    <w:semiHidden/>
    <w:rsid w:val="0046554C"/>
    <w:rPr>
      <w:rFonts w:ascii="Tahoma" w:eastAsia="Times New Roman" w:hAnsi="Tahoma" w:cs="Tahoma"/>
      <w:sz w:val="16"/>
      <w:szCs w:val="16"/>
      <w:lang w:eastAsia="ru-RU"/>
    </w:rPr>
  </w:style>
  <w:style w:type="character" w:customStyle="1" w:styleId="17">
    <w:name w:val="Тема примечания Знак17"/>
    <w:basedOn w:val="a1"/>
    <w:link w:val="af8"/>
    <w:uiPriority w:val="99"/>
    <w:semiHidden/>
    <w:rsid w:val="0046554C"/>
    <w:rPr>
      <w:rFonts w:ascii="Times New Roman" w:eastAsia="Times New Roman" w:hAnsi="Times New Roman" w:cs="Times New Roman"/>
      <w:sz w:val="20"/>
      <w:szCs w:val="20"/>
      <w:lang w:eastAsia="ru-RU"/>
    </w:rPr>
  </w:style>
  <w:style w:type="character" w:customStyle="1" w:styleId="102">
    <w:name w:val="Тема примечания Знак10"/>
    <w:basedOn w:val="101"/>
    <w:link w:val="afa"/>
    <w:uiPriority w:val="99"/>
    <w:semiHidden/>
    <w:rsid w:val="0046554C"/>
    <w:rPr>
      <w:rFonts w:ascii="Times New Roman" w:eastAsia="Times New Roman" w:hAnsi="Times New Roman" w:cs="Times New Roman"/>
      <w:b/>
      <w:bCs/>
      <w:sz w:val="20"/>
      <w:szCs w:val="20"/>
      <w:lang w:eastAsia="ru-RU"/>
    </w:rPr>
  </w:style>
  <w:style w:type="paragraph" w:customStyle="1" w:styleId="xl6510">
    <w:name w:val="xl65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
    <w:name w:val="xl66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
    <w:name w:val="xl6710"/>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
    <w:name w:val="xl6810"/>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
    <w:name w:val="xl69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
    <w:name w:val="xl701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
    <w:name w:val="xl71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
    <w:name w:val="xl7210"/>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0">
    <w:name w:val="xl73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
    <w:name w:val="xl74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
    <w:name w:val="xl75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
    <w:name w:val="xl76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
    <w:name w:val="xl77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
    <w:name w:val="xl78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table" w:customStyle="1" w:styleId="21a">
    <w:name w:val="Верхний колонтитул Знак21"/>
    <w:basedOn w:val="a2"/>
    <w:uiPriority w:val="39"/>
    <w:rsid w:val="00C23D13"/>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Default">
    <w:name w:val="Default"/>
    <w:rsid w:val="00C23D1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7">
    <w:name w:val="Заголовок 2 Знак7"/>
    <w:aliases w:val="Оглавление 2 Знак Знак1,Основной текст Знак3 Знак Знак1,Оглавление 2 Знак Знак Знак Знак1,Основной текст Знак3 Знак Знак Знак Знак1,Оглавление 2 Знак Знак Знак Знак Знак Знак1,Основной текст Знак3 Знак Знак Знак Знак Знак Знак"/>
    <w:basedOn w:val="a1"/>
    <w:uiPriority w:val="9"/>
    <w:rsid w:val="00C23D13"/>
    <w:rPr>
      <w:rFonts w:ascii="Times New Roman" w:eastAsia="Times New Roman" w:hAnsi="Times New Roman" w:cs="Times New Roman"/>
      <w:b/>
      <w:bCs/>
      <w:sz w:val="24"/>
      <w:szCs w:val="24"/>
      <w:lang w:eastAsia="ru-RU"/>
    </w:rPr>
  </w:style>
  <w:style w:type="character" w:customStyle="1" w:styleId="a8">
    <w:name w:val="Без интервала Знак"/>
    <w:aliases w:val="Титул 1.1.1 Знак,Табличный Знак"/>
    <w:link w:val="a0"/>
    <w:uiPriority w:val="1"/>
    <w:locked/>
    <w:rsid w:val="00C23D13"/>
    <w:rPr>
      <w:rFonts w:ascii="Times New Roman" w:hAnsi="Times New Roman"/>
      <w:sz w:val="24"/>
    </w:rPr>
  </w:style>
  <w:style w:type="character" w:customStyle="1" w:styleId="11d">
    <w:name w:val="Основной текст Знак11"/>
    <w:basedOn w:val="a1"/>
    <w:uiPriority w:val="1"/>
    <w:rsid w:val="00C23D13"/>
    <w:rPr>
      <w:rFonts w:ascii="Times New Roman" w:eastAsia="Times New Roman" w:hAnsi="Times New Roman"/>
      <w:sz w:val="24"/>
      <w:szCs w:val="24"/>
      <w:lang w:val="en-US"/>
    </w:rPr>
  </w:style>
  <w:style w:type="table" w:customStyle="1" w:styleId="220">
    <w:name w:val="Верхний колонтитул Знак22"/>
    <w:basedOn w:val="a2"/>
    <w:uiPriority w:val="39"/>
    <w:rsid w:val="00C23D13"/>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230">
    <w:name w:val="Верхний колонтитул Знак23"/>
    <w:basedOn w:val="a2"/>
    <w:uiPriority w:val="39"/>
    <w:rsid w:val="00C23D13"/>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240">
    <w:name w:val="Верхний колонтитул Знак24"/>
    <w:basedOn w:val="a2"/>
    <w:uiPriority w:val="39"/>
    <w:rsid w:val="00C23D13"/>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25">
    <w:name w:val="Верхний колонтитул Знак25"/>
    <w:basedOn w:val="a2"/>
    <w:uiPriority w:val="39"/>
    <w:rsid w:val="00C23D13"/>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26">
    <w:name w:val="Сетка таблицы2"/>
    <w:basedOn w:val="a2"/>
    <w:uiPriority w:val="5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00">
    <w:name w:val="Основной текст Знак210"/>
    <w:basedOn w:val="a1"/>
    <w:uiPriority w:val="1"/>
    <w:rsid w:val="00C23D13"/>
    <w:rPr>
      <w:rFonts w:ascii="Times New Roman" w:eastAsiaTheme="minorEastAsia" w:hAnsi="Times New Roman" w:cs="Times New Roman"/>
      <w:sz w:val="24"/>
      <w:szCs w:val="24"/>
      <w:lang w:eastAsia="ru-RU"/>
    </w:rPr>
  </w:style>
  <w:style w:type="table" w:customStyle="1" w:styleId="32">
    <w:name w:val="Сетка таблицы3"/>
    <w:basedOn w:val="a2"/>
    <w:uiPriority w:val="5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
    <w:name w:val="Сетка таблицы4"/>
    <w:basedOn w:val="a2"/>
    <w:uiPriority w:val="5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
    <w:name w:val="Сетка таблицы5"/>
    <w:basedOn w:val="a2"/>
    <w:uiPriority w:val="5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0">
    <w:name w:val="Верхний колонтитул Знак10"/>
    <w:link w:val="aa"/>
    <w:uiPriority w:val="34"/>
    <w:rsid w:val="00C23D13"/>
    <w:rPr>
      <w:rFonts w:ascii="Times New Roman" w:eastAsiaTheme="minorEastAsia" w:hAnsi="Times New Roman" w:cs="Times New Roman"/>
      <w:sz w:val="24"/>
      <w:szCs w:val="24"/>
      <w:lang w:eastAsia="ru-RU"/>
    </w:rPr>
  </w:style>
  <w:style w:type="character" w:customStyle="1" w:styleId="1610">
    <w:name w:val="Основной текст (16)_1"/>
    <w:link w:val="160"/>
    <w:rsid w:val="00C23D13"/>
    <w:rPr>
      <w:b/>
      <w:bCs/>
      <w:spacing w:val="-10"/>
      <w:sz w:val="18"/>
      <w:szCs w:val="18"/>
      <w:shd w:val="clear" w:color="auto" w:fill="FFFFFF"/>
    </w:rPr>
  </w:style>
  <w:style w:type="paragraph" w:customStyle="1" w:styleId="161">
    <w:name w:val="Основной текст (16)1"/>
    <w:basedOn w:val="a"/>
    <w:link w:val="16"/>
    <w:rsid w:val="00C23D13"/>
    <w:pPr>
      <w:shd w:val="clear" w:color="auto" w:fill="FFFFFF"/>
      <w:spacing w:after="60" w:line="240" w:lineRule="atLeast"/>
      <w:ind w:hanging="100"/>
      <w:jc w:val="both"/>
    </w:pPr>
    <w:rPr>
      <w:rFonts w:asciiTheme="minorHAnsi" w:hAnsiTheme="minorHAnsi"/>
      <w:b/>
      <w:bCs/>
      <w:spacing w:val="-10"/>
      <w:sz w:val="18"/>
      <w:szCs w:val="18"/>
    </w:rPr>
  </w:style>
  <w:style w:type="character" w:customStyle="1" w:styleId="2120">
    <w:name w:val="Заголовок 2 Знак12"/>
    <w:basedOn w:val="a1"/>
    <w:uiPriority w:val="1"/>
    <w:rsid w:val="00C23D13"/>
    <w:rPr>
      <w:rFonts w:ascii="Times New Roman" w:eastAsia="Times New Roman" w:hAnsi="Times New Roman" w:cs="Times New Roman"/>
      <w:b/>
      <w:bCs/>
      <w:sz w:val="24"/>
      <w:szCs w:val="24"/>
      <w:lang w:eastAsia="ru-RU"/>
    </w:rPr>
  </w:style>
  <w:style w:type="character" w:customStyle="1" w:styleId="2310">
    <w:name w:val="Заголовок 2 Знак310"/>
    <w:basedOn w:val="a1"/>
    <w:uiPriority w:val="1"/>
    <w:rsid w:val="00C23D13"/>
    <w:rPr>
      <w:rFonts w:ascii="Times New Roman" w:eastAsia="Times New Roman" w:hAnsi="Times New Roman" w:cs="Times New Roman"/>
      <w:b/>
      <w:bCs/>
      <w:sz w:val="24"/>
      <w:szCs w:val="24"/>
      <w:lang w:eastAsia="ru-RU"/>
    </w:rPr>
  </w:style>
  <w:style w:type="character" w:customStyle="1" w:styleId="2141">
    <w:name w:val="Заголовок 2 Знак141"/>
    <w:uiPriority w:val="1"/>
    <w:rsid w:val="00C23D13"/>
    <w:rPr>
      <w:rFonts w:ascii="Times New Roman" w:eastAsiaTheme="minorEastAsia" w:hAnsi="Times New Roman" w:cs="Times New Roman"/>
      <w:b/>
      <w:bCs/>
      <w:sz w:val="28"/>
      <w:szCs w:val="28"/>
      <w:lang w:eastAsia="ru-RU"/>
    </w:rPr>
  </w:style>
  <w:style w:type="character" w:customStyle="1" w:styleId="1182">
    <w:name w:val="Верхний колонтитул Знак118"/>
    <w:uiPriority w:val="99"/>
    <w:rsid w:val="00C23D13"/>
    <w:rPr>
      <w:rFonts w:ascii="Times New Roman" w:eastAsiaTheme="minorEastAsia" w:hAnsi="Times New Roman" w:cs="Times New Roman"/>
      <w:sz w:val="24"/>
      <w:szCs w:val="24"/>
      <w:lang w:eastAsia="ru-RU"/>
    </w:rPr>
  </w:style>
  <w:style w:type="character" w:customStyle="1" w:styleId="1183">
    <w:name w:val="Нижний колонтитул Знак118"/>
    <w:uiPriority w:val="99"/>
    <w:rsid w:val="00C23D13"/>
    <w:rPr>
      <w:rFonts w:ascii="Times New Roman" w:eastAsiaTheme="minorEastAsia" w:hAnsi="Times New Roman" w:cs="Times New Roman"/>
      <w:sz w:val="24"/>
      <w:szCs w:val="24"/>
      <w:lang w:eastAsia="ru-RU"/>
    </w:rPr>
  </w:style>
  <w:style w:type="character" w:customStyle="1" w:styleId="1137">
    <w:name w:val="Заголовок 1 Знак137"/>
    <w:basedOn w:val="a1"/>
    <w:uiPriority w:val="1"/>
    <w:rsid w:val="00C23D13"/>
    <w:rPr>
      <w:rFonts w:ascii="Times New Roman" w:eastAsiaTheme="minorEastAsia" w:hAnsi="Times New Roman" w:cs="Times New Roman"/>
      <w:b/>
      <w:bCs/>
      <w:sz w:val="32"/>
      <w:szCs w:val="32"/>
      <w:lang w:eastAsia="ru-RU"/>
    </w:rPr>
  </w:style>
  <w:style w:type="character" w:customStyle="1" w:styleId="2140">
    <w:name w:val="Заголовок 2 Знак140"/>
    <w:basedOn w:val="a1"/>
    <w:uiPriority w:val="1"/>
    <w:rsid w:val="00C23D13"/>
    <w:rPr>
      <w:rFonts w:ascii="Times New Roman" w:eastAsiaTheme="minorEastAsia" w:hAnsi="Times New Roman" w:cs="Times New Roman"/>
      <w:b/>
      <w:bCs/>
      <w:sz w:val="28"/>
      <w:szCs w:val="28"/>
      <w:lang w:eastAsia="ru-RU"/>
    </w:rPr>
  </w:style>
  <w:style w:type="character" w:customStyle="1" w:styleId="39">
    <w:name w:val="Заголовок 3 Знак9"/>
    <w:basedOn w:val="a1"/>
    <w:uiPriority w:val="1"/>
    <w:rsid w:val="00C23D13"/>
    <w:rPr>
      <w:rFonts w:ascii="Times New Roman" w:eastAsiaTheme="minorEastAsia" w:hAnsi="Times New Roman" w:cs="Times New Roman"/>
      <w:b/>
      <w:bCs/>
      <w:sz w:val="24"/>
      <w:szCs w:val="24"/>
      <w:lang w:eastAsia="ru-RU"/>
    </w:rPr>
  </w:style>
  <w:style w:type="numbering" w:customStyle="1" w:styleId="190">
    <w:name w:val="Нет списка19"/>
    <w:next w:val="a3"/>
    <w:uiPriority w:val="99"/>
    <w:semiHidden/>
    <w:unhideWhenUsed/>
    <w:rsid w:val="00C23D13"/>
  </w:style>
  <w:style w:type="character" w:customStyle="1" w:styleId="104">
    <w:name w:val="Основной текст Знак10"/>
    <w:basedOn w:val="a1"/>
    <w:uiPriority w:val="1"/>
    <w:rsid w:val="00C23D13"/>
    <w:rPr>
      <w:rFonts w:ascii="Times New Roman" w:eastAsiaTheme="minorEastAsia" w:hAnsi="Times New Roman" w:cs="Times New Roman"/>
      <w:sz w:val="24"/>
      <w:szCs w:val="24"/>
      <w:lang w:eastAsia="ru-RU"/>
    </w:rPr>
  </w:style>
  <w:style w:type="paragraph" w:customStyle="1" w:styleId="TableParagraph9">
    <w:name w:val="Table Paragraph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0">
    <w:name w:val="Верхний колонтитул Знак9"/>
    <w:basedOn w:val="a1"/>
    <w:uiPriority w:val="99"/>
    <w:rsid w:val="00C23D13"/>
    <w:rPr>
      <w:rFonts w:ascii="Times New Roman" w:eastAsiaTheme="minorEastAsia" w:hAnsi="Times New Roman" w:cs="Times New Roman"/>
      <w:sz w:val="24"/>
      <w:szCs w:val="24"/>
      <w:lang w:eastAsia="ru-RU"/>
    </w:rPr>
  </w:style>
  <w:style w:type="character" w:customStyle="1" w:styleId="91">
    <w:name w:val="Нижний колонтитул Знак9"/>
    <w:basedOn w:val="a1"/>
    <w:uiPriority w:val="99"/>
    <w:rsid w:val="00C23D13"/>
    <w:rPr>
      <w:rFonts w:ascii="Times New Roman" w:eastAsiaTheme="minorEastAsia" w:hAnsi="Times New Roman" w:cs="Times New Roman"/>
      <w:sz w:val="24"/>
      <w:szCs w:val="24"/>
      <w:lang w:eastAsia="ru-RU"/>
    </w:rPr>
  </w:style>
  <w:style w:type="paragraph" w:customStyle="1" w:styleId="2190">
    <w:name w:val="Заголовок 219"/>
    <w:basedOn w:val="a"/>
    <w:uiPriority w:val="1"/>
    <w:qFormat/>
    <w:rsid w:val="00C23D13"/>
    <w:pPr>
      <w:widowControl w:val="0"/>
      <w:ind w:left="692" w:hanging="8"/>
      <w:outlineLvl w:val="2"/>
    </w:pPr>
    <w:rPr>
      <w:rFonts w:eastAsia="Times New Roman"/>
      <w:b/>
      <w:bCs/>
      <w:sz w:val="28"/>
      <w:szCs w:val="28"/>
      <w:lang w:val="en-US"/>
    </w:rPr>
  </w:style>
  <w:style w:type="character" w:customStyle="1" w:styleId="92">
    <w:name w:val="Гипертекстовая ссылка9"/>
    <w:basedOn w:val="a1"/>
    <w:uiPriority w:val="99"/>
    <w:rsid w:val="00C23D13"/>
    <w:rPr>
      <w:b w:val="0"/>
      <w:bCs w:val="0"/>
      <w:color w:val="106BBE"/>
    </w:rPr>
  </w:style>
  <w:style w:type="table" w:customStyle="1" w:styleId="TableNormal9">
    <w:name w:val="Table Normal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1">
    <w:name w:val="Сетка таблицы1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0">
    <w:name w:val="Оглавление 119"/>
    <w:basedOn w:val="a"/>
    <w:uiPriority w:val="1"/>
    <w:qFormat/>
    <w:rsid w:val="00C23D13"/>
    <w:pPr>
      <w:spacing w:before="96"/>
      <w:ind w:left="116" w:hanging="12"/>
    </w:pPr>
    <w:rPr>
      <w:rFonts w:eastAsia="Times New Roman" w:cs="Times New Roman"/>
      <w:szCs w:val="24"/>
      <w:lang w:eastAsia="ru-RU"/>
    </w:rPr>
  </w:style>
  <w:style w:type="paragraph" w:customStyle="1" w:styleId="2191">
    <w:name w:val="Оглавление 219"/>
    <w:basedOn w:val="a"/>
    <w:uiPriority w:val="1"/>
    <w:qFormat/>
    <w:rsid w:val="00C23D13"/>
    <w:pPr>
      <w:spacing w:before="102"/>
      <w:ind w:left="356" w:hanging="8"/>
    </w:pPr>
    <w:rPr>
      <w:rFonts w:eastAsia="Times New Roman" w:cs="Times New Roman"/>
      <w:szCs w:val="24"/>
      <w:lang w:eastAsia="ru-RU"/>
    </w:rPr>
  </w:style>
  <w:style w:type="paragraph" w:customStyle="1" w:styleId="319">
    <w:name w:val="Оглавление 319"/>
    <w:basedOn w:val="a"/>
    <w:uiPriority w:val="1"/>
    <w:qFormat/>
    <w:rsid w:val="00C23D13"/>
    <w:pPr>
      <w:spacing w:before="112"/>
      <w:ind w:left="596" w:hanging="540"/>
    </w:pPr>
    <w:rPr>
      <w:rFonts w:eastAsia="Times New Roman" w:cs="Times New Roman"/>
      <w:szCs w:val="24"/>
      <w:lang w:eastAsia="ru-RU"/>
    </w:rPr>
  </w:style>
  <w:style w:type="paragraph" w:customStyle="1" w:styleId="1191">
    <w:name w:val="Заголовок 11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0">
    <w:name w:val="Заголовок 319"/>
    <w:basedOn w:val="a"/>
    <w:uiPriority w:val="1"/>
    <w:qFormat/>
    <w:rsid w:val="00C23D13"/>
    <w:pPr>
      <w:ind w:left="824"/>
      <w:outlineLvl w:val="3"/>
    </w:pPr>
    <w:rPr>
      <w:rFonts w:eastAsia="Times New Roman" w:cs="Times New Roman"/>
      <w:b/>
      <w:bCs/>
      <w:szCs w:val="24"/>
      <w:lang w:eastAsia="ru-RU"/>
    </w:rPr>
  </w:style>
  <w:style w:type="character" w:customStyle="1" w:styleId="93">
    <w:name w:val="Текст выноски Знак9"/>
    <w:basedOn w:val="a1"/>
    <w:uiPriority w:val="99"/>
    <w:semiHidden/>
    <w:rsid w:val="00C23D13"/>
    <w:rPr>
      <w:rFonts w:ascii="Tahoma" w:eastAsia="Times New Roman" w:hAnsi="Tahoma" w:cs="Tahoma"/>
      <w:sz w:val="16"/>
      <w:szCs w:val="16"/>
      <w:lang w:eastAsia="ru-RU"/>
    </w:rPr>
  </w:style>
  <w:style w:type="character" w:customStyle="1" w:styleId="94">
    <w:name w:val="Текст примечания Знак9"/>
    <w:basedOn w:val="a1"/>
    <w:uiPriority w:val="99"/>
    <w:semiHidden/>
    <w:rsid w:val="00C23D13"/>
    <w:rPr>
      <w:rFonts w:ascii="Times New Roman" w:eastAsia="Times New Roman" w:hAnsi="Times New Roman" w:cs="Times New Roman"/>
      <w:sz w:val="20"/>
      <w:szCs w:val="20"/>
      <w:lang w:eastAsia="ru-RU"/>
    </w:rPr>
  </w:style>
  <w:style w:type="character" w:customStyle="1" w:styleId="95">
    <w:name w:val="Тема примечания Знак9"/>
    <w:uiPriority w:val="99"/>
    <w:semiHidden/>
    <w:rsid w:val="00C23D13"/>
    <w:rPr>
      <w:rFonts w:ascii="Times New Roman" w:eastAsia="Times New Roman" w:hAnsi="Times New Roman" w:cs="Times New Roman"/>
      <w:b/>
      <w:bCs/>
      <w:sz w:val="20"/>
      <w:szCs w:val="20"/>
      <w:lang w:eastAsia="ru-RU"/>
    </w:rPr>
  </w:style>
  <w:style w:type="paragraph" w:customStyle="1" w:styleId="xl659">
    <w:name w:val="xl6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
    <w:name w:val="xl6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
    <w:name w:val="xl67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
    <w:name w:val="xl68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
    <w:name w:val="xl6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
    <w:name w:val="xl70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
    <w:name w:val="xl7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
    <w:name w:val="xl72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
    <w:name w:val="xl7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
    <w:name w:val="xl7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
    <w:name w:val="xl7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
    <w:name w:val="xl7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
    <w:name w:val="xl7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
    <w:name w:val="xl7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6">
    <w:name w:val="Заголовок 1 Знак136"/>
    <w:basedOn w:val="a1"/>
    <w:uiPriority w:val="1"/>
    <w:rsid w:val="00C23D13"/>
    <w:rPr>
      <w:rFonts w:ascii="Times New Roman" w:eastAsiaTheme="minorEastAsia" w:hAnsi="Times New Roman" w:cs="Times New Roman"/>
      <w:b/>
      <w:bCs/>
      <w:sz w:val="32"/>
      <w:szCs w:val="32"/>
      <w:lang w:eastAsia="ru-RU"/>
    </w:rPr>
  </w:style>
  <w:style w:type="character" w:customStyle="1" w:styleId="2139">
    <w:name w:val="Заголовок 2 Знак139"/>
    <w:basedOn w:val="a1"/>
    <w:uiPriority w:val="1"/>
    <w:rsid w:val="00C23D13"/>
    <w:rPr>
      <w:rFonts w:ascii="Times New Roman" w:eastAsiaTheme="minorEastAsia" w:hAnsi="Times New Roman" w:cs="Times New Roman"/>
      <w:b/>
      <w:bCs/>
      <w:sz w:val="28"/>
      <w:szCs w:val="28"/>
      <w:lang w:eastAsia="ru-RU"/>
    </w:rPr>
  </w:style>
  <w:style w:type="character" w:customStyle="1" w:styleId="38">
    <w:name w:val="Заголовок 3 Знак8"/>
    <w:basedOn w:val="a1"/>
    <w:uiPriority w:val="1"/>
    <w:rsid w:val="00C23D13"/>
    <w:rPr>
      <w:rFonts w:ascii="Times New Roman" w:eastAsiaTheme="minorEastAsia" w:hAnsi="Times New Roman" w:cs="Times New Roman"/>
      <w:b/>
      <w:bCs/>
      <w:sz w:val="24"/>
      <w:szCs w:val="24"/>
      <w:lang w:eastAsia="ru-RU"/>
    </w:rPr>
  </w:style>
  <w:style w:type="numbering" w:customStyle="1" w:styleId="184">
    <w:name w:val="Нет списка18"/>
    <w:next w:val="a3"/>
    <w:uiPriority w:val="99"/>
    <w:semiHidden/>
    <w:unhideWhenUsed/>
    <w:rsid w:val="00C23D13"/>
  </w:style>
  <w:style w:type="character" w:customStyle="1" w:styleId="96">
    <w:name w:val="Основной текст Знак9"/>
    <w:basedOn w:val="a1"/>
    <w:uiPriority w:val="1"/>
    <w:rsid w:val="00C23D13"/>
    <w:rPr>
      <w:rFonts w:ascii="Times New Roman" w:eastAsiaTheme="minorEastAsia" w:hAnsi="Times New Roman" w:cs="Times New Roman"/>
      <w:sz w:val="24"/>
      <w:szCs w:val="24"/>
      <w:lang w:eastAsia="ru-RU"/>
    </w:rPr>
  </w:style>
  <w:style w:type="paragraph" w:customStyle="1" w:styleId="TableParagraph8">
    <w:name w:val="Table Paragraph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0">
    <w:name w:val="Верхний колонтитул Знак8"/>
    <w:basedOn w:val="a1"/>
    <w:uiPriority w:val="99"/>
    <w:rsid w:val="00C23D13"/>
    <w:rPr>
      <w:rFonts w:ascii="Times New Roman" w:eastAsiaTheme="minorEastAsia" w:hAnsi="Times New Roman" w:cs="Times New Roman"/>
      <w:sz w:val="24"/>
      <w:szCs w:val="24"/>
      <w:lang w:eastAsia="ru-RU"/>
    </w:rPr>
  </w:style>
  <w:style w:type="character" w:customStyle="1" w:styleId="81">
    <w:name w:val="Нижний колонтитул Знак8"/>
    <w:basedOn w:val="a1"/>
    <w:uiPriority w:val="99"/>
    <w:rsid w:val="00C23D13"/>
    <w:rPr>
      <w:rFonts w:ascii="Times New Roman" w:eastAsiaTheme="minorEastAsia" w:hAnsi="Times New Roman" w:cs="Times New Roman"/>
      <w:sz w:val="24"/>
      <w:szCs w:val="24"/>
      <w:lang w:eastAsia="ru-RU"/>
    </w:rPr>
  </w:style>
  <w:style w:type="paragraph" w:customStyle="1" w:styleId="2180">
    <w:name w:val="Заголовок 218"/>
    <w:basedOn w:val="a"/>
    <w:uiPriority w:val="1"/>
    <w:qFormat/>
    <w:rsid w:val="00C23D13"/>
    <w:pPr>
      <w:widowControl w:val="0"/>
      <w:ind w:left="692" w:hanging="8"/>
      <w:outlineLvl w:val="2"/>
    </w:pPr>
    <w:rPr>
      <w:rFonts w:eastAsia="Times New Roman"/>
      <w:b/>
      <w:bCs/>
      <w:sz w:val="28"/>
      <w:szCs w:val="28"/>
      <w:lang w:val="en-US"/>
    </w:rPr>
  </w:style>
  <w:style w:type="character" w:customStyle="1" w:styleId="82">
    <w:name w:val="Гипертекстовая ссылка8"/>
    <w:basedOn w:val="a1"/>
    <w:uiPriority w:val="99"/>
    <w:rsid w:val="00C23D13"/>
    <w:rPr>
      <w:b w:val="0"/>
      <w:bCs w:val="0"/>
      <w:color w:val="106BBE"/>
    </w:rPr>
  </w:style>
  <w:style w:type="table" w:customStyle="1" w:styleId="TableNormal8">
    <w:name w:val="Table Normal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5">
    <w:name w:val="Сетка таблицы18"/>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4">
    <w:name w:val="Оглавление 118"/>
    <w:basedOn w:val="a"/>
    <w:uiPriority w:val="1"/>
    <w:qFormat/>
    <w:rsid w:val="00C23D13"/>
    <w:pPr>
      <w:spacing w:before="96"/>
      <w:ind w:left="116" w:hanging="12"/>
    </w:pPr>
    <w:rPr>
      <w:rFonts w:eastAsia="Times New Roman" w:cs="Times New Roman"/>
      <w:szCs w:val="24"/>
      <w:lang w:eastAsia="ru-RU"/>
    </w:rPr>
  </w:style>
  <w:style w:type="paragraph" w:customStyle="1" w:styleId="2181">
    <w:name w:val="Оглавление 218"/>
    <w:basedOn w:val="a"/>
    <w:uiPriority w:val="1"/>
    <w:qFormat/>
    <w:rsid w:val="00C23D13"/>
    <w:pPr>
      <w:spacing w:before="102"/>
      <w:ind w:left="356" w:hanging="8"/>
    </w:pPr>
    <w:rPr>
      <w:rFonts w:eastAsia="Times New Roman" w:cs="Times New Roman"/>
      <w:szCs w:val="24"/>
      <w:lang w:eastAsia="ru-RU"/>
    </w:rPr>
  </w:style>
  <w:style w:type="paragraph" w:customStyle="1" w:styleId="318">
    <w:name w:val="Оглавление 318"/>
    <w:basedOn w:val="a"/>
    <w:uiPriority w:val="1"/>
    <w:qFormat/>
    <w:rsid w:val="00C23D13"/>
    <w:pPr>
      <w:spacing w:before="112"/>
      <w:ind w:left="596" w:hanging="540"/>
    </w:pPr>
    <w:rPr>
      <w:rFonts w:eastAsia="Times New Roman" w:cs="Times New Roman"/>
      <w:szCs w:val="24"/>
      <w:lang w:eastAsia="ru-RU"/>
    </w:rPr>
  </w:style>
  <w:style w:type="paragraph" w:customStyle="1" w:styleId="1185">
    <w:name w:val="Заголовок 11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0">
    <w:name w:val="Заголовок 318"/>
    <w:basedOn w:val="a"/>
    <w:uiPriority w:val="1"/>
    <w:qFormat/>
    <w:rsid w:val="00C23D13"/>
    <w:pPr>
      <w:ind w:left="824"/>
      <w:outlineLvl w:val="3"/>
    </w:pPr>
    <w:rPr>
      <w:rFonts w:eastAsia="Times New Roman" w:cs="Times New Roman"/>
      <w:b/>
      <w:bCs/>
      <w:szCs w:val="24"/>
      <w:lang w:eastAsia="ru-RU"/>
    </w:rPr>
  </w:style>
  <w:style w:type="character" w:customStyle="1" w:styleId="83">
    <w:name w:val="Текст выноски Знак8"/>
    <w:basedOn w:val="a1"/>
    <w:uiPriority w:val="99"/>
    <w:semiHidden/>
    <w:rsid w:val="00C23D13"/>
    <w:rPr>
      <w:rFonts w:ascii="Tahoma" w:eastAsia="Times New Roman" w:hAnsi="Tahoma" w:cs="Tahoma"/>
      <w:sz w:val="16"/>
      <w:szCs w:val="16"/>
      <w:lang w:eastAsia="ru-RU"/>
    </w:rPr>
  </w:style>
  <w:style w:type="character" w:customStyle="1" w:styleId="84">
    <w:name w:val="Текст примечания Знак8"/>
    <w:basedOn w:val="a1"/>
    <w:uiPriority w:val="99"/>
    <w:semiHidden/>
    <w:rsid w:val="00C23D13"/>
    <w:rPr>
      <w:rFonts w:ascii="Times New Roman" w:eastAsia="Times New Roman" w:hAnsi="Times New Roman" w:cs="Times New Roman"/>
      <w:sz w:val="20"/>
      <w:szCs w:val="20"/>
      <w:lang w:eastAsia="ru-RU"/>
    </w:rPr>
  </w:style>
  <w:style w:type="character" w:customStyle="1" w:styleId="85">
    <w:name w:val="Тема примечания Знак8"/>
    <w:uiPriority w:val="99"/>
    <w:semiHidden/>
    <w:rsid w:val="00C23D13"/>
    <w:rPr>
      <w:rFonts w:ascii="Times New Roman" w:eastAsia="Times New Roman" w:hAnsi="Times New Roman" w:cs="Times New Roman"/>
      <w:b/>
      <w:bCs/>
      <w:sz w:val="20"/>
      <w:szCs w:val="20"/>
      <w:lang w:eastAsia="ru-RU"/>
    </w:rPr>
  </w:style>
  <w:style w:type="paragraph" w:customStyle="1" w:styleId="xl658">
    <w:name w:val="xl6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
    <w:name w:val="xl6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
    <w:name w:val="xl67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
    <w:name w:val="xl68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
    <w:name w:val="xl6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
    <w:name w:val="xl70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
    <w:name w:val="xl71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
    <w:name w:val="xl72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
    <w:name w:val="xl7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
    <w:name w:val="xl7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
    <w:name w:val="xl7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
    <w:name w:val="xl7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
    <w:name w:val="xl7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
    <w:name w:val="xl7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92">
    <w:name w:val="Заголовок 1 Знак9"/>
    <w:basedOn w:val="a1"/>
    <w:uiPriority w:val="1"/>
    <w:rsid w:val="00C23D13"/>
    <w:rPr>
      <w:rFonts w:ascii="Times New Roman" w:eastAsiaTheme="minorEastAsia" w:hAnsi="Times New Roman" w:cs="Times New Roman"/>
      <w:b/>
      <w:bCs/>
      <w:sz w:val="32"/>
      <w:szCs w:val="32"/>
      <w:lang w:eastAsia="ru-RU"/>
    </w:rPr>
  </w:style>
  <w:style w:type="character" w:customStyle="1" w:styleId="2138">
    <w:name w:val="Заголовок 2 Знак138"/>
    <w:basedOn w:val="a1"/>
    <w:uiPriority w:val="1"/>
    <w:rsid w:val="00C23D13"/>
    <w:rPr>
      <w:rFonts w:ascii="Times New Roman" w:eastAsiaTheme="minorEastAsia" w:hAnsi="Times New Roman" w:cs="Times New Roman"/>
      <w:b/>
      <w:bCs/>
      <w:sz w:val="28"/>
      <w:szCs w:val="28"/>
      <w:lang w:eastAsia="ru-RU"/>
    </w:rPr>
  </w:style>
  <w:style w:type="character" w:customStyle="1" w:styleId="37">
    <w:name w:val="Заголовок 3 Знак7"/>
    <w:basedOn w:val="a1"/>
    <w:uiPriority w:val="1"/>
    <w:rsid w:val="00C23D13"/>
    <w:rPr>
      <w:rFonts w:ascii="Times New Roman" w:eastAsiaTheme="minorEastAsia" w:hAnsi="Times New Roman" w:cs="Times New Roman"/>
      <w:b/>
      <w:bCs/>
      <w:sz w:val="24"/>
      <w:szCs w:val="24"/>
      <w:lang w:eastAsia="ru-RU"/>
    </w:rPr>
  </w:style>
  <w:style w:type="numbering" w:customStyle="1" w:styleId="176">
    <w:name w:val="Нет списка17"/>
    <w:next w:val="a3"/>
    <w:uiPriority w:val="99"/>
    <w:semiHidden/>
    <w:unhideWhenUsed/>
    <w:rsid w:val="00C23D13"/>
  </w:style>
  <w:style w:type="character" w:customStyle="1" w:styleId="86">
    <w:name w:val="Основной текст Знак8"/>
    <w:basedOn w:val="a1"/>
    <w:uiPriority w:val="1"/>
    <w:rsid w:val="00C23D13"/>
    <w:rPr>
      <w:rFonts w:ascii="Times New Roman" w:eastAsiaTheme="minorEastAsia" w:hAnsi="Times New Roman" w:cs="Times New Roman"/>
      <w:sz w:val="24"/>
      <w:szCs w:val="24"/>
      <w:lang w:eastAsia="ru-RU"/>
    </w:rPr>
  </w:style>
  <w:style w:type="paragraph" w:customStyle="1" w:styleId="TableParagraph7">
    <w:name w:val="Table Paragraph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0">
    <w:name w:val="Верхний колонтитул Знак7"/>
    <w:basedOn w:val="a1"/>
    <w:uiPriority w:val="99"/>
    <w:rsid w:val="00C23D13"/>
    <w:rPr>
      <w:rFonts w:ascii="Times New Roman" w:eastAsiaTheme="minorEastAsia" w:hAnsi="Times New Roman" w:cs="Times New Roman"/>
      <w:sz w:val="24"/>
      <w:szCs w:val="24"/>
      <w:lang w:eastAsia="ru-RU"/>
    </w:rPr>
  </w:style>
  <w:style w:type="character" w:customStyle="1" w:styleId="71">
    <w:name w:val="Нижний колонтитул Знак7"/>
    <w:basedOn w:val="a1"/>
    <w:uiPriority w:val="99"/>
    <w:rsid w:val="00C23D13"/>
    <w:rPr>
      <w:rFonts w:ascii="Times New Roman" w:eastAsiaTheme="minorEastAsia" w:hAnsi="Times New Roman" w:cs="Times New Roman"/>
      <w:sz w:val="24"/>
      <w:szCs w:val="24"/>
      <w:lang w:eastAsia="ru-RU"/>
    </w:rPr>
  </w:style>
  <w:style w:type="paragraph" w:customStyle="1" w:styleId="2170">
    <w:name w:val="Заголовок 217"/>
    <w:basedOn w:val="a"/>
    <w:uiPriority w:val="1"/>
    <w:qFormat/>
    <w:rsid w:val="00C23D13"/>
    <w:pPr>
      <w:widowControl w:val="0"/>
      <w:ind w:left="692" w:hanging="8"/>
      <w:outlineLvl w:val="2"/>
    </w:pPr>
    <w:rPr>
      <w:rFonts w:eastAsia="Times New Roman"/>
      <w:b/>
      <w:bCs/>
      <w:sz w:val="28"/>
      <w:szCs w:val="28"/>
      <w:lang w:val="en-US"/>
    </w:rPr>
  </w:style>
  <w:style w:type="character" w:customStyle="1" w:styleId="72">
    <w:name w:val="Гипертекстовая ссылка7"/>
    <w:basedOn w:val="a1"/>
    <w:uiPriority w:val="99"/>
    <w:rsid w:val="00C23D13"/>
    <w:rPr>
      <w:b w:val="0"/>
      <w:bCs w:val="0"/>
      <w:color w:val="106BBE"/>
    </w:rPr>
  </w:style>
  <w:style w:type="table" w:customStyle="1" w:styleId="TableNormal7">
    <w:name w:val="Table Normal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7">
    <w:name w:val="Сетка таблицы1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2">
    <w:name w:val="Оглавление 117"/>
    <w:basedOn w:val="a"/>
    <w:uiPriority w:val="1"/>
    <w:qFormat/>
    <w:rsid w:val="00C23D13"/>
    <w:pPr>
      <w:spacing w:before="96"/>
      <w:ind w:left="116" w:hanging="12"/>
    </w:pPr>
    <w:rPr>
      <w:rFonts w:eastAsia="Times New Roman" w:cs="Times New Roman"/>
      <w:szCs w:val="24"/>
      <w:lang w:eastAsia="ru-RU"/>
    </w:rPr>
  </w:style>
  <w:style w:type="paragraph" w:customStyle="1" w:styleId="2171">
    <w:name w:val="Оглавление 217"/>
    <w:basedOn w:val="a"/>
    <w:uiPriority w:val="1"/>
    <w:qFormat/>
    <w:rsid w:val="00C23D13"/>
    <w:pPr>
      <w:spacing w:before="102"/>
      <w:ind w:left="356" w:hanging="8"/>
    </w:pPr>
    <w:rPr>
      <w:rFonts w:eastAsia="Times New Roman" w:cs="Times New Roman"/>
      <w:szCs w:val="24"/>
      <w:lang w:eastAsia="ru-RU"/>
    </w:rPr>
  </w:style>
  <w:style w:type="paragraph" w:customStyle="1" w:styleId="3170">
    <w:name w:val="Оглавление 317"/>
    <w:basedOn w:val="a"/>
    <w:uiPriority w:val="1"/>
    <w:qFormat/>
    <w:rsid w:val="00C23D13"/>
    <w:pPr>
      <w:spacing w:before="112"/>
      <w:ind w:left="596" w:hanging="540"/>
    </w:pPr>
    <w:rPr>
      <w:rFonts w:eastAsia="Times New Roman" w:cs="Times New Roman"/>
      <w:szCs w:val="24"/>
      <w:lang w:eastAsia="ru-RU"/>
    </w:rPr>
  </w:style>
  <w:style w:type="paragraph" w:customStyle="1" w:styleId="1173">
    <w:name w:val="Заголовок 11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1">
    <w:name w:val="Заголовок 317"/>
    <w:basedOn w:val="a"/>
    <w:uiPriority w:val="1"/>
    <w:qFormat/>
    <w:rsid w:val="00C23D13"/>
    <w:pPr>
      <w:ind w:left="824"/>
      <w:outlineLvl w:val="3"/>
    </w:pPr>
    <w:rPr>
      <w:rFonts w:eastAsia="Times New Roman" w:cs="Times New Roman"/>
      <w:b/>
      <w:bCs/>
      <w:szCs w:val="24"/>
      <w:lang w:eastAsia="ru-RU"/>
    </w:rPr>
  </w:style>
  <w:style w:type="character" w:customStyle="1" w:styleId="73">
    <w:name w:val="Текст выноски Знак7"/>
    <w:basedOn w:val="a1"/>
    <w:uiPriority w:val="99"/>
    <w:semiHidden/>
    <w:rsid w:val="00C23D13"/>
    <w:rPr>
      <w:rFonts w:ascii="Tahoma" w:eastAsia="Times New Roman" w:hAnsi="Tahoma" w:cs="Tahoma"/>
      <w:sz w:val="16"/>
      <w:szCs w:val="16"/>
      <w:lang w:eastAsia="ru-RU"/>
    </w:rPr>
  </w:style>
  <w:style w:type="character" w:customStyle="1" w:styleId="74">
    <w:name w:val="Текст примечания Знак7"/>
    <w:basedOn w:val="a1"/>
    <w:uiPriority w:val="99"/>
    <w:semiHidden/>
    <w:rsid w:val="00C23D13"/>
    <w:rPr>
      <w:rFonts w:ascii="Times New Roman" w:eastAsia="Times New Roman" w:hAnsi="Times New Roman" w:cs="Times New Roman"/>
      <w:sz w:val="20"/>
      <w:szCs w:val="20"/>
      <w:lang w:eastAsia="ru-RU"/>
    </w:rPr>
  </w:style>
  <w:style w:type="character" w:customStyle="1" w:styleId="75">
    <w:name w:val="Тема примечания Знак7"/>
    <w:uiPriority w:val="99"/>
    <w:semiHidden/>
    <w:rsid w:val="00C23D13"/>
    <w:rPr>
      <w:rFonts w:ascii="Times New Roman" w:eastAsia="Times New Roman" w:hAnsi="Times New Roman" w:cs="Times New Roman"/>
      <w:b/>
      <w:bCs/>
      <w:sz w:val="20"/>
      <w:szCs w:val="20"/>
      <w:lang w:eastAsia="ru-RU"/>
    </w:rPr>
  </w:style>
  <w:style w:type="paragraph" w:customStyle="1" w:styleId="xl657">
    <w:name w:val="xl6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
    <w:name w:val="xl6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
    <w:name w:val="xl67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
    <w:name w:val="xl68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
    <w:name w:val="xl6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
    <w:name w:val="xl70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
    <w:name w:val="xl7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
    <w:name w:val="xl72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
    <w:name w:val="xl7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
    <w:name w:val="xl7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
    <w:name w:val="xl7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
    <w:name w:val="xl7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
    <w:name w:val="xl7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
    <w:name w:val="xl7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6">
    <w:name w:val="Заголовок 1 Знак8"/>
    <w:basedOn w:val="a1"/>
    <w:uiPriority w:val="1"/>
    <w:rsid w:val="00C23D13"/>
    <w:rPr>
      <w:rFonts w:ascii="Times New Roman" w:eastAsiaTheme="minorEastAsia" w:hAnsi="Times New Roman" w:cs="Times New Roman"/>
      <w:b/>
      <w:bCs/>
      <w:sz w:val="32"/>
      <w:szCs w:val="32"/>
      <w:lang w:eastAsia="ru-RU"/>
    </w:rPr>
  </w:style>
  <w:style w:type="character" w:customStyle="1" w:styleId="2101">
    <w:name w:val="Заголовок 2 Знак10"/>
    <w:basedOn w:val="a1"/>
    <w:uiPriority w:val="1"/>
    <w:rsid w:val="00C23D13"/>
    <w:rPr>
      <w:rFonts w:ascii="Times New Roman" w:eastAsiaTheme="minorEastAsia" w:hAnsi="Times New Roman" w:cs="Times New Roman"/>
      <w:b/>
      <w:bCs/>
      <w:sz w:val="28"/>
      <w:szCs w:val="28"/>
      <w:lang w:eastAsia="ru-RU"/>
    </w:rPr>
  </w:style>
  <w:style w:type="character" w:customStyle="1" w:styleId="36">
    <w:name w:val="Заголовок 3 Знак6"/>
    <w:basedOn w:val="a1"/>
    <w:uiPriority w:val="1"/>
    <w:rsid w:val="00C23D13"/>
    <w:rPr>
      <w:rFonts w:ascii="Times New Roman" w:eastAsiaTheme="minorEastAsia" w:hAnsi="Times New Roman" w:cs="Times New Roman"/>
      <w:b/>
      <w:bCs/>
      <w:sz w:val="24"/>
      <w:szCs w:val="24"/>
      <w:lang w:eastAsia="ru-RU"/>
    </w:rPr>
  </w:style>
  <w:style w:type="numbering" w:customStyle="1" w:styleId="169">
    <w:name w:val="Нет списка16"/>
    <w:next w:val="a3"/>
    <w:uiPriority w:val="99"/>
    <w:semiHidden/>
    <w:unhideWhenUsed/>
    <w:rsid w:val="00C23D13"/>
  </w:style>
  <w:style w:type="character" w:customStyle="1" w:styleId="76">
    <w:name w:val="Основной текст Знак7"/>
    <w:basedOn w:val="a1"/>
    <w:uiPriority w:val="1"/>
    <w:rsid w:val="00C23D13"/>
    <w:rPr>
      <w:rFonts w:ascii="Times New Roman" w:eastAsiaTheme="minorEastAsia" w:hAnsi="Times New Roman" w:cs="Times New Roman"/>
      <w:sz w:val="24"/>
      <w:szCs w:val="24"/>
      <w:lang w:eastAsia="ru-RU"/>
    </w:rPr>
  </w:style>
  <w:style w:type="paragraph" w:customStyle="1" w:styleId="TableParagraph6">
    <w:name w:val="Table Paragraph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0">
    <w:name w:val="Верхний колонтитул Знак6"/>
    <w:basedOn w:val="a1"/>
    <w:uiPriority w:val="99"/>
    <w:rsid w:val="00C23D13"/>
    <w:rPr>
      <w:rFonts w:ascii="Times New Roman" w:eastAsiaTheme="minorEastAsia" w:hAnsi="Times New Roman" w:cs="Times New Roman"/>
      <w:sz w:val="24"/>
      <w:szCs w:val="24"/>
      <w:lang w:eastAsia="ru-RU"/>
    </w:rPr>
  </w:style>
  <w:style w:type="character" w:customStyle="1" w:styleId="61">
    <w:name w:val="Нижний колонтитул Знак6"/>
    <w:basedOn w:val="a1"/>
    <w:uiPriority w:val="99"/>
    <w:rsid w:val="00C23D13"/>
    <w:rPr>
      <w:rFonts w:ascii="Times New Roman" w:eastAsiaTheme="minorEastAsia" w:hAnsi="Times New Roman" w:cs="Times New Roman"/>
      <w:sz w:val="24"/>
      <w:szCs w:val="24"/>
      <w:lang w:eastAsia="ru-RU"/>
    </w:rPr>
  </w:style>
  <w:style w:type="paragraph" w:customStyle="1" w:styleId="2160">
    <w:name w:val="Заголовок 216"/>
    <w:basedOn w:val="a"/>
    <w:uiPriority w:val="1"/>
    <w:qFormat/>
    <w:rsid w:val="00C23D13"/>
    <w:pPr>
      <w:widowControl w:val="0"/>
      <w:ind w:left="692" w:hanging="8"/>
      <w:outlineLvl w:val="2"/>
    </w:pPr>
    <w:rPr>
      <w:rFonts w:eastAsia="Times New Roman"/>
      <w:b/>
      <w:bCs/>
      <w:sz w:val="28"/>
      <w:szCs w:val="28"/>
      <w:lang w:val="en-US"/>
    </w:rPr>
  </w:style>
  <w:style w:type="character" w:customStyle="1" w:styleId="62">
    <w:name w:val="Гипертекстовая ссылка6"/>
    <w:basedOn w:val="a1"/>
    <w:uiPriority w:val="99"/>
    <w:rsid w:val="00C23D13"/>
    <w:rPr>
      <w:b w:val="0"/>
      <w:bCs w:val="0"/>
      <w:color w:val="106BBE"/>
    </w:rPr>
  </w:style>
  <w:style w:type="table" w:customStyle="1" w:styleId="TableNormal6">
    <w:name w:val="Table Normal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a">
    <w:name w:val="Сетка таблицы1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2">
    <w:name w:val="Оглавление 116"/>
    <w:basedOn w:val="a"/>
    <w:uiPriority w:val="1"/>
    <w:qFormat/>
    <w:rsid w:val="00C23D13"/>
    <w:pPr>
      <w:spacing w:before="96"/>
      <w:ind w:left="116" w:hanging="12"/>
    </w:pPr>
    <w:rPr>
      <w:rFonts w:eastAsia="Times New Roman" w:cs="Times New Roman"/>
      <w:szCs w:val="24"/>
      <w:lang w:eastAsia="ru-RU"/>
    </w:rPr>
  </w:style>
  <w:style w:type="paragraph" w:customStyle="1" w:styleId="2161">
    <w:name w:val="Оглавление 216"/>
    <w:basedOn w:val="a"/>
    <w:uiPriority w:val="1"/>
    <w:qFormat/>
    <w:rsid w:val="00C23D13"/>
    <w:pPr>
      <w:spacing w:before="102"/>
      <w:ind w:left="356" w:hanging="8"/>
    </w:pPr>
    <w:rPr>
      <w:rFonts w:eastAsia="Times New Roman" w:cs="Times New Roman"/>
      <w:szCs w:val="24"/>
      <w:lang w:eastAsia="ru-RU"/>
    </w:rPr>
  </w:style>
  <w:style w:type="paragraph" w:customStyle="1" w:styleId="3160">
    <w:name w:val="Оглавление 316"/>
    <w:basedOn w:val="a"/>
    <w:uiPriority w:val="1"/>
    <w:qFormat/>
    <w:rsid w:val="00C23D13"/>
    <w:pPr>
      <w:spacing w:before="112"/>
      <w:ind w:left="596" w:hanging="540"/>
    </w:pPr>
    <w:rPr>
      <w:rFonts w:eastAsia="Times New Roman" w:cs="Times New Roman"/>
      <w:szCs w:val="24"/>
      <w:lang w:eastAsia="ru-RU"/>
    </w:rPr>
  </w:style>
  <w:style w:type="paragraph" w:customStyle="1" w:styleId="1163">
    <w:name w:val="Заголовок 11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1">
    <w:name w:val="Заголовок 316"/>
    <w:basedOn w:val="a"/>
    <w:uiPriority w:val="1"/>
    <w:qFormat/>
    <w:rsid w:val="00C23D13"/>
    <w:pPr>
      <w:ind w:left="824"/>
      <w:outlineLvl w:val="3"/>
    </w:pPr>
    <w:rPr>
      <w:rFonts w:eastAsia="Times New Roman" w:cs="Times New Roman"/>
      <w:b/>
      <w:bCs/>
      <w:szCs w:val="24"/>
      <w:lang w:eastAsia="ru-RU"/>
    </w:rPr>
  </w:style>
  <w:style w:type="character" w:customStyle="1" w:styleId="63">
    <w:name w:val="Текст выноски Знак6"/>
    <w:basedOn w:val="a1"/>
    <w:uiPriority w:val="99"/>
    <w:semiHidden/>
    <w:rsid w:val="00C23D13"/>
    <w:rPr>
      <w:rFonts w:ascii="Tahoma" w:eastAsia="Times New Roman" w:hAnsi="Tahoma" w:cs="Tahoma"/>
      <w:sz w:val="16"/>
      <w:szCs w:val="16"/>
      <w:lang w:eastAsia="ru-RU"/>
    </w:rPr>
  </w:style>
  <w:style w:type="character" w:customStyle="1" w:styleId="64">
    <w:name w:val="Текст примечания Знак6"/>
    <w:basedOn w:val="a1"/>
    <w:uiPriority w:val="99"/>
    <w:semiHidden/>
    <w:rsid w:val="00C23D13"/>
    <w:rPr>
      <w:rFonts w:ascii="Times New Roman" w:eastAsia="Times New Roman" w:hAnsi="Times New Roman" w:cs="Times New Roman"/>
      <w:sz w:val="20"/>
      <w:szCs w:val="20"/>
      <w:lang w:eastAsia="ru-RU"/>
    </w:rPr>
  </w:style>
  <w:style w:type="character" w:customStyle="1" w:styleId="65">
    <w:name w:val="Тема примечания Знак6"/>
    <w:uiPriority w:val="99"/>
    <w:semiHidden/>
    <w:rsid w:val="00C23D13"/>
    <w:rPr>
      <w:rFonts w:ascii="Times New Roman" w:eastAsia="Times New Roman" w:hAnsi="Times New Roman" w:cs="Times New Roman"/>
      <w:b/>
      <w:bCs/>
      <w:sz w:val="20"/>
      <w:szCs w:val="20"/>
      <w:lang w:eastAsia="ru-RU"/>
    </w:rPr>
  </w:style>
  <w:style w:type="paragraph" w:customStyle="1" w:styleId="xl656">
    <w:name w:val="xl6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
    <w:name w:val="xl6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
    <w:name w:val="xl67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
    <w:name w:val="xl68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
    <w:name w:val="xl6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
    <w:name w:val="xl70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
    <w:name w:val="xl7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
    <w:name w:val="xl72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
    <w:name w:val="xl7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
    <w:name w:val="xl7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
    <w:name w:val="xl7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
    <w:name w:val="xl7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
    <w:name w:val="xl7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
    <w:name w:val="xl7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8">
    <w:name w:val="Заголовок 1 Знак7"/>
    <w:basedOn w:val="a1"/>
    <w:uiPriority w:val="1"/>
    <w:rsid w:val="00C23D13"/>
    <w:rPr>
      <w:rFonts w:ascii="Times New Roman" w:eastAsiaTheme="minorEastAsia" w:hAnsi="Times New Roman" w:cs="Times New Roman"/>
      <w:b/>
      <w:bCs/>
      <w:sz w:val="32"/>
      <w:szCs w:val="32"/>
      <w:lang w:eastAsia="ru-RU"/>
    </w:rPr>
  </w:style>
  <w:style w:type="character" w:customStyle="1" w:styleId="29">
    <w:name w:val="Заголовок 2 Знак9"/>
    <w:basedOn w:val="a1"/>
    <w:uiPriority w:val="1"/>
    <w:rsid w:val="00C23D13"/>
    <w:rPr>
      <w:rFonts w:ascii="Times New Roman" w:eastAsiaTheme="minorEastAsia" w:hAnsi="Times New Roman" w:cs="Times New Roman"/>
      <w:b/>
      <w:bCs/>
      <w:sz w:val="28"/>
      <w:szCs w:val="28"/>
      <w:lang w:eastAsia="ru-RU"/>
    </w:rPr>
  </w:style>
  <w:style w:type="character" w:customStyle="1" w:styleId="35">
    <w:name w:val="Заголовок 3 Знак5"/>
    <w:basedOn w:val="a1"/>
    <w:uiPriority w:val="1"/>
    <w:rsid w:val="00C23D13"/>
    <w:rPr>
      <w:rFonts w:ascii="Times New Roman" w:eastAsiaTheme="minorEastAsia" w:hAnsi="Times New Roman" w:cs="Times New Roman"/>
      <w:b/>
      <w:bCs/>
      <w:sz w:val="24"/>
      <w:szCs w:val="24"/>
      <w:lang w:eastAsia="ru-RU"/>
    </w:rPr>
  </w:style>
  <w:style w:type="numbering" w:customStyle="1" w:styleId="157">
    <w:name w:val="Нет списка15"/>
    <w:next w:val="a3"/>
    <w:uiPriority w:val="99"/>
    <w:semiHidden/>
    <w:unhideWhenUsed/>
    <w:rsid w:val="00C23D13"/>
  </w:style>
  <w:style w:type="character" w:customStyle="1" w:styleId="66">
    <w:name w:val="Основной текст Знак6"/>
    <w:basedOn w:val="a1"/>
    <w:uiPriority w:val="1"/>
    <w:rsid w:val="00C23D13"/>
    <w:rPr>
      <w:rFonts w:ascii="Times New Roman" w:eastAsiaTheme="minorEastAsia" w:hAnsi="Times New Roman" w:cs="Times New Roman"/>
      <w:sz w:val="24"/>
      <w:szCs w:val="24"/>
      <w:lang w:eastAsia="ru-RU"/>
    </w:rPr>
  </w:style>
  <w:style w:type="paragraph" w:customStyle="1" w:styleId="TableParagraph5">
    <w:name w:val="Table Paragraph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1">
    <w:name w:val="Верхний колонтитул Знак5"/>
    <w:basedOn w:val="a1"/>
    <w:uiPriority w:val="99"/>
    <w:rsid w:val="00C23D13"/>
    <w:rPr>
      <w:rFonts w:ascii="Times New Roman" w:eastAsiaTheme="minorEastAsia" w:hAnsi="Times New Roman" w:cs="Times New Roman"/>
      <w:sz w:val="24"/>
      <w:szCs w:val="24"/>
      <w:lang w:eastAsia="ru-RU"/>
    </w:rPr>
  </w:style>
  <w:style w:type="character" w:customStyle="1" w:styleId="52">
    <w:name w:val="Нижний колонтитул Знак5"/>
    <w:basedOn w:val="a1"/>
    <w:uiPriority w:val="99"/>
    <w:rsid w:val="00C23D13"/>
    <w:rPr>
      <w:rFonts w:ascii="Times New Roman" w:eastAsiaTheme="minorEastAsia" w:hAnsi="Times New Roman" w:cs="Times New Roman"/>
      <w:sz w:val="24"/>
      <w:szCs w:val="24"/>
      <w:lang w:eastAsia="ru-RU"/>
    </w:rPr>
  </w:style>
  <w:style w:type="paragraph" w:customStyle="1" w:styleId="2150">
    <w:name w:val="Заголовок 215"/>
    <w:basedOn w:val="a"/>
    <w:uiPriority w:val="1"/>
    <w:qFormat/>
    <w:rsid w:val="00C23D13"/>
    <w:pPr>
      <w:widowControl w:val="0"/>
      <w:ind w:left="692" w:hanging="8"/>
      <w:outlineLvl w:val="2"/>
    </w:pPr>
    <w:rPr>
      <w:rFonts w:eastAsia="Times New Roman"/>
      <w:b/>
      <w:bCs/>
      <w:sz w:val="28"/>
      <w:szCs w:val="28"/>
      <w:lang w:val="en-US"/>
    </w:rPr>
  </w:style>
  <w:style w:type="character" w:customStyle="1" w:styleId="53">
    <w:name w:val="Гипертекстовая ссылка5"/>
    <w:basedOn w:val="a1"/>
    <w:uiPriority w:val="99"/>
    <w:rsid w:val="00C23D13"/>
    <w:rPr>
      <w:b w:val="0"/>
      <w:bCs w:val="0"/>
      <w:color w:val="106BBE"/>
    </w:rPr>
  </w:style>
  <w:style w:type="table" w:customStyle="1" w:styleId="TableNormal5">
    <w:name w:val="Table Normal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8">
    <w:name w:val="Сетка таблицы1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2">
    <w:name w:val="Оглавление 115"/>
    <w:basedOn w:val="a"/>
    <w:uiPriority w:val="1"/>
    <w:qFormat/>
    <w:rsid w:val="00C23D13"/>
    <w:pPr>
      <w:spacing w:before="96"/>
      <w:ind w:left="116" w:hanging="12"/>
    </w:pPr>
    <w:rPr>
      <w:rFonts w:eastAsia="Times New Roman" w:cs="Times New Roman"/>
      <w:szCs w:val="24"/>
      <w:lang w:eastAsia="ru-RU"/>
    </w:rPr>
  </w:style>
  <w:style w:type="paragraph" w:customStyle="1" w:styleId="2151">
    <w:name w:val="Оглавление 215"/>
    <w:basedOn w:val="a"/>
    <w:uiPriority w:val="1"/>
    <w:qFormat/>
    <w:rsid w:val="00C23D13"/>
    <w:pPr>
      <w:spacing w:before="102"/>
      <w:ind w:left="356" w:hanging="8"/>
    </w:pPr>
    <w:rPr>
      <w:rFonts w:eastAsia="Times New Roman" w:cs="Times New Roman"/>
      <w:szCs w:val="24"/>
      <w:lang w:eastAsia="ru-RU"/>
    </w:rPr>
  </w:style>
  <w:style w:type="paragraph" w:customStyle="1" w:styleId="3150">
    <w:name w:val="Оглавление 315"/>
    <w:basedOn w:val="a"/>
    <w:uiPriority w:val="1"/>
    <w:qFormat/>
    <w:rsid w:val="00C23D13"/>
    <w:pPr>
      <w:spacing w:before="112"/>
      <w:ind w:left="596" w:hanging="540"/>
    </w:pPr>
    <w:rPr>
      <w:rFonts w:eastAsia="Times New Roman" w:cs="Times New Roman"/>
      <w:szCs w:val="24"/>
      <w:lang w:eastAsia="ru-RU"/>
    </w:rPr>
  </w:style>
  <w:style w:type="paragraph" w:customStyle="1" w:styleId="1153">
    <w:name w:val="Заголовок 11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1">
    <w:name w:val="Заголовок 315"/>
    <w:basedOn w:val="a"/>
    <w:uiPriority w:val="1"/>
    <w:qFormat/>
    <w:rsid w:val="00C23D13"/>
    <w:pPr>
      <w:ind w:left="824"/>
      <w:outlineLvl w:val="3"/>
    </w:pPr>
    <w:rPr>
      <w:rFonts w:eastAsia="Times New Roman" w:cs="Times New Roman"/>
      <w:b/>
      <w:bCs/>
      <w:szCs w:val="24"/>
      <w:lang w:eastAsia="ru-RU"/>
    </w:rPr>
  </w:style>
  <w:style w:type="character" w:customStyle="1" w:styleId="54">
    <w:name w:val="Текст выноски Знак5"/>
    <w:basedOn w:val="a1"/>
    <w:uiPriority w:val="99"/>
    <w:semiHidden/>
    <w:rsid w:val="00C23D13"/>
    <w:rPr>
      <w:rFonts w:ascii="Tahoma" w:eastAsia="Times New Roman" w:hAnsi="Tahoma" w:cs="Tahoma"/>
      <w:sz w:val="16"/>
      <w:szCs w:val="16"/>
      <w:lang w:eastAsia="ru-RU"/>
    </w:rPr>
  </w:style>
  <w:style w:type="character" w:customStyle="1" w:styleId="55">
    <w:name w:val="Текст примечания Знак5"/>
    <w:basedOn w:val="a1"/>
    <w:uiPriority w:val="99"/>
    <w:semiHidden/>
    <w:rsid w:val="00C23D13"/>
    <w:rPr>
      <w:rFonts w:ascii="Times New Roman" w:eastAsia="Times New Roman" w:hAnsi="Times New Roman" w:cs="Times New Roman"/>
      <w:sz w:val="20"/>
      <w:szCs w:val="20"/>
      <w:lang w:eastAsia="ru-RU"/>
    </w:rPr>
  </w:style>
  <w:style w:type="character" w:customStyle="1" w:styleId="56">
    <w:name w:val="Тема примечания Знак5"/>
    <w:uiPriority w:val="99"/>
    <w:semiHidden/>
    <w:rsid w:val="00C23D13"/>
    <w:rPr>
      <w:rFonts w:ascii="Times New Roman" w:eastAsia="Times New Roman" w:hAnsi="Times New Roman" w:cs="Times New Roman"/>
      <w:b/>
      <w:bCs/>
      <w:sz w:val="20"/>
      <w:szCs w:val="20"/>
      <w:lang w:eastAsia="ru-RU"/>
    </w:rPr>
  </w:style>
  <w:style w:type="paragraph" w:customStyle="1" w:styleId="xl655">
    <w:name w:val="xl6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
    <w:name w:val="xl6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
    <w:name w:val="xl67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
    <w:name w:val="xl68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
    <w:name w:val="xl6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
    <w:name w:val="xl70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
    <w:name w:val="xl7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
    <w:name w:val="xl72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
    <w:name w:val="xl7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
    <w:name w:val="xl7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
    <w:name w:val="xl7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
    <w:name w:val="xl7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
    <w:name w:val="xl7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
    <w:name w:val="xl7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8">
    <w:name w:val="Заголовок 1 Знак11"/>
    <w:basedOn w:val="a1"/>
    <w:uiPriority w:val="1"/>
    <w:rsid w:val="00C23D13"/>
    <w:rPr>
      <w:rFonts w:ascii="Times New Roman" w:eastAsiaTheme="minorEastAsia" w:hAnsi="Times New Roman" w:cs="Times New Roman"/>
      <w:b/>
      <w:bCs/>
      <w:sz w:val="32"/>
      <w:szCs w:val="32"/>
      <w:lang w:eastAsia="ru-RU"/>
    </w:rPr>
  </w:style>
  <w:style w:type="character" w:customStyle="1" w:styleId="16b">
    <w:name w:val="Заголовок 1 Знак6"/>
    <w:basedOn w:val="a1"/>
    <w:uiPriority w:val="1"/>
    <w:rsid w:val="00C23D13"/>
    <w:rPr>
      <w:rFonts w:ascii="Times New Roman" w:eastAsia="Times New Roman" w:hAnsi="Times New Roman" w:cs="Times New Roman"/>
      <w:b/>
      <w:bCs/>
      <w:sz w:val="28"/>
      <w:szCs w:val="28"/>
      <w:lang w:eastAsia="ru-RU"/>
    </w:rPr>
  </w:style>
  <w:style w:type="character" w:customStyle="1" w:styleId="28">
    <w:name w:val="Заголовок 2 Знак8"/>
    <w:basedOn w:val="a1"/>
    <w:uiPriority w:val="1"/>
    <w:rsid w:val="00C23D13"/>
    <w:rPr>
      <w:rFonts w:ascii="Times New Roman" w:eastAsia="Times New Roman" w:hAnsi="Times New Roman" w:cs="Times New Roman"/>
      <w:b/>
      <w:bCs/>
      <w:sz w:val="24"/>
      <w:szCs w:val="24"/>
      <w:lang w:eastAsia="ru-RU"/>
    </w:rPr>
  </w:style>
  <w:style w:type="character" w:customStyle="1" w:styleId="159">
    <w:name w:val="Заголовок 1 Знак5"/>
    <w:basedOn w:val="a1"/>
    <w:uiPriority w:val="1"/>
    <w:rsid w:val="00C23D13"/>
    <w:rPr>
      <w:rFonts w:ascii="Times New Roman" w:eastAsiaTheme="minorEastAsia" w:hAnsi="Times New Roman" w:cs="Times New Roman"/>
      <w:b/>
      <w:bCs/>
      <w:sz w:val="32"/>
      <w:szCs w:val="32"/>
      <w:lang w:eastAsia="ru-RU"/>
    </w:rPr>
  </w:style>
  <w:style w:type="character" w:customStyle="1" w:styleId="34">
    <w:name w:val="Заголовок 3 Знак4"/>
    <w:basedOn w:val="a1"/>
    <w:uiPriority w:val="1"/>
    <w:rsid w:val="00C23D13"/>
    <w:rPr>
      <w:rFonts w:ascii="Times New Roman" w:eastAsiaTheme="minorEastAsia" w:hAnsi="Times New Roman" w:cs="Times New Roman"/>
      <w:b/>
      <w:bCs/>
      <w:sz w:val="24"/>
      <w:szCs w:val="24"/>
      <w:lang w:eastAsia="ru-RU"/>
    </w:rPr>
  </w:style>
  <w:style w:type="numbering" w:customStyle="1" w:styleId="147">
    <w:name w:val="Нет списка14"/>
    <w:next w:val="a3"/>
    <w:uiPriority w:val="99"/>
    <w:semiHidden/>
    <w:unhideWhenUsed/>
    <w:rsid w:val="00C23D13"/>
  </w:style>
  <w:style w:type="character" w:customStyle="1" w:styleId="57">
    <w:name w:val="Основной текст Знак5"/>
    <w:basedOn w:val="a1"/>
    <w:uiPriority w:val="1"/>
    <w:rsid w:val="00C23D13"/>
    <w:rPr>
      <w:rFonts w:ascii="Times New Roman" w:eastAsiaTheme="minorEastAsia" w:hAnsi="Times New Roman" w:cs="Times New Roman"/>
      <w:sz w:val="24"/>
      <w:szCs w:val="24"/>
      <w:lang w:eastAsia="ru-RU"/>
    </w:rPr>
  </w:style>
  <w:style w:type="paragraph" w:customStyle="1" w:styleId="TableParagraph4">
    <w:name w:val="Table Paragraph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1">
    <w:name w:val="Верхний колонтитул Знак4"/>
    <w:basedOn w:val="a1"/>
    <w:uiPriority w:val="99"/>
    <w:rsid w:val="00C23D13"/>
    <w:rPr>
      <w:rFonts w:ascii="Times New Roman" w:eastAsiaTheme="minorEastAsia" w:hAnsi="Times New Roman" w:cs="Times New Roman"/>
      <w:sz w:val="24"/>
      <w:szCs w:val="24"/>
      <w:lang w:eastAsia="ru-RU"/>
    </w:rPr>
  </w:style>
  <w:style w:type="character" w:customStyle="1" w:styleId="42">
    <w:name w:val="Нижний колонтитул Знак4"/>
    <w:basedOn w:val="a1"/>
    <w:uiPriority w:val="99"/>
    <w:rsid w:val="00C23D13"/>
    <w:rPr>
      <w:rFonts w:ascii="Times New Roman" w:eastAsiaTheme="minorEastAsia" w:hAnsi="Times New Roman" w:cs="Times New Roman"/>
      <w:sz w:val="24"/>
      <w:szCs w:val="24"/>
      <w:lang w:eastAsia="ru-RU"/>
    </w:rPr>
  </w:style>
  <w:style w:type="paragraph" w:customStyle="1" w:styleId="2144">
    <w:name w:val="Заголовок 214"/>
    <w:basedOn w:val="a"/>
    <w:uiPriority w:val="1"/>
    <w:qFormat/>
    <w:rsid w:val="00C23D13"/>
    <w:pPr>
      <w:widowControl w:val="0"/>
      <w:ind w:left="692" w:hanging="8"/>
      <w:outlineLvl w:val="2"/>
    </w:pPr>
    <w:rPr>
      <w:rFonts w:eastAsia="Times New Roman"/>
      <w:b/>
      <w:bCs/>
      <w:sz w:val="28"/>
      <w:szCs w:val="28"/>
      <w:lang w:val="en-US"/>
    </w:rPr>
  </w:style>
  <w:style w:type="character" w:customStyle="1" w:styleId="43">
    <w:name w:val="Гипертекстовая ссылка4"/>
    <w:basedOn w:val="a1"/>
    <w:uiPriority w:val="99"/>
    <w:rsid w:val="00C23D13"/>
    <w:rPr>
      <w:b w:val="0"/>
      <w:bCs w:val="0"/>
      <w:color w:val="106BBE"/>
    </w:rPr>
  </w:style>
  <w:style w:type="table" w:customStyle="1" w:styleId="TableNormal4">
    <w:name w:val="Table Normal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8">
    <w:name w:val="Сетка таблицы1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2">
    <w:name w:val="Оглавление 114"/>
    <w:basedOn w:val="a"/>
    <w:uiPriority w:val="1"/>
    <w:qFormat/>
    <w:rsid w:val="00C23D13"/>
    <w:pPr>
      <w:spacing w:before="96"/>
      <w:ind w:left="116" w:hanging="12"/>
    </w:pPr>
    <w:rPr>
      <w:rFonts w:eastAsia="Times New Roman" w:cs="Times New Roman"/>
      <w:szCs w:val="24"/>
      <w:lang w:eastAsia="ru-RU"/>
    </w:rPr>
  </w:style>
  <w:style w:type="paragraph" w:customStyle="1" w:styleId="2145">
    <w:name w:val="Оглавление 214"/>
    <w:basedOn w:val="a"/>
    <w:uiPriority w:val="1"/>
    <w:qFormat/>
    <w:rsid w:val="00C23D13"/>
    <w:pPr>
      <w:spacing w:before="102"/>
      <w:ind w:left="356" w:hanging="8"/>
    </w:pPr>
    <w:rPr>
      <w:rFonts w:eastAsia="Times New Roman" w:cs="Times New Roman"/>
      <w:szCs w:val="24"/>
      <w:lang w:eastAsia="ru-RU"/>
    </w:rPr>
  </w:style>
  <w:style w:type="paragraph" w:customStyle="1" w:styleId="3140">
    <w:name w:val="Оглавление 314"/>
    <w:basedOn w:val="a"/>
    <w:uiPriority w:val="1"/>
    <w:qFormat/>
    <w:rsid w:val="00C23D13"/>
    <w:pPr>
      <w:spacing w:before="112"/>
      <w:ind w:left="596" w:hanging="540"/>
    </w:pPr>
    <w:rPr>
      <w:rFonts w:eastAsia="Times New Roman" w:cs="Times New Roman"/>
      <w:szCs w:val="24"/>
      <w:lang w:eastAsia="ru-RU"/>
    </w:rPr>
  </w:style>
  <w:style w:type="paragraph" w:customStyle="1" w:styleId="1143">
    <w:name w:val="Заголовок 11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1">
    <w:name w:val="Заголовок 314"/>
    <w:basedOn w:val="a"/>
    <w:uiPriority w:val="1"/>
    <w:qFormat/>
    <w:rsid w:val="00C23D13"/>
    <w:pPr>
      <w:ind w:left="824"/>
      <w:outlineLvl w:val="3"/>
    </w:pPr>
    <w:rPr>
      <w:rFonts w:eastAsia="Times New Roman" w:cs="Times New Roman"/>
      <w:b/>
      <w:bCs/>
      <w:szCs w:val="24"/>
      <w:lang w:eastAsia="ru-RU"/>
    </w:rPr>
  </w:style>
  <w:style w:type="character" w:customStyle="1" w:styleId="44">
    <w:name w:val="Текст выноски Знак4"/>
    <w:basedOn w:val="a1"/>
    <w:uiPriority w:val="99"/>
    <w:semiHidden/>
    <w:rsid w:val="00C23D13"/>
    <w:rPr>
      <w:rFonts w:ascii="Tahoma" w:eastAsia="Times New Roman" w:hAnsi="Tahoma" w:cs="Tahoma"/>
      <w:sz w:val="16"/>
      <w:szCs w:val="16"/>
      <w:lang w:eastAsia="ru-RU"/>
    </w:rPr>
  </w:style>
  <w:style w:type="character" w:customStyle="1" w:styleId="45">
    <w:name w:val="Текст примечания Знак4"/>
    <w:basedOn w:val="a1"/>
    <w:uiPriority w:val="99"/>
    <w:semiHidden/>
    <w:rsid w:val="00C23D13"/>
    <w:rPr>
      <w:rFonts w:ascii="Times New Roman" w:eastAsia="Times New Roman" w:hAnsi="Times New Roman" w:cs="Times New Roman"/>
      <w:sz w:val="20"/>
      <w:szCs w:val="20"/>
      <w:lang w:eastAsia="ru-RU"/>
    </w:rPr>
  </w:style>
  <w:style w:type="character" w:customStyle="1" w:styleId="46">
    <w:name w:val="Тема примечания Знак4"/>
    <w:uiPriority w:val="99"/>
    <w:semiHidden/>
    <w:rsid w:val="00C23D13"/>
    <w:rPr>
      <w:rFonts w:ascii="Times New Roman" w:eastAsia="Times New Roman" w:hAnsi="Times New Roman" w:cs="Times New Roman"/>
      <w:b/>
      <w:bCs/>
      <w:sz w:val="20"/>
      <w:szCs w:val="20"/>
      <w:lang w:eastAsia="ru-RU"/>
    </w:rPr>
  </w:style>
  <w:style w:type="paragraph" w:customStyle="1" w:styleId="xl654">
    <w:name w:val="xl6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
    <w:name w:val="xl6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
    <w:name w:val="xl67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
    <w:name w:val="xl68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
    <w:name w:val="xl6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
    <w:name w:val="xl70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
    <w:name w:val="xl7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
    <w:name w:val="xl72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
    <w:name w:val="xl7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
    <w:name w:val="xl7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
    <w:name w:val="xl7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
    <w:name w:val="xl7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
    <w:name w:val="xl7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
    <w:name w:val="xl7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9">
    <w:name w:val="Заголовок 1 Знак4"/>
    <w:basedOn w:val="a1"/>
    <w:uiPriority w:val="1"/>
    <w:rsid w:val="00C23D13"/>
    <w:rPr>
      <w:rFonts w:ascii="Times New Roman" w:eastAsiaTheme="minorEastAsia" w:hAnsi="Times New Roman" w:cs="Times New Roman"/>
      <w:b/>
      <w:bCs/>
      <w:sz w:val="32"/>
      <w:szCs w:val="32"/>
      <w:lang w:eastAsia="ru-RU"/>
    </w:rPr>
  </w:style>
  <w:style w:type="character" w:customStyle="1" w:styleId="260">
    <w:name w:val="Заголовок 2 Знак6"/>
    <w:basedOn w:val="a1"/>
    <w:uiPriority w:val="1"/>
    <w:rsid w:val="00C23D13"/>
    <w:rPr>
      <w:rFonts w:ascii="Times New Roman" w:eastAsiaTheme="minorEastAsia" w:hAnsi="Times New Roman" w:cs="Times New Roman"/>
      <w:b/>
      <w:bCs/>
      <w:sz w:val="28"/>
      <w:szCs w:val="28"/>
      <w:lang w:eastAsia="ru-RU"/>
    </w:rPr>
  </w:style>
  <w:style w:type="character" w:customStyle="1" w:styleId="33">
    <w:name w:val="Заголовок 3 Знак3"/>
    <w:basedOn w:val="a1"/>
    <w:uiPriority w:val="1"/>
    <w:rsid w:val="00C23D13"/>
    <w:rPr>
      <w:rFonts w:ascii="Times New Roman" w:eastAsiaTheme="minorEastAsia" w:hAnsi="Times New Roman" w:cs="Times New Roman"/>
      <w:b/>
      <w:bCs/>
      <w:sz w:val="24"/>
      <w:szCs w:val="24"/>
      <w:lang w:eastAsia="ru-RU"/>
    </w:rPr>
  </w:style>
  <w:style w:type="numbering" w:customStyle="1" w:styleId="137">
    <w:name w:val="Нет списка13"/>
    <w:next w:val="a3"/>
    <w:uiPriority w:val="99"/>
    <w:semiHidden/>
    <w:unhideWhenUsed/>
    <w:rsid w:val="00C23D13"/>
  </w:style>
  <w:style w:type="character" w:customStyle="1" w:styleId="47">
    <w:name w:val="Основной текст Знак4"/>
    <w:basedOn w:val="a1"/>
    <w:uiPriority w:val="1"/>
    <w:rsid w:val="00C23D13"/>
    <w:rPr>
      <w:rFonts w:ascii="Times New Roman" w:eastAsiaTheme="minorEastAsia" w:hAnsi="Times New Roman" w:cs="Times New Roman"/>
      <w:sz w:val="24"/>
      <w:szCs w:val="24"/>
      <w:lang w:eastAsia="ru-RU"/>
    </w:rPr>
  </w:style>
  <w:style w:type="paragraph" w:customStyle="1" w:styleId="TableParagraph3">
    <w:name w:val="Table Paragraph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a">
    <w:name w:val="Верхний колонтитул Знак3"/>
    <w:basedOn w:val="a1"/>
    <w:uiPriority w:val="99"/>
    <w:rsid w:val="00C23D13"/>
    <w:rPr>
      <w:rFonts w:ascii="Times New Roman" w:eastAsiaTheme="minorEastAsia" w:hAnsi="Times New Roman" w:cs="Times New Roman"/>
      <w:sz w:val="24"/>
      <w:szCs w:val="24"/>
      <w:lang w:eastAsia="ru-RU"/>
    </w:rPr>
  </w:style>
  <w:style w:type="character" w:customStyle="1" w:styleId="3b">
    <w:name w:val="Нижний колонтитул Знак3"/>
    <w:basedOn w:val="a1"/>
    <w:uiPriority w:val="99"/>
    <w:rsid w:val="00C23D13"/>
    <w:rPr>
      <w:rFonts w:ascii="Times New Roman" w:eastAsiaTheme="minorEastAsia" w:hAnsi="Times New Roman" w:cs="Times New Roman"/>
      <w:sz w:val="24"/>
      <w:szCs w:val="24"/>
      <w:lang w:eastAsia="ru-RU"/>
    </w:rPr>
  </w:style>
  <w:style w:type="paragraph" w:customStyle="1" w:styleId="2130">
    <w:name w:val="Заголовок 213"/>
    <w:basedOn w:val="a"/>
    <w:uiPriority w:val="1"/>
    <w:qFormat/>
    <w:rsid w:val="00C23D13"/>
    <w:pPr>
      <w:widowControl w:val="0"/>
      <w:ind w:left="692" w:hanging="8"/>
      <w:outlineLvl w:val="2"/>
    </w:pPr>
    <w:rPr>
      <w:rFonts w:eastAsia="Times New Roman"/>
      <w:b/>
      <w:bCs/>
      <w:sz w:val="28"/>
      <w:szCs w:val="28"/>
      <w:lang w:val="en-US"/>
    </w:rPr>
  </w:style>
  <w:style w:type="character" w:customStyle="1" w:styleId="3c">
    <w:name w:val="Гипертекстовая ссылка3"/>
    <w:basedOn w:val="a1"/>
    <w:uiPriority w:val="99"/>
    <w:rsid w:val="00C23D13"/>
    <w:rPr>
      <w:b w:val="0"/>
      <w:bCs w:val="0"/>
      <w:color w:val="106BBE"/>
    </w:rPr>
  </w:style>
  <w:style w:type="table" w:customStyle="1" w:styleId="TableNormal3">
    <w:name w:val="Table Normal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8">
    <w:name w:val="Сетка таблицы1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3">
    <w:name w:val="Оглавление 113"/>
    <w:basedOn w:val="a"/>
    <w:uiPriority w:val="1"/>
    <w:qFormat/>
    <w:rsid w:val="00C23D13"/>
    <w:pPr>
      <w:spacing w:before="96"/>
      <w:ind w:left="116" w:hanging="12"/>
    </w:pPr>
    <w:rPr>
      <w:rFonts w:eastAsia="Times New Roman" w:cs="Times New Roman"/>
      <w:szCs w:val="24"/>
      <w:lang w:eastAsia="ru-RU"/>
    </w:rPr>
  </w:style>
  <w:style w:type="paragraph" w:customStyle="1" w:styleId="2131">
    <w:name w:val="Оглавление 213"/>
    <w:basedOn w:val="a"/>
    <w:uiPriority w:val="1"/>
    <w:qFormat/>
    <w:rsid w:val="00C23D13"/>
    <w:pPr>
      <w:spacing w:before="102"/>
      <w:ind w:left="356" w:hanging="8"/>
    </w:pPr>
    <w:rPr>
      <w:rFonts w:eastAsia="Times New Roman" w:cs="Times New Roman"/>
      <w:szCs w:val="24"/>
      <w:lang w:eastAsia="ru-RU"/>
    </w:rPr>
  </w:style>
  <w:style w:type="paragraph" w:customStyle="1" w:styleId="3130">
    <w:name w:val="Оглавление 313"/>
    <w:basedOn w:val="a"/>
    <w:uiPriority w:val="1"/>
    <w:qFormat/>
    <w:rsid w:val="00C23D13"/>
    <w:pPr>
      <w:spacing w:before="112"/>
      <w:ind w:left="596" w:hanging="540"/>
    </w:pPr>
    <w:rPr>
      <w:rFonts w:eastAsia="Times New Roman" w:cs="Times New Roman"/>
      <w:szCs w:val="24"/>
      <w:lang w:eastAsia="ru-RU"/>
    </w:rPr>
  </w:style>
  <w:style w:type="paragraph" w:customStyle="1" w:styleId="1134">
    <w:name w:val="Заголовок 11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1">
    <w:name w:val="Заголовок 313"/>
    <w:basedOn w:val="a"/>
    <w:uiPriority w:val="1"/>
    <w:qFormat/>
    <w:rsid w:val="00C23D13"/>
    <w:pPr>
      <w:ind w:left="824"/>
      <w:outlineLvl w:val="3"/>
    </w:pPr>
    <w:rPr>
      <w:rFonts w:eastAsia="Times New Roman" w:cs="Times New Roman"/>
      <w:b/>
      <w:bCs/>
      <w:szCs w:val="24"/>
      <w:lang w:eastAsia="ru-RU"/>
    </w:rPr>
  </w:style>
  <w:style w:type="character" w:customStyle="1" w:styleId="3d">
    <w:name w:val="Текст выноски Знак3"/>
    <w:basedOn w:val="a1"/>
    <w:uiPriority w:val="99"/>
    <w:semiHidden/>
    <w:rsid w:val="00C23D13"/>
    <w:rPr>
      <w:rFonts w:ascii="Tahoma" w:eastAsia="Times New Roman" w:hAnsi="Tahoma" w:cs="Tahoma"/>
      <w:sz w:val="16"/>
      <w:szCs w:val="16"/>
      <w:lang w:eastAsia="ru-RU"/>
    </w:rPr>
  </w:style>
  <w:style w:type="character" w:customStyle="1" w:styleId="3e">
    <w:name w:val="Текст примечания Знак3"/>
    <w:basedOn w:val="a1"/>
    <w:uiPriority w:val="99"/>
    <w:semiHidden/>
    <w:rsid w:val="00C23D13"/>
    <w:rPr>
      <w:rFonts w:ascii="Times New Roman" w:eastAsia="Times New Roman" w:hAnsi="Times New Roman" w:cs="Times New Roman"/>
      <w:sz w:val="20"/>
      <w:szCs w:val="20"/>
      <w:lang w:eastAsia="ru-RU"/>
    </w:rPr>
  </w:style>
  <w:style w:type="character" w:customStyle="1" w:styleId="3f">
    <w:name w:val="Тема примечания Знак3"/>
    <w:uiPriority w:val="99"/>
    <w:semiHidden/>
    <w:rsid w:val="00C23D13"/>
    <w:rPr>
      <w:rFonts w:ascii="Times New Roman" w:eastAsia="Times New Roman" w:hAnsi="Times New Roman" w:cs="Times New Roman"/>
      <w:b/>
      <w:bCs/>
      <w:sz w:val="20"/>
      <w:szCs w:val="20"/>
      <w:lang w:eastAsia="ru-RU"/>
    </w:rPr>
  </w:style>
  <w:style w:type="paragraph" w:customStyle="1" w:styleId="xl653">
    <w:name w:val="xl6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
    <w:name w:val="xl6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
    <w:name w:val="xl67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
    <w:name w:val="xl68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
    <w:name w:val="xl6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
    <w:name w:val="xl70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
    <w:name w:val="xl7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
    <w:name w:val="xl72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
    <w:name w:val="xl7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
    <w:name w:val="xl7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
    <w:name w:val="xl7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
    <w:name w:val="xl7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
    <w:name w:val="xl7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
    <w:name w:val="xl7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9">
    <w:name w:val="Заголовок 1 Знак3"/>
    <w:basedOn w:val="a1"/>
    <w:uiPriority w:val="1"/>
    <w:rsid w:val="00C23D13"/>
    <w:rPr>
      <w:rFonts w:ascii="Times New Roman" w:eastAsiaTheme="minorEastAsia" w:hAnsi="Times New Roman" w:cs="Times New Roman"/>
      <w:b/>
      <w:bCs/>
      <w:sz w:val="32"/>
      <w:szCs w:val="32"/>
      <w:lang w:eastAsia="ru-RU"/>
    </w:rPr>
  </w:style>
  <w:style w:type="character" w:customStyle="1" w:styleId="320">
    <w:name w:val="Заголовок 3 Знак2"/>
    <w:basedOn w:val="a1"/>
    <w:uiPriority w:val="1"/>
    <w:rsid w:val="00C23D13"/>
    <w:rPr>
      <w:rFonts w:ascii="Times New Roman" w:eastAsiaTheme="minorEastAsia" w:hAnsi="Times New Roman" w:cs="Times New Roman"/>
      <w:b/>
      <w:bCs/>
      <w:sz w:val="24"/>
      <w:szCs w:val="24"/>
      <w:lang w:eastAsia="ru-RU"/>
    </w:rPr>
  </w:style>
  <w:style w:type="numbering" w:customStyle="1" w:styleId="127">
    <w:name w:val="Нет списка12"/>
    <w:next w:val="a3"/>
    <w:uiPriority w:val="99"/>
    <w:semiHidden/>
    <w:unhideWhenUsed/>
    <w:rsid w:val="00C23D13"/>
  </w:style>
  <w:style w:type="character" w:customStyle="1" w:styleId="3f0">
    <w:name w:val="Основной текст Знак3"/>
    <w:basedOn w:val="a1"/>
    <w:uiPriority w:val="1"/>
    <w:rsid w:val="00C23D13"/>
    <w:rPr>
      <w:rFonts w:ascii="Times New Roman" w:eastAsiaTheme="minorEastAsia" w:hAnsi="Times New Roman" w:cs="Times New Roman"/>
      <w:sz w:val="24"/>
      <w:szCs w:val="24"/>
      <w:lang w:eastAsia="ru-RU"/>
    </w:rPr>
  </w:style>
  <w:style w:type="paragraph" w:customStyle="1" w:styleId="TableParagraph2">
    <w:name w:val="Table Paragraph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a">
    <w:name w:val="Нижний колонтитул Знак2"/>
    <w:basedOn w:val="a1"/>
    <w:uiPriority w:val="99"/>
    <w:rsid w:val="00C23D13"/>
    <w:rPr>
      <w:rFonts w:ascii="Times New Roman" w:eastAsiaTheme="minorEastAsia" w:hAnsi="Times New Roman" w:cs="Times New Roman"/>
      <w:sz w:val="24"/>
      <w:szCs w:val="24"/>
      <w:lang w:eastAsia="ru-RU"/>
    </w:rPr>
  </w:style>
  <w:style w:type="paragraph" w:customStyle="1" w:styleId="2121">
    <w:name w:val="Заголовок 212"/>
    <w:basedOn w:val="a"/>
    <w:uiPriority w:val="1"/>
    <w:qFormat/>
    <w:rsid w:val="00C23D13"/>
    <w:pPr>
      <w:widowControl w:val="0"/>
      <w:ind w:left="692" w:hanging="8"/>
      <w:outlineLvl w:val="2"/>
    </w:pPr>
    <w:rPr>
      <w:rFonts w:eastAsia="Times New Roman"/>
      <w:b/>
      <w:bCs/>
      <w:sz w:val="28"/>
      <w:szCs w:val="28"/>
      <w:lang w:val="en-US"/>
    </w:rPr>
  </w:style>
  <w:style w:type="character" w:customStyle="1" w:styleId="2b">
    <w:name w:val="Гипертекстовая ссылка2"/>
    <w:basedOn w:val="a1"/>
    <w:uiPriority w:val="99"/>
    <w:rsid w:val="00C23D13"/>
    <w:rPr>
      <w:b w:val="0"/>
      <w:bCs w:val="0"/>
      <w:color w:val="106BBE"/>
    </w:rPr>
  </w:style>
  <w:style w:type="table" w:customStyle="1" w:styleId="TableNormal2">
    <w:name w:val="Table Normal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8">
    <w:name w:val="Сетка таблицы1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3">
    <w:name w:val="Оглавление 112"/>
    <w:basedOn w:val="a"/>
    <w:uiPriority w:val="1"/>
    <w:qFormat/>
    <w:rsid w:val="00C23D13"/>
    <w:pPr>
      <w:spacing w:before="96"/>
      <w:ind w:left="116" w:hanging="12"/>
    </w:pPr>
    <w:rPr>
      <w:rFonts w:eastAsia="Times New Roman" w:cs="Times New Roman"/>
      <w:szCs w:val="24"/>
      <w:lang w:eastAsia="ru-RU"/>
    </w:rPr>
  </w:style>
  <w:style w:type="paragraph" w:customStyle="1" w:styleId="2122">
    <w:name w:val="Оглавление 212"/>
    <w:basedOn w:val="a"/>
    <w:uiPriority w:val="1"/>
    <w:qFormat/>
    <w:rsid w:val="00C23D13"/>
    <w:pPr>
      <w:spacing w:before="102"/>
      <w:ind w:left="356" w:hanging="8"/>
    </w:pPr>
    <w:rPr>
      <w:rFonts w:eastAsia="Times New Roman" w:cs="Times New Roman"/>
      <w:szCs w:val="24"/>
      <w:lang w:eastAsia="ru-RU"/>
    </w:rPr>
  </w:style>
  <w:style w:type="paragraph" w:customStyle="1" w:styleId="3121">
    <w:name w:val="Оглавление 312"/>
    <w:basedOn w:val="a"/>
    <w:uiPriority w:val="1"/>
    <w:qFormat/>
    <w:rsid w:val="00C23D13"/>
    <w:pPr>
      <w:spacing w:before="112"/>
      <w:ind w:left="596" w:hanging="540"/>
    </w:pPr>
    <w:rPr>
      <w:rFonts w:eastAsia="Times New Roman" w:cs="Times New Roman"/>
      <w:szCs w:val="24"/>
      <w:lang w:eastAsia="ru-RU"/>
    </w:rPr>
  </w:style>
  <w:style w:type="paragraph" w:customStyle="1" w:styleId="1124">
    <w:name w:val="Заголовок 11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2">
    <w:name w:val="Заголовок 312"/>
    <w:basedOn w:val="a"/>
    <w:uiPriority w:val="1"/>
    <w:qFormat/>
    <w:rsid w:val="00C23D13"/>
    <w:pPr>
      <w:ind w:left="824"/>
      <w:outlineLvl w:val="3"/>
    </w:pPr>
    <w:rPr>
      <w:rFonts w:eastAsia="Times New Roman" w:cs="Times New Roman"/>
      <w:b/>
      <w:bCs/>
      <w:szCs w:val="24"/>
      <w:lang w:eastAsia="ru-RU"/>
    </w:rPr>
  </w:style>
  <w:style w:type="character" w:customStyle="1" w:styleId="2c">
    <w:name w:val="Текст выноски Знак2"/>
    <w:basedOn w:val="a1"/>
    <w:uiPriority w:val="99"/>
    <w:semiHidden/>
    <w:rsid w:val="00C23D13"/>
    <w:rPr>
      <w:rFonts w:ascii="Tahoma" w:eastAsia="Times New Roman" w:hAnsi="Tahoma" w:cs="Tahoma"/>
      <w:sz w:val="16"/>
      <w:szCs w:val="16"/>
      <w:lang w:eastAsia="ru-RU"/>
    </w:rPr>
  </w:style>
  <w:style w:type="character" w:customStyle="1" w:styleId="2d">
    <w:name w:val="Текст примечания Знак2"/>
    <w:basedOn w:val="a1"/>
    <w:uiPriority w:val="99"/>
    <w:semiHidden/>
    <w:rsid w:val="00C23D13"/>
    <w:rPr>
      <w:rFonts w:ascii="Times New Roman" w:eastAsia="Times New Roman" w:hAnsi="Times New Roman" w:cs="Times New Roman"/>
      <w:sz w:val="20"/>
      <w:szCs w:val="20"/>
      <w:lang w:eastAsia="ru-RU"/>
    </w:rPr>
  </w:style>
  <w:style w:type="character" w:customStyle="1" w:styleId="2e">
    <w:name w:val="Тема примечания Знак2"/>
    <w:uiPriority w:val="99"/>
    <w:semiHidden/>
    <w:rsid w:val="00C23D13"/>
    <w:rPr>
      <w:rFonts w:ascii="Times New Roman" w:eastAsia="Times New Roman" w:hAnsi="Times New Roman" w:cs="Times New Roman"/>
      <w:b/>
      <w:bCs/>
      <w:sz w:val="20"/>
      <w:szCs w:val="20"/>
      <w:lang w:eastAsia="ru-RU"/>
    </w:rPr>
  </w:style>
  <w:style w:type="paragraph" w:customStyle="1" w:styleId="xl652">
    <w:name w:val="xl6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
    <w:name w:val="xl6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
    <w:name w:val="xl67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
    <w:name w:val="xl68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
    <w:name w:val="xl6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
    <w:name w:val="xl70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
    <w:name w:val="xl7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
    <w:name w:val="xl72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
    <w:name w:val="xl7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
    <w:name w:val="xl7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
    <w:name w:val="xl7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
    <w:name w:val="xl7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
    <w:name w:val="xl7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
    <w:name w:val="xl7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9">
    <w:name w:val="Заголовок 1 Знак2"/>
    <w:basedOn w:val="a1"/>
    <w:uiPriority w:val="1"/>
    <w:rsid w:val="00C23D13"/>
    <w:rPr>
      <w:rFonts w:ascii="Times New Roman" w:eastAsiaTheme="minorEastAsia" w:hAnsi="Times New Roman" w:cs="Times New Roman"/>
      <w:b/>
      <w:bCs/>
      <w:sz w:val="32"/>
      <w:szCs w:val="32"/>
      <w:lang w:eastAsia="ru-RU"/>
    </w:rPr>
  </w:style>
  <w:style w:type="character" w:customStyle="1" w:styleId="241">
    <w:name w:val="Заголовок 2 Знак4"/>
    <w:basedOn w:val="a1"/>
    <w:uiPriority w:val="1"/>
    <w:rsid w:val="00C23D13"/>
    <w:rPr>
      <w:rFonts w:ascii="Times New Roman" w:eastAsiaTheme="minorEastAsia" w:hAnsi="Times New Roman" w:cs="Times New Roman"/>
      <w:b/>
      <w:bCs/>
      <w:sz w:val="28"/>
      <w:szCs w:val="28"/>
      <w:lang w:eastAsia="ru-RU"/>
    </w:rPr>
  </w:style>
  <w:style w:type="character" w:customStyle="1" w:styleId="31a">
    <w:name w:val="Заголовок 3 Знак1"/>
    <w:basedOn w:val="a1"/>
    <w:uiPriority w:val="1"/>
    <w:rsid w:val="00C23D13"/>
    <w:rPr>
      <w:rFonts w:ascii="Times New Roman" w:eastAsiaTheme="minorEastAsia" w:hAnsi="Times New Roman" w:cs="Times New Roman"/>
      <w:b/>
      <w:bCs/>
      <w:sz w:val="24"/>
      <w:szCs w:val="24"/>
      <w:lang w:eastAsia="ru-RU"/>
    </w:rPr>
  </w:style>
  <w:style w:type="numbering" w:customStyle="1" w:styleId="11e">
    <w:name w:val="Нет списка11"/>
    <w:next w:val="a3"/>
    <w:uiPriority w:val="99"/>
    <w:semiHidden/>
    <w:unhideWhenUsed/>
    <w:rsid w:val="00C23D13"/>
  </w:style>
  <w:style w:type="paragraph" w:customStyle="1" w:styleId="TableParagraph1">
    <w:name w:val="Table Paragraph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b">
    <w:name w:val="Верхний колонтитул Знак1"/>
    <w:basedOn w:val="a1"/>
    <w:uiPriority w:val="99"/>
    <w:rsid w:val="00C23D13"/>
    <w:rPr>
      <w:rFonts w:ascii="Times New Roman" w:eastAsiaTheme="minorEastAsia" w:hAnsi="Times New Roman" w:cs="Times New Roman"/>
      <w:sz w:val="24"/>
      <w:szCs w:val="24"/>
      <w:lang w:eastAsia="ru-RU"/>
    </w:rPr>
  </w:style>
  <w:style w:type="character" w:customStyle="1" w:styleId="1c">
    <w:name w:val="Нижний колонтитул Знак1"/>
    <w:basedOn w:val="a1"/>
    <w:uiPriority w:val="99"/>
    <w:rsid w:val="00C23D13"/>
    <w:rPr>
      <w:rFonts w:ascii="Times New Roman" w:eastAsiaTheme="minorEastAsia" w:hAnsi="Times New Roman" w:cs="Times New Roman"/>
      <w:sz w:val="24"/>
      <w:szCs w:val="24"/>
      <w:lang w:eastAsia="ru-RU"/>
    </w:rPr>
  </w:style>
  <w:style w:type="paragraph" w:customStyle="1" w:styleId="2118">
    <w:name w:val="Заголовок 211"/>
    <w:basedOn w:val="a"/>
    <w:uiPriority w:val="1"/>
    <w:qFormat/>
    <w:rsid w:val="00C23D13"/>
    <w:pPr>
      <w:widowControl w:val="0"/>
      <w:ind w:left="692" w:hanging="8"/>
      <w:outlineLvl w:val="2"/>
    </w:pPr>
    <w:rPr>
      <w:rFonts w:eastAsia="Times New Roman"/>
      <w:b/>
      <w:bCs/>
      <w:sz w:val="28"/>
      <w:szCs w:val="28"/>
      <w:lang w:val="en-US"/>
    </w:rPr>
  </w:style>
  <w:style w:type="character" w:customStyle="1" w:styleId="1d">
    <w:name w:val="Гипертекстовая ссылка1"/>
    <w:basedOn w:val="a1"/>
    <w:uiPriority w:val="99"/>
    <w:rsid w:val="00C23D13"/>
    <w:rPr>
      <w:b w:val="0"/>
      <w:bCs w:val="0"/>
      <w:color w:val="106BBE"/>
    </w:rPr>
  </w:style>
  <w:style w:type="table" w:customStyle="1" w:styleId="TableNormal1">
    <w:name w:val="Table Normal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f">
    <w:name w:val="Сетка таблицы1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9">
    <w:name w:val="Оглавление 111"/>
    <w:basedOn w:val="a"/>
    <w:uiPriority w:val="1"/>
    <w:qFormat/>
    <w:rsid w:val="00C23D13"/>
    <w:pPr>
      <w:spacing w:before="96"/>
      <w:ind w:left="116" w:hanging="12"/>
    </w:pPr>
    <w:rPr>
      <w:rFonts w:eastAsia="Times New Roman" w:cs="Times New Roman"/>
      <w:szCs w:val="24"/>
      <w:lang w:eastAsia="ru-RU"/>
    </w:rPr>
  </w:style>
  <w:style w:type="paragraph" w:customStyle="1" w:styleId="2119">
    <w:name w:val="Оглавление 211"/>
    <w:basedOn w:val="a"/>
    <w:uiPriority w:val="1"/>
    <w:qFormat/>
    <w:rsid w:val="00C23D13"/>
    <w:pPr>
      <w:spacing w:before="102"/>
      <w:ind w:left="356" w:hanging="8"/>
    </w:pPr>
    <w:rPr>
      <w:rFonts w:eastAsia="Times New Roman" w:cs="Times New Roman"/>
      <w:szCs w:val="24"/>
      <w:lang w:eastAsia="ru-RU"/>
    </w:rPr>
  </w:style>
  <w:style w:type="paragraph" w:customStyle="1" w:styleId="3118">
    <w:name w:val="Оглавление 311"/>
    <w:basedOn w:val="a"/>
    <w:uiPriority w:val="1"/>
    <w:qFormat/>
    <w:rsid w:val="00C23D13"/>
    <w:pPr>
      <w:spacing w:before="112"/>
      <w:ind w:left="596" w:hanging="540"/>
    </w:pPr>
    <w:rPr>
      <w:rFonts w:eastAsia="Times New Roman" w:cs="Times New Roman"/>
      <w:szCs w:val="24"/>
      <w:lang w:eastAsia="ru-RU"/>
    </w:rPr>
  </w:style>
  <w:style w:type="paragraph" w:customStyle="1" w:styleId="111a">
    <w:name w:val="Заголовок 11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9">
    <w:name w:val="Заголовок 311"/>
    <w:basedOn w:val="a"/>
    <w:uiPriority w:val="1"/>
    <w:qFormat/>
    <w:rsid w:val="00C23D13"/>
    <w:pPr>
      <w:ind w:left="824"/>
      <w:outlineLvl w:val="3"/>
    </w:pPr>
    <w:rPr>
      <w:rFonts w:eastAsia="Times New Roman" w:cs="Times New Roman"/>
      <w:b/>
      <w:bCs/>
      <w:szCs w:val="24"/>
      <w:lang w:eastAsia="ru-RU"/>
    </w:rPr>
  </w:style>
  <w:style w:type="character" w:customStyle="1" w:styleId="1e">
    <w:name w:val="Текст выноски Знак1"/>
    <w:basedOn w:val="a1"/>
    <w:uiPriority w:val="99"/>
    <w:semiHidden/>
    <w:rsid w:val="00C23D13"/>
    <w:rPr>
      <w:rFonts w:ascii="Tahoma" w:eastAsia="Times New Roman" w:hAnsi="Tahoma" w:cs="Tahoma"/>
      <w:sz w:val="16"/>
      <w:szCs w:val="16"/>
      <w:lang w:eastAsia="ru-RU"/>
    </w:rPr>
  </w:style>
  <w:style w:type="character" w:customStyle="1" w:styleId="1f">
    <w:name w:val="Текст примечания Знак1"/>
    <w:basedOn w:val="a1"/>
    <w:uiPriority w:val="99"/>
    <w:semiHidden/>
    <w:rsid w:val="00C23D13"/>
    <w:rPr>
      <w:rFonts w:ascii="Times New Roman" w:eastAsia="Times New Roman" w:hAnsi="Times New Roman" w:cs="Times New Roman"/>
      <w:sz w:val="20"/>
      <w:szCs w:val="20"/>
      <w:lang w:eastAsia="ru-RU"/>
    </w:rPr>
  </w:style>
  <w:style w:type="character" w:customStyle="1" w:styleId="1f0">
    <w:name w:val="Тема примечания Знак1"/>
    <w:uiPriority w:val="99"/>
    <w:semiHidden/>
    <w:rsid w:val="00C23D13"/>
    <w:rPr>
      <w:rFonts w:ascii="Times New Roman" w:eastAsia="Times New Roman" w:hAnsi="Times New Roman" w:cs="Times New Roman"/>
      <w:b/>
      <w:bCs/>
      <w:sz w:val="20"/>
      <w:szCs w:val="20"/>
      <w:lang w:eastAsia="ru-RU"/>
    </w:rPr>
  </w:style>
  <w:style w:type="paragraph" w:customStyle="1" w:styleId="xl651">
    <w:name w:val="xl6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
    <w:name w:val="xl6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
    <w:name w:val="xl67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
    <w:name w:val="xl68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
    <w:name w:val="xl6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
    <w:name w:val="xl70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
    <w:name w:val="xl7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
    <w:name w:val="xl72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
    <w:name w:val="xl7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
    <w:name w:val="xl7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
    <w:name w:val="xl7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
    <w:name w:val="xl7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
    <w:name w:val="xl7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
    <w:name w:val="xl7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221">
    <w:name w:val="Заголовок 2 Знак2"/>
    <w:basedOn w:val="a1"/>
    <w:uiPriority w:val="1"/>
    <w:rsid w:val="00C23D13"/>
    <w:rPr>
      <w:rFonts w:ascii="Times New Roman" w:eastAsiaTheme="minorEastAsia" w:hAnsi="Times New Roman" w:cs="Times New Roman"/>
      <w:b/>
      <w:bCs/>
      <w:sz w:val="28"/>
      <w:szCs w:val="28"/>
      <w:lang w:eastAsia="ru-RU"/>
    </w:rPr>
  </w:style>
  <w:style w:type="character" w:customStyle="1" w:styleId="1135">
    <w:name w:val="Заголовок 1 Знак135"/>
    <w:basedOn w:val="a1"/>
    <w:uiPriority w:val="1"/>
    <w:rsid w:val="00C23D13"/>
    <w:rPr>
      <w:rFonts w:ascii="Times New Roman" w:eastAsiaTheme="minorEastAsia" w:hAnsi="Times New Roman" w:cs="Times New Roman"/>
      <w:b/>
      <w:bCs/>
      <w:sz w:val="32"/>
      <w:szCs w:val="32"/>
      <w:lang w:eastAsia="ru-RU"/>
    </w:rPr>
  </w:style>
  <w:style w:type="character" w:customStyle="1" w:styleId="2136">
    <w:name w:val="Заголовок 2 Знак136"/>
    <w:basedOn w:val="a1"/>
    <w:uiPriority w:val="1"/>
    <w:rsid w:val="00C23D13"/>
    <w:rPr>
      <w:rFonts w:ascii="Times New Roman" w:eastAsiaTheme="minorEastAsia" w:hAnsi="Times New Roman" w:cs="Times New Roman"/>
      <w:b/>
      <w:bCs/>
      <w:sz w:val="28"/>
      <w:szCs w:val="28"/>
      <w:lang w:eastAsia="ru-RU"/>
    </w:rPr>
  </w:style>
  <w:style w:type="character" w:customStyle="1" w:styleId="31171">
    <w:name w:val="Заголовок 3 Знак117"/>
    <w:basedOn w:val="a1"/>
    <w:uiPriority w:val="1"/>
    <w:rsid w:val="00C23D13"/>
    <w:rPr>
      <w:rFonts w:ascii="Times New Roman" w:eastAsiaTheme="minorEastAsia" w:hAnsi="Times New Roman" w:cs="Times New Roman"/>
      <w:b/>
      <w:bCs/>
      <w:sz w:val="24"/>
      <w:szCs w:val="24"/>
      <w:lang w:eastAsia="ru-RU"/>
    </w:rPr>
  </w:style>
  <w:style w:type="numbering" w:customStyle="1" w:styleId="11171">
    <w:name w:val="Нет списка1117"/>
    <w:next w:val="a3"/>
    <w:uiPriority w:val="99"/>
    <w:semiHidden/>
    <w:unhideWhenUsed/>
    <w:rsid w:val="00C23D13"/>
  </w:style>
  <w:style w:type="character" w:customStyle="1" w:styleId="1250">
    <w:name w:val="Основной текст Знак125"/>
    <w:basedOn w:val="a1"/>
    <w:uiPriority w:val="1"/>
    <w:rsid w:val="00C23D13"/>
    <w:rPr>
      <w:rFonts w:ascii="Times New Roman" w:eastAsiaTheme="minorEastAsia" w:hAnsi="Times New Roman" w:cs="Times New Roman"/>
      <w:sz w:val="24"/>
      <w:szCs w:val="24"/>
      <w:lang w:eastAsia="ru-RU"/>
    </w:rPr>
  </w:style>
  <w:style w:type="paragraph" w:customStyle="1" w:styleId="TableParagraph117">
    <w:name w:val="Table Paragraph11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74">
    <w:name w:val="Верхний колонтитул Знак117"/>
    <w:basedOn w:val="a1"/>
    <w:uiPriority w:val="99"/>
    <w:rsid w:val="00C23D13"/>
    <w:rPr>
      <w:rFonts w:ascii="Times New Roman" w:eastAsiaTheme="minorEastAsia" w:hAnsi="Times New Roman" w:cs="Times New Roman"/>
      <w:sz w:val="24"/>
      <w:szCs w:val="24"/>
      <w:lang w:eastAsia="ru-RU"/>
    </w:rPr>
  </w:style>
  <w:style w:type="character" w:customStyle="1" w:styleId="1175">
    <w:name w:val="Нижний колонтитул Знак117"/>
    <w:basedOn w:val="a1"/>
    <w:uiPriority w:val="99"/>
    <w:rsid w:val="00C23D13"/>
    <w:rPr>
      <w:rFonts w:ascii="Times New Roman" w:eastAsiaTheme="minorEastAsia" w:hAnsi="Times New Roman" w:cs="Times New Roman"/>
      <w:sz w:val="24"/>
      <w:szCs w:val="24"/>
      <w:lang w:eastAsia="ru-RU"/>
    </w:rPr>
  </w:style>
  <w:style w:type="paragraph" w:customStyle="1" w:styleId="21117">
    <w:name w:val="Заголовок 21117"/>
    <w:basedOn w:val="a"/>
    <w:uiPriority w:val="1"/>
    <w:qFormat/>
    <w:rsid w:val="00C23D13"/>
    <w:pPr>
      <w:widowControl w:val="0"/>
      <w:ind w:left="692" w:hanging="8"/>
      <w:outlineLvl w:val="2"/>
    </w:pPr>
    <w:rPr>
      <w:rFonts w:eastAsia="Times New Roman"/>
      <w:b/>
      <w:bCs/>
      <w:sz w:val="28"/>
      <w:szCs w:val="28"/>
      <w:lang w:val="en-US"/>
    </w:rPr>
  </w:style>
  <w:style w:type="character" w:customStyle="1" w:styleId="1176">
    <w:name w:val="Гипертекстовая ссылка117"/>
    <w:basedOn w:val="a1"/>
    <w:uiPriority w:val="99"/>
    <w:rsid w:val="00C23D13"/>
    <w:rPr>
      <w:b w:val="0"/>
      <w:bCs w:val="0"/>
      <w:color w:val="106BBE"/>
    </w:rPr>
  </w:style>
  <w:style w:type="table" w:customStyle="1" w:styleId="TableNormal117">
    <w:name w:val="Table Normal11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72">
    <w:name w:val="Сетка таблицы111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17">
    <w:name w:val="Оглавление 11117"/>
    <w:basedOn w:val="a"/>
    <w:uiPriority w:val="1"/>
    <w:qFormat/>
    <w:rsid w:val="00C23D13"/>
    <w:pPr>
      <w:spacing w:before="96"/>
      <w:ind w:left="116" w:hanging="12"/>
    </w:pPr>
    <w:rPr>
      <w:rFonts w:eastAsia="Times New Roman" w:cs="Times New Roman"/>
      <w:szCs w:val="24"/>
      <w:lang w:eastAsia="ru-RU"/>
    </w:rPr>
  </w:style>
  <w:style w:type="paragraph" w:customStyle="1" w:styleId="211170">
    <w:name w:val="Оглавление 21117"/>
    <w:basedOn w:val="a"/>
    <w:uiPriority w:val="1"/>
    <w:qFormat/>
    <w:rsid w:val="00C23D13"/>
    <w:pPr>
      <w:spacing w:before="102"/>
      <w:ind w:left="356" w:hanging="8"/>
    </w:pPr>
    <w:rPr>
      <w:rFonts w:eastAsia="Times New Roman" w:cs="Times New Roman"/>
      <w:szCs w:val="24"/>
      <w:lang w:eastAsia="ru-RU"/>
    </w:rPr>
  </w:style>
  <w:style w:type="paragraph" w:customStyle="1" w:styleId="31117">
    <w:name w:val="Оглавление 31117"/>
    <w:basedOn w:val="a"/>
    <w:uiPriority w:val="1"/>
    <w:qFormat/>
    <w:rsid w:val="00C23D13"/>
    <w:pPr>
      <w:spacing w:before="112"/>
      <w:ind w:left="596" w:hanging="540"/>
    </w:pPr>
    <w:rPr>
      <w:rFonts w:eastAsia="Times New Roman" w:cs="Times New Roman"/>
      <w:szCs w:val="24"/>
      <w:lang w:eastAsia="ru-RU"/>
    </w:rPr>
  </w:style>
  <w:style w:type="paragraph" w:customStyle="1" w:styleId="111170">
    <w:name w:val="Заголовок 1111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70">
    <w:name w:val="Заголовок 31117"/>
    <w:basedOn w:val="a"/>
    <w:uiPriority w:val="1"/>
    <w:qFormat/>
    <w:rsid w:val="00C23D13"/>
    <w:pPr>
      <w:ind w:left="824"/>
      <w:outlineLvl w:val="3"/>
    </w:pPr>
    <w:rPr>
      <w:rFonts w:eastAsia="Times New Roman" w:cs="Times New Roman"/>
      <w:b/>
      <w:bCs/>
      <w:szCs w:val="24"/>
      <w:lang w:eastAsia="ru-RU"/>
    </w:rPr>
  </w:style>
  <w:style w:type="character" w:customStyle="1" w:styleId="1177">
    <w:name w:val="Текст выноски Знак117"/>
    <w:basedOn w:val="a1"/>
    <w:uiPriority w:val="99"/>
    <w:semiHidden/>
    <w:rsid w:val="00C23D13"/>
    <w:rPr>
      <w:rFonts w:ascii="Tahoma" w:eastAsia="Times New Roman" w:hAnsi="Tahoma" w:cs="Tahoma"/>
      <w:sz w:val="16"/>
      <w:szCs w:val="16"/>
      <w:lang w:eastAsia="ru-RU"/>
    </w:rPr>
  </w:style>
  <w:style w:type="character" w:customStyle="1" w:styleId="1178">
    <w:name w:val="Текст примечания Знак117"/>
    <w:basedOn w:val="a1"/>
    <w:uiPriority w:val="99"/>
    <w:semiHidden/>
    <w:rsid w:val="00C23D13"/>
    <w:rPr>
      <w:rFonts w:ascii="Times New Roman" w:eastAsia="Times New Roman" w:hAnsi="Times New Roman" w:cs="Times New Roman"/>
      <w:sz w:val="20"/>
      <w:szCs w:val="20"/>
      <w:lang w:eastAsia="ru-RU"/>
    </w:rPr>
  </w:style>
  <w:style w:type="character" w:customStyle="1" w:styleId="1179">
    <w:name w:val="Тема примечания Знак117"/>
    <w:uiPriority w:val="99"/>
    <w:semiHidden/>
    <w:rsid w:val="00C23D13"/>
    <w:rPr>
      <w:rFonts w:ascii="Times New Roman" w:eastAsia="Times New Roman" w:hAnsi="Times New Roman" w:cs="Times New Roman"/>
      <w:b/>
      <w:bCs/>
      <w:sz w:val="20"/>
      <w:szCs w:val="20"/>
      <w:lang w:eastAsia="ru-RU"/>
    </w:rPr>
  </w:style>
  <w:style w:type="paragraph" w:customStyle="1" w:styleId="xl65117">
    <w:name w:val="xl65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7">
    <w:name w:val="xl66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7">
    <w:name w:val="xl6711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7">
    <w:name w:val="xl6811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7">
    <w:name w:val="xl69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7">
    <w:name w:val="xl7011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7">
    <w:name w:val="xl71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7">
    <w:name w:val="xl7211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7">
    <w:name w:val="xl73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7">
    <w:name w:val="xl74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7">
    <w:name w:val="xl75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7">
    <w:name w:val="xl76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7">
    <w:name w:val="xl77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6">
    <w:name w:val="xl78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40">
    <w:name w:val="Заголовок 1 Знак134"/>
    <w:basedOn w:val="a1"/>
    <w:uiPriority w:val="1"/>
    <w:rsid w:val="00C23D13"/>
    <w:rPr>
      <w:rFonts w:ascii="Times New Roman" w:eastAsiaTheme="minorEastAsia" w:hAnsi="Times New Roman" w:cs="Times New Roman"/>
      <w:b/>
      <w:bCs/>
      <w:sz w:val="32"/>
      <w:szCs w:val="32"/>
      <w:lang w:eastAsia="ru-RU"/>
    </w:rPr>
  </w:style>
  <w:style w:type="character" w:customStyle="1" w:styleId="2135">
    <w:name w:val="Заголовок 2 Знак135"/>
    <w:basedOn w:val="a1"/>
    <w:uiPriority w:val="1"/>
    <w:rsid w:val="00C23D13"/>
    <w:rPr>
      <w:rFonts w:ascii="Times New Roman" w:eastAsiaTheme="minorEastAsia" w:hAnsi="Times New Roman" w:cs="Times New Roman"/>
      <w:b/>
      <w:bCs/>
      <w:sz w:val="28"/>
      <w:szCs w:val="28"/>
      <w:lang w:eastAsia="ru-RU"/>
    </w:rPr>
  </w:style>
  <w:style w:type="character" w:customStyle="1" w:styleId="31161">
    <w:name w:val="Заголовок 3 Знак116"/>
    <w:basedOn w:val="a1"/>
    <w:uiPriority w:val="1"/>
    <w:rsid w:val="00C23D13"/>
    <w:rPr>
      <w:rFonts w:ascii="Times New Roman" w:eastAsiaTheme="minorEastAsia" w:hAnsi="Times New Roman" w:cs="Times New Roman"/>
      <w:b/>
      <w:bCs/>
      <w:sz w:val="24"/>
      <w:szCs w:val="24"/>
      <w:lang w:eastAsia="ru-RU"/>
    </w:rPr>
  </w:style>
  <w:style w:type="numbering" w:customStyle="1" w:styleId="11161">
    <w:name w:val="Нет списка1116"/>
    <w:next w:val="a3"/>
    <w:uiPriority w:val="99"/>
    <w:semiHidden/>
    <w:unhideWhenUsed/>
    <w:rsid w:val="00C23D13"/>
  </w:style>
  <w:style w:type="character" w:customStyle="1" w:styleId="1240">
    <w:name w:val="Основной текст Знак124"/>
    <w:basedOn w:val="a1"/>
    <w:uiPriority w:val="1"/>
    <w:rsid w:val="00C23D13"/>
    <w:rPr>
      <w:rFonts w:ascii="Times New Roman" w:eastAsiaTheme="minorEastAsia" w:hAnsi="Times New Roman" w:cs="Times New Roman"/>
      <w:sz w:val="24"/>
      <w:szCs w:val="24"/>
      <w:lang w:eastAsia="ru-RU"/>
    </w:rPr>
  </w:style>
  <w:style w:type="paragraph" w:customStyle="1" w:styleId="TableParagraph116">
    <w:name w:val="Table Paragraph11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64">
    <w:name w:val="Верхний колонтитул Знак116"/>
    <w:basedOn w:val="a1"/>
    <w:uiPriority w:val="99"/>
    <w:rsid w:val="00C23D13"/>
    <w:rPr>
      <w:rFonts w:ascii="Times New Roman" w:eastAsiaTheme="minorEastAsia" w:hAnsi="Times New Roman" w:cs="Times New Roman"/>
      <w:sz w:val="24"/>
      <w:szCs w:val="24"/>
      <w:lang w:eastAsia="ru-RU"/>
    </w:rPr>
  </w:style>
  <w:style w:type="character" w:customStyle="1" w:styleId="1165">
    <w:name w:val="Нижний колонтитул Знак116"/>
    <w:basedOn w:val="a1"/>
    <w:uiPriority w:val="99"/>
    <w:rsid w:val="00C23D13"/>
    <w:rPr>
      <w:rFonts w:ascii="Times New Roman" w:eastAsiaTheme="minorEastAsia" w:hAnsi="Times New Roman" w:cs="Times New Roman"/>
      <w:sz w:val="24"/>
      <w:szCs w:val="24"/>
      <w:lang w:eastAsia="ru-RU"/>
    </w:rPr>
  </w:style>
  <w:style w:type="paragraph" w:customStyle="1" w:styleId="21116">
    <w:name w:val="Заголовок 21116"/>
    <w:basedOn w:val="a"/>
    <w:uiPriority w:val="1"/>
    <w:qFormat/>
    <w:rsid w:val="00C23D13"/>
    <w:pPr>
      <w:widowControl w:val="0"/>
      <w:ind w:left="692" w:hanging="8"/>
      <w:outlineLvl w:val="2"/>
    </w:pPr>
    <w:rPr>
      <w:rFonts w:eastAsia="Times New Roman"/>
      <w:b/>
      <w:bCs/>
      <w:sz w:val="28"/>
      <w:szCs w:val="28"/>
      <w:lang w:val="en-US"/>
    </w:rPr>
  </w:style>
  <w:style w:type="character" w:customStyle="1" w:styleId="1166">
    <w:name w:val="Гипертекстовая ссылка116"/>
    <w:basedOn w:val="a1"/>
    <w:uiPriority w:val="99"/>
    <w:rsid w:val="00C23D13"/>
    <w:rPr>
      <w:b w:val="0"/>
      <w:bCs w:val="0"/>
      <w:color w:val="106BBE"/>
    </w:rPr>
  </w:style>
  <w:style w:type="table" w:customStyle="1" w:styleId="TableNormal116">
    <w:name w:val="Table Normal11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62">
    <w:name w:val="Сетка таблицы111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16">
    <w:name w:val="Оглавление 11116"/>
    <w:basedOn w:val="a"/>
    <w:uiPriority w:val="1"/>
    <w:qFormat/>
    <w:rsid w:val="00C23D13"/>
    <w:pPr>
      <w:spacing w:before="96"/>
      <w:ind w:left="116" w:hanging="12"/>
    </w:pPr>
    <w:rPr>
      <w:rFonts w:eastAsia="Times New Roman" w:cs="Times New Roman"/>
      <w:szCs w:val="24"/>
      <w:lang w:eastAsia="ru-RU"/>
    </w:rPr>
  </w:style>
  <w:style w:type="paragraph" w:customStyle="1" w:styleId="211160">
    <w:name w:val="Оглавление 21116"/>
    <w:basedOn w:val="a"/>
    <w:uiPriority w:val="1"/>
    <w:qFormat/>
    <w:rsid w:val="00C23D13"/>
    <w:pPr>
      <w:spacing w:before="102"/>
      <w:ind w:left="356" w:hanging="8"/>
    </w:pPr>
    <w:rPr>
      <w:rFonts w:eastAsia="Times New Roman" w:cs="Times New Roman"/>
      <w:szCs w:val="24"/>
      <w:lang w:eastAsia="ru-RU"/>
    </w:rPr>
  </w:style>
  <w:style w:type="paragraph" w:customStyle="1" w:styleId="31116">
    <w:name w:val="Оглавление 31116"/>
    <w:basedOn w:val="a"/>
    <w:uiPriority w:val="1"/>
    <w:qFormat/>
    <w:rsid w:val="00C23D13"/>
    <w:pPr>
      <w:spacing w:before="112"/>
      <w:ind w:left="596" w:hanging="540"/>
    </w:pPr>
    <w:rPr>
      <w:rFonts w:eastAsia="Times New Roman" w:cs="Times New Roman"/>
      <w:szCs w:val="24"/>
      <w:lang w:eastAsia="ru-RU"/>
    </w:rPr>
  </w:style>
  <w:style w:type="paragraph" w:customStyle="1" w:styleId="111160">
    <w:name w:val="Заголовок 1111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60">
    <w:name w:val="Заголовок 31116"/>
    <w:basedOn w:val="a"/>
    <w:uiPriority w:val="1"/>
    <w:qFormat/>
    <w:rsid w:val="00C23D13"/>
    <w:pPr>
      <w:ind w:left="824"/>
      <w:outlineLvl w:val="3"/>
    </w:pPr>
    <w:rPr>
      <w:rFonts w:eastAsia="Times New Roman" w:cs="Times New Roman"/>
      <w:b/>
      <w:bCs/>
      <w:szCs w:val="24"/>
      <w:lang w:eastAsia="ru-RU"/>
    </w:rPr>
  </w:style>
  <w:style w:type="character" w:customStyle="1" w:styleId="1167">
    <w:name w:val="Текст выноски Знак116"/>
    <w:basedOn w:val="a1"/>
    <w:uiPriority w:val="99"/>
    <w:semiHidden/>
    <w:rsid w:val="00C23D13"/>
    <w:rPr>
      <w:rFonts w:ascii="Tahoma" w:eastAsia="Times New Roman" w:hAnsi="Tahoma" w:cs="Tahoma"/>
      <w:sz w:val="16"/>
      <w:szCs w:val="16"/>
      <w:lang w:eastAsia="ru-RU"/>
    </w:rPr>
  </w:style>
  <w:style w:type="character" w:customStyle="1" w:styleId="1168">
    <w:name w:val="Текст примечания Знак116"/>
    <w:basedOn w:val="a1"/>
    <w:uiPriority w:val="99"/>
    <w:semiHidden/>
    <w:rsid w:val="00C23D13"/>
    <w:rPr>
      <w:rFonts w:ascii="Times New Roman" w:eastAsia="Times New Roman" w:hAnsi="Times New Roman" w:cs="Times New Roman"/>
      <w:sz w:val="20"/>
      <w:szCs w:val="20"/>
      <w:lang w:eastAsia="ru-RU"/>
    </w:rPr>
  </w:style>
  <w:style w:type="character" w:customStyle="1" w:styleId="1169">
    <w:name w:val="Тема примечания Знак116"/>
    <w:uiPriority w:val="99"/>
    <w:semiHidden/>
    <w:rsid w:val="00C23D13"/>
    <w:rPr>
      <w:rFonts w:ascii="Times New Roman" w:eastAsia="Times New Roman" w:hAnsi="Times New Roman" w:cs="Times New Roman"/>
      <w:b/>
      <w:bCs/>
      <w:sz w:val="20"/>
      <w:szCs w:val="20"/>
      <w:lang w:eastAsia="ru-RU"/>
    </w:rPr>
  </w:style>
  <w:style w:type="paragraph" w:customStyle="1" w:styleId="xl65116">
    <w:name w:val="xl65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6">
    <w:name w:val="xl66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6">
    <w:name w:val="xl6711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6">
    <w:name w:val="xl6811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6">
    <w:name w:val="xl69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6">
    <w:name w:val="xl7011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6">
    <w:name w:val="xl71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6">
    <w:name w:val="xl7211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6">
    <w:name w:val="xl73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6">
    <w:name w:val="xl74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6">
    <w:name w:val="xl75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6">
    <w:name w:val="xl76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6">
    <w:name w:val="xl77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5">
    <w:name w:val="xl78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30">
    <w:name w:val="Заголовок 1 Знак133"/>
    <w:basedOn w:val="a1"/>
    <w:uiPriority w:val="1"/>
    <w:rsid w:val="00C23D13"/>
    <w:rPr>
      <w:rFonts w:ascii="Times New Roman" w:eastAsiaTheme="minorEastAsia" w:hAnsi="Times New Roman" w:cs="Times New Roman"/>
      <w:b/>
      <w:bCs/>
      <w:sz w:val="32"/>
      <w:szCs w:val="32"/>
      <w:lang w:eastAsia="ru-RU"/>
    </w:rPr>
  </w:style>
  <w:style w:type="character" w:customStyle="1" w:styleId="2134">
    <w:name w:val="Заголовок 2 Знак134"/>
    <w:basedOn w:val="a1"/>
    <w:uiPriority w:val="1"/>
    <w:rsid w:val="00C23D13"/>
    <w:rPr>
      <w:rFonts w:ascii="Times New Roman" w:eastAsiaTheme="minorEastAsia" w:hAnsi="Times New Roman" w:cs="Times New Roman"/>
      <w:b/>
      <w:bCs/>
      <w:sz w:val="28"/>
      <w:szCs w:val="28"/>
      <w:lang w:eastAsia="ru-RU"/>
    </w:rPr>
  </w:style>
  <w:style w:type="character" w:customStyle="1" w:styleId="31151">
    <w:name w:val="Заголовок 3 Знак115"/>
    <w:basedOn w:val="a1"/>
    <w:uiPriority w:val="1"/>
    <w:rsid w:val="00C23D13"/>
    <w:rPr>
      <w:rFonts w:ascii="Times New Roman" w:eastAsiaTheme="minorEastAsia" w:hAnsi="Times New Roman" w:cs="Times New Roman"/>
      <w:b/>
      <w:bCs/>
      <w:sz w:val="24"/>
      <w:szCs w:val="24"/>
      <w:lang w:eastAsia="ru-RU"/>
    </w:rPr>
  </w:style>
  <w:style w:type="numbering" w:customStyle="1" w:styleId="11151">
    <w:name w:val="Нет списка1115"/>
    <w:next w:val="a3"/>
    <w:uiPriority w:val="99"/>
    <w:semiHidden/>
    <w:unhideWhenUsed/>
    <w:rsid w:val="00C23D13"/>
  </w:style>
  <w:style w:type="character" w:customStyle="1" w:styleId="1230">
    <w:name w:val="Основной текст Знак123"/>
    <w:basedOn w:val="a1"/>
    <w:uiPriority w:val="1"/>
    <w:rsid w:val="00C23D13"/>
    <w:rPr>
      <w:rFonts w:ascii="Times New Roman" w:eastAsiaTheme="minorEastAsia" w:hAnsi="Times New Roman" w:cs="Times New Roman"/>
      <w:sz w:val="24"/>
      <w:szCs w:val="24"/>
      <w:lang w:eastAsia="ru-RU"/>
    </w:rPr>
  </w:style>
  <w:style w:type="paragraph" w:customStyle="1" w:styleId="TableParagraph115">
    <w:name w:val="Table Paragraph11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54">
    <w:name w:val="Верхний колонтитул Знак115"/>
    <w:basedOn w:val="a1"/>
    <w:uiPriority w:val="99"/>
    <w:rsid w:val="00C23D13"/>
    <w:rPr>
      <w:rFonts w:ascii="Times New Roman" w:eastAsiaTheme="minorEastAsia" w:hAnsi="Times New Roman" w:cs="Times New Roman"/>
      <w:sz w:val="24"/>
      <w:szCs w:val="24"/>
      <w:lang w:eastAsia="ru-RU"/>
    </w:rPr>
  </w:style>
  <w:style w:type="character" w:customStyle="1" w:styleId="1155">
    <w:name w:val="Нижний колонтитул Знак115"/>
    <w:basedOn w:val="a1"/>
    <w:uiPriority w:val="99"/>
    <w:rsid w:val="00C23D13"/>
    <w:rPr>
      <w:rFonts w:ascii="Times New Roman" w:eastAsiaTheme="minorEastAsia" w:hAnsi="Times New Roman" w:cs="Times New Roman"/>
      <w:sz w:val="24"/>
      <w:szCs w:val="24"/>
      <w:lang w:eastAsia="ru-RU"/>
    </w:rPr>
  </w:style>
  <w:style w:type="paragraph" w:customStyle="1" w:styleId="21115">
    <w:name w:val="Заголовок 21115"/>
    <w:basedOn w:val="a"/>
    <w:uiPriority w:val="1"/>
    <w:qFormat/>
    <w:rsid w:val="00C23D13"/>
    <w:pPr>
      <w:widowControl w:val="0"/>
      <w:ind w:left="692" w:hanging="8"/>
      <w:outlineLvl w:val="2"/>
    </w:pPr>
    <w:rPr>
      <w:rFonts w:eastAsia="Times New Roman"/>
      <w:b/>
      <w:bCs/>
      <w:sz w:val="28"/>
      <w:szCs w:val="28"/>
      <w:lang w:val="en-US"/>
    </w:rPr>
  </w:style>
  <w:style w:type="character" w:customStyle="1" w:styleId="1156">
    <w:name w:val="Гипертекстовая ссылка115"/>
    <w:basedOn w:val="a1"/>
    <w:uiPriority w:val="99"/>
    <w:rsid w:val="00C23D13"/>
    <w:rPr>
      <w:b w:val="0"/>
      <w:bCs w:val="0"/>
      <w:color w:val="106BBE"/>
    </w:rPr>
  </w:style>
  <w:style w:type="table" w:customStyle="1" w:styleId="TableNormal115">
    <w:name w:val="Table Normal11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52">
    <w:name w:val="Сетка таблицы111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15">
    <w:name w:val="Оглавление 11115"/>
    <w:basedOn w:val="a"/>
    <w:uiPriority w:val="1"/>
    <w:qFormat/>
    <w:rsid w:val="00C23D13"/>
    <w:pPr>
      <w:spacing w:before="96"/>
      <w:ind w:left="116" w:hanging="12"/>
    </w:pPr>
    <w:rPr>
      <w:rFonts w:eastAsia="Times New Roman" w:cs="Times New Roman"/>
      <w:szCs w:val="24"/>
      <w:lang w:eastAsia="ru-RU"/>
    </w:rPr>
  </w:style>
  <w:style w:type="paragraph" w:customStyle="1" w:styleId="211150">
    <w:name w:val="Оглавление 21115"/>
    <w:basedOn w:val="a"/>
    <w:uiPriority w:val="1"/>
    <w:qFormat/>
    <w:rsid w:val="00C23D13"/>
    <w:pPr>
      <w:spacing w:before="102"/>
      <w:ind w:left="356" w:hanging="8"/>
    </w:pPr>
    <w:rPr>
      <w:rFonts w:eastAsia="Times New Roman" w:cs="Times New Roman"/>
      <w:szCs w:val="24"/>
      <w:lang w:eastAsia="ru-RU"/>
    </w:rPr>
  </w:style>
  <w:style w:type="paragraph" w:customStyle="1" w:styleId="31115">
    <w:name w:val="Оглавление 31115"/>
    <w:basedOn w:val="a"/>
    <w:uiPriority w:val="1"/>
    <w:qFormat/>
    <w:rsid w:val="00C23D13"/>
    <w:pPr>
      <w:spacing w:before="112"/>
      <w:ind w:left="596" w:hanging="540"/>
    </w:pPr>
    <w:rPr>
      <w:rFonts w:eastAsia="Times New Roman" w:cs="Times New Roman"/>
      <w:szCs w:val="24"/>
      <w:lang w:eastAsia="ru-RU"/>
    </w:rPr>
  </w:style>
  <w:style w:type="paragraph" w:customStyle="1" w:styleId="111150">
    <w:name w:val="Заголовок 1111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50">
    <w:name w:val="Заголовок 31115"/>
    <w:basedOn w:val="a"/>
    <w:uiPriority w:val="1"/>
    <w:qFormat/>
    <w:rsid w:val="00C23D13"/>
    <w:pPr>
      <w:ind w:left="824"/>
      <w:outlineLvl w:val="3"/>
    </w:pPr>
    <w:rPr>
      <w:rFonts w:eastAsia="Times New Roman" w:cs="Times New Roman"/>
      <w:b/>
      <w:bCs/>
      <w:szCs w:val="24"/>
      <w:lang w:eastAsia="ru-RU"/>
    </w:rPr>
  </w:style>
  <w:style w:type="character" w:customStyle="1" w:styleId="1157">
    <w:name w:val="Текст выноски Знак115"/>
    <w:basedOn w:val="a1"/>
    <w:uiPriority w:val="99"/>
    <w:semiHidden/>
    <w:rsid w:val="00C23D13"/>
    <w:rPr>
      <w:rFonts w:ascii="Tahoma" w:eastAsia="Times New Roman" w:hAnsi="Tahoma" w:cs="Tahoma"/>
      <w:sz w:val="16"/>
      <w:szCs w:val="16"/>
      <w:lang w:eastAsia="ru-RU"/>
    </w:rPr>
  </w:style>
  <w:style w:type="character" w:customStyle="1" w:styleId="1158">
    <w:name w:val="Текст примечания Знак115"/>
    <w:basedOn w:val="a1"/>
    <w:uiPriority w:val="99"/>
    <w:semiHidden/>
    <w:rsid w:val="00C23D13"/>
    <w:rPr>
      <w:rFonts w:ascii="Times New Roman" w:eastAsia="Times New Roman" w:hAnsi="Times New Roman" w:cs="Times New Roman"/>
      <w:sz w:val="20"/>
      <w:szCs w:val="20"/>
      <w:lang w:eastAsia="ru-RU"/>
    </w:rPr>
  </w:style>
  <w:style w:type="character" w:customStyle="1" w:styleId="1159">
    <w:name w:val="Тема примечания Знак115"/>
    <w:uiPriority w:val="99"/>
    <w:semiHidden/>
    <w:rsid w:val="00C23D13"/>
    <w:rPr>
      <w:rFonts w:ascii="Times New Roman" w:eastAsia="Times New Roman" w:hAnsi="Times New Roman" w:cs="Times New Roman"/>
      <w:b/>
      <w:bCs/>
      <w:sz w:val="20"/>
      <w:szCs w:val="20"/>
      <w:lang w:eastAsia="ru-RU"/>
    </w:rPr>
  </w:style>
  <w:style w:type="paragraph" w:customStyle="1" w:styleId="xl65115">
    <w:name w:val="xl65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5">
    <w:name w:val="xl66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5">
    <w:name w:val="xl6711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5">
    <w:name w:val="xl6811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5">
    <w:name w:val="xl69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5">
    <w:name w:val="xl7011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5">
    <w:name w:val="xl71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5">
    <w:name w:val="xl7211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5">
    <w:name w:val="xl73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5">
    <w:name w:val="xl74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5">
    <w:name w:val="xl75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5">
    <w:name w:val="xl76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5">
    <w:name w:val="xl77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4">
    <w:name w:val="xl78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20">
    <w:name w:val="Заголовок 1 Знак132"/>
    <w:basedOn w:val="a1"/>
    <w:uiPriority w:val="1"/>
    <w:rsid w:val="00C23D13"/>
    <w:rPr>
      <w:rFonts w:ascii="Times New Roman" w:eastAsiaTheme="minorEastAsia" w:hAnsi="Times New Roman" w:cs="Times New Roman"/>
      <w:b/>
      <w:bCs/>
      <w:sz w:val="32"/>
      <w:szCs w:val="32"/>
      <w:lang w:eastAsia="ru-RU"/>
    </w:rPr>
  </w:style>
  <w:style w:type="character" w:customStyle="1" w:styleId="2133">
    <w:name w:val="Заголовок 2 Знак133"/>
    <w:basedOn w:val="a1"/>
    <w:uiPriority w:val="1"/>
    <w:rsid w:val="00C23D13"/>
    <w:rPr>
      <w:rFonts w:ascii="Times New Roman" w:eastAsiaTheme="minorEastAsia" w:hAnsi="Times New Roman" w:cs="Times New Roman"/>
      <w:b/>
      <w:bCs/>
      <w:sz w:val="28"/>
      <w:szCs w:val="28"/>
      <w:lang w:eastAsia="ru-RU"/>
    </w:rPr>
  </w:style>
  <w:style w:type="character" w:customStyle="1" w:styleId="31141">
    <w:name w:val="Заголовок 3 Знак114"/>
    <w:basedOn w:val="a1"/>
    <w:uiPriority w:val="1"/>
    <w:rsid w:val="00C23D13"/>
    <w:rPr>
      <w:rFonts w:ascii="Times New Roman" w:eastAsiaTheme="minorEastAsia" w:hAnsi="Times New Roman" w:cs="Times New Roman"/>
      <w:b/>
      <w:bCs/>
      <w:sz w:val="24"/>
      <w:szCs w:val="24"/>
      <w:lang w:eastAsia="ru-RU"/>
    </w:rPr>
  </w:style>
  <w:style w:type="numbering" w:customStyle="1" w:styleId="11141">
    <w:name w:val="Нет списка1114"/>
    <w:next w:val="a3"/>
    <w:uiPriority w:val="99"/>
    <w:semiHidden/>
    <w:unhideWhenUsed/>
    <w:rsid w:val="00C23D13"/>
  </w:style>
  <w:style w:type="character" w:customStyle="1" w:styleId="1220">
    <w:name w:val="Основной текст Знак122"/>
    <w:basedOn w:val="a1"/>
    <w:uiPriority w:val="1"/>
    <w:rsid w:val="00C23D13"/>
    <w:rPr>
      <w:rFonts w:ascii="Times New Roman" w:eastAsiaTheme="minorEastAsia" w:hAnsi="Times New Roman" w:cs="Times New Roman"/>
      <w:sz w:val="24"/>
      <w:szCs w:val="24"/>
      <w:lang w:eastAsia="ru-RU"/>
    </w:rPr>
  </w:style>
  <w:style w:type="paragraph" w:customStyle="1" w:styleId="TableParagraph114">
    <w:name w:val="Table Paragraph11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44">
    <w:name w:val="Верхний колонтитул Знак114"/>
    <w:basedOn w:val="a1"/>
    <w:uiPriority w:val="99"/>
    <w:rsid w:val="00C23D13"/>
    <w:rPr>
      <w:rFonts w:ascii="Times New Roman" w:eastAsiaTheme="minorEastAsia" w:hAnsi="Times New Roman" w:cs="Times New Roman"/>
      <w:sz w:val="24"/>
      <w:szCs w:val="24"/>
      <w:lang w:eastAsia="ru-RU"/>
    </w:rPr>
  </w:style>
  <w:style w:type="character" w:customStyle="1" w:styleId="1145">
    <w:name w:val="Нижний колонтитул Знак114"/>
    <w:basedOn w:val="a1"/>
    <w:uiPriority w:val="99"/>
    <w:rsid w:val="00C23D13"/>
    <w:rPr>
      <w:rFonts w:ascii="Times New Roman" w:eastAsiaTheme="minorEastAsia" w:hAnsi="Times New Roman" w:cs="Times New Roman"/>
      <w:sz w:val="24"/>
      <w:szCs w:val="24"/>
      <w:lang w:eastAsia="ru-RU"/>
    </w:rPr>
  </w:style>
  <w:style w:type="paragraph" w:customStyle="1" w:styleId="21114">
    <w:name w:val="Заголовок 21114"/>
    <w:basedOn w:val="a"/>
    <w:uiPriority w:val="1"/>
    <w:qFormat/>
    <w:rsid w:val="00C23D13"/>
    <w:pPr>
      <w:widowControl w:val="0"/>
      <w:ind w:left="692" w:hanging="8"/>
      <w:outlineLvl w:val="2"/>
    </w:pPr>
    <w:rPr>
      <w:rFonts w:eastAsia="Times New Roman"/>
      <w:b/>
      <w:bCs/>
      <w:sz w:val="28"/>
      <w:szCs w:val="28"/>
      <w:lang w:val="en-US"/>
    </w:rPr>
  </w:style>
  <w:style w:type="character" w:customStyle="1" w:styleId="1146">
    <w:name w:val="Гипертекстовая ссылка114"/>
    <w:basedOn w:val="a1"/>
    <w:uiPriority w:val="99"/>
    <w:rsid w:val="00C23D13"/>
    <w:rPr>
      <w:b w:val="0"/>
      <w:bCs w:val="0"/>
      <w:color w:val="106BBE"/>
    </w:rPr>
  </w:style>
  <w:style w:type="table" w:customStyle="1" w:styleId="TableNormal114">
    <w:name w:val="Table Normal11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42">
    <w:name w:val="Сетка таблицы111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14">
    <w:name w:val="Оглавление 11114"/>
    <w:basedOn w:val="a"/>
    <w:uiPriority w:val="1"/>
    <w:qFormat/>
    <w:rsid w:val="00C23D13"/>
    <w:pPr>
      <w:spacing w:before="96"/>
      <w:ind w:left="116" w:hanging="12"/>
    </w:pPr>
    <w:rPr>
      <w:rFonts w:eastAsia="Times New Roman" w:cs="Times New Roman"/>
      <w:szCs w:val="24"/>
      <w:lang w:eastAsia="ru-RU"/>
    </w:rPr>
  </w:style>
  <w:style w:type="paragraph" w:customStyle="1" w:styleId="211140">
    <w:name w:val="Оглавление 21114"/>
    <w:basedOn w:val="a"/>
    <w:uiPriority w:val="1"/>
    <w:qFormat/>
    <w:rsid w:val="00C23D13"/>
    <w:pPr>
      <w:spacing w:before="102"/>
      <w:ind w:left="356" w:hanging="8"/>
    </w:pPr>
    <w:rPr>
      <w:rFonts w:eastAsia="Times New Roman" w:cs="Times New Roman"/>
      <w:szCs w:val="24"/>
      <w:lang w:eastAsia="ru-RU"/>
    </w:rPr>
  </w:style>
  <w:style w:type="paragraph" w:customStyle="1" w:styleId="31114">
    <w:name w:val="Оглавление 31114"/>
    <w:basedOn w:val="a"/>
    <w:uiPriority w:val="1"/>
    <w:qFormat/>
    <w:rsid w:val="00C23D13"/>
    <w:pPr>
      <w:spacing w:before="112"/>
      <w:ind w:left="596" w:hanging="540"/>
    </w:pPr>
    <w:rPr>
      <w:rFonts w:eastAsia="Times New Roman" w:cs="Times New Roman"/>
      <w:szCs w:val="24"/>
      <w:lang w:eastAsia="ru-RU"/>
    </w:rPr>
  </w:style>
  <w:style w:type="paragraph" w:customStyle="1" w:styleId="111140">
    <w:name w:val="Заголовок 1111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40">
    <w:name w:val="Заголовок 31114"/>
    <w:basedOn w:val="a"/>
    <w:uiPriority w:val="1"/>
    <w:qFormat/>
    <w:rsid w:val="00C23D13"/>
    <w:pPr>
      <w:ind w:left="824"/>
      <w:outlineLvl w:val="3"/>
    </w:pPr>
    <w:rPr>
      <w:rFonts w:eastAsia="Times New Roman" w:cs="Times New Roman"/>
      <w:b/>
      <w:bCs/>
      <w:szCs w:val="24"/>
      <w:lang w:eastAsia="ru-RU"/>
    </w:rPr>
  </w:style>
  <w:style w:type="character" w:customStyle="1" w:styleId="1147">
    <w:name w:val="Текст выноски Знак114"/>
    <w:basedOn w:val="a1"/>
    <w:uiPriority w:val="99"/>
    <w:semiHidden/>
    <w:rsid w:val="00C23D13"/>
    <w:rPr>
      <w:rFonts w:ascii="Tahoma" w:eastAsia="Times New Roman" w:hAnsi="Tahoma" w:cs="Tahoma"/>
      <w:sz w:val="16"/>
      <w:szCs w:val="16"/>
      <w:lang w:eastAsia="ru-RU"/>
    </w:rPr>
  </w:style>
  <w:style w:type="character" w:customStyle="1" w:styleId="1148">
    <w:name w:val="Текст примечания Знак114"/>
    <w:basedOn w:val="a1"/>
    <w:uiPriority w:val="99"/>
    <w:semiHidden/>
    <w:rsid w:val="00C23D13"/>
    <w:rPr>
      <w:rFonts w:ascii="Times New Roman" w:eastAsia="Times New Roman" w:hAnsi="Times New Roman" w:cs="Times New Roman"/>
      <w:sz w:val="20"/>
      <w:szCs w:val="20"/>
      <w:lang w:eastAsia="ru-RU"/>
    </w:rPr>
  </w:style>
  <w:style w:type="character" w:customStyle="1" w:styleId="1149">
    <w:name w:val="Тема примечания Знак114"/>
    <w:uiPriority w:val="99"/>
    <w:semiHidden/>
    <w:rsid w:val="00C23D13"/>
    <w:rPr>
      <w:rFonts w:ascii="Times New Roman" w:eastAsia="Times New Roman" w:hAnsi="Times New Roman" w:cs="Times New Roman"/>
      <w:b/>
      <w:bCs/>
      <w:sz w:val="20"/>
      <w:szCs w:val="20"/>
      <w:lang w:eastAsia="ru-RU"/>
    </w:rPr>
  </w:style>
  <w:style w:type="paragraph" w:customStyle="1" w:styleId="xl65114">
    <w:name w:val="xl65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4">
    <w:name w:val="xl66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4">
    <w:name w:val="xl6711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4">
    <w:name w:val="xl6811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4">
    <w:name w:val="xl69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4">
    <w:name w:val="xl7011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4">
    <w:name w:val="xl71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4">
    <w:name w:val="xl7211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4">
    <w:name w:val="xl73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4">
    <w:name w:val="xl74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4">
    <w:name w:val="xl75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4">
    <w:name w:val="xl76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4">
    <w:name w:val="xl77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3">
    <w:name w:val="xl78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10">
    <w:name w:val="Заголовок 1 Знак131"/>
    <w:basedOn w:val="a1"/>
    <w:uiPriority w:val="1"/>
    <w:rsid w:val="00C23D13"/>
    <w:rPr>
      <w:rFonts w:ascii="Times New Roman" w:eastAsiaTheme="minorEastAsia" w:hAnsi="Times New Roman" w:cs="Times New Roman"/>
      <w:b/>
      <w:bCs/>
      <w:sz w:val="32"/>
      <w:szCs w:val="32"/>
      <w:lang w:eastAsia="ru-RU"/>
    </w:rPr>
  </w:style>
  <w:style w:type="character" w:customStyle="1" w:styleId="2132">
    <w:name w:val="Заголовок 2 Знак132"/>
    <w:basedOn w:val="a1"/>
    <w:uiPriority w:val="1"/>
    <w:rsid w:val="00C23D13"/>
    <w:rPr>
      <w:rFonts w:ascii="Times New Roman" w:eastAsiaTheme="minorEastAsia" w:hAnsi="Times New Roman" w:cs="Times New Roman"/>
      <w:b/>
      <w:bCs/>
      <w:sz w:val="28"/>
      <w:szCs w:val="28"/>
      <w:lang w:eastAsia="ru-RU"/>
    </w:rPr>
  </w:style>
  <w:style w:type="character" w:customStyle="1" w:styleId="31131">
    <w:name w:val="Заголовок 3 Знак113"/>
    <w:basedOn w:val="a1"/>
    <w:uiPriority w:val="1"/>
    <w:rsid w:val="00C23D13"/>
    <w:rPr>
      <w:rFonts w:ascii="Times New Roman" w:eastAsiaTheme="minorEastAsia" w:hAnsi="Times New Roman" w:cs="Times New Roman"/>
      <w:b/>
      <w:bCs/>
      <w:sz w:val="24"/>
      <w:szCs w:val="24"/>
      <w:lang w:eastAsia="ru-RU"/>
    </w:rPr>
  </w:style>
  <w:style w:type="numbering" w:customStyle="1" w:styleId="11131">
    <w:name w:val="Нет списка1113"/>
    <w:next w:val="a3"/>
    <w:uiPriority w:val="99"/>
    <w:semiHidden/>
    <w:unhideWhenUsed/>
    <w:rsid w:val="00C23D13"/>
  </w:style>
  <w:style w:type="character" w:customStyle="1" w:styleId="1210">
    <w:name w:val="Основной текст Знак121"/>
    <w:basedOn w:val="a1"/>
    <w:uiPriority w:val="1"/>
    <w:rsid w:val="00C23D13"/>
    <w:rPr>
      <w:rFonts w:ascii="Times New Roman" w:eastAsiaTheme="minorEastAsia" w:hAnsi="Times New Roman" w:cs="Times New Roman"/>
      <w:sz w:val="24"/>
      <w:szCs w:val="24"/>
      <w:lang w:eastAsia="ru-RU"/>
    </w:rPr>
  </w:style>
  <w:style w:type="paragraph" w:customStyle="1" w:styleId="TableParagraph113">
    <w:name w:val="Table Paragraph11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39">
    <w:name w:val="Верхний колонтитул Знак113"/>
    <w:basedOn w:val="a1"/>
    <w:uiPriority w:val="99"/>
    <w:rsid w:val="00C23D13"/>
    <w:rPr>
      <w:rFonts w:ascii="Times New Roman" w:eastAsiaTheme="minorEastAsia" w:hAnsi="Times New Roman" w:cs="Times New Roman"/>
      <w:sz w:val="24"/>
      <w:szCs w:val="24"/>
      <w:lang w:eastAsia="ru-RU"/>
    </w:rPr>
  </w:style>
  <w:style w:type="character" w:customStyle="1" w:styleId="113a">
    <w:name w:val="Нижний колонтитул Знак113"/>
    <w:basedOn w:val="a1"/>
    <w:uiPriority w:val="99"/>
    <w:rsid w:val="00C23D13"/>
    <w:rPr>
      <w:rFonts w:ascii="Times New Roman" w:eastAsiaTheme="minorEastAsia" w:hAnsi="Times New Roman" w:cs="Times New Roman"/>
      <w:sz w:val="24"/>
      <w:szCs w:val="24"/>
      <w:lang w:eastAsia="ru-RU"/>
    </w:rPr>
  </w:style>
  <w:style w:type="paragraph" w:customStyle="1" w:styleId="21113">
    <w:name w:val="Заголовок 21113"/>
    <w:basedOn w:val="a"/>
    <w:uiPriority w:val="1"/>
    <w:qFormat/>
    <w:rsid w:val="00C23D13"/>
    <w:pPr>
      <w:widowControl w:val="0"/>
      <w:ind w:left="692" w:hanging="8"/>
      <w:outlineLvl w:val="2"/>
    </w:pPr>
    <w:rPr>
      <w:rFonts w:eastAsia="Times New Roman"/>
      <w:b/>
      <w:bCs/>
      <w:sz w:val="28"/>
      <w:szCs w:val="28"/>
      <w:lang w:val="en-US"/>
    </w:rPr>
  </w:style>
  <w:style w:type="character" w:customStyle="1" w:styleId="113b">
    <w:name w:val="Гипертекстовая ссылка113"/>
    <w:basedOn w:val="a1"/>
    <w:uiPriority w:val="99"/>
    <w:rsid w:val="00C23D13"/>
    <w:rPr>
      <w:b w:val="0"/>
      <w:bCs w:val="0"/>
      <w:color w:val="106BBE"/>
    </w:rPr>
  </w:style>
  <w:style w:type="table" w:customStyle="1" w:styleId="TableNormal113">
    <w:name w:val="Table Normal11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32">
    <w:name w:val="Сетка таблицы111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13">
    <w:name w:val="Оглавление 11113"/>
    <w:basedOn w:val="a"/>
    <w:uiPriority w:val="1"/>
    <w:qFormat/>
    <w:rsid w:val="00C23D13"/>
    <w:pPr>
      <w:spacing w:before="96"/>
      <w:ind w:left="116" w:hanging="12"/>
    </w:pPr>
    <w:rPr>
      <w:rFonts w:eastAsia="Times New Roman" w:cs="Times New Roman"/>
      <w:szCs w:val="24"/>
      <w:lang w:eastAsia="ru-RU"/>
    </w:rPr>
  </w:style>
  <w:style w:type="paragraph" w:customStyle="1" w:styleId="211130">
    <w:name w:val="Оглавление 21113"/>
    <w:basedOn w:val="a"/>
    <w:uiPriority w:val="1"/>
    <w:qFormat/>
    <w:rsid w:val="00C23D13"/>
    <w:pPr>
      <w:spacing w:before="102"/>
      <w:ind w:left="356" w:hanging="8"/>
    </w:pPr>
    <w:rPr>
      <w:rFonts w:eastAsia="Times New Roman" w:cs="Times New Roman"/>
      <w:szCs w:val="24"/>
      <w:lang w:eastAsia="ru-RU"/>
    </w:rPr>
  </w:style>
  <w:style w:type="paragraph" w:customStyle="1" w:styleId="31113">
    <w:name w:val="Оглавление 31113"/>
    <w:basedOn w:val="a"/>
    <w:uiPriority w:val="1"/>
    <w:qFormat/>
    <w:rsid w:val="00C23D13"/>
    <w:pPr>
      <w:spacing w:before="112"/>
      <w:ind w:left="596" w:hanging="540"/>
    </w:pPr>
    <w:rPr>
      <w:rFonts w:eastAsia="Times New Roman" w:cs="Times New Roman"/>
      <w:szCs w:val="24"/>
      <w:lang w:eastAsia="ru-RU"/>
    </w:rPr>
  </w:style>
  <w:style w:type="paragraph" w:customStyle="1" w:styleId="111130">
    <w:name w:val="Заголовок 1111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30">
    <w:name w:val="Заголовок 31113"/>
    <w:basedOn w:val="a"/>
    <w:uiPriority w:val="1"/>
    <w:qFormat/>
    <w:rsid w:val="00C23D13"/>
    <w:pPr>
      <w:ind w:left="824"/>
      <w:outlineLvl w:val="3"/>
    </w:pPr>
    <w:rPr>
      <w:rFonts w:eastAsia="Times New Roman" w:cs="Times New Roman"/>
      <w:b/>
      <w:bCs/>
      <w:szCs w:val="24"/>
      <w:lang w:eastAsia="ru-RU"/>
    </w:rPr>
  </w:style>
  <w:style w:type="character" w:customStyle="1" w:styleId="113c">
    <w:name w:val="Текст выноски Знак113"/>
    <w:basedOn w:val="a1"/>
    <w:uiPriority w:val="99"/>
    <w:semiHidden/>
    <w:rsid w:val="00C23D13"/>
    <w:rPr>
      <w:rFonts w:ascii="Tahoma" w:eastAsia="Times New Roman" w:hAnsi="Tahoma" w:cs="Tahoma"/>
      <w:sz w:val="16"/>
      <w:szCs w:val="16"/>
      <w:lang w:eastAsia="ru-RU"/>
    </w:rPr>
  </w:style>
  <w:style w:type="character" w:customStyle="1" w:styleId="113d">
    <w:name w:val="Текст примечания Знак113"/>
    <w:basedOn w:val="a1"/>
    <w:uiPriority w:val="99"/>
    <w:semiHidden/>
    <w:rsid w:val="00C23D13"/>
    <w:rPr>
      <w:rFonts w:ascii="Times New Roman" w:eastAsia="Times New Roman" w:hAnsi="Times New Roman" w:cs="Times New Roman"/>
      <w:sz w:val="20"/>
      <w:szCs w:val="20"/>
      <w:lang w:eastAsia="ru-RU"/>
    </w:rPr>
  </w:style>
  <w:style w:type="character" w:customStyle="1" w:styleId="113e">
    <w:name w:val="Тема примечания Знак113"/>
    <w:uiPriority w:val="99"/>
    <w:semiHidden/>
    <w:rsid w:val="00C23D13"/>
    <w:rPr>
      <w:rFonts w:ascii="Times New Roman" w:eastAsia="Times New Roman" w:hAnsi="Times New Roman" w:cs="Times New Roman"/>
      <w:b/>
      <w:bCs/>
      <w:sz w:val="20"/>
      <w:szCs w:val="20"/>
      <w:lang w:eastAsia="ru-RU"/>
    </w:rPr>
  </w:style>
  <w:style w:type="paragraph" w:customStyle="1" w:styleId="xl65113">
    <w:name w:val="xl65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3">
    <w:name w:val="xl66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3">
    <w:name w:val="xl6711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3">
    <w:name w:val="xl6811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3">
    <w:name w:val="xl69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3">
    <w:name w:val="xl7011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3">
    <w:name w:val="xl71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3">
    <w:name w:val="xl7211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3">
    <w:name w:val="xl73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3">
    <w:name w:val="xl74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3">
    <w:name w:val="xl75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3">
    <w:name w:val="xl76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3">
    <w:name w:val="xl77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2">
    <w:name w:val="xl78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00">
    <w:name w:val="Заголовок 1 Знак130"/>
    <w:basedOn w:val="a1"/>
    <w:uiPriority w:val="1"/>
    <w:rsid w:val="00C23D13"/>
    <w:rPr>
      <w:rFonts w:ascii="Times New Roman" w:eastAsiaTheme="minorEastAsia" w:hAnsi="Times New Roman" w:cs="Times New Roman"/>
      <w:b/>
      <w:bCs/>
      <w:sz w:val="32"/>
      <w:szCs w:val="32"/>
      <w:lang w:eastAsia="ru-RU"/>
    </w:rPr>
  </w:style>
  <w:style w:type="character" w:customStyle="1" w:styleId="21310">
    <w:name w:val="Заголовок 2 Знак131"/>
    <w:basedOn w:val="a1"/>
    <w:uiPriority w:val="1"/>
    <w:rsid w:val="00C23D13"/>
    <w:rPr>
      <w:rFonts w:ascii="Times New Roman" w:eastAsiaTheme="minorEastAsia" w:hAnsi="Times New Roman" w:cs="Times New Roman"/>
      <w:b/>
      <w:bCs/>
      <w:sz w:val="28"/>
      <w:szCs w:val="28"/>
      <w:lang w:eastAsia="ru-RU"/>
    </w:rPr>
  </w:style>
  <w:style w:type="character" w:customStyle="1" w:styleId="31121">
    <w:name w:val="Заголовок 3 Знак112"/>
    <w:basedOn w:val="a1"/>
    <w:uiPriority w:val="1"/>
    <w:rsid w:val="00C23D13"/>
    <w:rPr>
      <w:rFonts w:ascii="Times New Roman" w:eastAsiaTheme="minorEastAsia" w:hAnsi="Times New Roman" w:cs="Times New Roman"/>
      <w:b/>
      <w:bCs/>
      <w:sz w:val="24"/>
      <w:szCs w:val="24"/>
      <w:lang w:eastAsia="ru-RU"/>
    </w:rPr>
  </w:style>
  <w:style w:type="numbering" w:customStyle="1" w:styleId="11121">
    <w:name w:val="Нет списка1112"/>
    <w:next w:val="a3"/>
    <w:uiPriority w:val="99"/>
    <w:semiHidden/>
    <w:unhideWhenUsed/>
    <w:rsid w:val="00C23D13"/>
  </w:style>
  <w:style w:type="character" w:customStyle="1" w:styleId="1200">
    <w:name w:val="Основной текст Знак120"/>
    <w:basedOn w:val="a1"/>
    <w:uiPriority w:val="1"/>
    <w:rsid w:val="00C23D13"/>
    <w:rPr>
      <w:rFonts w:ascii="Times New Roman" w:eastAsiaTheme="minorEastAsia" w:hAnsi="Times New Roman" w:cs="Times New Roman"/>
      <w:sz w:val="24"/>
      <w:szCs w:val="24"/>
      <w:lang w:eastAsia="ru-RU"/>
    </w:rPr>
  </w:style>
  <w:style w:type="paragraph" w:customStyle="1" w:styleId="TableParagraph112">
    <w:name w:val="Table Paragraph11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25">
    <w:name w:val="Верхний колонтитул Знак112"/>
    <w:basedOn w:val="a1"/>
    <w:uiPriority w:val="99"/>
    <w:rsid w:val="00C23D13"/>
    <w:rPr>
      <w:rFonts w:ascii="Times New Roman" w:eastAsiaTheme="minorEastAsia" w:hAnsi="Times New Roman" w:cs="Times New Roman"/>
      <w:sz w:val="24"/>
      <w:szCs w:val="24"/>
      <w:lang w:eastAsia="ru-RU"/>
    </w:rPr>
  </w:style>
  <w:style w:type="character" w:customStyle="1" w:styleId="1126">
    <w:name w:val="Нижний колонтитул Знак112"/>
    <w:basedOn w:val="a1"/>
    <w:uiPriority w:val="99"/>
    <w:rsid w:val="00C23D13"/>
    <w:rPr>
      <w:rFonts w:ascii="Times New Roman" w:eastAsiaTheme="minorEastAsia" w:hAnsi="Times New Roman" w:cs="Times New Roman"/>
      <w:sz w:val="24"/>
      <w:szCs w:val="24"/>
      <w:lang w:eastAsia="ru-RU"/>
    </w:rPr>
  </w:style>
  <w:style w:type="paragraph" w:customStyle="1" w:styleId="21112">
    <w:name w:val="Заголовок 21112"/>
    <w:basedOn w:val="a"/>
    <w:uiPriority w:val="1"/>
    <w:qFormat/>
    <w:rsid w:val="00C23D13"/>
    <w:pPr>
      <w:widowControl w:val="0"/>
      <w:ind w:left="692" w:hanging="8"/>
      <w:outlineLvl w:val="2"/>
    </w:pPr>
    <w:rPr>
      <w:rFonts w:eastAsia="Times New Roman"/>
      <w:b/>
      <w:bCs/>
      <w:sz w:val="28"/>
      <w:szCs w:val="28"/>
      <w:lang w:val="en-US"/>
    </w:rPr>
  </w:style>
  <w:style w:type="character" w:customStyle="1" w:styleId="1127">
    <w:name w:val="Гипертекстовая ссылка112"/>
    <w:basedOn w:val="a1"/>
    <w:uiPriority w:val="99"/>
    <w:rsid w:val="00C23D13"/>
    <w:rPr>
      <w:b w:val="0"/>
      <w:bCs w:val="0"/>
      <w:color w:val="106BBE"/>
    </w:rPr>
  </w:style>
  <w:style w:type="table" w:customStyle="1" w:styleId="TableNormal112">
    <w:name w:val="Table Normal11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22">
    <w:name w:val="Сетка таблицы111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12">
    <w:name w:val="Оглавление 11112"/>
    <w:basedOn w:val="a"/>
    <w:uiPriority w:val="1"/>
    <w:qFormat/>
    <w:rsid w:val="00C23D13"/>
    <w:pPr>
      <w:spacing w:before="96"/>
      <w:ind w:left="116" w:hanging="12"/>
    </w:pPr>
    <w:rPr>
      <w:rFonts w:eastAsia="Times New Roman" w:cs="Times New Roman"/>
      <w:szCs w:val="24"/>
      <w:lang w:eastAsia="ru-RU"/>
    </w:rPr>
  </w:style>
  <w:style w:type="paragraph" w:customStyle="1" w:styleId="211120">
    <w:name w:val="Оглавление 21112"/>
    <w:basedOn w:val="a"/>
    <w:uiPriority w:val="1"/>
    <w:qFormat/>
    <w:rsid w:val="00C23D13"/>
    <w:pPr>
      <w:spacing w:before="102"/>
      <w:ind w:left="356" w:hanging="8"/>
    </w:pPr>
    <w:rPr>
      <w:rFonts w:eastAsia="Times New Roman" w:cs="Times New Roman"/>
      <w:szCs w:val="24"/>
      <w:lang w:eastAsia="ru-RU"/>
    </w:rPr>
  </w:style>
  <w:style w:type="paragraph" w:customStyle="1" w:styleId="31112">
    <w:name w:val="Оглавление 31112"/>
    <w:basedOn w:val="a"/>
    <w:uiPriority w:val="1"/>
    <w:qFormat/>
    <w:rsid w:val="00C23D13"/>
    <w:pPr>
      <w:spacing w:before="112"/>
      <w:ind w:left="596" w:hanging="540"/>
    </w:pPr>
    <w:rPr>
      <w:rFonts w:eastAsia="Times New Roman" w:cs="Times New Roman"/>
      <w:szCs w:val="24"/>
      <w:lang w:eastAsia="ru-RU"/>
    </w:rPr>
  </w:style>
  <w:style w:type="paragraph" w:customStyle="1" w:styleId="111120">
    <w:name w:val="Заголовок 1111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20">
    <w:name w:val="Заголовок 31112"/>
    <w:basedOn w:val="a"/>
    <w:uiPriority w:val="1"/>
    <w:qFormat/>
    <w:rsid w:val="00C23D13"/>
    <w:pPr>
      <w:ind w:left="824"/>
      <w:outlineLvl w:val="3"/>
    </w:pPr>
    <w:rPr>
      <w:rFonts w:eastAsia="Times New Roman" w:cs="Times New Roman"/>
      <w:b/>
      <w:bCs/>
      <w:szCs w:val="24"/>
      <w:lang w:eastAsia="ru-RU"/>
    </w:rPr>
  </w:style>
  <w:style w:type="character" w:customStyle="1" w:styleId="1128">
    <w:name w:val="Текст выноски Знак112"/>
    <w:basedOn w:val="a1"/>
    <w:uiPriority w:val="99"/>
    <w:semiHidden/>
    <w:rsid w:val="00C23D13"/>
    <w:rPr>
      <w:rFonts w:ascii="Tahoma" w:eastAsia="Times New Roman" w:hAnsi="Tahoma" w:cs="Tahoma"/>
      <w:sz w:val="16"/>
      <w:szCs w:val="16"/>
      <w:lang w:eastAsia="ru-RU"/>
    </w:rPr>
  </w:style>
  <w:style w:type="character" w:customStyle="1" w:styleId="1129">
    <w:name w:val="Текст примечания Знак112"/>
    <w:basedOn w:val="a1"/>
    <w:uiPriority w:val="99"/>
    <w:semiHidden/>
    <w:rsid w:val="00C23D13"/>
    <w:rPr>
      <w:rFonts w:ascii="Times New Roman" w:eastAsia="Times New Roman" w:hAnsi="Times New Roman" w:cs="Times New Roman"/>
      <w:sz w:val="20"/>
      <w:szCs w:val="20"/>
      <w:lang w:eastAsia="ru-RU"/>
    </w:rPr>
  </w:style>
  <w:style w:type="character" w:customStyle="1" w:styleId="112a">
    <w:name w:val="Тема примечания Знак112"/>
    <w:uiPriority w:val="99"/>
    <w:semiHidden/>
    <w:rsid w:val="00C23D13"/>
    <w:rPr>
      <w:rFonts w:ascii="Times New Roman" w:eastAsia="Times New Roman" w:hAnsi="Times New Roman" w:cs="Times New Roman"/>
      <w:b/>
      <w:bCs/>
      <w:sz w:val="20"/>
      <w:szCs w:val="20"/>
      <w:lang w:eastAsia="ru-RU"/>
    </w:rPr>
  </w:style>
  <w:style w:type="paragraph" w:customStyle="1" w:styleId="xl65112">
    <w:name w:val="xl65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2">
    <w:name w:val="xl66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2">
    <w:name w:val="xl6711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2">
    <w:name w:val="xl6811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2">
    <w:name w:val="xl69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2">
    <w:name w:val="xl7011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2">
    <w:name w:val="xl71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2">
    <w:name w:val="xl7211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2">
    <w:name w:val="xl73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2">
    <w:name w:val="xl74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2">
    <w:name w:val="xl75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2">
    <w:name w:val="xl76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2">
    <w:name w:val="xl77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1">
    <w:name w:val="xl78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90">
    <w:name w:val="Заголовок 1 Знак129"/>
    <w:basedOn w:val="a1"/>
    <w:uiPriority w:val="1"/>
    <w:rsid w:val="00C23D13"/>
    <w:rPr>
      <w:rFonts w:ascii="Times New Roman" w:eastAsiaTheme="minorEastAsia" w:hAnsi="Times New Roman" w:cs="Times New Roman"/>
      <w:b/>
      <w:bCs/>
      <w:sz w:val="32"/>
      <w:szCs w:val="32"/>
      <w:lang w:eastAsia="ru-RU"/>
    </w:rPr>
  </w:style>
  <w:style w:type="character" w:customStyle="1" w:styleId="21300">
    <w:name w:val="Заголовок 2 Знак130"/>
    <w:basedOn w:val="a1"/>
    <w:uiPriority w:val="1"/>
    <w:rsid w:val="00C23D13"/>
    <w:rPr>
      <w:rFonts w:ascii="Times New Roman" w:eastAsiaTheme="minorEastAsia" w:hAnsi="Times New Roman" w:cs="Times New Roman"/>
      <w:b/>
      <w:bCs/>
      <w:sz w:val="28"/>
      <w:szCs w:val="28"/>
      <w:lang w:eastAsia="ru-RU"/>
    </w:rPr>
  </w:style>
  <w:style w:type="character" w:customStyle="1" w:styleId="31111">
    <w:name w:val="Заголовок 3 Знак111"/>
    <w:basedOn w:val="a1"/>
    <w:uiPriority w:val="1"/>
    <w:rsid w:val="00C23D13"/>
    <w:rPr>
      <w:rFonts w:ascii="Times New Roman" w:eastAsiaTheme="minorEastAsia" w:hAnsi="Times New Roman" w:cs="Times New Roman"/>
      <w:b/>
      <w:bCs/>
      <w:sz w:val="24"/>
      <w:szCs w:val="24"/>
      <w:lang w:eastAsia="ru-RU"/>
    </w:rPr>
  </w:style>
  <w:style w:type="numbering" w:customStyle="1" w:styleId="11118">
    <w:name w:val="Нет списка1111"/>
    <w:next w:val="a3"/>
    <w:uiPriority w:val="99"/>
    <w:semiHidden/>
    <w:unhideWhenUsed/>
    <w:rsid w:val="00C23D13"/>
  </w:style>
  <w:style w:type="character" w:customStyle="1" w:styleId="1192">
    <w:name w:val="Основной текст Знак119"/>
    <w:basedOn w:val="a1"/>
    <w:uiPriority w:val="1"/>
    <w:rsid w:val="00C23D13"/>
    <w:rPr>
      <w:rFonts w:ascii="Times New Roman" w:eastAsiaTheme="minorEastAsia" w:hAnsi="Times New Roman" w:cs="Times New Roman"/>
      <w:sz w:val="24"/>
      <w:szCs w:val="24"/>
      <w:lang w:eastAsia="ru-RU"/>
    </w:rPr>
  </w:style>
  <w:style w:type="paragraph" w:customStyle="1" w:styleId="TableParagraph111">
    <w:name w:val="Table Paragraph11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1b">
    <w:name w:val="Верхний колонтитул Знак111"/>
    <w:basedOn w:val="a1"/>
    <w:uiPriority w:val="99"/>
    <w:rsid w:val="00C23D13"/>
    <w:rPr>
      <w:rFonts w:ascii="Times New Roman" w:eastAsiaTheme="minorEastAsia" w:hAnsi="Times New Roman" w:cs="Times New Roman"/>
      <w:sz w:val="24"/>
      <w:szCs w:val="24"/>
      <w:lang w:eastAsia="ru-RU"/>
    </w:rPr>
  </w:style>
  <w:style w:type="character" w:customStyle="1" w:styleId="111c">
    <w:name w:val="Нижний колонтитул Знак111"/>
    <w:basedOn w:val="a1"/>
    <w:uiPriority w:val="99"/>
    <w:rsid w:val="00C23D13"/>
    <w:rPr>
      <w:rFonts w:ascii="Times New Roman" w:eastAsiaTheme="minorEastAsia" w:hAnsi="Times New Roman" w:cs="Times New Roman"/>
      <w:sz w:val="24"/>
      <w:szCs w:val="24"/>
      <w:lang w:eastAsia="ru-RU"/>
    </w:rPr>
  </w:style>
  <w:style w:type="paragraph" w:customStyle="1" w:styleId="21111">
    <w:name w:val="Заголовок 21111"/>
    <w:basedOn w:val="a"/>
    <w:uiPriority w:val="1"/>
    <w:qFormat/>
    <w:rsid w:val="00C23D13"/>
    <w:pPr>
      <w:widowControl w:val="0"/>
      <w:ind w:left="692" w:hanging="8"/>
      <w:outlineLvl w:val="2"/>
    </w:pPr>
    <w:rPr>
      <w:rFonts w:eastAsia="Times New Roman"/>
      <w:b/>
      <w:bCs/>
      <w:sz w:val="28"/>
      <w:szCs w:val="28"/>
      <w:lang w:val="en-US"/>
    </w:rPr>
  </w:style>
  <w:style w:type="character" w:customStyle="1" w:styleId="111d">
    <w:name w:val="Гипертекстовая ссылка111"/>
    <w:basedOn w:val="a1"/>
    <w:uiPriority w:val="99"/>
    <w:rsid w:val="00C23D13"/>
    <w:rPr>
      <w:b w:val="0"/>
      <w:bCs w:val="0"/>
      <w:color w:val="106BBE"/>
    </w:rPr>
  </w:style>
  <w:style w:type="table" w:customStyle="1" w:styleId="TableNormal111">
    <w:name w:val="Table Normal11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19">
    <w:name w:val="Сетка таблицы111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110">
    <w:name w:val="Оглавление 11111"/>
    <w:basedOn w:val="a"/>
    <w:uiPriority w:val="1"/>
    <w:qFormat/>
    <w:rsid w:val="00C23D13"/>
    <w:pPr>
      <w:spacing w:before="96"/>
      <w:ind w:left="116" w:hanging="12"/>
    </w:pPr>
    <w:rPr>
      <w:rFonts w:eastAsia="Times New Roman" w:cs="Times New Roman"/>
      <w:szCs w:val="24"/>
      <w:lang w:eastAsia="ru-RU"/>
    </w:rPr>
  </w:style>
  <w:style w:type="paragraph" w:customStyle="1" w:styleId="211110">
    <w:name w:val="Оглавление 21111"/>
    <w:basedOn w:val="a"/>
    <w:uiPriority w:val="1"/>
    <w:qFormat/>
    <w:rsid w:val="00C23D13"/>
    <w:pPr>
      <w:spacing w:before="102"/>
      <w:ind w:left="356" w:hanging="8"/>
    </w:pPr>
    <w:rPr>
      <w:rFonts w:eastAsia="Times New Roman" w:cs="Times New Roman"/>
      <w:szCs w:val="24"/>
      <w:lang w:eastAsia="ru-RU"/>
    </w:rPr>
  </w:style>
  <w:style w:type="paragraph" w:customStyle="1" w:styleId="311110">
    <w:name w:val="Оглавление 31111"/>
    <w:basedOn w:val="a"/>
    <w:uiPriority w:val="1"/>
    <w:qFormat/>
    <w:rsid w:val="00C23D13"/>
    <w:pPr>
      <w:spacing w:before="112"/>
      <w:ind w:left="596" w:hanging="540"/>
    </w:pPr>
    <w:rPr>
      <w:rFonts w:eastAsia="Times New Roman" w:cs="Times New Roman"/>
      <w:szCs w:val="24"/>
      <w:lang w:eastAsia="ru-RU"/>
    </w:rPr>
  </w:style>
  <w:style w:type="paragraph" w:customStyle="1" w:styleId="111111">
    <w:name w:val="Заголовок 1111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11">
    <w:name w:val="Заголовок 31111"/>
    <w:basedOn w:val="a"/>
    <w:uiPriority w:val="1"/>
    <w:qFormat/>
    <w:rsid w:val="00C23D13"/>
    <w:pPr>
      <w:ind w:left="824"/>
      <w:outlineLvl w:val="3"/>
    </w:pPr>
    <w:rPr>
      <w:rFonts w:eastAsia="Times New Roman" w:cs="Times New Roman"/>
      <w:b/>
      <w:bCs/>
      <w:szCs w:val="24"/>
      <w:lang w:eastAsia="ru-RU"/>
    </w:rPr>
  </w:style>
  <w:style w:type="character" w:customStyle="1" w:styleId="111e">
    <w:name w:val="Текст выноски Знак111"/>
    <w:basedOn w:val="a1"/>
    <w:uiPriority w:val="99"/>
    <w:semiHidden/>
    <w:rsid w:val="00C23D13"/>
    <w:rPr>
      <w:rFonts w:ascii="Tahoma" w:eastAsia="Times New Roman" w:hAnsi="Tahoma" w:cs="Tahoma"/>
      <w:sz w:val="16"/>
      <w:szCs w:val="16"/>
      <w:lang w:eastAsia="ru-RU"/>
    </w:rPr>
  </w:style>
  <w:style w:type="character" w:customStyle="1" w:styleId="111f">
    <w:name w:val="Текст примечания Знак111"/>
    <w:basedOn w:val="a1"/>
    <w:uiPriority w:val="99"/>
    <w:semiHidden/>
    <w:rsid w:val="00C23D13"/>
    <w:rPr>
      <w:rFonts w:ascii="Times New Roman" w:eastAsia="Times New Roman" w:hAnsi="Times New Roman" w:cs="Times New Roman"/>
      <w:sz w:val="20"/>
      <w:szCs w:val="20"/>
      <w:lang w:eastAsia="ru-RU"/>
    </w:rPr>
  </w:style>
  <w:style w:type="character" w:customStyle="1" w:styleId="111f0">
    <w:name w:val="Тема примечания Знак111"/>
    <w:uiPriority w:val="99"/>
    <w:semiHidden/>
    <w:rsid w:val="00C23D13"/>
    <w:rPr>
      <w:rFonts w:ascii="Times New Roman" w:eastAsia="Times New Roman" w:hAnsi="Times New Roman" w:cs="Times New Roman"/>
      <w:b/>
      <w:bCs/>
      <w:sz w:val="20"/>
      <w:szCs w:val="20"/>
      <w:lang w:eastAsia="ru-RU"/>
    </w:rPr>
  </w:style>
  <w:style w:type="paragraph" w:customStyle="1" w:styleId="xl65111">
    <w:name w:val="xl65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1">
    <w:name w:val="xl66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1">
    <w:name w:val="xl6711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1">
    <w:name w:val="xl6811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1">
    <w:name w:val="xl69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1">
    <w:name w:val="xl7011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1">
    <w:name w:val="xl71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1">
    <w:name w:val="xl7211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1">
    <w:name w:val="xl73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1">
    <w:name w:val="xl74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1">
    <w:name w:val="xl75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1">
    <w:name w:val="xl76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1">
    <w:name w:val="xl77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0">
    <w:name w:val="xl78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80">
    <w:name w:val="Заголовок 1 Знак128"/>
    <w:basedOn w:val="a1"/>
    <w:uiPriority w:val="1"/>
    <w:rsid w:val="00C23D13"/>
    <w:rPr>
      <w:rFonts w:ascii="Times New Roman" w:eastAsiaTheme="minorEastAsia" w:hAnsi="Times New Roman" w:cs="Times New Roman"/>
      <w:b/>
      <w:bCs/>
      <w:sz w:val="32"/>
      <w:szCs w:val="32"/>
      <w:lang w:eastAsia="ru-RU"/>
    </w:rPr>
  </w:style>
  <w:style w:type="character" w:customStyle="1" w:styleId="2129">
    <w:name w:val="Заголовок 2 Знак129"/>
    <w:basedOn w:val="a1"/>
    <w:uiPriority w:val="1"/>
    <w:rsid w:val="00C23D13"/>
    <w:rPr>
      <w:rFonts w:ascii="Times New Roman" w:eastAsiaTheme="minorEastAsia" w:hAnsi="Times New Roman" w:cs="Times New Roman"/>
      <w:b/>
      <w:bCs/>
      <w:sz w:val="28"/>
      <w:szCs w:val="28"/>
      <w:lang w:eastAsia="ru-RU"/>
    </w:rPr>
  </w:style>
  <w:style w:type="character" w:customStyle="1" w:styleId="31102">
    <w:name w:val="Заголовок 3 Знак110"/>
    <w:basedOn w:val="a1"/>
    <w:uiPriority w:val="1"/>
    <w:rsid w:val="00C23D13"/>
    <w:rPr>
      <w:rFonts w:ascii="Times New Roman" w:eastAsiaTheme="minorEastAsia" w:hAnsi="Times New Roman" w:cs="Times New Roman"/>
      <w:b/>
      <w:bCs/>
      <w:sz w:val="24"/>
      <w:szCs w:val="24"/>
      <w:lang w:eastAsia="ru-RU"/>
    </w:rPr>
  </w:style>
  <w:style w:type="numbering" w:customStyle="1" w:styleId="11102">
    <w:name w:val="Нет списка1110"/>
    <w:next w:val="a3"/>
    <w:uiPriority w:val="99"/>
    <w:semiHidden/>
    <w:unhideWhenUsed/>
    <w:rsid w:val="00C23D13"/>
  </w:style>
  <w:style w:type="character" w:customStyle="1" w:styleId="1186">
    <w:name w:val="Основной текст Знак118"/>
    <w:basedOn w:val="a1"/>
    <w:uiPriority w:val="1"/>
    <w:rsid w:val="00C23D13"/>
    <w:rPr>
      <w:rFonts w:ascii="Times New Roman" w:eastAsiaTheme="minorEastAsia" w:hAnsi="Times New Roman" w:cs="Times New Roman"/>
      <w:sz w:val="24"/>
      <w:szCs w:val="24"/>
      <w:lang w:eastAsia="ru-RU"/>
    </w:rPr>
  </w:style>
  <w:style w:type="paragraph" w:customStyle="1" w:styleId="TableParagraph110">
    <w:name w:val="Table Paragraph11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02">
    <w:name w:val="Верхний колонтитул Знак110"/>
    <w:basedOn w:val="a1"/>
    <w:uiPriority w:val="99"/>
    <w:rsid w:val="00C23D13"/>
    <w:rPr>
      <w:rFonts w:ascii="Times New Roman" w:eastAsiaTheme="minorEastAsia" w:hAnsi="Times New Roman" w:cs="Times New Roman"/>
      <w:sz w:val="24"/>
      <w:szCs w:val="24"/>
      <w:lang w:eastAsia="ru-RU"/>
    </w:rPr>
  </w:style>
  <w:style w:type="character" w:customStyle="1" w:styleId="1103">
    <w:name w:val="Нижний колонтитул Знак110"/>
    <w:basedOn w:val="a1"/>
    <w:uiPriority w:val="99"/>
    <w:rsid w:val="00C23D13"/>
    <w:rPr>
      <w:rFonts w:ascii="Times New Roman" w:eastAsiaTheme="minorEastAsia" w:hAnsi="Times New Roman" w:cs="Times New Roman"/>
      <w:sz w:val="24"/>
      <w:szCs w:val="24"/>
      <w:lang w:eastAsia="ru-RU"/>
    </w:rPr>
  </w:style>
  <w:style w:type="paragraph" w:customStyle="1" w:styleId="211100">
    <w:name w:val="Заголовок 21110"/>
    <w:basedOn w:val="a"/>
    <w:uiPriority w:val="1"/>
    <w:qFormat/>
    <w:rsid w:val="00C23D13"/>
    <w:pPr>
      <w:widowControl w:val="0"/>
      <w:ind w:left="692" w:hanging="8"/>
      <w:outlineLvl w:val="2"/>
    </w:pPr>
    <w:rPr>
      <w:rFonts w:eastAsia="Times New Roman"/>
      <w:b/>
      <w:bCs/>
      <w:sz w:val="28"/>
      <w:szCs w:val="28"/>
      <w:lang w:val="en-US"/>
    </w:rPr>
  </w:style>
  <w:style w:type="character" w:customStyle="1" w:styleId="1104">
    <w:name w:val="Гипертекстовая ссылка110"/>
    <w:basedOn w:val="a1"/>
    <w:uiPriority w:val="99"/>
    <w:rsid w:val="00C23D13"/>
    <w:rPr>
      <w:b w:val="0"/>
      <w:bCs w:val="0"/>
      <w:color w:val="106BBE"/>
    </w:rPr>
  </w:style>
  <w:style w:type="table" w:customStyle="1" w:styleId="TableNormal110">
    <w:name w:val="Table Normal11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03">
    <w:name w:val="Сетка таблицы1110"/>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100">
    <w:name w:val="Оглавление 11110"/>
    <w:basedOn w:val="a"/>
    <w:uiPriority w:val="1"/>
    <w:qFormat/>
    <w:rsid w:val="00C23D13"/>
    <w:pPr>
      <w:spacing w:before="96"/>
      <w:ind w:left="116" w:hanging="12"/>
    </w:pPr>
    <w:rPr>
      <w:rFonts w:eastAsia="Times New Roman" w:cs="Times New Roman"/>
      <w:szCs w:val="24"/>
      <w:lang w:eastAsia="ru-RU"/>
    </w:rPr>
  </w:style>
  <w:style w:type="paragraph" w:customStyle="1" w:styleId="211101">
    <w:name w:val="Оглавление 21110"/>
    <w:basedOn w:val="a"/>
    <w:uiPriority w:val="1"/>
    <w:qFormat/>
    <w:rsid w:val="00C23D13"/>
    <w:pPr>
      <w:spacing w:before="102"/>
      <w:ind w:left="356" w:hanging="8"/>
    </w:pPr>
    <w:rPr>
      <w:rFonts w:eastAsia="Times New Roman" w:cs="Times New Roman"/>
      <w:szCs w:val="24"/>
      <w:lang w:eastAsia="ru-RU"/>
    </w:rPr>
  </w:style>
  <w:style w:type="paragraph" w:customStyle="1" w:styleId="311100">
    <w:name w:val="Оглавление 31110"/>
    <w:basedOn w:val="a"/>
    <w:uiPriority w:val="1"/>
    <w:qFormat/>
    <w:rsid w:val="00C23D13"/>
    <w:pPr>
      <w:spacing w:before="112"/>
      <w:ind w:left="596" w:hanging="540"/>
    </w:pPr>
    <w:rPr>
      <w:rFonts w:eastAsia="Times New Roman" w:cs="Times New Roman"/>
      <w:szCs w:val="24"/>
      <w:lang w:eastAsia="ru-RU"/>
    </w:rPr>
  </w:style>
  <w:style w:type="paragraph" w:customStyle="1" w:styleId="111101">
    <w:name w:val="Заголовок 1111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01">
    <w:name w:val="Заголовок 31110"/>
    <w:basedOn w:val="a"/>
    <w:uiPriority w:val="1"/>
    <w:qFormat/>
    <w:rsid w:val="00C23D13"/>
    <w:pPr>
      <w:ind w:left="824"/>
      <w:outlineLvl w:val="3"/>
    </w:pPr>
    <w:rPr>
      <w:rFonts w:eastAsia="Times New Roman" w:cs="Times New Roman"/>
      <w:b/>
      <w:bCs/>
      <w:szCs w:val="24"/>
      <w:lang w:eastAsia="ru-RU"/>
    </w:rPr>
  </w:style>
  <w:style w:type="character" w:customStyle="1" w:styleId="1105">
    <w:name w:val="Текст выноски Знак110"/>
    <w:basedOn w:val="a1"/>
    <w:uiPriority w:val="99"/>
    <w:semiHidden/>
    <w:rsid w:val="00C23D13"/>
    <w:rPr>
      <w:rFonts w:ascii="Tahoma" w:eastAsia="Times New Roman" w:hAnsi="Tahoma" w:cs="Tahoma"/>
      <w:sz w:val="16"/>
      <w:szCs w:val="16"/>
      <w:lang w:eastAsia="ru-RU"/>
    </w:rPr>
  </w:style>
  <w:style w:type="character" w:customStyle="1" w:styleId="1106">
    <w:name w:val="Текст примечания Знак110"/>
    <w:basedOn w:val="a1"/>
    <w:uiPriority w:val="99"/>
    <w:semiHidden/>
    <w:rsid w:val="00C23D13"/>
    <w:rPr>
      <w:rFonts w:ascii="Times New Roman" w:eastAsia="Times New Roman" w:hAnsi="Times New Roman" w:cs="Times New Roman"/>
      <w:sz w:val="20"/>
      <w:szCs w:val="20"/>
      <w:lang w:eastAsia="ru-RU"/>
    </w:rPr>
  </w:style>
  <w:style w:type="character" w:customStyle="1" w:styleId="1107">
    <w:name w:val="Тема примечания Знак110"/>
    <w:uiPriority w:val="99"/>
    <w:semiHidden/>
    <w:rsid w:val="00C23D13"/>
    <w:rPr>
      <w:rFonts w:ascii="Times New Roman" w:eastAsia="Times New Roman" w:hAnsi="Times New Roman" w:cs="Times New Roman"/>
      <w:b/>
      <w:bCs/>
      <w:sz w:val="20"/>
      <w:szCs w:val="20"/>
      <w:lang w:eastAsia="ru-RU"/>
    </w:rPr>
  </w:style>
  <w:style w:type="paragraph" w:customStyle="1" w:styleId="xl65110">
    <w:name w:val="xl65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0">
    <w:name w:val="xl66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0">
    <w:name w:val="xl6711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0">
    <w:name w:val="xl6811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0">
    <w:name w:val="xl69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0">
    <w:name w:val="xl7011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0">
    <w:name w:val="xl71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0">
    <w:name w:val="xl7211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0">
    <w:name w:val="xl73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0">
    <w:name w:val="xl74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0">
    <w:name w:val="xl75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0">
    <w:name w:val="xl76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0">
    <w:name w:val="xl77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9">
    <w:name w:val="xl78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70">
    <w:name w:val="Заголовок 1 Знак127"/>
    <w:basedOn w:val="a1"/>
    <w:uiPriority w:val="1"/>
    <w:rsid w:val="00C23D13"/>
    <w:rPr>
      <w:rFonts w:ascii="Times New Roman" w:eastAsiaTheme="minorEastAsia" w:hAnsi="Times New Roman" w:cs="Times New Roman"/>
      <w:b/>
      <w:bCs/>
      <w:sz w:val="32"/>
      <w:szCs w:val="32"/>
      <w:lang w:eastAsia="ru-RU"/>
    </w:rPr>
  </w:style>
  <w:style w:type="character" w:customStyle="1" w:styleId="2128">
    <w:name w:val="Заголовок 2 Знак128"/>
    <w:basedOn w:val="a1"/>
    <w:uiPriority w:val="1"/>
    <w:rsid w:val="00C23D13"/>
    <w:rPr>
      <w:rFonts w:ascii="Times New Roman" w:eastAsiaTheme="minorEastAsia" w:hAnsi="Times New Roman" w:cs="Times New Roman"/>
      <w:b/>
      <w:bCs/>
      <w:sz w:val="28"/>
      <w:szCs w:val="28"/>
      <w:lang w:eastAsia="ru-RU"/>
    </w:rPr>
  </w:style>
  <w:style w:type="character" w:customStyle="1" w:styleId="3109">
    <w:name w:val="Заголовок 3 Знак109"/>
    <w:basedOn w:val="a1"/>
    <w:uiPriority w:val="1"/>
    <w:rsid w:val="00C23D13"/>
    <w:rPr>
      <w:rFonts w:ascii="Times New Roman" w:eastAsiaTheme="minorEastAsia" w:hAnsi="Times New Roman" w:cs="Times New Roman"/>
      <w:b/>
      <w:bCs/>
      <w:sz w:val="24"/>
      <w:szCs w:val="24"/>
      <w:lang w:eastAsia="ru-RU"/>
    </w:rPr>
  </w:style>
  <w:style w:type="numbering" w:customStyle="1" w:styleId="1109">
    <w:name w:val="Нет списка1109"/>
    <w:next w:val="a3"/>
    <w:uiPriority w:val="99"/>
    <w:semiHidden/>
    <w:unhideWhenUsed/>
    <w:rsid w:val="00C23D13"/>
  </w:style>
  <w:style w:type="character" w:customStyle="1" w:styleId="117a">
    <w:name w:val="Основной текст Знак117"/>
    <w:basedOn w:val="a1"/>
    <w:uiPriority w:val="1"/>
    <w:rsid w:val="00C23D13"/>
    <w:rPr>
      <w:rFonts w:ascii="Times New Roman" w:eastAsiaTheme="minorEastAsia" w:hAnsi="Times New Roman" w:cs="Times New Roman"/>
      <w:sz w:val="24"/>
      <w:szCs w:val="24"/>
      <w:lang w:eastAsia="ru-RU"/>
    </w:rPr>
  </w:style>
  <w:style w:type="paragraph" w:customStyle="1" w:styleId="TableParagraph109">
    <w:name w:val="Table Paragraph10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9">
    <w:name w:val="Верхний колонтитул Знак109"/>
    <w:basedOn w:val="a1"/>
    <w:uiPriority w:val="99"/>
    <w:rsid w:val="00C23D13"/>
    <w:rPr>
      <w:rFonts w:ascii="Times New Roman" w:eastAsiaTheme="minorEastAsia" w:hAnsi="Times New Roman" w:cs="Times New Roman"/>
      <w:sz w:val="24"/>
      <w:szCs w:val="24"/>
      <w:lang w:eastAsia="ru-RU"/>
    </w:rPr>
  </w:style>
  <w:style w:type="character" w:customStyle="1" w:styleId="1090">
    <w:name w:val="Нижний колонтитул Знак109"/>
    <w:basedOn w:val="a1"/>
    <w:uiPriority w:val="99"/>
    <w:rsid w:val="00C23D13"/>
    <w:rPr>
      <w:rFonts w:ascii="Times New Roman" w:eastAsiaTheme="minorEastAsia" w:hAnsi="Times New Roman" w:cs="Times New Roman"/>
      <w:sz w:val="24"/>
      <w:szCs w:val="24"/>
      <w:lang w:eastAsia="ru-RU"/>
    </w:rPr>
  </w:style>
  <w:style w:type="paragraph" w:customStyle="1" w:styleId="21109">
    <w:name w:val="Заголовок 21109"/>
    <w:basedOn w:val="a"/>
    <w:uiPriority w:val="1"/>
    <w:qFormat/>
    <w:rsid w:val="00C23D13"/>
    <w:pPr>
      <w:widowControl w:val="0"/>
      <w:ind w:left="692" w:hanging="8"/>
      <w:outlineLvl w:val="2"/>
    </w:pPr>
    <w:rPr>
      <w:rFonts w:eastAsia="Times New Roman"/>
      <w:b/>
      <w:bCs/>
      <w:sz w:val="28"/>
      <w:szCs w:val="28"/>
      <w:lang w:val="en-US"/>
    </w:rPr>
  </w:style>
  <w:style w:type="character" w:customStyle="1" w:styleId="1091">
    <w:name w:val="Гипертекстовая ссылка109"/>
    <w:basedOn w:val="a1"/>
    <w:uiPriority w:val="99"/>
    <w:rsid w:val="00C23D13"/>
    <w:rPr>
      <w:b w:val="0"/>
      <w:bCs w:val="0"/>
      <w:color w:val="106BBE"/>
    </w:rPr>
  </w:style>
  <w:style w:type="table" w:customStyle="1" w:styleId="TableNormal109">
    <w:name w:val="Table Normal10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90">
    <w:name w:val="Сетка таблицы110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9">
    <w:name w:val="Оглавление 11109"/>
    <w:basedOn w:val="a"/>
    <w:uiPriority w:val="1"/>
    <w:qFormat/>
    <w:rsid w:val="00C23D13"/>
    <w:pPr>
      <w:spacing w:before="96"/>
      <w:ind w:left="116" w:hanging="12"/>
    </w:pPr>
    <w:rPr>
      <w:rFonts w:eastAsia="Times New Roman" w:cs="Times New Roman"/>
      <w:szCs w:val="24"/>
      <w:lang w:eastAsia="ru-RU"/>
    </w:rPr>
  </w:style>
  <w:style w:type="paragraph" w:customStyle="1" w:styleId="211090">
    <w:name w:val="Оглавление 21109"/>
    <w:basedOn w:val="a"/>
    <w:uiPriority w:val="1"/>
    <w:qFormat/>
    <w:rsid w:val="00C23D13"/>
    <w:pPr>
      <w:spacing w:before="102"/>
      <w:ind w:left="356" w:hanging="8"/>
    </w:pPr>
    <w:rPr>
      <w:rFonts w:eastAsia="Times New Roman" w:cs="Times New Roman"/>
      <w:szCs w:val="24"/>
      <w:lang w:eastAsia="ru-RU"/>
    </w:rPr>
  </w:style>
  <w:style w:type="paragraph" w:customStyle="1" w:styleId="31109">
    <w:name w:val="Оглавление 31109"/>
    <w:basedOn w:val="a"/>
    <w:uiPriority w:val="1"/>
    <w:qFormat/>
    <w:rsid w:val="00C23D13"/>
    <w:pPr>
      <w:spacing w:before="112"/>
      <w:ind w:left="596" w:hanging="540"/>
    </w:pPr>
    <w:rPr>
      <w:rFonts w:eastAsia="Times New Roman" w:cs="Times New Roman"/>
      <w:szCs w:val="24"/>
      <w:lang w:eastAsia="ru-RU"/>
    </w:rPr>
  </w:style>
  <w:style w:type="paragraph" w:customStyle="1" w:styleId="111090">
    <w:name w:val="Заголовок 1110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90">
    <w:name w:val="Заголовок 31109"/>
    <w:basedOn w:val="a"/>
    <w:uiPriority w:val="1"/>
    <w:qFormat/>
    <w:rsid w:val="00C23D13"/>
    <w:pPr>
      <w:ind w:left="824"/>
      <w:outlineLvl w:val="3"/>
    </w:pPr>
    <w:rPr>
      <w:rFonts w:eastAsia="Times New Roman" w:cs="Times New Roman"/>
      <w:b/>
      <w:bCs/>
      <w:szCs w:val="24"/>
      <w:lang w:eastAsia="ru-RU"/>
    </w:rPr>
  </w:style>
  <w:style w:type="character" w:customStyle="1" w:styleId="1092">
    <w:name w:val="Текст выноски Знак109"/>
    <w:basedOn w:val="a1"/>
    <w:uiPriority w:val="99"/>
    <w:semiHidden/>
    <w:rsid w:val="00C23D13"/>
    <w:rPr>
      <w:rFonts w:ascii="Tahoma" w:eastAsia="Times New Roman" w:hAnsi="Tahoma" w:cs="Tahoma"/>
      <w:sz w:val="16"/>
      <w:szCs w:val="16"/>
      <w:lang w:eastAsia="ru-RU"/>
    </w:rPr>
  </w:style>
  <w:style w:type="character" w:customStyle="1" w:styleId="1093">
    <w:name w:val="Текст примечания Знак109"/>
    <w:basedOn w:val="a1"/>
    <w:uiPriority w:val="99"/>
    <w:semiHidden/>
    <w:rsid w:val="00C23D13"/>
    <w:rPr>
      <w:rFonts w:ascii="Times New Roman" w:eastAsia="Times New Roman" w:hAnsi="Times New Roman" w:cs="Times New Roman"/>
      <w:sz w:val="20"/>
      <w:szCs w:val="20"/>
      <w:lang w:eastAsia="ru-RU"/>
    </w:rPr>
  </w:style>
  <w:style w:type="character" w:customStyle="1" w:styleId="1094">
    <w:name w:val="Тема примечания Знак109"/>
    <w:uiPriority w:val="99"/>
    <w:semiHidden/>
    <w:rsid w:val="00C23D13"/>
    <w:rPr>
      <w:rFonts w:ascii="Times New Roman" w:eastAsia="Times New Roman" w:hAnsi="Times New Roman" w:cs="Times New Roman"/>
      <w:b/>
      <w:bCs/>
      <w:sz w:val="20"/>
      <w:szCs w:val="20"/>
      <w:lang w:eastAsia="ru-RU"/>
    </w:rPr>
  </w:style>
  <w:style w:type="paragraph" w:customStyle="1" w:styleId="xl65109">
    <w:name w:val="xl65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9">
    <w:name w:val="xl66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9">
    <w:name w:val="xl6710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9">
    <w:name w:val="xl6810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9">
    <w:name w:val="xl69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9">
    <w:name w:val="xl7010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9">
    <w:name w:val="xl71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9">
    <w:name w:val="xl7210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9">
    <w:name w:val="xl73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9">
    <w:name w:val="xl74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9">
    <w:name w:val="xl75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9">
    <w:name w:val="xl76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9">
    <w:name w:val="xl77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8">
    <w:name w:val="xl78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60">
    <w:name w:val="Заголовок 1 Знак126"/>
    <w:basedOn w:val="a1"/>
    <w:uiPriority w:val="1"/>
    <w:rsid w:val="00C23D13"/>
    <w:rPr>
      <w:rFonts w:ascii="Times New Roman" w:eastAsiaTheme="minorEastAsia" w:hAnsi="Times New Roman" w:cs="Times New Roman"/>
      <w:b/>
      <w:bCs/>
      <w:sz w:val="32"/>
      <w:szCs w:val="32"/>
      <w:lang w:eastAsia="ru-RU"/>
    </w:rPr>
  </w:style>
  <w:style w:type="character" w:customStyle="1" w:styleId="2127">
    <w:name w:val="Заголовок 2 Знак127"/>
    <w:basedOn w:val="a1"/>
    <w:uiPriority w:val="1"/>
    <w:rsid w:val="00C23D13"/>
    <w:rPr>
      <w:rFonts w:ascii="Times New Roman" w:eastAsiaTheme="minorEastAsia" w:hAnsi="Times New Roman" w:cs="Times New Roman"/>
      <w:b/>
      <w:bCs/>
      <w:sz w:val="28"/>
      <w:szCs w:val="28"/>
      <w:lang w:eastAsia="ru-RU"/>
    </w:rPr>
  </w:style>
  <w:style w:type="character" w:customStyle="1" w:styleId="3108">
    <w:name w:val="Заголовок 3 Знак108"/>
    <w:basedOn w:val="a1"/>
    <w:uiPriority w:val="1"/>
    <w:rsid w:val="00C23D13"/>
    <w:rPr>
      <w:rFonts w:ascii="Times New Roman" w:eastAsiaTheme="minorEastAsia" w:hAnsi="Times New Roman" w:cs="Times New Roman"/>
      <w:b/>
      <w:bCs/>
      <w:sz w:val="24"/>
      <w:szCs w:val="24"/>
      <w:lang w:eastAsia="ru-RU"/>
    </w:rPr>
  </w:style>
  <w:style w:type="numbering" w:customStyle="1" w:styleId="1108">
    <w:name w:val="Нет списка1108"/>
    <w:next w:val="a3"/>
    <w:uiPriority w:val="99"/>
    <w:semiHidden/>
    <w:unhideWhenUsed/>
    <w:rsid w:val="00C23D13"/>
  </w:style>
  <w:style w:type="character" w:customStyle="1" w:styleId="1095">
    <w:name w:val="Основной текст Знак109"/>
    <w:basedOn w:val="a1"/>
    <w:uiPriority w:val="1"/>
    <w:rsid w:val="00C23D13"/>
    <w:rPr>
      <w:rFonts w:ascii="Times New Roman" w:eastAsiaTheme="minorEastAsia" w:hAnsi="Times New Roman" w:cs="Times New Roman"/>
      <w:sz w:val="24"/>
      <w:szCs w:val="24"/>
      <w:lang w:eastAsia="ru-RU"/>
    </w:rPr>
  </w:style>
  <w:style w:type="paragraph" w:customStyle="1" w:styleId="TableParagraph108">
    <w:name w:val="Table Paragraph10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8">
    <w:name w:val="Верхний колонтитул Знак108"/>
    <w:basedOn w:val="a1"/>
    <w:uiPriority w:val="99"/>
    <w:rsid w:val="00C23D13"/>
    <w:rPr>
      <w:rFonts w:ascii="Times New Roman" w:eastAsiaTheme="minorEastAsia" w:hAnsi="Times New Roman" w:cs="Times New Roman"/>
      <w:sz w:val="24"/>
      <w:szCs w:val="24"/>
      <w:lang w:eastAsia="ru-RU"/>
    </w:rPr>
  </w:style>
  <w:style w:type="character" w:customStyle="1" w:styleId="1080">
    <w:name w:val="Нижний колонтитул Знак108"/>
    <w:basedOn w:val="a1"/>
    <w:uiPriority w:val="99"/>
    <w:rsid w:val="00C23D13"/>
    <w:rPr>
      <w:rFonts w:ascii="Times New Roman" w:eastAsiaTheme="minorEastAsia" w:hAnsi="Times New Roman" w:cs="Times New Roman"/>
      <w:sz w:val="24"/>
      <w:szCs w:val="24"/>
      <w:lang w:eastAsia="ru-RU"/>
    </w:rPr>
  </w:style>
  <w:style w:type="paragraph" w:customStyle="1" w:styleId="21108">
    <w:name w:val="Заголовок 21108"/>
    <w:basedOn w:val="a"/>
    <w:uiPriority w:val="1"/>
    <w:qFormat/>
    <w:rsid w:val="00C23D13"/>
    <w:pPr>
      <w:widowControl w:val="0"/>
      <w:ind w:left="692" w:hanging="8"/>
      <w:outlineLvl w:val="2"/>
    </w:pPr>
    <w:rPr>
      <w:rFonts w:eastAsia="Times New Roman"/>
      <w:b/>
      <w:bCs/>
      <w:sz w:val="28"/>
      <w:szCs w:val="28"/>
      <w:lang w:val="en-US"/>
    </w:rPr>
  </w:style>
  <w:style w:type="character" w:customStyle="1" w:styleId="1081">
    <w:name w:val="Гипертекстовая ссылка108"/>
    <w:basedOn w:val="a1"/>
    <w:uiPriority w:val="99"/>
    <w:rsid w:val="00C23D13"/>
    <w:rPr>
      <w:b w:val="0"/>
      <w:bCs w:val="0"/>
      <w:color w:val="106BBE"/>
    </w:rPr>
  </w:style>
  <w:style w:type="table" w:customStyle="1" w:styleId="TableNormal108">
    <w:name w:val="Table Normal10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80">
    <w:name w:val="Сетка таблицы1108"/>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8">
    <w:name w:val="Оглавление 11108"/>
    <w:basedOn w:val="a"/>
    <w:uiPriority w:val="1"/>
    <w:qFormat/>
    <w:rsid w:val="00C23D13"/>
    <w:pPr>
      <w:spacing w:before="96"/>
      <w:ind w:left="116" w:hanging="12"/>
    </w:pPr>
    <w:rPr>
      <w:rFonts w:eastAsia="Times New Roman" w:cs="Times New Roman"/>
      <w:szCs w:val="24"/>
      <w:lang w:eastAsia="ru-RU"/>
    </w:rPr>
  </w:style>
  <w:style w:type="paragraph" w:customStyle="1" w:styleId="211080">
    <w:name w:val="Оглавление 21108"/>
    <w:basedOn w:val="a"/>
    <w:uiPriority w:val="1"/>
    <w:qFormat/>
    <w:rsid w:val="00C23D13"/>
    <w:pPr>
      <w:spacing w:before="102"/>
      <w:ind w:left="356" w:hanging="8"/>
    </w:pPr>
    <w:rPr>
      <w:rFonts w:eastAsia="Times New Roman" w:cs="Times New Roman"/>
      <w:szCs w:val="24"/>
      <w:lang w:eastAsia="ru-RU"/>
    </w:rPr>
  </w:style>
  <w:style w:type="paragraph" w:customStyle="1" w:styleId="31108">
    <w:name w:val="Оглавление 31108"/>
    <w:basedOn w:val="a"/>
    <w:uiPriority w:val="1"/>
    <w:qFormat/>
    <w:rsid w:val="00C23D13"/>
    <w:pPr>
      <w:spacing w:before="112"/>
      <w:ind w:left="596" w:hanging="540"/>
    </w:pPr>
    <w:rPr>
      <w:rFonts w:eastAsia="Times New Roman" w:cs="Times New Roman"/>
      <w:szCs w:val="24"/>
      <w:lang w:eastAsia="ru-RU"/>
    </w:rPr>
  </w:style>
  <w:style w:type="paragraph" w:customStyle="1" w:styleId="111080">
    <w:name w:val="Заголовок 1110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80">
    <w:name w:val="Заголовок 31108"/>
    <w:basedOn w:val="a"/>
    <w:uiPriority w:val="1"/>
    <w:qFormat/>
    <w:rsid w:val="00C23D13"/>
    <w:pPr>
      <w:ind w:left="824"/>
      <w:outlineLvl w:val="3"/>
    </w:pPr>
    <w:rPr>
      <w:rFonts w:eastAsia="Times New Roman" w:cs="Times New Roman"/>
      <w:b/>
      <w:bCs/>
      <w:szCs w:val="24"/>
      <w:lang w:eastAsia="ru-RU"/>
    </w:rPr>
  </w:style>
  <w:style w:type="character" w:customStyle="1" w:styleId="1082">
    <w:name w:val="Текст выноски Знак108"/>
    <w:basedOn w:val="a1"/>
    <w:uiPriority w:val="99"/>
    <w:semiHidden/>
    <w:rsid w:val="00C23D13"/>
    <w:rPr>
      <w:rFonts w:ascii="Tahoma" w:eastAsia="Times New Roman" w:hAnsi="Tahoma" w:cs="Tahoma"/>
      <w:sz w:val="16"/>
      <w:szCs w:val="16"/>
      <w:lang w:eastAsia="ru-RU"/>
    </w:rPr>
  </w:style>
  <w:style w:type="character" w:customStyle="1" w:styleId="1083">
    <w:name w:val="Текст примечания Знак108"/>
    <w:basedOn w:val="a1"/>
    <w:uiPriority w:val="99"/>
    <w:semiHidden/>
    <w:rsid w:val="00C23D13"/>
    <w:rPr>
      <w:rFonts w:ascii="Times New Roman" w:eastAsia="Times New Roman" w:hAnsi="Times New Roman" w:cs="Times New Roman"/>
      <w:sz w:val="20"/>
      <w:szCs w:val="20"/>
      <w:lang w:eastAsia="ru-RU"/>
    </w:rPr>
  </w:style>
  <w:style w:type="character" w:customStyle="1" w:styleId="1084">
    <w:name w:val="Тема примечания Знак108"/>
    <w:uiPriority w:val="99"/>
    <w:semiHidden/>
    <w:rsid w:val="00C23D13"/>
    <w:rPr>
      <w:rFonts w:ascii="Times New Roman" w:eastAsia="Times New Roman" w:hAnsi="Times New Roman" w:cs="Times New Roman"/>
      <w:b/>
      <w:bCs/>
      <w:sz w:val="20"/>
      <w:szCs w:val="20"/>
      <w:lang w:eastAsia="ru-RU"/>
    </w:rPr>
  </w:style>
  <w:style w:type="paragraph" w:customStyle="1" w:styleId="xl65108">
    <w:name w:val="xl65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8">
    <w:name w:val="xl66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8">
    <w:name w:val="xl6710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8">
    <w:name w:val="xl6810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8">
    <w:name w:val="xl69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8">
    <w:name w:val="xl7010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8">
    <w:name w:val="xl71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8">
    <w:name w:val="xl7210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8">
    <w:name w:val="xl73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8">
    <w:name w:val="xl74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8">
    <w:name w:val="xl75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8">
    <w:name w:val="xl76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8">
    <w:name w:val="xl77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7">
    <w:name w:val="xl78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50">
    <w:name w:val="Заголовок 1 Знак125"/>
    <w:basedOn w:val="a1"/>
    <w:uiPriority w:val="1"/>
    <w:rsid w:val="00C23D13"/>
    <w:rPr>
      <w:rFonts w:ascii="Times New Roman" w:eastAsiaTheme="minorEastAsia" w:hAnsi="Times New Roman" w:cs="Times New Roman"/>
      <w:b/>
      <w:bCs/>
      <w:sz w:val="32"/>
      <w:szCs w:val="32"/>
      <w:lang w:eastAsia="ru-RU"/>
    </w:rPr>
  </w:style>
  <w:style w:type="character" w:customStyle="1" w:styleId="2126">
    <w:name w:val="Заголовок 2 Знак126"/>
    <w:basedOn w:val="a1"/>
    <w:uiPriority w:val="1"/>
    <w:rsid w:val="00C23D13"/>
    <w:rPr>
      <w:rFonts w:ascii="Times New Roman" w:eastAsiaTheme="minorEastAsia" w:hAnsi="Times New Roman" w:cs="Times New Roman"/>
      <w:b/>
      <w:bCs/>
      <w:sz w:val="28"/>
      <w:szCs w:val="28"/>
      <w:lang w:eastAsia="ru-RU"/>
    </w:rPr>
  </w:style>
  <w:style w:type="character" w:customStyle="1" w:styleId="3107">
    <w:name w:val="Заголовок 3 Знак107"/>
    <w:basedOn w:val="a1"/>
    <w:uiPriority w:val="1"/>
    <w:rsid w:val="00C23D13"/>
    <w:rPr>
      <w:rFonts w:ascii="Times New Roman" w:eastAsiaTheme="minorEastAsia" w:hAnsi="Times New Roman" w:cs="Times New Roman"/>
      <w:b/>
      <w:bCs/>
      <w:sz w:val="24"/>
      <w:szCs w:val="24"/>
      <w:lang w:eastAsia="ru-RU"/>
    </w:rPr>
  </w:style>
  <w:style w:type="numbering" w:customStyle="1" w:styleId="11070">
    <w:name w:val="Нет списка1107"/>
    <w:next w:val="a3"/>
    <w:uiPriority w:val="99"/>
    <w:semiHidden/>
    <w:unhideWhenUsed/>
    <w:rsid w:val="00C23D13"/>
  </w:style>
  <w:style w:type="character" w:customStyle="1" w:styleId="1085">
    <w:name w:val="Основной текст Знак108"/>
    <w:basedOn w:val="a1"/>
    <w:uiPriority w:val="1"/>
    <w:rsid w:val="00C23D13"/>
    <w:rPr>
      <w:rFonts w:ascii="Times New Roman" w:eastAsiaTheme="minorEastAsia" w:hAnsi="Times New Roman" w:cs="Times New Roman"/>
      <w:sz w:val="24"/>
      <w:szCs w:val="24"/>
      <w:lang w:eastAsia="ru-RU"/>
    </w:rPr>
  </w:style>
  <w:style w:type="paragraph" w:customStyle="1" w:styleId="TableParagraph107">
    <w:name w:val="Table Paragraph10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7">
    <w:name w:val="Верхний колонтитул Знак107"/>
    <w:basedOn w:val="a1"/>
    <w:uiPriority w:val="99"/>
    <w:rsid w:val="00C23D13"/>
    <w:rPr>
      <w:rFonts w:ascii="Times New Roman" w:eastAsiaTheme="minorEastAsia" w:hAnsi="Times New Roman" w:cs="Times New Roman"/>
      <w:sz w:val="24"/>
      <w:szCs w:val="24"/>
      <w:lang w:eastAsia="ru-RU"/>
    </w:rPr>
  </w:style>
  <w:style w:type="character" w:customStyle="1" w:styleId="1070">
    <w:name w:val="Нижний колонтитул Знак107"/>
    <w:basedOn w:val="a1"/>
    <w:uiPriority w:val="99"/>
    <w:rsid w:val="00C23D13"/>
    <w:rPr>
      <w:rFonts w:ascii="Times New Roman" w:eastAsiaTheme="minorEastAsia" w:hAnsi="Times New Roman" w:cs="Times New Roman"/>
      <w:sz w:val="24"/>
      <w:szCs w:val="24"/>
      <w:lang w:eastAsia="ru-RU"/>
    </w:rPr>
  </w:style>
  <w:style w:type="paragraph" w:customStyle="1" w:styleId="21107">
    <w:name w:val="Заголовок 21107"/>
    <w:basedOn w:val="a"/>
    <w:uiPriority w:val="1"/>
    <w:qFormat/>
    <w:rsid w:val="00C23D13"/>
    <w:pPr>
      <w:widowControl w:val="0"/>
      <w:ind w:left="692" w:hanging="8"/>
      <w:outlineLvl w:val="2"/>
    </w:pPr>
    <w:rPr>
      <w:rFonts w:eastAsia="Times New Roman"/>
      <w:b/>
      <w:bCs/>
      <w:sz w:val="28"/>
      <w:szCs w:val="28"/>
      <w:lang w:val="en-US"/>
    </w:rPr>
  </w:style>
  <w:style w:type="character" w:customStyle="1" w:styleId="1071">
    <w:name w:val="Гипертекстовая ссылка107"/>
    <w:basedOn w:val="a1"/>
    <w:uiPriority w:val="99"/>
    <w:rsid w:val="00C23D13"/>
    <w:rPr>
      <w:b w:val="0"/>
      <w:bCs w:val="0"/>
      <w:color w:val="106BBE"/>
    </w:rPr>
  </w:style>
  <w:style w:type="table" w:customStyle="1" w:styleId="TableNormal107">
    <w:name w:val="Table Normal10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71">
    <w:name w:val="Сетка таблицы110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7">
    <w:name w:val="Оглавление 11107"/>
    <w:basedOn w:val="a"/>
    <w:uiPriority w:val="1"/>
    <w:qFormat/>
    <w:rsid w:val="00C23D13"/>
    <w:pPr>
      <w:spacing w:before="96"/>
      <w:ind w:left="116" w:hanging="12"/>
    </w:pPr>
    <w:rPr>
      <w:rFonts w:eastAsia="Times New Roman" w:cs="Times New Roman"/>
      <w:szCs w:val="24"/>
      <w:lang w:eastAsia="ru-RU"/>
    </w:rPr>
  </w:style>
  <w:style w:type="paragraph" w:customStyle="1" w:styleId="211070">
    <w:name w:val="Оглавление 21107"/>
    <w:basedOn w:val="a"/>
    <w:uiPriority w:val="1"/>
    <w:qFormat/>
    <w:rsid w:val="00C23D13"/>
    <w:pPr>
      <w:spacing w:before="102"/>
      <w:ind w:left="356" w:hanging="8"/>
    </w:pPr>
    <w:rPr>
      <w:rFonts w:eastAsia="Times New Roman" w:cs="Times New Roman"/>
      <w:szCs w:val="24"/>
      <w:lang w:eastAsia="ru-RU"/>
    </w:rPr>
  </w:style>
  <w:style w:type="paragraph" w:customStyle="1" w:styleId="31107">
    <w:name w:val="Оглавление 31107"/>
    <w:basedOn w:val="a"/>
    <w:uiPriority w:val="1"/>
    <w:qFormat/>
    <w:rsid w:val="00C23D13"/>
    <w:pPr>
      <w:spacing w:before="112"/>
      <w:ind w:left="596" w:hanging="540"/>
    </w:pPr>
    <w:rPr>
      <w:rFonts w:eastAsia="Times New Roman" w:cs="Times New Roman"/>
      <w:szCs w:val="24"/>
      <w:lang w:eastAsia="ru-RU"/>
    </w:rPr>
  </w:style>
  <w:style w:type="paragraph" w:customStyle="1" w:styleId="111070">
    <w:name w:val="Заголовок 1110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70">
    <w:name w:val="Заголовок 31107"/>
    <w:basedOn w:val="a"/>
    <w:uiPriority w:val="1"/>
    <w:qFormat/>
    <w:rsid w:val="00C23D13"/>
    <w:pPr>
      <w:ind w:left="824"/>
      <w:outlineLvl w:val="3"/>
    </w:pPr>
    <w:rPr>
      <w:rFonts w:eastAsia="Times New Roman" w:cs="Times New Roman"/>
      <w:b/>
      <w:bCs/>
      <w:szCs w:val="24"/>
      <w:lang w:eastAsia="ru-RU"/>
    </w:rPr>
  </w:style>
  <w:style w:type="character" w:customStyle="1" w:styleId="1072">
    <w:name w:val="Текст выноски Знак107"/>
    <w:basedOn w:val="a1"/>
    <w:uiPriority w:val="99"/>
    <w:semiHidden/>
    <w:rsid w:val="00C23D13"/>
    <w:rPr>
      <w:rFonts w:ascii="Tahoma" w:eastAsia="Times New Roman" w:hAnsi="Tahoma" w:cs="Tahoma"/>
      <w:sz w:val="16"/>
      <w:szCs w:val="16"/>
      <w:lang w:eastAsia="ru-RU"/>
    </w:rPr>
  </w:style>
  <w:style w:type="character" w:customStyle="1" w:styleId="1073">
    <w:name w:val="Текст примечания Знак107"/>
    <w:basedOn w:val="a1"/>
    <w:uiPriority w:val="99"/>
    <w:semiHidden/>
    <w:rsid w:val="00C23D13"/>
    <w:rPr>
      <w:rFonts w:ascii="Times New Roman" w:eastAsia="Times New Roman" w:hAnsi="Times New Roman" w:cs="Times New Roman"/>
      <w:sz w:val="20"/>
      <w:szCs w:val="20"/>
      <w:lang w:eastAsia="ru-RU"/>
    </w:rPr>
  </w:style>
  <w:style w:type="character" w:customStyle="1" w:styleId="1074">
    <w:name w:val="Тема примечания Знак107"/>
    <w:uiPriority w:val="99"/>
    <w:semiHidden/>
    <w:rsid w:val="00C23D13"/>
    <w:rPr>
      <w:rFonts w:ascii="Times New Roman" w:eastAsia="Times New Roman" w:hAnsi="Times New Roman" w:cs="Times New Roman"/>
      <w:b/>
      <w:bCs/>
      <w:sz w:val="20"/>
      <w:szCs w:val="20"/>
      <w:lang w:eastAsia="ru-RU"/>
    </w:rPr>
  </w:style>
  <w:style w:type="paragraph" w:customStyle="1" w:styleId="xl65107">
    <w:name w:val="xl65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7">
    <w:name w:val="xl66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7">
    <w:name w:val="xl6710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7">
    <w:name w:val="xl6810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7">
    <w:name w:val="xl69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7">
    <w:name w:val="xl7010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7">
    <w:name w:val="xl71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7">
    <w:name w:val="xl7210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7">
    <w:name w:val="xl73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7">
    <w:name w:val="xl74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7">
    <w:name w:val="xl75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7">
    <w:name w:val="xl76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7">
    <w:name w:val="xl77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6">
    <w:name w:val="xl78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40">
    <w:name w:val="Заголовок 1 Знак124"/>
    <w:basedOn w:val="a1"/>
    <w:uiPriority w:val="1"/>
    <w:rsid w:val="00C23D13"/>
    <w:rPr>
      <w:rFonts w:ascii="Times New Roman" w:eastAsiaTheme="minorEastAsia" w:hAnsi="Times New Roman" w:cs="Times New Roman"/>
      <w:b/>
      <w:bCs/>
      <w:sz w:val="32"/>
      <w:szCs w:val="32"/>
      <w:lang w:eastAsia="ru-RU"/>
    </w:rPr>
  </w:style>
  <w:style w:type="character" w:customStyle="1" w:styleId="2125">
    <w:name w:val="Заголовок 2 Знак125"/>
    <w:basedOn w:val="a1"/>
    <w:uiPriority w:val="1"/>
    <w:rsid w:val="00C23D13"/>
    <w:rPr>
      <w:rFonts w:ascii="Times New Roman" w:eastAsiaTheme="minorEastAsia" w:hAnsi="Times New Roman" w:cs="Times New Roman"/>
      <w:b/>
      <w:bCs/>
      <w:sz w:val="28"/>
      <w:szCs w:val="28"/>
      <w:lang w:eastAsia="ru-RU"/>
    </w:rPr>
  </w:style>
  <w:style w:type="character" w:customStyle="1" w:styleId="3106">
    <w:name w:val="Заголовок 3 Знак106"/>
    <w:basedOn w:val="a1"/>
    <w:uiPriority w:val="1"/>
    <w:rsid w:val="00C23D13"/>
    <w:rPr>
      <w:rFonts w:ascii="Times New Roman" w:eastAsiaTheme="minorEastAsia" w:hAnsi="Times New Roman" w:cs="Times New Roman"/>
      <w:b/>
      <w:bCs/>
      <w:sz w:val="24"/>
      <w:szCs w:val="24"/>
      <w:lang w:eastAsia="ru-RU"/>
    </w:rPr>
  </w:style>
  <w:style w:type="numbering" w:customStyle="1" w:styleId="11060">
    <w:name w:val="Нет списка1106"/>
    <w:next w:val="a3"/>
    <w:uiPriority w:val="99"/>
    <w:semiHidden/>
    <w:unhideWhenUsed/>
    <w:rsid w:val="00C23D13"/>
  </w:style>
  <w:style w:type="character" w:customStyle="1" w:styleId="1075">
    <w:name w:val="Основной текст Знак107"/>
    <w:basedOn w:val="a1"/>
    <w:uiPriority w:val="1"/>
    <w:rsid w:val="00C23D13"/>
    <w:rPr>
      <w:rFonts w:ascii="Times New Roman" w:eastAsiaTheme="minorEastAsia" w:hAnsi="Times New Roman" w:cs="Times New Roman"/>
      <w:sz w:val="24"/>
      <w:szCs w:val="24"/>
      <w:lang w:eastAsia="ru-RU"/>
    </w:rPr>
  </w:style>
  <w:style w:type="paragraph" w:customStyle="1" w:styleId="TableParagraph106">
    <w:name w:val="Table Paragraph10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6">
    <w:name w:val="Верхний колонтитул Знак106"/>
    <w:basedOn w:val="a1"/>
    <w:uiPriority w:val="99"/>
    <w:rsid w:val="00C23D13"/>
    <w:rPr>
      <w:rFonts w:ascii="Times New Roman" w:eastAsiaTheme="minorEastAsia" w:hAnsi="Times New Roman" w:cs="Times New Roman"/>
      <w:sz w:val="24"/>
      <w:szCs w:val="24"/>
      <w:lang w:eastAsia="ru-RU"/>
    </w:rPr>
  </w:style>
  <w:style w:type="character" w:customStyle="1" w:styleId="1060">
    <w:name w:val="Нижний колонтитул Знак106"/>
    <w:basedOn w:val="a1"/>
    <w:uiPriority w:val="99"/>
    <w:rsid w:val="00C23D13"/>
    <w:rPr>
      <w:rFonts w:ascii="Times New Roman" w:eastAsiaTheme="minorEastAsia" w:hAnsi="Times New Roman" w:cs="Times New Roman"/>
      <w:sz w:val="24"/>
      <w:szCs w:val="24"/>
      <w:lang w:eastAsia="ru-RU"/>
    </w:rPr>
  </w:style>
  <w:style w:type="paragraph" w:customStyle="1" w:styleId="21106">
    <w:name w:val="Заголовок 21106"/>
    <w:basedOn w:val="a"/>
    <w:uiPriority w:val="1"/>
    <w:qFormat/>
    <w:rsid w:val="00C23D13"/>
    <w:pPr>
      <w:widowControl w:val="0"/>
      <w:ind w:left="692" w:hanging="8"/>
      <w:outlineLvl w:val="2"/>
    </w:pPr>
    <w:rPr>
      <w:rFonts w:eastAsia="Times New Roman"/>
      <w:b/>
      <w:bCs/>
      <w:sz w:val="28"/>
      <w:szCs w:val="28"/>
      <w:lang w:val="en-US"/>
    </w:rPr>
  </w:style>
  <w:style w:type="character" w:customStyle="1" w:styleId="1061">
    <w:name w:val="Гипертекстовая ссылка106"/>
    <w:basedOn w:val="a1"/>
    <w:uiPriority w:val="99"/>
    <w:rsid w:val="00C23D13"/>
    <w:rPr>
      <w:b w:val="0"/>
      <w:bCs w:val="0"/>
      <w:color w:val="106BBE"/>
    </w:rPr>
  </w:style>
  <w:style w:type="table" w:customStyle="1" w:styleId="TableNormal106">
    <w:name w:val="Table Normal10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61">
    <w:name w:val="Сетка таблицы110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6">
    <w:name w:val="Оглавление 11106"/>
    <w:basedOn w:val="a"/>
    <w:uiPriority w:val="1"/>
    <w:qFormat/>
    <w:rsid w:val="00C23D13"/>
    <w:pPr>
      <w:spacing w:before="96"/>
      <w:ind w:left="116" w:hanging="12"/>
    </w:pPr>
    <w:rPr>
      <w:rFonts w:eastAsia="Times New Roman" w:cs="Times New Roman"/>
      <w:szCs w:val="24"/>
      <w:lang w:eastAsia="ru-RU"/>
    </w:rPr>
  </w:style>
  <w:style w:type="paragraph" w:customStyle="1" w:styleId="211060">
    <w:name w:val="Оглавление 21106"/>
    <w:basedOn w:val="a"/>
    <w:uiPriority w:val="1"/>
    <w:qFormat/>
    <w:rsid w:val="00C23D13"/>
    <w:pPr>
      <w:spacing w:before="102"/>
      <w:ind w:left="356" w:hanging="8"/>
    </w:pPr>
    <w:rPr>
      <w:rFonts w:eastAsia="Times New Roman" w:cs="Times New Roman"/>
      <w:szCs w:val="24"/>
      <w:lang w:eastAsia="ru-RU"/>
    </w:rPr>
  </w:style>
  <w:style w:type="paragraph" w:customStyle="1" w:styleId="31106">
    <w:name w:val="Оглавление 31106"/>
    <w:basedOn w:val="a"/>
    <w:uiPriority w:val="1"/>
    <w:qFormat/>
    <w:rsid w:val="00C23D13"/>
    <w:pPr>
      <w:spacing w:before="112"/>
      <w:ind w:left="596" w:hanging="540"/>
    </w:pPr>
    <w:rPr>
      <w:rFonts w:eastAsia="Times New Roman" w:cs="Times New Roman"/>
      <w:szCs w:val="24"/>
      <w:lang w:eastAsia="ru-RU"/>
    </w:rPr>
  </w:style>
  <w:style w:type="paragraph" w:customStyle="1" w:styleId="111060">
    <w:name w:val="Заголовок 1110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60">
    <w:name w:val="Заголовок 31106"/>
    <w:basedOn w:val="a"/>
    <w:uiPriority w:val="1"/>
    <w:qFormat/>
    <w:rsid w:val="00C23D13"/>
    <w:pPr>
      <w:ind w:left="824"/>
      <w:outlineLvl w:val="3"/>
    </w:pPr>
    <w:rPr>
      <w:rFonts w:eastAsia="Times New Roman" w:cs="Times New Roman"/>
      <w:b/>
      <w:bCs/>
      <w:szCs w:val="24"/>
      <w:lang w:eastAsia="ru-RU"/>
    </w:rPr>
  </w:style>
  <w:style w:type="character" w:customStyle="1" w:styleId="1062">
    <w:name w:val="Текст выноски Знак106"/>
    <w:basedOn w:val="a1"/>
    <w:uiPriority w:val="99"/>
    <w:semiHidden/>
    <w:rsid w:val="00C23D13"/>
    <w:rPr>
      <w:rFonts w:ascii="Tahoma" w:eastAsia="Times New Roman" w:hAnsi="Tahoma" w:cs="Tahoma"/>
      <w:sz w:val="16"/>
      <w:szCs w:val="16"/>
      <w:lang w:eastAsia="ru-RU"/>
    </w:rPr>
  </w:style>
  <w:style w:type="character" w:customStyle="1" w:styleId="1063">
    <w:name w:val="Текст примечания Знак106"/>
    <w:basedOn w:val="a1"/>
    <w:uiPriority w:val="99"/>
    <w:semiHidden/>
    <w:rsid w:val="00C23D13"/>
    <w:rPr>
      <w:rFonts w:ascii="Times New Roman" w:eastAsia="Times New Roman" w:hAnsi="Times New Roman" w:cs="Times New Roman"/>
      <w:sz w:val="20"/>
      <w:szCs w:val="20"/>
      <w:lang w:eastAsia="ru-RU"/>
    </w:rPr>
  </w:style>
  <w:style w:type="character" w:customStyle="1" w:styleId="1064">
    <w:name w:val="Тема примечания Знак106"/>
    <w:uiPriority w:val="99"/>
    <w:semiHidden/>
    <w:rsid w:val="00C23D13"/>
    <w:rPr>
      <w:rFonts w:ascii="Times New Roman" w:eastAsia="Times New Roman" w:hAnsi="Times New Roman" w:cs="Times New Roman"/>
      <w:b/>
      <w:bCs/>
      <w:sz w:val="20"/>
      <w:szCs w:val="20"/>
      <w:lang w:eastAsia="ru-RU"/>
    </w:rPr>
  </w:style>
  <w:style w:type="paragraph" w:customStyle="1" w:styleId="xl65106">
    <w:name w:val="xl65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6">
    <w:name w:val="xl66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6">
    <w:name w:val="xl6710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6">
    <w:name w:val="xl6810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6">
    <w:name w:val="xl69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6">
    <w:name w:val="xl7010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6">
    <w:name w:val="xl71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6">
    <w:name w:val="xl7210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6">
    <w:name w:val="xl73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6">
    <w:name w:val="xl74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6">
    <w:name w:val="xl75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6">
    <w:name w:val="xl76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6">
    <w:name w:val="xl77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5">
    <w:name w:val="xl78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30">
    <w:name w:val="Заголовок 1 Знак123"/>
    <w:basedOn w:val="a1"/>
    <w:uiPriority w:val="1"/>
    <w:rsid w:val="00C23D13"/>
    <w:rPr>
      <w:rFonts w:ascii="Times New Roman" w:eastAsiaTheme="minorEastAsia" w:hAnsi="Times New Roman" w:cs="Times New Roman"/>
      <w:b/>
      <w:bCs/>
      <w:sz w:val="32"/>
      <w:szCs w:val="32"/>
      <w:lang w:eastAsia="ru-RU"/>
    </w:rPr>
  </w:style>
  <w:style w:type="character" w:customStyle="1" w:styleId="2124">
    <w:name w:val="Заголовок 2 Знак124"/>
    <w:basedOn w:val="a1"/>
    <w:uiPriority w:val="1"/>
    <w:rsid w:val="00C23D13"/>
    <w:rPr>
      <w:rFonts w:ascii="Times New Roman" w:eastAsiaTheme="minorEastAsia" w:hAnsi="Times New Roman" w:cs="Times New Roman"/>
      <w:b/>
      <w:bCs/>
      <w:sz w:val="28"/>
      <w:szCs w:val="28"/>
      <w:lang w:eastAsia="ru-RU"/>
    </w:rPr>
  </w:style>
  <w:style w:type="character" w:customStyle="1" w:styleId="3105">
    <w:name w:val="Заголовок 3 Знак105"/>
    <w:basedOn w:val="a1"/>
    <w:uiPriority w:val="1"/>
    <w:rsid w:val="00C23D13"/>
    <w:rPr>
      <w:rFonts w:ascii="Times New Roman" w:eastAsiaTheme="minorEastAsia" w:hAnsi="Times New Roman" w:cs="Times New Roman"/>
      <w:b/>
      <w:bCs/>
      <w:sz w:val="24"/>
      <w:szCs w:val="24"/>
      <w:lang w:eastAsia="ru-RU"/>
    </w:rPr>
  </w:style>
  <w:style w:type="numbering" w:customStyle="1" w:styleId="11050">
    <w:name w:val="Нет списка1105"/>
    <w:next w:val="a3"/>
    <w:uiPriority w:val="99"/>
    <w:semiHidden/>
    <w:unhideWhenUsed/>
    <w:rsid w:val="00C23D13"/>
  </w:style>
  <w:style w:type="character" w:customStyle="1" w:styleId="1065">
    <w:name w:val="Основной текст Знак106"/>
    <w:basedOn w:val="a1"/>
    <w:uiPriority w:val="1"/>
    <w:rsid w:val="00C23D13"/>
    <w:rPr>
      <w:rFonts w:ascii="Times New Roman" w:eastAsiaTheme="minorEastAsia" w:hAnsi="Times New Roman" w:cs="Times New Roman"/>
      <w:sz w:val="24"/>
      <w:szCs w:val="24"/>
      <w:lang w:eastAsia="ru-RU"/>
    </w:rPr>
  </w:style>
  <w:style w:type="paragraph" w:customStyle="1" w:styleId="TableParagraph105">
    <w:name w:val="Table Paragraph10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5">
    <w:name w:val="Верхний колонтитул Знак105"/>
    <w:basedOn w:val="a1"/>
    <w:uiPriority w:val="99"/>
    <w:rsid w:val="00C23D13"/>
    <w:rPr>
      <w:rFonts w:ascii="Times New Roman" w:eastAsiaTheme="minorEastAsia" w:hAnsi="Times New Roman" w:cs="Times New Roman"/>
      <w:sz w:val="24"/>
      <w:szCs w:val="24"/>
      <w:lang w:eastAsia="ru-RU"/>
    </w:rPr>
  </w:style>
  <w:style w:type="character" w:customStyle="1" w:styleId="1050">
    <w:name w:val="Нижний колонтитул Знак105"/>
    <w:basedOn w:val="a1"/>
    <w:uiPriority w:val="99"/>
    <w:rsid w:val="00C23D13"/>
    <w:rPr>
      <w:rFonts w:ascii="Times New Roman" w:eastAsiaTheme="minorEastAsia" w:hAnsi="Times New Roman" w:cs="Times New Roman"/>
      <w:sz w:val="24"/>
      <w:szCs w:val="24"/>
      <w:lang w:eastAsia="ru-RU"/>
    </w:rPr>
  </w:style>
  <w:style w:type="paragraph" w:customStyle="1" w:styleId="21105">
    <w:name w:val="Заголовок 21105"/>
    <w:basedOn w:val="a"/>
    <w:uiPriority w:val="1"/>
    <w:qFormat/>
    <w:rsid w:val="00C23D13"/>
    <w:pPr>
      <w:widowControl w:val="0"/>
      <w:ind w:left="692" w:hanging="8"/>
      <w:outlineLvl w:val="2"/>
    </w:pPr>
    <w:rPr>
      <w:rFonts w:eastAsia="Times New Roman"/>
      <w:b/>
      <w:bCs/>
      <w:sz w:val="28"/>
      <w:szCs w:val="28"/>
      <w:lang w:val="en-US"/>
    </w:rPr>
  </w:style>
  <w:style w:type="character" w:customStyle="1" w:styleId="1051">
    <w:name w:val="Гипертекстовая ссылка105"/>
    <w:basedOn w:val="a1"/>
    <w:uiPriority w:val="99"/>
    <w:rsid w:val="00C23D13"/>
    <w:rPr>
      <w:b w:val="0"/>
      <w:bCs w:val="0"/>
      <w:color w:val="106BBE"/>
    </w:rPr>
  </w:style>
  <w:style w:type="table" w:customStyle="1" w:styleId="TableNormal105">
    <w:name w:val="Table Normal10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51">
    <w:name w:val="Сетка таблицы110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5">
    <w:name w:val="Оглавление 11105"/>
    <w:basedOn w:val="a"/>
    <w:uiPriority w:val="1"/>
    <w:qFormat/>
    <w:rsid w:val="00C23D13"/>
    <w:pPr>
      <w:spacing w:before="96"/>
      <w:ind w:left="116" w:hanging="12"/>
    </w:pPr>
    <w:rPr>
      <w:rFonts w:eastAsia="Times New Roman" w:cs="Times New Roman"/>
      <w:szCs w:val="24"/>
      <w:lang w:eastAsia="ru-RU"/>
    </w:rPr>
  </w:style>
  <w:style w:type="paragraph" w:customStyle="1" w:styleId="211050">
    <w:name w:val="Оглавление 21105"/>
    <w:basedOn w:val="a"/>
    <w:uiPriority w:val="1"/>
    <w:qFormat/>
    <w:rsid w:val="00C23D13"/>
    <w:pPr>
      <w:spacing w:before="102"/>
      <w:ind w:left="356" w:hanging="8"/>
    </w:pPr>
    <w:rPr>
      <w:rFonts w:eastAsia="Times New Roman" w:cs="Times New Roman"/>
      <w:szCs w:val="24"/>
      <w:lang w:eastAsia="ru-RU"/>
    </w:rPr>
  </w:style>
  <w:style w:type="paragraph" w:customStyle="1" w:styleId="31105">
    <w:name w:val="Оглавление 31105"/>
    <w:basedOn w:val="a"/>
    <w:uiPriority w:val="1"/>
    <w:qFormat/>
    <w:rsid w:val="00C23D13"/>
    <w:pPr>
      <w:spacing w:before="112"/>
      <w:ind w:left="596" w:hanging="540"/>
    </w:pPr>
    <w:rPr>
      <w:rFonts w:eastAsia="Times New Roman" w:cs="Times New Roman"/>
      <w:szCs w:val="24"/>
      <w:lang w:eastAsia="ru-RU"/>
    </w:rPr>
  </w:style>
  <w:style w:type="paragraph" w:customStyle="1" w:styleId="111050">
    <w:name w:val="Заголовок 1110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50">
    <w:name w:val="Заголовок 31105"/>
    <w:basedOn w:val="a"/>
    <w:uiPriority w:val="1"/>
    <w:qFormat/>
    <w:rsid w:val="00C23D13"/>
    <w:pPr>
      <w:ind w:left="824"/>
      <w:outlineLvl w:val="3"/>
    </w:pPr>
    <w:rPr>
      <w:rFonts w:eastAsia="Times New Roman" w:cs="Times New Roman"/>
      <w:b/>
      <w:bCs/>
      <w:szCs w:val="24"/>
      <w:lang w:eastAsia="ru-RU"/>
    </w:rPr>
  </w:style>
  <w:style w:type="character" w:customStyle="1" w:styleId="1052">
    <w:name w:val="Текст выноски Знак105"/>
    <w:basedOn w:val="a1"/>
    <w:uiPriority w:val="99"/>
    <w:semiHidden/>
    <w:rsid w:val="00C23D13"/>
    <w:rPr>
      <w:rFonts w:ascii="Tahoma" w:eastAsia="Times New Roman" w:hAnsi="Tahoma" w:cs="Tahoma"/>
      <w:sz w:val="16"/>
      <w:szCs w:val="16"/>
      <w:lang w:eastAsia="ru-RU"/>
    </w:rPr>
  </w:style>
  <w:style w:type="character" w:customStyle="1" w:styleId="1053">
    <w:name w:val="Текст примечания Знак105"/>
    <w:basedOn w:val="a1"/>
    <w:uiPriority w:val="99"/>
    <w:semiHidden/>
    <w:rsid w:val="00C23D13"/>
    <w:rPr>
      <w:rFonts w:ascii="Times New Roman" w:eastAsia="Times New Roman" w:hAnsi="Times New Roman" w:cs="Times New Roman"/>
      <w:sz w:val="20"/>
      <w:szCs w:val="20"/>
      <w:lang w:eastAsia="ru-RU"/>
    </w:rPr>
  </w:style>
  <w:style w:type="character" w:customStyle="1" w:styleId="1054">
    <w:name w:val="Тема примечания Знак105"/>
    <w:uiPriority w:val="99"/>
    <w:semiHidden/>
    <w:rsid w:val="00C23D13"/>
    <w:rPr>
      <w:rFonts w:ascii="Times New Roman" w:eastAsia="Times New Roman" w:hAnsi="Times New Roman" w:cs="Times New Roman"/>
      <w:b/>
      <w:bCs/>
      <w:sz w:val="20"/>
      <w:szCs w:val="20"/>
      <w:lang w:eastAsia="ru-RU"/>
    </w:rPr>
  </w:style>
  <w:style w:type="paragraph" w:customStyle="1" w:styleId="xl65105">
    <w:name w:val="xl65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5">
    <w:name w:val="xl66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5">
    <w:name w:val="xl6710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5">
    <w:name w:val="xl6810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5">
    <w:name w:val="xl69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5">
    <w:name w:val="xl7010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5">
    <w:name w:val="xl71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5">
    <w:name w:val="xl7210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5">
    <w:name w:val="xl73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5">
    <w:name w:val="xl74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5">
    <w:name w:val="xl75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5">
    <w:name w:val="xl76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5">
    <w:name w:val="xl77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4">
    <w:name w:val="xl78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20">
    <w:name w:val="Заголовок 1 Знак122"/>
    <w:basedOn w:val="a1"/>
    <w:uiPriority w:val="1"/>
    <w:rsid w:val="00C23D13"/>
    <w:rPr>
      <w:rFonts w:ascii="Times New Roman" w:eastAsiaTheme="minorEastAsia" w:hAnsi="Times New Roman" w:cs="Times New Roman"/>
      <w:b/>
      <w:bCs/>
      <w:sz w:val="32"/>
      <w:szCs w:val="32"/>
      <w:lang w:eastAsia="ru-RU"/>
    </w:rPr>
  </w:style>
  <w:style w:type="character" w:customStyle="1" w:styleId="2123">
    <w:name w:val="Заголовок 2 Знак123"/>
    <w:basedOn w:val="a1"/>
    <w:uiPriority w:val="1"/>
    <w:rsid w:val="00C23D13"/>
    <w:rPr>
      <w:rFonts w:ascii="Times New Roman" w:eastAsiaTheme="minorEastAsia" w:hAnsi="Times New Roman" w:cs="Times New Roman"/>
      <w:b/>
      <w:bCs/>
      <w:sz w:val="28"/>
      <w:szCs w:val="28"/>
      <w:lang w:eastAsia="ru-RU"/>
    </w:rPr>
  </w:style>
  <w:style w:type="character" w:customStyle="1" w:styleId="3104">
    <w:name w:val="Заголовок 3 Знак104"/>
    <w:basedOn w:val="a1"/>
    <w:uiPriority w:val="1"/>
    <w:rsid w:val="00C23D13"/>
    <w:rPr>
      <w:rFonts w:ascii="Times New Roman" w:eastAsiaTheme="minorEastAsia" w:hAnsi="Times New Roman" w:cs="Times New Roman"/>
      <w:b/>
      <w:bCs/>
      <w:sz w:val="24"/>
      <w:szCs w:val="24"/>
      <w:lang w:eastAsia="ru-RU"/>
    </w:rPr>
  </w:style>
  <w:style w:type="numbering" w:customStyle="1" w:styleId="11040">
    <w:name w:val="Нет списка1104"/>
    <w:next w:val="a3"/>
    <w:uiPriority w:val="99"/>
    <w:semiHidden/>
    <w:unhideWhenUsed/>
    <w:rsid w:val="00C23D13"/>
  </w:style>
  <w:style w:type="character" w:customStyle="1" w:styleId="1055">
    <w:name w:val="Основной текст Знак105"/>
    <w:basedOn w:val="a1"/>
    <w:uiPriority w:val="1"/>
    <w:rsid w:val="00C23D13"/>
    <w:rPr>
      <w:rFonts w:ascii="Times New Roman" w:eastAsiaTheme="minorEastAsia" w:hAnsi="Times New Roman" w:cs="Times New Roman"/>
      <w:sz w:val="24"/>
      <w:szCs w:val="24"/>
      <w:lang w:eastAsia="ru-RU"/>
    </w:rPr>
  </w:style>
  <w:style w:type="paragraph" w:customStyle="1" w:styleId="TableParagraph104">
    <w:name w:val="Table Paragraph10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40">
    <w:name w:val="Верхний колонтитул Знак104"/>
    <w:basedOn w:val="a1"/>
    <w:uiPriority w:val="99"/>
    <w:rsid w:val="00C23D13"/>
    <w:rPr>
      <w:rFonts w:ascii="Times New Roman" w:eastAsiaTheme="minorEastAsia" w:hAnsi="Times New Roman" w:cs="Times New Roman"/>
      <w:sz w:val="24"/>
      <w:szCs w:val="24"/>
      <w:lang w:eastAsia="ru-RU"/>
    </w:rPr>
  </w:style>
  <w:style w:type="character" w:customStyle="1" w:styleId="1041">
    <w:name w:val="Нижний колонтитул Знак104"/>
    <w:basedOn w:val="a1"/>
    <w:uiPriority w:val="99"/>
    <w:rsid w:val="00C23D13"/>
    <w:rPr>
      <w:rFonts w:ascii="Times New Roman" w:eastAsiaTheme="minorEastAsia" w:hAnsi="Times New Roman" w:cs="Times New Roman"/>
      <w:sz w:val="24"/>
      <w:szCs w:val="24"/>
      <w:lang w:eastAsia="ru-RU"/>
    </w:rPr>
  </w:style>
  <w:style w:type="paragraph" w:customStyle="1" w:styleId="21104">
    <w:name w:val="Заголовок 21104"/>
    <w:basedOn w:val="a"/>
    <w:uiPriority w:val="1"/>
    <w:qFormat/>
    <w:rsid w:val="00C23D13"/>
    <w:pPr>
      <w:widowControl w:val="0"/>
      <w:ind w:left="692" w:hanging="8"/>
      <w:outlineLvl w:val="2"/>
    </w:pPr>
    <w:rPr>
      <w:rFonts w:eastAsia="Times New Roman"/>
      <w:b/>
      <w:bCs/>
      <w:sz w:val="28"/>
      <w:szCs w:val="28"/>
      <w:lang w:val="en-US"/>
    </w:rPr>
  </w:style>
  <w:style w:type="character" w:customStyle="1" w:styleId="1042">
    <w:name w:val="Гипертекстовая ссылка104"/>
    <w:basedOn w:val="a1"/>
    <w:uiPriority w:val="99"/>
    <w:rsid w:val="00C23D13"/>
    <w:rPr>
      <w:b w:val="0"/>
      <w:bCs w:val="0"/>
      <w:color w:val="106BBE"/>
    </w:rPr>
  </w:style>
  <w:style w:type="table" w:customStyle="1" w:styleId="TableNormal104">
    <w:name w:val="Table Normal10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41">
    <w:name w:val="Сетка таблицы110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4">
    <w:name w:val="Оглавление 11104"/>
    <w:basedOn w:val="a"/>
    <w:uiPriority w:val="1"/>
    <w:qFormat/>
    <w:rsid w:val="00C23D13"/>
    <w:pPr>
      <w:spacing w:before="96"/>
      <w:ind w:left="116" w:hanging="12"/>
    </w:pPr>
    <w:rPr>
      <w:rFonts w:eastAsia="Times New Roman" w:cs="Times New Roman"/>
      <w:szCs w:val="24"/>
      <w:lang w:eastAsia="ru-RU"/>
    </w:rPr>
  </w:style>
  <w:style w:type="paragraph" w:customStyle="1" w:styleId="211040">
    <w:name w:val="Оглавление 21104"/>
    <w:basedOn w:val="a"/>
    <w:uiPriority w:val="1"/>
    <w:qFormat/>
    <w:rsid w:val="00C23D13"/>
    <w:pPr>
      <w:spacing w:before="102"/>
      <w:ind w:left="356" w:hanging="8"/>
    </w:pPr>
    <w:rPr>
      <w:rFonts w:eastAsia="Times New Roman" w:cs="Times New Roman"/>
      <w:szCs w:val="24"/>
      <w:lang w:eastAsia="ru-RU"/>
    </w:rPr>
  </w:style>
  <w:style w:type="paragraph" w:customStyle="1" w:styleId="31104">
    <w:name w:val="Оглавление 31104"/>
    <w:basedOn w:val="a"/>
    <w:uiPriority w:val="1"/>
    <w:qFormat/>
    <w:rsid w:val="00C23D13"/>
    <w:pPr>
      <w:spacing w:before="112"/>
      <w:ind w:left="596" w:hanging="540"/>
    </w:pPr>
    <w:rPr>
      <w:rFonts w:eastAsia="Times New Roman" w:cs="Times New Roman"/>
      <w:szCs w:val="24"/>
      <w:lang w:eastAsia="ru-RU"/>
    </w:rPr>
  </w:style>
  <w:style w:type="paragraph" w:customStyle="1" w:styleId="111040">
    <w:name w:val="Заголовок 1110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40">
    <w:name w:val="Заголовок 31104"/>
    <w:basedOn w:val="a"/>
    <w:uiPriority w:val="1"/>
    <w:qFormat/>
    <w:rsid w:val="00C23D13"/>
    <w:pPr>
      <w:ind w:left="824"/>
      <w:outlineLvl w:val="3"/>
    </w:pPr>
    <w:rPr>
      <w:rFonts w:eastAsia="Times New Roman" w:cs="Times New Roman"/>
      <w:b/>
      <w:bCs/>
      <w:szCs w:val="24"/>
      <w:lang w:eastAsia="ru-RU"/>
    </w:rPr>
  </w:style>
  <w:style w:type="character" w:customStyle="1" w:styleId="1043">
    <w:name w:val="Текст выноски Знак104"/>
    <w:basedOn w:val="a1"/>
    <w:uiPriority w:val="99"/>
    <w:semiHidden/>
    <w:rsid w:val="00C23D13"/>
    <w:rPr>
      <w:rFonts w:ascii="Tahoma" w:eastAsia="Times New Roman" w:hAnsi="Tahoma" w:cs="Tahoma"/>
      <w:sz w:val="16"/>
      <w:szCs w:val="16"/>
      <w:lang w:eastAsia="ru-RU"/>
    </w:rPr>
  </w:style>
  <w:style w:type="character" w:customStyle="1" w:styleId="1044">
    <w:name w:val="Текст примечания Знак104"/>
    <w:basedOn w:val="a1"/>
    <w:uiPriority w:val="99"/>
    <w:semiHidden/>
    <w:rsid w:val="00C23D13"/>
    <w:rPr>
      <w:rFonts w:ascii="Times New Roman" w:eastAsia="Times New Roman" w:hAnsi="Times New Roman" w:cs="Times New Roman"/>
      <w:sz w:val="20"/>
      <w:szCs w:val="20"/>
      <w:lang w:eastAsia="ru-RU"/>
    </w:rPr>
  </w:style>
  <w:style w:type="character" w:customStyle="1" w:styleId="1045">
    <w:name w:val="Тема примечания Знак104"/>
    <w:uiPriority w:val="99"/>
    <w:semiHidden/>
    <w:rsid w:val="00C23D13"/>
    <w:rPr>
      <w:rFonts w:ascii="Times New Roman" w:eastAsia="Times New Roman" w:hAnsi="Times New Roman" w:cs="Times New Roman"/>
      <w:b/>
      <w:bCs/>
      <w:sz w:val="20"/>
      <w:szCs w:val="20"/>
      <w:lang w:eastAsia="ru-RU"/>
    </w:rPr>
  </w:style>
  <w:style w:type="paragraph" w:customStyle="1" w:styleId="xl65104">
    <w:name w:val="xl65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4">
    <w:name w:val="xl66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4">
    <w:name w:val="xl6710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4">
    <w:name w:val="xl6810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4">
    <w:name w:val="xl69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4">
    <w:name w:val="xl7010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4">
    <w:name w:val="xl71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4">
    <w:name w:val="xl7210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4">
    <w:name w:val="xl73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4">
    <w:name w:val="xl74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4">
    <w:name w:val="xl75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4">
    <w:name w:val="xl76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4">
    <w:name w:val="xl77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3">
    <w:name w:val="xl78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10">
    <w:name w:val="Заголовок 1 Знак121"/>
    <w:basedOn w:val="a1"/>
    <w:uiPriority w:val="1"/>
    <w:rsid w:val="00C23D13"/>
    <w:rPr>
      <w:rFonts w:ascii="Times New Roman" w:eastAsiaTheme="minorEastAsia" w:hAnsi="Times New Roman" w:cs="Times New Roman"/>
      <w:b/>
      <w:bCs/>
      <w:sz w:val="32"/>
      <w:szCs w:val="32"/>
      <w:lang w:eastAsia="ru-RU"/>
    </w:rPr>
  </w:style>
  <w:style w:type="character" w:customStyle="1" w:styleId="21220">
    <w:name w:val="Заголовок 2 Знак122"/>
    <w:basedOn w:val="a1"/>
    <w:uiPriority w:val="1"/>
    <w:rsid w:val="00C23D13"/>
    <w:rPr>
      <w:rFonts w:ascii="Times New Roman" w:eastAsiaTheme="minorEastAsia" w:hAnsi="Times New Roman" w:cs="Times New Roman"/>
      <w:b/>
      <w:bCs/>
      <w:sz w:val="28"/>
      <w:szCs w:val="28"/>
      <w:lang w:eastAsia="ru-RU"/>
    </w:rPr>
  </w:style>
  <w:style w:type="character" w:customStyle="1" w:styleId="3103">
    <w:name w:val="Заголовок 3 Знак103"/>
    <w:basedOn w:val="a1"/>
    <w:uiPriority w:val="1"/>
    <w:rsid w:val="00C23D13"/>
    <w:rPr>
      <w:rFonts w:ascii="Times New Roman" w:eastAsiaTheme="minorEastAsia" w:hAnsi="Times New Roman" w:cs="Times New Roman"/>
      <w:b/>
      <w:bCs/>
      <w:sz w:val="24"/>
      <w:szCs w:val="24"/>
      <w:lang w:eastAsia="ru-RU"/>
    </w:rPr>
  </w:style>
  <w:style w:type="numbering" w:customStyle="1" w:styleId="11030">
    <w:name w:val="Нет списка1103"/>
    <w:next w:val="a3"/>
    <w:uiPriority w:val="99"/>
    <w:semiHidden/>
    <w:unhideWhenUsed/>
    <w:rsid w:val="00C23D13"/>
  </w:style>
  <w:style w:type="character" w:customStyle="1" w:styleId="1046">
    <w:name w:val="Основной текст Знак104"/>
    <w:basedOn w:val="a1"/>
    <w:uiPriority w:val="1"/>
    <w:rsid w:val="00C23D13"/>
    <w:rPr>
      <w:rFonts w:ascii="Times New Roman" w:eastAsiaTheme="minorEastAsia" w:hAnsi="Times New Roman" w:cs="Times New Roman"/>
      <w:sz w:val="24"/>
      <w:szCs w:val="24"/>
      <w:lang w:eastAsia="ru-RU"/>
    </w:rPr>
  </w:style>
  <w:style w:type="paragraph" w:customStyle="1" w:styleId="TableParagraph103">
    <w:name w:val="Table Paragraph10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30">
    <w:name w:val="Верхний колонтитул Знак103"/>
    <w:basedOn w:val="a1"/>
    <w:uiPriority w:val="99"/>
    <w:rsid w:val="00C23D13"/>
    <w:rPr>
      <w:rFonts w:ascii="Times New Roman" w:eastAsiaTheme="minorEastAsia" w:hAnsi="Times New Roman" w:cs="Times New Roman"/>
      <w:sz w:val="24"/>
      <w:szCs w:val="24"/>
      <w:lang w:eastAsia="ru-RU"/>
    </w:rPr>
  </w:style>
  <w:style w:type="character" w:customStyle="1" w:styleId="1031">
    <w:name w:val="Нижний колонтитул Знак103"/>
    <w:basedOn w:val="a1"/>
    <w:uiPriority w:val="99"/>
    <w:rsid w:val="00C23D13"/>
    <w:rPr>
      <w:rFonts w:ascii="Times New Roman" w:eastAsiaTheme="minorEastAsia" w:hAnsi="Times New Roman" w:cs="Times New Roman"/>
      <w:sz w:val="24"/>
      <w:szCs w:val="24"/>
      <w:lang w:eastAsia="ru-RU"/>
    </w:rPr>
  </w:style>
  <w:style w:type="paragraph" w:customStyle="1" w:styleId="21103">
    <w:name w:val="Заголовок 21103"/>
    <w:basedOn w:val="a"/>
    <w:uiPriority w:val="1"/>
    <w:qFormat/>
    <w:rsid w:val="00C23D13"/>
    <w:pPr>
      <w:widowControl w:val="0"/>
      <w:ind w:left="692" w:hanging="8"/>
      <w:outlineLvl w:val="2"/>
    </w:pPr>
    <w:rPr>
      <w:rFonts w:eastAsia="Times New Roman"/>
      <w:b/>
      <w:bCs/>
      <w:sz w:val="28"/>
      <w:szCs w:val="28"/>
      <w:lang w:val="en-US"/>
    </w:rPr>
  </w:style>
  <w:style w:type="character" w:customStyle="1" w:styleId="1032">
    <w:name w:val="Гипертекстовая ссылка103"/>
    <w:basedOn w:val="a1"/>
    <w:uiPriority w:val="99"/>
    <w:rsid w:val="00C23D13"/>
    <w:rPr>
      <w:b w:val="0"/>
      <w:bCs w:val="0"/>
      <w:color w:val="106BBE"/>
    </w:rPr>
  </w:style>
  <w:style w:type="table" w:customStyle="1" w:styleId="TableNormal103">
    <w:name w:val="Table Normal10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31">
    <w:name w:val="Сетка таблицы110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30">
    <w:name w:val="Оглавление 11103"/>
    <w:basedOn w:val="a"/>
    <w:uiPriority w:val="1"/>
    <w:qFormat/>
    <w:rsid w:val="00C23D13"/>
    <w:pPr>
      <w:spacing w:before="96"/>
      <w:ind w:left="116" w:hanging="12"/>
    </w:pPr>
    <w:rPr>
      <w:rFonts w:eastAsia="Times New Roman" w:cs="Times New Roman"/>
      <w:szCs w:val="24"/>
      <w:lang w:eastAsia="ru-RU"/>
    </w:rPr>
  </w:style>
  <w:style w:type="paragraph" w:customStyle="1" w:styleId="211030">
    <w:name w:val="Оглавление 21103"/>
    <w:basedOn w:val="a"/>
    <w:uiPriority w:val="1"/>
    <w:qFormat/>
    <w:rsid w:val="00C23D13"/>
    <w:pPr>
      <w:spacing w:before="102"/>
      <w:ind w:left="356" w:hanging="8"/>
    </w:pPr>
    <w:rPr>
      <w:rFonts w:eastAsia="Times New Roman" w:cs="Times New Roman"/>
      <w:szCs w:val="24"/>
      <w:lang w:eastAsia="ru-RU"/>
    </w:rPr>
  </w:style>
  <w:style w:type="paragraph" w:customStyle="1" w:styleId="31103">
    <w:name w:val="Оглавление 31103"/>
    <w:basedOn w:val="a"/>
    <w:uiPriority w:val="1"/>
    <w:qFormat/>
    <w:rsid w:val="00C23D13"/>
    <w:pPr>
      <w:spacing w:before="112"/>
      <w:ind w:left="596" w:hanging="540"/>
    </w:pPr>
    <w:rPr>
      <w:rFonts w:eastAsia="Times New Roman" w:cs="Times New Roman"/>
      <w:szCs w:val="24"/>
      <w:lang w:eastAsia="ru-RU"/>
    </w:rPr>
  </w:style>
  <w:style w:type="paragraph" w:customStyle="1" w:styleId="111031">
    <w:name w:val="Заголовок 1110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30">
    <w:name w:val="Заголовок 31103"/>
    <w:basedOn w:val="a"/>
    <w:uiPriority w:val="1"/>
    <w:qFormat/>
    <w:rsid w:val="00C23D13"/>
    <w:pPr>
      <w:ind w:left="824"/>
      <w:outlineLvl w:val="3"/>
    </w:pPr>
    <w:rPr>
      <w:rFonts w:eastAsia="Times New Roman" w:cs="Times New Roman"/>
      <w:b/>
      <w:bCs/>
      <w:szCs w:val="24"/>
      <w:lang w:eastAsia="ru-RU"/>
    </w:rPr>
  </w:style>
  <w:style w:type="character" w:customStyle="1" w:styleId="1033">
    <w:name w:val="Текст выноски Знак103"/>
    <w:basedOn w:val="a1"/>
    <w:uiPriority w:val="99"/>
    <w:semiHidden/>
    <w:rsid w:val="00C23D13"/>
    <w:rPr>
      <w:rFonts w:ascii="Tahoma" w:eastAsia="Times New Roman" w:hAnsi="Tahoma" w:cs="Tahoma"/>
      <w:sz w:val="16"/>
      <w:szCs w:val="16"/>
      <w:lang w:eastAsia="ru-RU"/>
    </w:rPr>
  </w:style>
  <w:style w:type="character" w:customStyle="1" w:styleId="1034">
    <w:name w:val="Текст примечания Знак103"/>
    <w:basedOn w:val="a1"/>
    <w:uiPriority w:val="99"/>
    <w:semiHidden/>
    <w:rsid w:val="00C23D13"/>
    <w:rPr>
      <w:rFonts w:ascii="Times New Roman" w:eastAsia="Times New Roman" w:hAnsi="Times New Roman" w:cs="Times New Roman"/>
      <w:sz w:val="20"/>
      <w:szCs w:val="20"/>
      <w:lang w:eastAsia="ru-RU"/>
    </w:rPr>
  </w:style>
  <w:style w:type="character" w:customStyle="1" w:styleId="1035">
    <w:name w:val="Тема примечания Знак103"/>
    <w:uiPriority w:val="99"/>
    <w:semiHidden/>
    <w:rsid w:val="00C23D13"/>
    <w:rPr>
      <w:rFonts w:ascii="Times New Roman" w:eastAsia="Times New Roman" w:hAnsi="Times New Roman" w:cs="Times New Roman"/>
      <w:b/>
      <w:bCs/>
      <w:sz w:val="20"/>
      <w:szCs w:val="20"/>
      <w:lang w:eastAsia="ru-RU"/>
    </w:rPr>
  </w:style>
  <w:style w:type="paragraph" w:customStyle="1" w:styleId="xl65103">
    <w:name w:val="xl65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3">
    <w:name w:val="xl66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3">
    <w:name w:val="xl6710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3">
    <w:name w:val="xl6810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3">
    <w:name w:val="xl69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3">
    <w:name w:val="xl7010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3">
    <w:name w:val="xl71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3">
    <w:name w:val="xl7210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3">
    <w:name w:val="xl73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3">
    <w:name w:val="xl74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3">
    <w:name w:val="xl75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3">
    <w:name w:val="xl76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3">
    <w:name w:val="xl77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2">
    <w:name w:val="xl78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00">
    <w:name w:val="Заголовок 1 Знак120"/>
    <w:basedOn w:val="a1"/>
    <w:uiPriority w:val="1"/>
    <w:rsid w:val="00C23D13"/>
    <w:rPr>
      <w:rFonts w:ascii="Times New Roman" w:eastAsiaTheme="minorEastAsia" w:hAnsi="Times New Roman" w:cs="Times New Roman"/>
      <w:b/>
      <w:bCs/>
      <w:sz w:val="32"/>
      <w:szCs w:val="32"/>
      <w:lang w:eastAsia="ru-RU"/>
    </w:rPr>
  </w:style>
  <w:style w:type="character" w:customStyle="1" w:styleId="21210">
    <w:name w:val="Заголовок 2 Знак121"/>
    <w:basedOn w:val="a1"/>
    <w:uiPriority w:val="1"/>
    <w:rsid w:val="00C23D13"/>
    <w:rPr>
      <w:rFonts w:ascii="Times New Roman" w:eastAsiaTheme="minorEastAsia" w:hAnsi="Times New Roman" w:cs="Times New Roman"/>
      <w:b/>
      <w:bCs/>
      <w:sz w:val="28"/>
      <w:szCs w:val="28"/>
      <w:lang w:eastAsia="ru-RU"/>
    </w:rPr>
  </w:style>
  <w:style w:type="character" w:customStyle="1" w:styleId="3102">
    <w:name w:val="Заголовок 3 Знак102"/>
    <w:basedOn w:val="a1"/>
    <w:uiPriority w:val="1"/>
    <w:rsid w:val="00C23D13"/>
    <w:rPr>
      <w:rFonts w:ascii="Times New Roman" w:eastAsiaTheme="minorEastAsia" w:hAnsi="Times New Roman" w:cs="Times New Roman"/>
      <w:b/>
      <w:bCs/>
      <w:sz w:val="24"/>
      <w:szCs w:val="24"/>
      <w:lang w:eastAsia="ru-RU"/>
    </w:rPr>
  </w:style>
  <w:style w:type="numbering" w:customStyle="1" w:styleId="11020">
    <w:name w:val="Нет списка1102"/>
    <w:next w:val="a3"/>
    <w:uiPriority w:val="99"/>
    <w:semiHidden/>
    <w:unhideWhenUsed/>
    <w:rsid w:val="00C23D13"/>
  </w:style>
  <w:style w:type="character" w:customStyle="1" w:styleId="1036">
    <w:name w:val="Основной текст Знак103"/>
    <w:basedOn w:val="a1"/>
    <w:uiPriority w:val="1"/>
    <w:rsid w:val="00C23D13"/>
    <w:rPr>
      <w:rFonts w:ascii="Times New Roman" w:eastAsiaTheme="minorEastAsia" w:hAnsi="Times New Roman" w:cs="Times New Roman"/>
      <w:sz w:val="24"/>
      <w:szCs w:val="24"/>
      <w:lang w:eastAsia="ru-RU"/>
    </w:rPr>
  </w:style>
  <w:style w:type="paragraph" w:customStyle="1" w:styleId="TableParagraph102">
    <w:name w:val="Table Paragraph10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20">
    <w:name w:val="Верхний колонтитул Знак102"/>
    <w:basedOn w:val="a1"/>
    <w:uiPriority w:val="99"/>
    <w:rsid w:val="00C23D13"/>
    <w:rPr>
      <w:rFonts w:ascii="Times New Roman" w:eastAsiaTheme="minorEastAsia" w:hAnsi="Times New Roman" w:cs="Times New Roman"/>
      <w:sz w:val="24"/>
      <w:szCs w:val="24"/>
      <w:lang w:eastAsia="ru-RU"/>
    </w:rPr>
  </w:style>
  <w:style w:type="character" w:customStyle="1" w:styleId="1021">
    <w:name w:val="Нижний колонтитул Знак102"/>
    <w:basedOn w:val="a1"/>
    <w:uiPriority w:val="99"/>
    <w:rsid w:val="00C23D13"/>
    <w:rPr>
      <w:rFonts w:ascii="Times New Roman" w:eastAsiaTheme="minorEastAsia" w:hAnsi="Times New Roman" w:cs="Times New Roman"/>
      <w:sz w:val="24"/>
      <w:szCs w:val="24"/>
      <w:lang w:eastAsia="ru-RU"/>
    </w:rPr>
  </w:style>
  <w:style w:type="paragraph" w:customStyle="1" w:styleId="21102">
    <w:name w:val="Заголовок 21102"/>
    <w:basedOn w:val="a"/>
    <w:uiPriority w:val="1"/>
    <w:qFormat/>
    <w:rsid w:val="00C23D13"/>
    <w:pPr>
      <w:widowControl w:val="0"/>
      <w:ind w:left="692" w:hanging="8"/>
      <w:outlineLvl w:val="2"/>
    </w:pPr>
    <w:rPr>
      <w:rFonts w:eastAsia="Times New Roman"/>
      <w:b/>
      <w:bCs/>
      <w:sz w:val="28"/>
      <w:szCs w:val="28"/>
      <w:lang w:val="en-US"/>
    </w:rPr>
  </w:style>
  <w:style w:type="character" w:customStyle="1" w:styleId="1022">
    <w:name w:val="Гипертекстовая ссылка102"/>
    <w:basedOn w:val="a1"/>
    <w:uiPriority w:val="99"/>
    <w:rsid w:val="00C23D13"/>
    <w:rPr>
      <w:b w:val="0"/>
      <w:bCs w:val="0"/>
      <w:color w:val="106BBE"/>
    </w:rPr>
  </w:style>
  <w:style w:type="table" w:customStyle="1" w:styleId="TableNormal102">
    <w:name w:val="Table Normal10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21">
    <w:name w:val="Сетка таблицы110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20">
    <w:name w:val="Оглавление 11102"/>
    <w:basedOn w:val="a"/>
    <w:uiPriority w:val="1"/>
    <w:qFormat/>
    <w:rsid w:val="00C23D13"/>
    <w:pPr>
      <w:spacing w:before="96"/>
      <w:ind w:left="116" w:hanging="12"/>
    </w:pPr>
    <w:rPr>
      <w:rFonts w:eastAsia="Times New Roman" w:cs="Times New Roman"/>
      <w:szCs w:val="24"/>
      <w:lang w:eastAsia="ru-RU"/>
    </w:rPr>
  </w:style>
  <w:style w:type="paragraph" w:customStyle="1" w:styleId="211020">
    <w:name w:val="Оглавление 21102"/>
    <w:basedOn w:val="a"/>
    <w:uiPriority w:val="1"/>
    <w:qFormat/>
    <w:rsid w:val="00C23D13"/>
    <w:pPr>
      <w:spacing w:before="102"/>
      <w:ind w:left="356" w:hanging="8"/>
    </w:pPr>
    <w:rPr>
      <w:rFonts w:eastAsia="Times New Roman" w:cs="Times New Roman"/>
      <w:szCs w:val="24"/>
      <w:lang w:eastAsia="ru-RU"/>
    </w:rPr>
  </w:style>
  <w:style w:type="paragraph" w:customStyle="1" w:styleId="311020">
    <w:name w:val="Оглавление 31102"/>
    <w:basedOn w:val="a"/>
    <w:uiPriority w:val="1"/>
    <w:qFormat/>
    <w:rsid w:val="00C23D13"/>
    <w:pPr>
      <w:spacing w:before="112"/>
      <w:ind w:left="596" w:hanging="540"/>
    </w:pPr>
    <w:rPr>
      <w:rFonts w:eastAsia="Times New Roman" w:cs="Times New Roman"/>
      <w:szCs w:val="24"/>
      <w:lang w:eastAsia="ru-RU"/>
    </w:rPr>
  </w:style>
  <w:style w:type="paragraph" w:customStyle="1" w:styleId="111021">
    <w:name w:val="Заголовок 1110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21">
    <w:name w:val="Заголовок 31102"/>
    <w:basedOn w:val="a"/>
    <w:uiPriority w:val="1"/>
    <w:qFormat/>
    <w:rsid w:val="00C23D13"/>
    <w:pPr>
      <w:ind w:left="824"/>
      <w:outlineLvl w:val="3"/>
    </w:pPr>
    <w:rPr>
      <w:rFonts w:eastAsia="Times New Roman" w:cs="Times New Roman"/>
      <w:b/>
      <w:bCs/>
      <w:szCs w:val="24"/>
      <w:lang w:eastAsia="ru-RU"/>
    </w:rPr>
  </w:style>
  <w:style w:type="character" w:customStyle="1" w:styleId="1023">
    <w:name w:val="Текст выноски Знак102"/>
    <w:basedOn w:val="a1"/>
    <w:uiPriority w:val="99"/>
    <w:semiHidden/>
    <w:rsid w:val="00C23D13"/>
    <w:rPr>
      <w:rFonts w:ascii="Tahoma" w:eastAsia="Times New Roman" w:hAnsi="Tahoma" w:cs="Tahoma"/>
      <w:sz w:val="16"/>
      <w:szCs w:val="16"/>
      <w:lang w:eastAsia="ru-RU"/>
    </w:rPr>
  </w:style>
  <w:style w:type="character" w:customStyle="1" w:styleId="1024">
    <w:name w:val="Текст примечания Знак102"/>
    <w:basedOn w:val="a1"/>
    <w:uiPriority w:val="99"/>
    <w:semiHidden/>
    <w:rsid w:val="00C23D13"/>
    <w:rPr>
      <w:rFonts w:ascii="Times New Roman" w:eastAsia="Times New Roman" w:hAnsi="Times New Roman" w:cs="Times New Roman"/>
      <w:sz w:val="20"/>
      <w:szCs w:val="20"/>
      <w:lang w:eastAsia="ru-RU"/>
    </w:rPr>
  </w:style>
  <w:style w:type="character" w:customStyle="1" w:styleId="1025">
    <w:name w:val="Тема примечания Знак102"/>
    <w:uiPriority w:val="99"/>
    <w:semiHidden/>
    <w:rsid w:val="00C23D13"/>
    <w:rPr>
      <w:rFonts w:ascii="Times New Roman" w:eastAsia="Times New Roman" w:hAnsi="Times New Roman" w:cs="Times New Roman"/>
      <w:b/>
      <w:bCs/>
      <w:sz w:val="20"/>
      <w:szCs w:val="20"/>
      <w:lang w:eastAsia="ru-RU"/>
    </w:rPr>
  </w:style>
  <w:style w:type="paragraph" w:customStyle="1" w:styleId="xl65102">
    <w:name w:val="xl65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2">
    <w:name w:val="xl66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2">
    <w:name w:val="xl6710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2">
    <w:name w:val="xl6810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2">
    <w:name w:val="xl69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2">
    <w:name w:val="xl7010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2">
    <w:name w:val="xl71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2">
    <w:name w:val="xl7210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2">
    <w:name w:val="xl73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2">
    <w:name w:val="xl74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2">
    <w:name w:val="xl75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2">
    <w:name w:val="xl76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2">
    <w:name w:val="xl77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1">
    <w:name w:val="xl78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90">
    <w:name w:val="Заголовок 1 Знак119"/>
    <w:basedOn w:val="a1"/>
    <w:uiPriority w:val="1"/>
    <w:rsid w:val="00C23D13"/>
    <w:rPr>
      <w:rFonts w:ascii="Times New Roman" w:eastAsiaTheme="minorEastAsia" w:hAnsi="Times New Roman" w:cs="Times New Roman"/>
      <w:b/>
      <w:bCs/>
      <w:sz w:val="32"/>
      <w:szCs w:val="32"/>
      <w:lang w:eastAsia="ru-RU"/>
    </w:rPr>
  </w:style>
  <w:style w:type="character" w:customStyle="1" w:styleId="21200">
    <w:name w:val="Заголовок 2 Знак120"/>
    <w:basedOn w:val="a1"/>
    <w:uiPriority w:val="1"/>
    <w:rsid w:val="00C23D13"/>
    <w:rPr>
      <w:rFonts w:ascii="Times New Roman" w:eastAsiaTheme="minorEastAsia" w:hAnsi="Times New Roman" w:cs="Times New Roman"/>
      <w:b/>
      <w:bCs/>
      <w:sz w:val="28"/>
      <w:szCs w:val="28"/>
      <w:lang w:eastAsia="ru-RU"/>
    </w:rPr>
  </w:style>
  <w:style w:type="character" w:customStyle="1" w:styleId="3101">
    <w:name w:val="Заголовок 3 Знак101"/>
    <w:basedOn w:val="a1"/>
    <w:uiPriority w:val="1"/>
    <w:rsid w:val="00C23D13"/>
    <w:rPr>
      <w:rFonts w:ascii="Times New Roman" w:eastAsiaTheme="minorEastAsia" w:hAnsi="Times New Roman" w:cs="Times New Roman"/>
      <w:b/>
      <w:bCs/>
      <w:sz w:val="24"/>
      <w:szCs w:val="24"/>
      <w:lang w:eastAsia="ru-RU"/>
    </w:rPr>
  </w:style>
  <w:style w:type="numbering" w:customStyle="1" w:styleId="11010">
    <w:name w:val="Нет списка1101"/>
    <w:next w:val="a3"/>
    <w:uiPriority w:val="99"/>
    <w:semiHidden/>
    <w:unhideWhenUsed/>
    <w:rsid w:val="00C23D13"/>
  </w:style>
  <w:style w:type="character" w:customStyle="1" w:styleId="1026">
    <w:name w:val="Основной текст Знак102"/>
    <w:basedOn w:val="a1"/>
    <w:uiPriority w:val="1"/>
    <w:rsid w:val="00C23D13"/>
    <w:rPr>
      <w:rFonts w:ascii="Times New Roman" w:eastAsiaTheme="minorEastAsia" w:hAnsi="Times New Roman" w:cs="Times New Roman"/>
      <w:sz w:val="24"/>
      <w:szCs w:val="24"/>
      <w:lang w:eastAsia="ru-RU"/>
    </w:rPr>
  </w:style>
  <w:style w:type="paragraph" w:customStyle="1" w:styleId="TableParagraph101">
    <w:name w:val="Table Paragraph10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10">
    <w:name w:val="Верхний колонтитул Знак101"/>
    <w:basedOn w:val="a1"/>
    <w:uiPriority w:val="99"/>
    <w:rsid w:val="00C23D13"/>
    <w:rPr>
      <w:rFonts w:ascii="Times New Roman" w:eastAsiaTheme="minorEastAsia" w:hAnsi="Times New Roman" w:cs="Times New Roman"/>
      <w:sz w:val="24"/>
      <w:szCs w:val="24"/>
      <w:lang w:eastAsia="ru-RU"/>
    </w:rPr>
  </w:style>
  <w:style w:type="character" w:customStyle="1" w:styleId="1011">
    <w:name w:val="Нижний колонтитул Знак101"/>
    <w:basedOn w:val="a1"/>
    <w:uiPriority w:val="99"/>
    <w:rsid w:val="00C23D13"/>
    <w:rPr>
      <w:rFonts w:ascii="Times New Roman" w:eastAsiaTheme="minorEastAsia" w:hAnsi="Times New Roman" w:cs="Times New Roman"/>
      <w:sz w:val="24"/>
      <w:szCs w:val="24"/>
      <w:lang w:eastAsia="ru-RU"/>
    </w:rPr>
  </w:style>
  <w:style w:type="paragraph" w:customStyle="1" w:styleId="211010">
    <w:name w:val="Заголовок 21101"/>
    <w:basedOn w:val="a"/>
    <w:uiPriority w:val="1"/>
    <w:qFormat/>
    <w:rsid w:val="00C23D13"/>
    <w:pPr>
      <w:widowControl w:val="0"/>
      <w:ind w:left="692" w:hanging="8"/>
      <w:outlineLvl w:val="2"/>
    </w:pPr>
    <w:rPr>
      <w:rFonts w:eastAsia="Times New Roman"/>
      <w:b/>
      <w:bCs/>
      <w:sz w:val="28"/>
      <w:szCs w:val="28"/>
      <w:lang w:val="en-US"/>
    </w:rPr>
  </w:style>
  <w:style w:type="character" w:customStyle="1" w:styleId="1012">
    <w:name w:val="Гипертекстовая ссылка101"/>
    <w:basedOn w:val="a1"/>
    <w:uiPriority w:val="99"/>
    <w:rsid w:val="00C23D13"/>
    <w:rPr>
      <w:b w:val="0"/>
      <w:bCs w:val="0"/>
      <w:color w:val="106BBE"/>
    </w:rPr>
  </w:style>
  <w:style w:type="table" w:customStyle="1" w:styleId="TableNormal101">
    <w:name w:val="Table Normal10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11">
    <w:name w:val="Сетка таблицы110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10">
    <w:name w:val="Оглавление 11101"/>
    <w:basedOn w:val="a"/>
    <w:uiPriority w:val="1"/>
    <w:qFormat/>
    <w:rsid w:val="00C23D13"/>
    <w:pPr>
      <w:spacing w:before="96"/>
      <w:ind w:left="116" w:hanging="12"/>
    </w:pPr>
    <w:rPr>
      <w:rFonts w:eastAsia="Times New Roman" w:cs="Times New Roman"/>
      <w:szCs w:val="24"/>
      <w:lang w:eastAsia="ru-RU"/>
    </w:rPr>
  </w:style>
  <w:style w:type="paragraph" w:customStyle="1" w:styleId="211011">
    <w:name w:val="Оглавление 21101"/>
    <w:basedOn w:val="a"/>
    <w:uiPriority w:val="1"/>
    <w:qFormat/>
    <w:rsid w:val="00C23D13"/>
    <w:pPr>
      <w:spacing w:before="102"/>
      <w:ind w:left="356" w:hanging="8"/>
    </w:pPr>
    <w:rPr>
      <w:rFonts w:eastAsia="Times New Roman" w:cs="Times New Roman"/>
      <w:szCs w:val="24"/>
      <w:lang w:eastAsia="ru-RU"/>
    </w:rPr>
  </w:style>
  <w:style w:type="paragraph" w:customStyle="1" w:styleId="311010">
    <w:name w:val="Оглавление 31101"/>
    <w:basedOn w:val="a"/>
    <w:uiPriority w:val="1"/>
    <w:qFormat/>
    <w:rsid w:val="00C23D13"/>
    <w:pPr>
      <w:spacing w:before="112"/>
      <w:ind w:left="596" w:hanging="540"/>
    </w:pPr>
    <w:rPr>
      <w:rFonts w:eastAsia="Times New Roman" w:cs="Times New Roman"/>
      <w:szCs w:val="24"/>
      <w:lang w:eastAsia="ru-RU"/>
    </w:rPr>
  </w:style>
  <w:style w:type="paragraph" w:customStyle="1" w:styleId="111011">
    <w:name w:val="Заголовок 1110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11">
    <w:name w:val="Заголовок 31101"/>
    <w:basedOn w:val="a"/>
    <w:uiPriority w:val="1"/>
    <w:qFormat/>
    <w:rsid w:val="00C23D13"/>
    <w:pPr>
      <w:ind w:left="824"/>
      <w:outlineLvl w:val="3"/>
    </w:pPr>
    <w:rPr>
      <w:rFonts w:eastAsia="Times New Roman" w:cs="Times New Roman"/>
      <w:b/>
      <w:bCs/>
      <w:szCs w:val="24"/>
      <w:lang w:eastAsia="ru-RU"/>
    </w:rPr>
  </w:style>
  <w:style w:type="character" w:customStyle="1" w:styleId="1013">
    <w:name w:val="Текст выноски Знак101"/>
    <w:basedOn w:val="a1"/>
    <w:uiPriority w:val="99"/>
    <w:semiHidden/>
    <w:rsid w:val="00C23D13"/>
    <w:rPr>
      <w:rFonts w:ascii="Tahoma" w:eastAsia="Times New Roman" w:hAnsi="Tahoma" w:cs="Tahoma"/>
      <w:sz w:val="16"/>
      <w:szCs w:val="16"/>
      <w:lang w:eastAsia="ru-RU"/>
    </w:rPr>
  </w:style>
  <w:style w:type="character" w:customStyle="1" w:styleId="1014">
    <w:name w:val="Текст примечания Знак101"/>
    <w:basedOn w:val="a1"/>
    <w:uiPriority w:val="99"/>
    <w:semiHidden/>
    <w:rsid w:val="00C23D13"/>
    <w:rPr>
      <w:rFonts w:ascii="Times New Roman" w:eastAsia="Times New Roman" w:hAnsi="Times New Roman" w:cs="Times New Roman"/>
      <w:sz w:val="20"/>
      <w:szCs w:val="20"/>
      <w:lang w:eastAsia="ru-RU"/>
    </w:rPr>
  </w:style>
  <w:style w:type="character" w:customStyle="1" w:styleId="1015">
    <w:name w:val="Тема примечания Знак101"/>
    <w:uiPriority w:val="99"/>
    <w:semiHidden/>
    <w:rsid w:val="00C23D13"/>
    <w:rPr>
      <w:rFonts w:ascii="Times New Roman" w:eastAsia="Times New Roman" w:hAnsi="Times New Roman" w:cs="Times New Roman"/>
      <w:b/>
      <w:bCs/>
      <w:sz w:val="20"/>
      <w:szCs w:val="20"/>
      <w:lang w:eastAsia="ru-RU"/>
    </w:rPr>
  </w:style>
  <w:style w:type="paragraph" w:customStyle="1" w:styleId="xl65101">
    <w:name w:val="xl65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1">
    <w:name w:val="xl66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1">
    <w:name w:val="xl6710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1">
    <w:name w:val="xl6810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1">
    <w:name w:val="xl69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1">
    <w:name w:val="xl7010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1">
    <w:name w:val="xl71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1">
    <w:name w:val="xl7210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1">
    <w:name w:val="xl73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1">
    <w:name w:val="xl74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1">
    <w:name w:val="xl75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1">
    <w:name w:val="xl76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1">
    <w:name w:val="xl77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0">
    <w:name w:val="xl78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80">
    <w:name w:val="Заголовок 1 Знак118"/>
    <w:basedOn w:val="a1"/>
    <w:uiPriority w:val="1"/>
    <w:rsid w:val="00C23D13"/>
    <w:rPr>
      <w:rFonts w:ascii="Times New Roman" w:eastAsiaTheme="minorEastAsia" w:hAnsi="Times New Roman" w:cs="Times New Roman"/>
      <w:b/>
      <w:bCs/>
      <w:sz w:val="32"/>
      <w:szCs w:val="32"/>
      <w:lang w:eastAsia="ru-RU"/>
    </w:rPr>
  </w:style>
  <w:style w:type="character" w:customStyle="1" w:styleId="21190">
    <w:name w:val="Заголовок 2 Знак119"/>
    <w:basedOn w:val="a1"/>
    <w:uiPriority w:val="1"/>
    <w:rsid w:val="00C23D13"/>
    <w:rPr>
      <w:rFonts w:ascii="Times New Roman" w:eastAsiaTheme="minorEastAsia" w:hAnsi="Times New Roman" w:cs="Times New Roman"/>
      <w:b/>
      <w:bCs/>
      <w:sz w:val="28"/>
      <w:szCs w:val="28"/>
      <w:lang w:eastAsia="ru-RU"/>
    </w:rPr>
  </w:style>
  <w:style w:type="character" w:customStyle="1" w:styleId="3100">
    <w:name w:val="Заголовок 3 Знак100"/>
    <w:basedOn w:val="a1"/>
    <w:uiPriority w:val="1"/>
    <w:rsid w:val="00C23D13"/>
    <w:rPr>
      <w:rFonts w:ascii="Times New Roman" w:eastAsiaTheme="minorEastAsia" w:hAnsi="Times New Roman" w:cs="Times New Roman"/>
      <w:b/>
      <w:bCs/>
      <w:sz w:val="24"/>
      <w:szCs w:val="24"/>
      <w:lang w:eastAsia="ru-RU"/>
    </w:rPr>
  </w:style>
  <w:style w:type="numbering" w:customStyle="1" w:styleId="11000">
    <w:name w:val="Нет списка1100"/>
    <w:next w:val="a3"/>
    <w:uiPriority w:val="99"/>
    <w:semiHidden/>
    <w:unhideWhenUsed/>
    <w:rsid w:val="00C23D13"/>
  </w:style>
  <w:style w:type="character" w:customStyle="1" w:styleId="1016">
    <w:name w:val="Основной текст Знак101"/>
    <w:basedOn w:val="a1"/>
    <w:uiPriority w:val="1"/>
    <w:rsid w:val="00C23D13"/>
    <w:rPr>
      <w:rFonts w:ascii="Times New Roman" w:eastAsiaTheme="minorEastAsia" w:hAnsi="Times New Roman" w:cs="Times New Roman"/>
      <w:sz w:val="24"/>
      <w:szCs w:val="24"/>
      <w:lang w:eastAsia="ru-RU"/>
    </w:rPr>
  </w:style>
  <w:style w:type="paragraph" w:customStyle="1" w:styleId="TableParagraph100">
    <w:name w:val="Table Paragraph10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00">
    <w:name w:val="Верхний колонтитул Знак100"/>
    <w:basedOn w:val="a1"/>
    <w:uiPriority w:val="99"/>
    <w:rsid w:val="00C23D13"/>
    <w:rPr>
      <w:rFonts w:ascii="Times New Roman" w:eastAsiaTheme="minorEastAsia" w:hAnsi="Times New Roman" w:cs="Times New Roman"/>
      <w:sz w:val="24"/>
      <w:szCs w:val="24"/>
      <w:lang w:eastAsia="ru-RU"/>
    </w:rPr>
  </w:style>
  <w:style w:type="character" w:customStyle="1" w:styleId="1001">
    <w:name w:val="Нижний колонтитул Знак100"/>
    <w:basedOn w:val="a1"/>
    <w:uiPriority w:val="99"/>
    <w:rsid w:val="00C23D13"/>
    <w:rPr>
      <w:rFonts w:ascii="Times New Roman" w:eastAsiaTheme="minorEastAsia" w:hAnsi="Times New Roman" w:cs="Times New Roman"/>
      <w:sz w:val="24"/>
      <w:szCs w:val="24"/>
      <w:lang w:eastAsia="ru-RU"/>
    </w:rPr>
  </w:style>
  <w:style w:type="paragraph" w:customStyle="1" w:styleId="211000">
    <w:name w:val="Заголовок 21100"/>
    <w:basedOn w:val="a"/>
    <w:uiPriority w:val="1"/>
    <w:qFormat/>
    <w:rsid w:val="00C23D13"/>
    <w:pPr>
      <w:widowControl w:val="0"/>
      <w:ind w:left="692" w:hanging="8"/>
      <w:outlineLvl w:val="2"/>
    </w:pPr>
    <w:rPr>
      <w:rFonts w:eastAsia="Times New Roman"/>
      <w:b/>
      <w:bCs/>
      <w:sz w:val="28"/>
      <w:szCs w:val="28"/>
      <w:lang w:val="en-US"/>
    </w:rPr>
  </w:style>
  <w:style w:type="character" w:customStyle="1" w:styleId="1002">
    <w:name w:val="Гипертекстовая ссылка100"/>
    <w:basedOn w:val="a1"/>
    <w:uiPriority w:val="99"/>
    <w:rsid w:val="00C23D13"/>
    <w:rPr>
      <w:b w:val="0"/>
      <w:bCs w:val="0"/>
      <w:color w:val="106BBE"/>
    </w:rPr>
  </w:style>
  <w:style w:type="table" w:customStyle="1" w:styleId="TableNormal100">
    <w:name w:val="Table Normal10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01">
    <w:name w:val="Сетка таблицы1100"/>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00">
    <w:name w:val="Оглавление 11100"/>
    <w:basedOn w:val="a"/>
    <w:uiPriority w:val="1"/>
    <w:qFormat/>
    <w:rsid w:val="00C23D13"/>
    <w:pPr>
      <w:spacing w:before="96"/>
      <w:ind w:left="116" w:hanging="12"/>
    </w:pPr>
    <w:rPr>
      <w:rFonts w:eastAsia="Times New Roman" w:cs="Times New Roman"/>
      <w:szCs w:val="24"/>
      <w:lang w:eastAsia="ru-RU"/>
    </w:rPr>
  </w:style>
  <w:style w:type="paragraph" w:customStyle="1" w:styleId="211001">
    <w:name w:val="Оглавление 21100"/>
    <w:basedOn w:val="a"/>
    <w:uiPriority w:val="1"/>
    <w:qFormat/>
    <w:rsid w:val="00C23D13"/>
    <w:pPr>
      <w:spacing w:before="102"/>
      <w:ind w:left="356" w:hanging="8"/>
    </w:pPr>
    <w:rPr>
      <w:rFonts w:eastAsia="Times New Roman" w:cs="Times New Roman"/>
      <w:szCs w:val="24"/>
      <w:lang w:eastAsia="ru-RU"/>
    </w:rPr>
  </w:style>
  <w:style w:type="paragraph" w:customStyle="1" w:styleId="311000">
    <w:name w:val="Оглавление 31100"/>
    <w:basedOn w:val="a"/>
    <w:uiPriority w:val="1"/>
    <w:qFormat/>
    <w:rsid w:val="00C23D13"/>
    <w:pPr>
      <w:spacing w:before="112"/>
      <w:ind w:left="596" w:hanging="540"/>
    </w:pPr>
    <w:rPr>
      <w:rFonts w:eastAsia="Times New Roman" w:cs="Times New Roman"/>
      <w:szCs w:val="24"/>
      <w:lang w:eastAsia="ru-RU"/>
    </w:rPr>
  </w:style>
  <w:style w:type="paragraph" w:customStyle="1" w:styleId="111001">
    <w:name w:val="Заголовок 1110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01">
    <w:name w:val="Заголовок 31100"/>
    <w:basedOn w:val="a"/>
    <w:uiPriority w:val="1"/>
    <w:qFormat/>
    <w:rsid w:val="00C23D13"/>
    <w:pPr>
      <w:ind w:left="824"/>
      <w:outlineLvl w:val="3"/>
    </w:pPr>
    <w:rPr>
      <w:rFonts w:eastAsia="Times New Roman" w:cs="Times New Roman"/>
      <w:b/>
      <w:bCs/>
      <w:szCs w:val="24"/>
      <w:lang w:eastAsia="ru-RU"/>
    </w:rPr>
  </w:style>
  <w:style w:type="character" w:customStyle="1" w:styleId="1003">
    <w:name w:val="Текст выноски Знак100"/>
    <w:basedOn w:val="a1"/>
    <w:uiPriority w:val="99"/>
    <w:semiHidden/>
    <w:rsid w:val="00C23D13"/>
    <w:rPr>
      <w:rFonts w:ascii="Tahoma" w:eastAsia="Times New Roman" w:hAnsi="Tahoma" w:cs="Tahoma"/>
      <w:sz w:val="16"/>
      <w:szCs w:val="16"/>
      <w:lang w:eastAsia="ru-RU"/>
    </w:rPr>
  </w:style>
  <w:style w:type="character" w:customStyle="1" w:styleId="1004">
    <w:name w:val="Текст примечания Знак100"/>
    <w:basedOn w:val="a1"/>
    <w:uiPriority w:val="99"/>
    <w:semiHidden/>
    <w:rsid w:val="00C23D13"/>
    <w:rPr>
      <w:rFonts w:ascii="Times New Roman" w:eastAsia="Times New Roman" w:hAnsi="Times New Roman" w:cs="Times New Roman"/>
      <w:sz w:val="20"/>
      <w:szCs w:val="20"/>
      <w:lang w:eastAsia="ru-RU"/>
    </w:rPr>
  </w:style>
  <w:style w:type="character" w:customStyle="1" w:styleId="1005">
    <w:name w:val="Тема примечания Знак100"/>
    <w:uiPriority w:val="99"/>
    <w:semiHidden/>
    <w:rsid w:val="00C23D13"/>
    <w:rPr>
      <w:rFonts w:ascii="Times New Roman" w:eastAsia="Times New Roman" w:hAnsi="Times New Roman" w:cs="Times New Roman"/>
      <w:b/>
      <w:bCs/>
      <w:sz w:val="20"/>
      <w:szCs w:val="20"/>
      <w:lang w:eastAsia="ru-RU"/>
    </w:rPr>
  </w:style>
  <w:style w:type="paragraph" w:customStyle="1" w:styleId="xl65100">
    <w:name w:val="xl65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0">
    <w:name w:val="xl66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0">
    <w:name w:val="xl6710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0">
    <w:name w:val="xl6810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0">
    <w:name w:val="xl69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0">
    <w:name w:val="xl7010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0">
    <w:name w:val="xl71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0">
    <w:name w:val="xl7210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0">
    <w:name w:val="xl73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0">
    <w:name w:val="xl74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0">
    <w:name w:val="xl75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0">
    <w:name w:val="xl76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0">
    <w:name w:val="xl77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9">
    <w:name w:val="xl78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73">
    <w:name w:val="Заголовок 1 Знак117"/>
    <w:basedOn w:val="a1"/>
    <w:uiPriority w:val="1"/>
    <w:rsid w:val="00C23D13"/>
    <w:rPr>
      <w:rFonts w:ascii="Times New Roman" w:eastAsiaTheme="minorEastAsia" w:hAnsi="Times New Roman" w:cs="Times New Roman"/>
      <w:b/>
      <w:bCs/>
      <w:sz w:val="32"/>
      <w:szCs w:val="32"/>
      <w:lang w:eastAsia="ru-RU"/>
    </w:rPr>
  </w:style>
  <w:style w:type="character" w:customStyle="1" w:styleId="21180">
    <w:name w:val="Заголовок 2 Знак118"/>
    <w:basedOn w:val="a1"/>
    <w:uiPriority w:val="1"/>
    <w:rsid w:val="00C23D13"/>
    <w:rPr>
      <w:rFonts w:ascii="Times New Roman" w:eastAsiaTheme="minorEastAsia" w:hAnsi="Times New Roman" w:cs="Times New Roman"/>
      <w:b/>
      <w:bCs/>
      <w:sz w:val="28"/>
      <w:szCs w:val="28"/>
      <w:lang w:eastAsia="ru-RU"/>
    </w:rPr>
  </w:style>
  <w:style w:type="character" w:customStyle="1" w:styleId="399">
    <w:name w:val="Заголовок 3 Знак99"/>
    <w:basedOn w:val="a1"/>
    <w:uiPriority w:val="1"/>
    <w:rsid w:val="00C23D13"/>
    <w:rPr>
      <w:rFonts w:ascii="Times New Roman" w:eastAsiaTheme="minorEastAsia" w:hAnsi="Times New Roman" w:cs="Times New Roman"/>
      <w:b/>
      <w:bCs/>
      <w:sz w:val="24"/>
      <w:szCs w:val="24"/>
      <w:lang w:eastAsia="ru-RU"/>
    </w:rPr>
  </w:style>
  <w:style w:type="numbering" w:customStyle="1" w:styleId="199">
    <w:name w:val="Нет списка199"/>
    <w:next w:val="a3"/>
    <w:uiPriority w:val="99"/>
    <w:semiHidden/>
    <w:unhideWhenUsed/>
    <w:rsid w:val="00C23D13"/>
  </w:style>
  <w:style w:type="character" w:customStyle="1" w:styleId="1006">
    <w:name w:val="Основной текст Знак100"/>
    <w:basedOn w:val="a1"/>
    <w:uiPriority w:val="1"/>
    <w:rsid w:val="00C23D13"/>
    <w:rPr>
      <w:rFonts w:ascii="Times New Roman" w:eastAsiaTheme="minorEastAsia" w:hAnsi="Times New Roman" w:cs="Times New Roman"/>
      <w:sz w:val="24"/>
      <w:szCs w:val="24"/>
      <w:lang w:eastAsia="ru-RU"/>
    </w:rPr>
  </w:style>
  <w:style w:type="paragraph" w:customStyle="1" w:styleId="TableParagraph99">
    <w:name w:val="Table Paragraph9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9">
    <w:name w:val="Верхний колонтитул Знак99"/>
    <w:basedOn w:val="a1"/>
    <w:uiPriority w:val="99"/>
    <w:rsid w:val="00C23D13"/>
    <w:rPr>
      <w:rFonts w:ascii="Times New Roman" w:eastAsiaTheme="minorEastAsia" w:hAnsi="Times New Roman" w:cs="Times New Roman"/>
      <w:sz w:val="24"/>
      <w:szCs w:val="24"/>
      <w:lang w:eastAsia="ru-RU"/>
    </w:rPr>
  </w:style>
  <w:style w:type="character" w:customStyle="1" w:styleId="990">
    <w:name w:val="Нижний колонтитул Знак99"/>
    <w:basedOn w:val="a1"/>
    <w:uiPriority w:val="99"/>
    <w:rsid w:val="00C23D13"/>
    <w:rPr>
      <w:rFonts w:ascii="Times New Roman" w:eastAsiaTheme="minorEastAsia" w:hAnsi="Times New Roman" w:cs="Times New Roman"/>
      <w:sz w:val="24"/>
      <w:szCs w:val="24"/>
      <w:lang w:eastAsia="ru-RU"/>
    </w:rPr>
  </w:style>
  <w:style w:type="paragraph" w:customStyle="1" w:styleId="2199">
    <w:name w:val="Заголовок 2199"/>
    <w:basedOn w:val="a"/>
    <w:uiPriority w:val="1"/>
    <w:qFormat/>
    <w:rsid w:val="00C23D13"/>
    <w:pPr>
      <w:widowControl w:val="0"/>
      <w:ind w:left="692" w:hanging="8"/>
      <w:outlineLvl w:val="2"/>
    </w:pPr>
    <w:rPr>
      <w:rFonts w:eastAsia="Times New Roman"/>
      <w:b/>
      <w:bCs/>
      <w:sz w:val="28"/>
      <w:szCs w:val="28"/>
      <w:lang w:val="en-US"/>
    </w:rPr>
  </w:style>
  <w:style w:type="character" w:customStyle="1" w:styleId="991">
    <w:name w:val="Гипертекстовая ссылка99"/>
    <w:basedOn w:val="a1"/>
    <w:uiPriority w:val="99"/>
    <w:rsid w:val="00C23D13"/>
    <w:rPr>
      <w:b w:val="0"/>
      <w:bCs w:val="0"/>
      <w:color w:val="106BBE"/>
    </w:rPr>
  </w:style>
  <w:style w:type="table" w:customStyle="1" w:styleId="TableNormal99">
    <w:name w:val="Table Normal9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90">
    <w:name w:val="Сетка таблицы19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9">
    <w:name w:val="Оглавление 1199"/>
    <w:basedOn w:val="a"/>
    <w:uiPriority w:val="1"/>
    <w:qFormat/>
    <w:rsid w:val="00C23D13"/>
    <w:pPr>
      <w:spacing w:before="96"/>
      <w:ind w:left="116" w:hanging="12"/>
    </w:pPr>
    <w:rPr>
      <w:rFonts w:eastAsia="Times New Roman" w:cs="Times New Roman"/>
      <w:szCs w:val="24"/>
      <w:lang w:eastAsia="ru-RU"/>
    </w:rPr>
  </w:style>
  <w:style w:type="paragraph" w:customStyle="1" w:styleId="21990">
    <w:name w:val="Оглавление 2199"/>
    <w:basedOn w:val="a"/>
    <w:uiPriority w:val="1"/>
    <w:qFormat/>
    <w:rsid w:val="00C23D13"/>
    <w:pPr>
      <w:spacing w:before="102"/>
      <w:ind w:left="356" w:hanging="8"/>
    </w:pPr>
    <w:rPr>
      <w:rFonts w:eastAsia="Times New Roman" w:cs="Times New Roman"/>
      <w:szCs w:val="24"/>
      <w:lang w:eastAsia="ru-RU"/>
    </w:rPr>
  </w:style>
  <w:style w:type="paragraph" w:customStyle="1" w:styleId="3199">
    <w:name w:val="Оглавление 3199"/>
    <w:basedOn w:val="a"/>
    <w:uiPriority w:val="1"/>
    <w:qFormat/>
    <w:rsid w:val="00C23D13"/>
    <w:pPr>
      <w:spacing w:before="112"/>
      <w:ind w:left="596" w:hanging="540"/>
    </w:pPr>
    <w:rPr>
      <w:rFonts w:eastAsia="Times New Roman" w:cs="Times New Roman"/>
      <w:szCs w:val="24"/>
      <w:lang w:eastAsia="ru-RU"/>
    </w:rPr>
  </w:style>
  <w:style w:type="paragraph" w:customStyle="1" w:styleId="11990">
    <w:name w:val="Заголовок 119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90">
    <w:name w:val="Заголовок 3199"/>
    <w:basedOn w:val="a"/>
    <w:uiPriority w:val="1"/>
    <w:qFormat/>
    <w:rsid w:val="00C23D13"/>
    <w:pPr>
      <w:ind w:left="824"/>
      <w:outlineLvl w:val="3"/>
    </w:pPr>
    <w:rPr>
      <w:rFonts w:eastAsia="Times New Roman" w:cs="Times New Roman"/>
      <w:b/>
      <w:bCs/>
      <w:szCs w:val="24"/>
      <w:lang w:eastAsia="ru-RU"/>
    </w:rPr>
  </w:style>
  <w:style w:type="character" w:customStyle="1" w:styleId="992">
    <w:name w:val="Текст выноски Знак99"/>
    <w:basedOn w:val="a1"/>
    <w:uiPriority w:val="99"/>
    <w:semiHidden/>
    <w:rsid w:val="00C23D13"/>
    <w:rPr>
      <w:rFonts w:ascii="Tahoma" w:eastAsia="Times New Roman" w:hAnsi="Tahoma" w:cs="Tahoma"/>
      <w:sz w:val="16"/>
      <w:szCs w:val="16"/>
      <w:lang w:eastAsia="ru-RU"/>
    </w:rPr>
  </w:style>
  <w:style w:type="character" w:customStyle="1" w:styleId="993">
    <w:name w:val="Текст примечания Знак99"/>
    <w:basedOn w:val="a1"/>
    <w:uiPriority w:val="99"/>
    <w:semiHidden/>
    <w:rsid w:val="00C23D13"/>
    <w:rPr>
      <w:rFonts w:ascii="Times New Roman" w:eastAsia="Times New Roman" w:hAnsi="Times New Roman" w:cs="Times New Roman"/>
      <w:sz w:val="20"/>
      <w:szCs w:val="20"/>
      <w:lang w:eastAsia="ru-RU"/>
    </w:rPr>
  </w:style>
  <w:style w:type="character" w:customStyle="1" w:styleId="994">
    <w:name w:val="Тема примечания Знак99"/>
    <w:uiPriority w:val="99"/>
    <w:semiHidden/>
    <w:rsid w:val="00C23D13"/>
    <w:rPr>
      <w:rFonts w:ascii="Times New Roman" w:eastAsia="Times New Roman" w:hAnsi="Times New Roman" w:cs="Times New Roman"/>
      <w:b/>
      <w:bCs/>
      <w:sz w:val="20"/>
      <w:szCs w:val="20"/>
      <w:lang w:eastAsia="ru-RU"/>
    </w:rPr>
  </w:style>
  <w:style w:type="paragraph" w:customStyle="1" w:styleId="xl6599">
    <w:name w:val="xl65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9">
    <w:name w:val="xl66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9">
    <w:name w:val="xl679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9">
    <w:name w:val="xl689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9">
    <w:name w:val="xl69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9">
    <w:name w:val="xl709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9">
    <w:name w:val="xl71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9">
    <w:name w:val="xl729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9">
    <w:name w:val="xl73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9">
    <w:name w:val="xl74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9">
    <w:name w:val="xl75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9">
    <w:name w:val="xl76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9">
    <w:name w:val="xl77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8">
    <w:name w:val="xl78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63">
    <w:name w:val="Заголовок 1 Знак116"/>
    <w:basedOn w:val="a1"/>
    <w:uiPriority w:val="1"/>
    <w:rsid w:val="00C23D13"/>
    <w:rPr>
      <w:rFonts w:ascii="Times New Roman" w:eastAsiaTheme="minorEastAsia" w:hAnsi="Times New Roman" w:cs="Times New Roman"/>
      <w:b/>
      <w:bCs/>
      <w:sz w:val="32"/>
      <w:szCs w:val="32"/>
      <w:lang w:eastAsia="ru-RU"/>
    </w:rPr>
  </w:style>
  <w:style w:type="character" w:customStyle="1" w:styleId="21171">
    <w:name w:val="Заголовок 2 Знак117"/>
    <w:basedOn w:val="a1"/>
    <w:uiPriority w:val="1"/>
    <w:rsid w:val="00C23D13"/>
    <w:rPr>
      <w:rFonts w:ascii="Times New Roman" w:eastAsiaTheme="minorEastAsia" w:hAnsi="Times New Roman" w:cs="Times New Roman"/>
      <w:b/>
      <w:bCs/>
      <w:sz w:val="28"/>
      <w:szCs w:val="28"/>
      <w:lang w:eastAsia="ru-RU"/>
    </w:rPr>
  </w:style>
  <w:style w:type="character" w:customStyle="1" w:styleId="398">
    <w:name w:val="Заголовок 3 Знак98"/>
    <w:basedOn w:val="a1"/>
    <w:uiPriority w:val="1"/>
    <w:rsid w:val="00C23D13"/>
    <w:rPr>
      <w:rFonts w:ascii="Times New Roman" w:eastAsiaTheme="minorEastAsia" w:hAnsi="Times New Roman" w:cs="Times New Roman"/>
      <w:b/>
      <w:bCs/>
      <w:sz w:val="24"/>
      <w:szCs w:val="24"/>
      <w:lang w:eastAsia="ru-RU"/>
    </w:rPr>
  </w:style>
  <w:style w:type="numbering" w:customStyle="1" w:styleId="198">
    <w:name w:val="Нет списка198"/>
    <w:next w:val="a3"/>
    <w:uiPriority w:val="99"/>
    <w:semiHidden/>
    <w:unhideWhenUsed/>
    <w:rsid w:val="00C23D13"/>
  </w:style>
  <w:style w:type="character" w:customStyle="1" w:styleId="995">
    <w:name w:val="Основной текст Знак99"/>
    <w:basedOn w:val="a1"/>
    <w:uiPriority w:val="1"/>
    <w:rsid w:val="00C23D13"/>
    <w:rPr>
      <w:rFonts w:ascii="Times New Roman" w:eastAsiaTheme="minorEastAsia" w:hAnsi="Times New Roman" w:cs="Times New Roman"/>
      <w:sz w:val="24"/>
      <w:szCs w:val="24"/>
      <w:lang w:eastAsia="ru-RU"/>
    </w:rPr>
  </w:style>
  <w:style w:type="paragraph" w:customStyle="1" w:styleId="TableParagraph98">
    <w:name w:val="Table Paragraph9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8">
    <w:name w:val="Верхний колонтитул Знак98"/>
    <w:basedOn w:val="a1"/>
    <w:uiPriority w:val="99"/>
    <w:rsid w:val="00C23D13"/>
    <w:rPr>
      <w:rFonts w:ascii="Times New Roman" w:eastAsiaTheme="minorEastAsia" w:hAnsi="Times New Roman" w:cs="Times New Roman"/>
      <w:sz w:val="24"/>
      <w:szCs w:val="24"/>
      <w:lang w:eastAsia="ru-RU"/>
    </w:rPr>
  </w:style>
  <w:style w:type="character" w:customStyle="1" w:styleId="980">
    <w:name w:val="Нижний колонтитул Знак98"/>
    <w:basedOn w:val="a1"/>
    <w:uiPriority w:val="99"/>
    <w:rsid w:val="00C23D13"/>
    <w:rPr>
      <w:rFonts w:ascii="Times New Roman" w:eastAsiaTheme="minorEastAsia" w:hAnsi="Times New Roman" w:cs="Times New Roman"/>
      <w:sz w:val="24"/>
      <w:szCs w:val="24"/>
      <w:lang w:eastAsia="ru-RU"/>
    </w:rPr>
  </w:style>
  <w:style w:type="paragraph" w:customStyle="1" w:styleId="2198">
    <w:name w:val="Заголовок 2198"/>
    <w:basedOn w:val="a"/>
    <w:uiPriority w:val="1"/>
    <w:qFormat/>
    <w:rsid w:val="00C23D13"/>
    <w:pPr>
      <w:widowControl w:val="0"/>
      <w:ind w:left="692" w:hanging="8"/>
      <w:outlineLvl w:val="2"/>
    </w:pPr>
    <w:rPr>
      <w:rFonts w:eastAsia="Times New Roman"/>
      <w:b/>
      <w:bCs/>
      <w:sz w:val="28"/>
      <w:szCs w:val="28"/>
      <w:lang w:val="en-US"/>
    </w:rPr>
  </w:style>
  <w:style w:type="character" w:customStyle="1" w:styleId="981">
    <w:name w:val="Гипертекстовая ссылка98"/>
    <w:basedOn w:val="a1"/>
    <w:uiPriority w:val="99"/>
    <w:rsid w:val="00C23D13"/>
    <w:rPr>
      <w:b w:val="0"/>
      <w:bCs w:val="0"/>
      <w:color w:val="106BBE"/>
    </w:rPr>
  </w:style>
  <w:style w:type="table" w:customStyle="1" w:styleId="TableNormal98">
    <w:name w:val="Table Normal9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80">
    <w:name w:val="Сетка таблицы198"/>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8">
    <w:name w:val="Оглавление 1198"/>
    <w:basedOn w:val="a"/>
    <w:uiPriority w:val="1"/>
    <w:qFormat/>
    <w:rsid w:val="00C23D13"/>
    <w:pPr>
      <w:spacing w:before="96"/>
      <w:ind w:left="116" w:hanging="12"/>
    </w:pPr>
    <w:rPr>
      <w:rFonts w:eastAsia="Times New Roman" w:cs="Times New Roman"/>
      <w:szCs w:val="24"/>
      <w:lang w:eastAsia="ru-RU"/>
    </w:rPr>
  </w:style>
  <w:style w:type="paragraph" w:customStyle="1" w:styleId="21980">
    <w:name w:val="Оглавление 2198"/>
    <w:basedOn w:val="a"/>
    <w:uiPriority w:val="1"/>
    <w:qFormat/>
    <w:rsid w:val="00C23D13"/>
    <w:pPr>
      <w:spacing w:before="102"/>
      <w:ind w:left="356" w:hanging="8"/>
    </w:pPr>
    <w:rPr>
      <w:rFonts w:eastAsia="Times New Roman" w:cs="Times New Roman"/>
      <w:szCs w:val="24"/>
      <w:lang w:eastAsia="ru-RU"/>
    </w:rPr>
  </w:style>
  <w:style w:type="paragraph" w:customStyle="1" w:styleId="3198">
    <w:name w:val="Оглавление 3198"/>
    <w:basedOn w:val="a"/>
    <w:uiPriority w:val="1"/>
    <w:qFormat/>
    <w:rsid w:val="00C23D13"/>
    <w:pPr>
      <w:spacing w:before="112"/>
      <w:ind w:left="596" w:hanging="540"/>
    </w:pPr>
    <w:rPr>
      <w:rFonts w:eastAsia="Times New Roman" w:cs="Times New Roman"/>
      <w:szCs w:val="24"/>
      <w:lang w:eastAsia="ru-RU"/>
    </w:rPr>
  </w:style>
  <w:style w:type="paragraph" w:customStyle="1" w:styleId="11980">
    <w:name w:val="Заголовок 119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80">
    <w:name w:val="Заголовок 3198"/>
    <w:basedOn w:val="a"/>
    <w:uiPriority w:val="1"/>
    <w:qFormat/>
    <w:rsid w:val="00C23D13"/>
    <w:pPr>
      <w:ind w:left="824"/>
      <w:outlineLvl w:val="3"/>
    </w:pPr>
    <w:rPr>
      <w:rFonts w:eastAsia="Times New Roman" w:cs="Times New Roman"/>
      <w:b/>
      <w:bCs/>
      <w:szCs w:val="24"/>
      <w:lang w:eastAsia="ru-RU"/>
    </w:rPr>
  </w:style>
  <w:style w:type="character" w:customStyle="1" w:styleId="982">
    <w:name w:val="Текст выноски Знак98"/>
    <w:basedOn w:val="a1"/>
    <w:uiPriority w:val="99"/>
    <w:semiHidden/>
    <w:rsid w:val="00C23D13"/>
    <w:rPr>
      <w:rFonts w:ascii="Tahoma" w:eastAsia="Times New Roman" w:hAnsi="Tahoma" w:cs="Tahoma"/>
      <w:sz w:val="16"/>
      <w:szCs w:val="16"/>
      <w:lang w:eastAsia="ru-RU"/>
    </w:rPr>
  </w:style>
  <w:style w:type="character" w:customStyle="1" w:styleId="983">
    <w:name w:val="Текст примечания Знак98"/>
    <w:basedOn w:val="a1"/>
    <w:uiPriority w:val="99"/>
    <w:semiHidden/>
    <w:rsid w:val="00C23D13"/>
    <w:rPr>
      <w:rFonts w:ascii="Times New Roman" w:eastAsia="Times New Roman" w:hAnsi="Times New Roman" w:cs="Times New Roman"/>
      <w:sz w:val="20"/>
      <w:szCs w:val="20"/>
      <w:lang w:eastAsia="ru-RU"/>
    </w:rPr>
  </w:style>
  <w:style w:type="character" w:customStyle="1" w:styleId="984">
    <w:name w:val="Тема примечания Знак98"/>
    <w:uiPriority w:val="99"/>
    <w:semiHidden/>
    <w:rsid w:val="00C23D13"/>
    <w:rPr>
      <w:rFonts w:ascii="Times New Roman" w:eastAsia="Times New Roman" w:hAnsi="Times New Roman" w:cs="Times New Roman"/>
      <w:b/>
      <w:bCs/>
      <w:sz w:val="20"/>
      <w:szCs w:val="20"/>
      <w:lang w:eastAsia="ru-RU"/>
    </w:rPr>
  </w:style>
  <w:style w:type="paragraph" w:customStyle="1" w:styleId="xl6598">
    <w:name w:val="xl65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8">
    <w:name w:val="xl66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8">
    <w:name w:val="xl679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8">
    <w:name w:val="xl689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8">
    <w:name w:val="xl69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8">
    <w:name w:val="xl709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8">
    <w:name w:val="xl71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8">
    <w:name w:val="xl729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8">
    <w:name w:val="xl73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8">
    <w:name w:val="xl74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8">
    <w:name w:val="xl75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8">
    <w:name w:val="xl76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8">
    <w:name w:val="xl77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7">
    <w:name w:val="xl78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53">
    <w:name w:val="Заголовок 1 Знак115"/>
    <w:basedOn w:val="a1"/>
    <w:uiPriority w:val="1"/>
    <w:rsid w:val="00C23D13"/>
    <w:rPr>
      <w:rFonts w:ascii="Times New Roman" w:eastAsiaTheme="minorEastAsia" w:hAnsi="Times New Roman" w:cs="Times New Roman"/>
      <w:b/>
      <w:bCs/>
      <w:sz w:val="32"/>
      <w:szCs w:val="32"/>
      <w:lang w:eastAsia="ru-RU"/>
    </w:rPr>
  </w:style>
  <w:style w:type="character" w:customStyle="1" w:styleId="21161">
    <w:name w:val="Заголовок 2 Знак116"/>
    <w:basedOn w:val="a1"/>
    <w:uiPriority w:val="1"/>
    <w:rsid w:val="00C23D13"/>
    <w:rPr>
      <w:rFonts w:ascii="Times New Roman" w:eastAsiaTheme="minorEastAsia" w:hAnsi="Times New Roman" w:cs="Times New Roman"/>
      <w:b/>
      <w:bCs/>
      <w:sz w:val="28"/>
      <w:szCs w:val="28"/>
      <w:lang w:eastAsia="ru-RU"/>
    </w:rPr>
  </w:style>
  <w:style w:type="character" w:customStyle="1" w:styleId="397">
    <w:name w:val="Заголовок 3 Знак97"/>
    <w:basedOn w:val="a1"/>
    <w:uiPriority w:val="1"/>
    <w:rsid w:val="00C23D13"/>
    <w:rPr>
      <w:rFonts w:ascii="Times New Roman" w:eastAsiaTheme="minorEastAsia" w:hAnsi="Times New Roman" w:cs="Times New Roman"/>
      <w:b/>
      <w:bCs/>
      <w:sz w:val="24"/>
      <w:szCs w:val="24"/>
      <w:lang w:eastAsia="ru-RU"/>
    </w:rPr>
  </w:style>
  <w:style w:type="numbering" w:customStyle="1" w:styleId="197">
    <w:name w:val="Нет списка197"/>
    <w:next w:val="a3"/>
    <w:uiPriority w:val="99"/>
    <w:semiHidden/>
    <w:unhideWhenUsed/>
    <w:rsid w:val="00C23D13"/>
  </w:style>
  <w:style w:type="character" w:customStyle="1" w:styleId="985">
    <w:name w:val="Основной текст Знак98"/>
    <w:basedOn w:val="a1"/>
    <w:uiPriority w:val="1"/>
    <w:rsid w:val="00C23D13"/>
    <w:rPr>
      <w:rFonts w:ascii="Times New Roman" w:eastAsiaTheme="minorEastAsia" w:hAnsi="Times New Roman" w:cs="Times New Roman"/>
      <w:sz w:val="24"/>
      <w:szCs w:val="24"/>
      <w:lang w:eastAsia="ru-RU"/>
    </w:rPr>
  </w:style>
  <w:style w:type="paragraph" w:customStyle="1" w:styleId="TableParagraph97">
    <w:name w:val="Table Paragraph9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7">
    <w:name w:val="Верхний колонтитул Знак97"/>
    <w:basedOn w:val="a1"/>
    <w:uiPriority w:val="99"/>
    <w:rsid w:val="00C23D13"/>
    <w:rPr>
      <w:rFonts w:ascii="Times New Roman" w:eastAsiaTheme="minorEastAsia" w:hAnsi="Times New Roman" w:cs="Times New Roman"/>
      <w:sz w:val="24"/>
      <w:szCs w:val="24"/>
      <w:lang w:eastAsia="ru-RU"/>
    </w:rPr>
  </w:style>
  <w:style w:type="character" w:customStyle="1" w:styleId="970">
    <w:name w:val="Нижний колонтитул Знак97"/>
    <w:basedOn w:val="a1"/>
    <w:uiPriority w:val="99"/>
    <w:rsid w:val="00C23D13"/>
    <w:rPr>
      <w:rFonts w:ascii="Times New Roman" w:eastAsiaTheme="minorEastAsia" w:hAnsi="Times New Roman" w:cs="Times New Roman"/>
      <w:sz w:val="24"/>
      <w:szCs w:val="24"/>
      <w:lang w:eastAsia="ru-RU"/>
    </w:rPr>
  </w:style>
  <w:style w:type="paragraph" w:customStyle="1" w:styleId="2197">
    <w:name w:val="Заголовок 2197"/>
    <w:basedOn w:val="a"/>
    <w:uiPriority w:val="1"/>
    <w:qFormat/>
    <w:rsid w:val="00C23D13"/>
    <w:pPr>
      <w:widowControl w:val="0"/>
      <w:ind w:left="692" w:hanging="8"/>
      <w:outlineLvl w:val="2"/>
    </w:pPr>
    <w:rPr>
      <w:rFonts w:eastAsia="Times New Roman"/>
      <w:b/>
      <w:bCs/>
      <w:sz w:val="28"/>
      <w:szCs w:val="28"/>
      <w:lang w:val="en-US"/>
    </w:rPr>
  </w:style>
  <w:style w:type="character" w:customStyle="1" w:styleId="971">
    <w:name w:val="Гипертекстовая ссылка97"/>
    <w:basedOn w:val="a1"/>
    <w:uiPriority w:val="99"/>
    <w:rsid w:val="00C23D13"/>
    <w:rPr>
      <w:b w:val="0"/>
      <w:bCs w:val="0"/>
      <w:color w:val="106BBE"/>
    </w:rPr>
  </w:style>
  <w:style w:type="table" w:customStyle="1" w:styleId="TableNormal97">
    <w:name w:val="Table Normal9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70">
    <w:name w:val="Сетка таблицы19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7">
    <w:name w:val="Оглавление 1197"/>
    <w:basedOn w:val="a"/>
    <w:uiPriority w:val="1"/>
    <w:qFormat/>
    <w:rsid w:val="00C23D13"/>
    <w:pPr>
      <w:spacing w:before="96"/>
      <w:ind w:left="116" w:hanging="12"/>
    </w:pPr>
    <w:rPr>
      <w:rFonts w:eastAsia="Times New Roman" w:cs="Times New Roman"/>
      <w:szCs w:val="24"/>
      <w:lang w:eastAsia="ru-RU"/>
    </w:rPr>
  </w:style>
  <w:style w:type="paragraph" w:customStyle="1" w:styleId="21970">
    <w:name w:val="Оглавление 2197"/>
    <w:basedOn w:val="a"/>
    <w:uiPriority w:val="1"/>
    <w:qFormat/>
    <w:rsid w:val="00C23D13"/>
    <w:pPr>
      <w:spacing w:before="102"/>
      <w:ind w:left="356" w:hanging="8"/>
    </w:pPr>
    <w:rPr>
      <w:rFonts w:eastAsia="Times New Roman" w:cs="Times New Roman"/>
      <w:szCs w:val="24"/>
      <w:lang w:eastAsia="ru-RU"/>
    </w:rPr>
  </w:style>
  <w:style w:type="paragraph" w:customStyle="1" w:styleId="3197">
    <w:name w:val="Оглавление 3197"/>
    <w:basedOn w:val="a"/>
    <w:uiPriority w:val="1"/>
    <w:qFormat/>
    <w:rsid w:val="00C23D13"/>
    <w:pPr>
      <w:spacing w:before="112"/>
      <w:ind w:left="596" w:hanging="540"/>
    </w:pPr>
    <w:rPr>
      <w:rFonts w:eastAsia="Times New Roman" w:cs="Times New Roman"/>
      <w:szCs w:val="24"/>
      <w:lang w:eastAsia="ru-RU"/>
    </w:rPr>
  </w:style>
  <w:style w:type="paragraph" w:customStyle="1" w:styleId="11970">
    <w:name w:val="Заголовок 119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70">
    <w:name w:val="Заголовок 3197"/>
    <w:basedOn w:val="a"/>
    <w:uiPriority w:val="1"/>
    <w:qFormat/>
    <w:rsid w:val="00C23D13"/>
    <w:pPr>
      <w:ind w:left="824"/>
      <w:outlineLvl w:val="3"/>
    </w:pPr>
    <w:rPr>
      <w:rFonts w:eastAsia="Times New Roman" w:cs="Times New Roman"/>
      <w:b/>
      <w:bCs/>
      <w:szCs w:val="24"/>
      <w:lang w:eastAsia="ru-RU"/>
    </w:rPr>
  </w:style>
  <w:style w:type="character" w:customStyle="1" w:styleId="972">
    <w:name w:val="Текст выноски Знак97"/>
    <w:basedOn w:val="a1"/>
    <w:uiPriority w:val="99"/>
    <w:semiHidden/>
    <w:rsid w:val="00C23D13"/>
    <w:rPr>
      <w:rFonts w:ascii="Tahoma" w:eastAsia="Times New Roman" w:hAnsi="Tahoma" w:cs="Tahoma"/>
      <w:sz w:val="16"/>
      <w:szCs w:val="16"/>
      <w:lang w:eastAsia="ru-RU"/>
    </w:rPr>
  </w:style>
  <w:style w:type="character" w:customStyle="1" w:styleId="973">
    <w:name w:val="Текст примечания Знак97"/>
    <w:basedOn w:val="a1"/>
    <w:uiPriority w:val="99"/>
    <w:semiHidden/>
    <w:rsid w:val="00C23D13"/>
    <w:rPr>
      <w:rFonts w:ascii="Times New Roman" w:eastAsia="Times New Roman" w:hAnsi="Times New Roman" w:cs="Times New Roman"/>
      <w:sz w:val="20"/>
      <w:szCs w:val="20"/>
      <w:lang w:eastAsia="ru-RU"/>
    </w:rPr>
  </w:style>
  <w:style w:type="character" w:customStyle="1" w:styleId="974">
    <w:name w:val="Тема примечания Знак97"/>
    <w:uiPriority w:val="99"/>
    <w:semiHidden/>
    <w:rsid w:val="00C23D13"/>
    <w:rPr>
      <w:rFonts w:ascii="Times New Roman" w:eastAsia="Times New Roman" w:hAnsi="Times New Roman" w:cs="Times New Roman"/>
      <w:b/>
      <w:bCs/>
      <w:sz w:val="20"/>
      <w:szCs w:val="20"/>
      <w:lang w:eastAsia="ru-RU"/>
    </w:rPr>
  </w:style>
  <w:style w:type="paragraph" w:customStyle="1" w:styleId="xl6597">
    <w:name w:val="xl65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7">
    <w:name w:val="xl66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7">
    <w:name w:val="xl679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7">
    <w:name w:val="xl689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7">
    <w:name w:val="xl69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7">
    <w:name w:val="xl709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7">
    <w:name w:val="xl71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7">
    <w:name w:val="xl729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7">
    <w:name w:val="xl73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7">
    <w:name w:val="xl74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7">
    <w:name w:val="xl75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7">
    <w:name w:val="xl76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7">
    <w:name w:val="xl77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6">
    <w:name w:val="xl78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43">
    <w:name w:val="Заголовок 1 Знак114"/>
    <w:basedOn w:val="a1"/>
    <w:uiPriority w:val="1"/>
    <w:rsid w:val="00C23D13"/>
    <w:rPr>
      <w:rFonts w:ascii="Times New Roman" w:eastAsiaTheme="minorEastAsia" w:hAnsi="Times New Roman" w:cs="Times New Roman"/>
      <w:b/>
      <w:bCs/>
      <w:sz w:val="32"/>
      <w:szCs w:val="32"/>
      <w:lang w:eastAsia="ru-RU"/>
    </w:rPr>
  </w:style>
  <w:style w:type="character" w:customStyle="1" w:styleId="21151">
    <w:name w:val="Заголовок 2 Знак115"/>
    <w:basedOn w:val="a1"/>
    <w:uiPriority w:val="1"/>
    <w:rsid w:val="00C23D13"/>
    <w:rPr>
      <w:rFonts w:ascii="Times New Roman" w:eastAsiaTheme="minorEastAsia" w:hAnsi="Times New Roman" w:cs="Times New Roman"/>
      <w:b/>
      <w:bCs/>
      <w:sz w:val="28"/>
      <w:szCs w:val="28"/>
      <w:lang w:eastAsia="ru-RU"/>
    </w:rPr>
  </w:style>
  <w:style w:type="character" w:customStyle="1" w:styleId="396">
    <w:name w:val="Заголовок 3 Знак96"/>
    <w:basedOn w:val="a1"/>
    <w:uiPriority w:val="1"/>
    <w:rsid w:val="00C23D13"/>
    <w:rPr>
      <w:rFonts w:ascii="Times New Roman" w:eastAsiaTheme="minorEastAsia" w:hAnsi="Times New Roman" w:cs="Times New Roman"/>
      <w:b/>
      <w:bCs/>
      <w:sz w:val="24"/>
      <w:szCs w:val="24"/>
      <w:lang w:eastAsia="ru-RU"/>
    </w:rPr>
  </w:style>
  <w:style w:type="numbering" w:customStyle="1" w:styleId="196">
    <w:name w:val="Нет списка196"/>
    <w:next w:val="a3"/>
    <w:uiPriority w:val="99"/>
    <w:semiHidden/>
    <w:unhideWhenUsed/>
    <w:rsid w:val="00C23D13"/>
  </w:style>
  <w:style w:type="character" w:customStyle="1" w:styleId="975">
    <w:name w:val="Основной текст Знак97"/>
    <w:basedOn w:val="a1"/>
    <w:uiPriority w:val="1"/>
    <w:rsid w:val="00C23D13"/>
    <w:rPr>
      <w:rFonts w:ascii="Times New Roman" w:eastAsiaTheme="minorEastAsia" w:hAnsi="Times New Roman" w:cs="Times New Roman"/>
      <w:sz w:val="24"/>
      <w:szCs w:val="24"/>
      <w:lang w:eastAsia="ru-RU"/>
    </w:rPr>
  </w:style>
  <w:style w:type="paragraph" w:customStyle="1" w:styleId="TableParagraph96">
    <w:name w:val="Table Paragraph9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60">
    <w:name w:val="Верхний колонтитул Знак96"/>
    <w:basedOn w:val="a1"/>
    <w:uiPriority w:val="99"/>
    <w:rsid w:val="00C23D13"/>
    <w:rPr>
      <w:rFonts w:ascii="Times New Roman" w:eastAsiaTheme="minorEastAsia" w:hAnsi="Times New Roman" w:cs="Times New Roman"/>
      <w:sz w:val="24"/>
      <w:szCs w:val="24"/>
      <w:lang w:eastAsia="ru-RU"/>
    </w:rPr>
  </w:style>
  <w:style w:type="character" w:customStyle="1" w:styleId="961">
    <w:name w:val="Нижний колонтитул Знак96"/>
    <w:basedOn w:val="a1"/>
    <w:uiPriority w:val="99"/>
    <w:rsid w:val="00C23D13"/>
    <w:rPr>
      <w:rFonts w:ascii="Times New Roman" w:eastAsiaTheme="minorEastAsia" w:hAnsi="Times New Roman" w:cs="Times New Roman"/>
      <w:sz w:val="24"/>
      <w:szCs w:val="24"/>
      <w:lang w:eastAsia="ru-RU"/>
    </w:rPr>
  </w:style>
  <w:style w:type="paragraph" w:customStyle="1" w:styleId="2196">
    <w:name w:val="Заголовок 2196"/>
    <w:basedOn w:val="a"/>
    <w:uiPriority w:val="1"/>
    <w:qFormat/>
    <w:rsid w:val="00C23D13"/>
    <w:pPr>
      <w:widowControl w:val="0"/>
      <w:ind w:left="692" w:hanging="8"/>
      <w:outlineLvl w:val="2"/>
    </w:pPr>
    <w:rPr>
      <w:rFonts w:eastAsia="Times New Roman"/>
      <w:b/>
      <w:bCs/>
      <w:sz w:val="28"/>
      <w:szCs w:val="28"/>
      <w:lang w:val="en-US"/>
    </w:rPr>
  </w:style>
  <w:style w:type="character" w:customStyle="1" w:styleId="962">
    <w:name w:val="Гипертекстовая ссылка96"/>
    <w:basedOn w:val="a1"/>
    <w:uiPriority w:val="99"/>
    <w:rsid w:val="00C23D13"/>
    <w:rPr>
      <w:b w:val="0"/>
      <w:bCs w:val="0"/>
      <w:color w:val="106BBE"/>
    </w:rPr>
  </w:style>
  <w:style w:type="table" w:customStyle="1" w:styleId="TableNormal96">
    <w:name w:val="Table Normal9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60">
    <w:name w:val="Сетка таблицы19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6">
    <w:name w:val="Оглавление 1196"/>
    <w:basedOn w:val="a"/>
    <w:uiPriority w:val="1"/>
    <w:qFormat/>
    <w:rsid w:val="00C23D13"/>
    <w:pPr>
      <w:spacing w:before="96"/>
      <w:ind w:left="116" w:hanging="12"/>
    </w:pPr>
    <w:rPr>
      <w:rFonts w:eastAsia="Times New Roman" w:cs="Times New Roman"/>
      <w:szCs w:val="24"/>
      <w:lang w:eastAsia="ru-RU"/>
    </w:rPr>
  </w:style>
  <w:style w:type="paragraph" w:customStyle="1" w:styleId="21960">
    <w:name w:val="Оглавление 2196"/>
    <w:basedOn w:val="a"/>
    <w:uiPriority w:val="1"/>
    <w:qFormat/>
    <w:rsid w:val="00C23D13"/>
    <w:pPr>
      <w:spacing w:before="102"/>
      <w:ind w:left="356" w:hanging="8"/>
    </w:pPr>
    <w:rPr>
      <w:rFonts w:eastAsia="Times New Roman" w:cs="Times New Roman"/>
      <w:szCs w:val="24"/>
      <w:lang w:eastAsia="ru-RU"/>
    </w:rPr>
  </w:style>
  <w:style w:type="paragraph" w:customStyle="1" w:styleId="3196">
    <w:name w:val="Оглавление 3196"/>
    <w:basedOn w:val="a"/>
    <w:uiPriority w:val="1"/>
    <w:qFormat/>
    <w:rsid w:val="00C23D13"/>
    <w:pPr>
      <w:spacing w:before="112"/>
      <w:ind w:left="596" w:hanging="540"/>
    </w:pPr>
    <w:rPr>
      <w:rFonts w:eastAsia="Times New Roman" w:cs="Times New Roman"/>
      <w:szCs w:val="24"/>
      <w:lang w:eastAsia="ru-RU"/>
    </w:rPr>
  </w:style>
  <w:style w:type="paragraph" w:customStyle="1" w:styleId="11960">
    <w:name w:val="Заголовок 119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60">
    <w:name w:val="Заголовок 3196"/>
    <w:basedOn w:val="a"/>
    <w:uiPriority w:val="1"/>
    <w:qFormat/>
    <w:rsid w:val="00C23D13"/>
    <w:pPr>
      <w:ind w:left="824"/>
      <w:outlineLvl w:val="3"/>
    </w:pPr>
    <w:rPr>
      <w:rFonts w:eastAsia="Times New Roman" w:cs="Times New Roman"/>
      <w:b/>
      <w:bCs/>
      <w:szCs w:val="24"/>
      <w:lang w:eastAsia="ru-RU"/>
    </w:rPr>
  </w:style>
  <w:style w:type="character" w:customStyle="1" w:styleId="963">
    <w:name w:val="Текст выноски Знак96"/>
    <w:basedOn w:val="a1"/>
    <w:uiPriority w:val="99"/>
    <w:semiHidden/>
    <w:rsid w:val="00C23D13"/>
    <w:rPr>
      <w:rFonts w:ascii="Tahoma" w:eastAsia="Times New Roman" w:hAnsi="Tahoma" w:cs="Tahoma"/>
      <w:sz w:val="16"/>
      <w:szCs w:val="16"/>
      <w:lang w:eastAsia="ru-RU"/>
    </w:rPr>
  </w:style>
  <w:style w:type="character" w:customStyle="1" w:styleId="964">
    <w:name w:val="Текст примечания Знак96"/>
    <w:basedOn w:val="a1"/>
    <w:uiPriority w:val="99"/>
    <w:semiHidden/>
    <w:rsid w:val="00C23D13"/>
    <w:rPr>
      <w:rFonts w:ascii="Times New Roman" w:eastAsia="Times New Roman" w:hAnsi="Times New Roman" w:cs="Times New Roman"/>
      <w:sz w:val="20"/>
      <w:szCs w:val="20"/>
      <w:lang w:eastAsia="ru-RU"/>
    </w:rPr>
  </w:style>
  <w:style w:type="character" w:customStyle="1" w:styleId="965">
    <w:name w:val="Тема примечания Знак96"/>
    <w:uiPriority w:val="99"/>
    <w:semiHidden/>
    <w:rsid w:val="00C23D13"/>
    <w:rPr>
      <w:rFonts w:ascii="Times New Roman" w:eastAsia="Times New Roman" w:hAnsi="Times New Roman" w:cs="Times New Roman"/>
      <w:b/>
      <w:bCs/>
      <w:sz w:val="20"/>
      <w:szCs w:val="20"/>
      <w:lang w:eastAsia="ru-RU"/>
    </w:rPr>
  </w:style>
  <w:style w:type="paragraph" w:customStyle="1" w:styleId="xl6596">
    <w:name w:val="xl65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6">
    <w:name w:val="xl66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6">
    <w:name w:val="xl679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6">
    <w:name w:val="xl689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6">
    <w:name w:val="xl69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6">
    <w:name w:val="xl709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6">
    <w:name w:val="xl71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6">
    <w:name w:val="xl729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6">
    <w:name w:val="xl73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6">
    <w:name w:val="xl74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6">
    <w:name w:val="xl75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6">
    <w:name w:val="xl76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6">
    <w:name w:val="xl77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5">
    <w:name w:val="xl78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33">
    <w:name w:val="Заголовок 1 Знак113"/>
    <w:basedOn w:val="a1"/>
    <w:uiPriority w:val="1"/>
    <w:rsid w:val="00C23D13"/>
    <w:rPr>
      <w:rFonts w:ascii="Times New Roman" w:eastAsia="Times New Roman" w:hAnsi="Times New Roman" w:cs="Times New Roman"/>
      <w:b/>
      <w:bCs/>
      <w:sz w:val="28"/>
      <w:szCs w:val="28"/>
      <w:lang w:eastAsia="ru-RU"/>
    </w:rPr>
  </w:style>
  <w:style w:type="character" w:customStyle="1" w:styleId="21141">
    <w:name w:val="Заголовок 2 Знак114"/>
    <w:basedOn w:val="a1"/>
    <w:uiPriority w:val="1"/>
    <w:rsid w:val="00C23D13"/>
    <w:rPr>
      <w:rFonts w:ascii="Times New Roman" w:eastAsia="Times New Roman" w:hAnsi="Times New Roman" w:cs="Times New Roman"/>
      <w:b/>
      <w:bCs/>
      <w:sz w:val="24"/>
      <w:szCs w:val="24"/>
      <w:lang w:eastAsia="ru-RU"/>
    </w:rPr>
  </w:style>
  <w:style w:type="character" w:customStyle="1" w:styleId="11123">
    <w:name w:val="Заголовок 1 Знак112"/>
    <w:basedOn w:val="a1"/>
    <w:uiPriority w:val="1"/>
    <w:rsid w:val="00C23D13"/>
    <w:rPr>
      <w:rFonts w:ascii="Times New Roman" w:eastAsia="Times New Roman" w:hAnsi="Times New Roman" w:cs="Times New Roman"/>
      <w:b/>
      <w:bCs/>
      <w:sz w:val="28"/>
      <w:szCs w:val="28"/>
      <w:lang w:eastAsia="ru-RU"/>
    </w:rPr>
  </w:style>
  <w:style w:type="character" w:customStyle="1" w:styleId="21131">
    <w:name w:val="Заголовок 2 Знак113"/>
    <w:basedOn w:val="a1"/>
    <w:uiPriority w:val="1"/>
    <w:rsid w:val="00C23D13"/>
    <w:rPr>
      <w:rFonts w:ascii="Times New Roman" w:eastAsia="Times New Roman" w:hAnsi="Times New Roman" w:cs="Times New Roman"/>
      <w:b/>
      <w:bCs/>
      <w:sz w:val="24"/>
      <w:szCs w:val="24"/>
      <w:lang w:eastAsia="ru-RU"/>
    </w:rPr>
  </w:style>
  <w:style w:type="character" w:customStyle="1" w:styleId="1111a">
    <w:name w:val="Заголовок 1 Знак111"/>
    <w:basedOn w:val="a1"/>
    <w:uiPriority w:val="1"/>
    <w:rsid w:val="00C23D13"/>
    <w:rPr>
      <w:rFonts w:ascii="Times New Roman" w:eastAsia="Times New Roman" w:hAnsi="Times New Roman" w:cs="Times New Roman"/>
      <w:b/>
      <w:bCs/>
      <w:sz w:val="28"/>
      <w:szCs w:val="28"/>
      <w:lang w:eastAsia="ru-RU"/>
    </w:rPr>
  </w:style>
  <w:style w:type="character" w:customStyle="1" w:styleId="21121">
    <w:name w:val="Заголовок 2 Знак112"/>
    <w:basedOn w:val="a1"/>
    <w:uiPriority w:val="1"/>
    <w:rsid w:val="00C23D13"/>
    <w:rPr>
      <w:rFonts w:ascii="Times New Roman" w:eastAsia="Times New Roman" w:hAnsi="Times New Roman" w:cs="Times New Roman"/>
      <w:b/>
      <w:bCs/>
      <w:sz w:val="24"/>
      <w:szCs w:val="24"/>
      <w:lang w:eastAsia="ru-RU"/>
    </w:rPr>
  </w:style>
  <w:style w:type="character" w:customStyle="1" w:styleId="1110a">
    <w:name w:val="Заголовок 1 Знак110"/>
    <w:basedOn w:val="a1"/>
    <w:uiPriority w:val="1"/>
    <w:rsid w:val="00C23D13"/>
    <w:rPr>
      <w:rFonts w:ascii="Times New Roman" w:eastAsia="Times New Roman" w:hAnsi="Times New Roman" w:cs="Times New Roman"/>
      <w:b/>
      <w:bCs/>
      <w:sz w:val="28"/>
      <w:szCs w:val="28"/>
      <w:lang w:eastAsia="ru-RU"/>
    </w:rPr>
  </w:style>
  <w:style w:type="character" w:customStyle="1" w:styleId="21118">
    <w:name w:val="Заголовок 2 Знак111"/>
    <w:basedOn w:val="a1"/>
    <w:uiPriority w:val="1"/>
    <w:rsid w:val="00C23D13"/>
    <w:rPr>
      <w:rFonts w:ascii="Times New Roman" w:eastAsia="Times New Roman" w:hAnsi="Times New Roman" w:cs="Times New Roman"/>
      <w:b/>
      <w:bCs/>
      <w:sz w:val="24"/>
      <w:szCs w:val="24"/>
      <w:lang w:eastAsia="ru-RU"/>
    </w:rPr>
  </w:style>
  <w:style w:type="character" w:customStyle="1" w:styleId="11091">
    <w:name w:val="Заголовок 1 Знак109"/>
    <w:basedOn w:val="a1"/>
    <w:uiPriority w:val="1"/>
    <w:rsid w:val="00C23D13"/>
    <w:rPr>
      <w:rFonts w:ascii="Times New Roman" w:eastAsia="Times New Roman" w:hAnsi="Times New Roman" w:cs="Times New Roman"/>
      <w:b/>
      <w:bCs/>
      <w:sz w:val="28"/>
      <w:szCs w:val="28"/>
      <w:lang w:eastAsia="ru-RU"/>
    </w:rPr>
  </w:style>
  <w:style w:type="character" w:customStyle="1" w:styleId="2110a">
    <w:name w:val="Заголовок 2 Знак110"/>
    <w:basedOn w:val="a1"/>
    <w:uiPriority w:val="1"/>
    <w:rsid w:val="00C23D13"/>
    <w:rPr>
      <w:rFonts w:ascii="Times New Roman" w:eastAsia="Times New Roman" w:hAnsi="Times New Roman" w:cs="Times New Roman"/>
      <w:b/>
      <w:bCs/>
      <w:sz w:val="24"/>
      <w:szCs w:val="24"/>
      <w:lang w:eastAsia="ru-RU"/>
    </w:rPr>
  </w:style>
  <w:style w:type="character" w:customStyle="1" w:styleId="11081">
    <w:name w:val="Заголовок 1 Знак108"/>
    <w:basedOn w:val="a1"/>
    <w:uiPriority w:val="1"/>
    <w:rsid w:val="00C23D13"/>
    <w:rPr>
      <w:rFonts w:ascii="Times New Roman" w:eastAsia="Times New Roman" w:hAnsi="Times New Roman" w:cs="Times New Roman"/>
      <w:b/>
      <w:bCs/>
      <w:sz w:val="28"/>
      <w:szCs w:val="28"/>
      <w:lang w:eastAsia="ru-RU"/>
    </w:rPr>
  </w:style>
  <w:style w:type="character" w:customStyle="1" w:styleId="2109">
    <w:name w:val="Заголовок 2 Знак109"/>
    <w:basedOn w:val="a1"/>
    <w:uiPriority w:val="1"/>
    <w:rsid w:val="00C23D13"/>
    <w:rPr>
      <w:rFonts w:ascii="Times New Roman" w:eastAsia="Times New Roman" w:hAnsi="Times New Roman" w:cs="Times New Roman"/>
      <w:b/>
      <w:bCs/>
      <w:sz w:val="24"/>
      <w:szCs w:val="24"/>
      <w:lang w:eastAsia="ru-RU"/>
    </w:rPr>
  </w:style>
  <w:style w:type="character" w:customStyle="1" w:styleId="11072">
    <w:name w:val="Заголовок 1 Знак107"/>
    <w:basedOn w:val="a1"/>
    <w:uiPriority w:val="1"/>
    <w:rsid w:val="00C23D13"/>
    <w:rPr>
      <w:rFonts w:ascii="Times New Roman" w:eastAsia="Times New Roman" w:hAnsi="Times New Roman" w:cs="Times New Roman"/>
      <w:b/>
      <w:bCs/>
      <w:sz w:val="28"/>
      <w:szCs w:val="28"/>
      <w:lang w:eastAsia="ru-RU"/>
    </w:rPr>
  </w:style>
  <w:style w:type="character" w:customStyle="1" w:styleId="2108">
    <w:name w:val="Заголовок 2 Знак108"/>
    <w:basedOn w:val="a1"/>
    <w:uiPriority w:val="1"/>
    <w:rsid w:val="00C23D13"/>
    <w:rPr>
      <w:rFonts w:ascii="Times New Roman" w:eastAsia="Times New Roman" w:hAnsi="Times New Roman" w:cs="Times New Roman"/>
      <w:b/>
      <w:bCs/>
      <w:sz w:val="24"/>
      <w:szCs w:val="24"/>
      <w:lang w:eastAsia="ru-RU"/>
    </w:rPr>
  </w:style>
  <w:style w:type="character" w:customStyle="1" w:styleId="11062">
    <w:name w:val="Заголовок 1 Знак106"/>
    <w:basedOn w:val="a1"/>
    <w:uiPriority w:val="1"/>
    <w:rsid w:val="00C23D13"/>
    <w:rPr>
      <w:rFonts w:ascii="Times New Roman" w:eastAsia="Times New Roman" w:hAnsi="Times New Roman" w:cs="Times New Roman"/>
      <w:b/>
      <w:bCs/>
      <w:sz w:val="28"/>
      <w:szCs w:val="28"/>
      <w:lang w:eastAsia="ru-RU"/>
    </w:rPr>
  </w:style>
  <w:style w:type="character" w:customStyle="1" w:styleId="2107">
    <w:name w:val="Заголовок 2 Знак107"/>
    <w:basedOn w:val="a1"/>
    <w:uiPriority w:val="1"/>
    <w:rsid w:val="00C23D13"/>
    <w:rPr>
      <w:rFonts w:ascii="Times New Roman" w:eastAsia="Times New Roman" w:hAnsi="Times New Roman" w:cs="Times New Roman"/>
      <w:b/>
      <w:bCs/>
      <w:sz w:val="24"/>
      <w:szCs w:val="24"/>
      <w:lang w:eastAsia="ru-RU"/>
    </w:rPr>
  </w:style>
  <w:style w:type="character" w:customStyle="1" w:styleId="11052">
    <w:name w:val="Заголовок 1 Знак105"/>
    <w:basedOn w:val="a1"/>
    <w:uiPriority w:val="1"/>
    <w:rsid w:val="00C23D13"/>
    <w:rPr>
      <w:rFonts w:ascii="Times New Roman" w:eastAsia="Times New Roman" w:hAnsi="Times New Roman" w:cs="Times New Roman"/>
      <w:b/>
      <w:bCs/>
      <w:sz w:val="28"/>
      <w:szCs w:val="28"/>
      <w:lang w:eastAsia="ru-RU"/>
    </w:rPr>
  </w:style>
  <w:style w:type="character" w:customStyle="1" w:styleId="2106">
    <w:name w:val="Заголовок 2 Знак106"/>
    <w:basedOn w:val="a1"/>
    <w:uiPriority w:val="1"/>
    <w:rsid w:val="00C23D13"/>
    <w:rPr>
      <w:rFonts w:ascii="Times New Roman" w:eastAsia="Times New Roman" w:hAnsi="Times New Roman" w:cs="Times New Roman"/>
      <w:b/>
      <w:bCs/>
      <w:sz w:val="24"/>
      <w:szCs w:val="24"/>
      <w:lang w:eastAsia="ru-RU"/>
    </w:rPr>
  </w:style>
  <w:style w:type="character" w:customStyle="1" w:styleId="11042">
    <w:name w:val="Заголовок 1 Знак104"/>
    <w:basedOn w:val="a1"/>
    <w:uiPriority w:val="1"/>
    <w:rsid w:val="00C23D13"/>
    <w:rPr>
      <w:rFonts w:ascii="Times New Roman" w:eastAsia="Times New Roman" w:hAnsi="Times New Roman" w:cs="Times New Roman"/>
      <w:b/>
      <w:bCs/>
      <w:sz w:val="28"/>
      <w:szCs w:val="28"/>
      <w:lang w:eastAsia="ru-RU"/>
    </w:rPr>
  </w:style>
  <w:style w:type="character" w:customStyle="1" w:styleId="2105">
    <w:name w:val="Заголовок 2 Знак105"/>
    <w:basedOn w:val="a1"/>
    <w:uiPriority w:val="1"/>
    <w:rsid w:val="00C23D13"/>
    <w:rPr>
      <w:rFonts w:ascii="Times New Roman" w:eastAsia="Times New Roman" w:hAnsi="Times New Roman" w:cs="Times New Roman"/>
      <w:b/>
      <w:bCs/>
      <w:sz w:val="24"/>
      <w:szCs w:val="24"/>
      <w:lang w:eastAsia="ru-RU"/>
    </w:rPr>
  </w:style>
  <w:style w:type="character" w:customStyle="1" w:styleId="11032">
    <w:name w:val="Заголовок 1 Знак103"/>
    <w:basedOn w:val="a1"/>
    <w:uiPriority w:val="1"/>
    <w:rsid w:val="00C23D13"/>
    <w:rPr>
      <w:rFonts w:ascii="Times New Roman" w:eastAsia="Times New Roman" w:hAnsi="Times New Roman" w:cs="Times New Roman"/>
      <w:b/>
      <w:bCs/>
      <w:sz w:val="28"/>
      <w:szCs w:val="28"/>
      <w:lang w:eastAsia="ru-RU"/>
    </w:rPr>
  </w:style>
  <w:style w:type="character" w:customStyle="1" w:styleId="2104">
    <w:name w:val="Заголовок 2 Знак104"/>
    <w:basedOn w:val="a1"/>
    <w:uiPriority w:val="1"/>
    <w:rsid w:val="00C23D13"/>
    <w:rPr>
      <w:rFonts w:ascii="Times New Roman" w:eastAsia="Times New Roman" w:hAnsi="Times New Roman" w:cs="Times New Roman"/>
      <w:b/>
      <w:bCs/>
      <w:sz w:val="24"/>
      <w:szCs w:val="24"/>
      <w:lang w:eastAsia="ru-RU"/>
    </w:rPr>
  </w:style>
  <w:style w:type="character" w:customStyle="1" w:styleId="11022">
    <w:name w:val="Заголовок 1 Знак102"/>
    <w:basedOn w:val="a1"/>
    <w:uiPriority w:val="1"/>
    <w:rsid w:val="00C23D13"/>
    <w:rPr>
      <w:rFonts w:ascii="Times New Roman" w:eastAsia="Times New Roman" w:hAnsi="Times New Roman" w:cs="Times New Roman"/>
      <w:b/>
      <w:bCs/>
      <w:sz w:val="28"/>
      <w:szCs w:val="28"/>
      <w:lang w:eastAsia="ru-RU"/>
    </w:rPr>
  </w:style>
  <w:style w:type="character" w:customStyle="1" w:styleId="2103">
    <w:name w:val="Заголовок 2 Знак103"/>
    <w:basedOn w:val="a1"/>
    <w:uiPriority w:val="1"/>
    <w:rsid w:val="00C23D13"/>
    <w:rPr>
      <w:rFonts w:ascii="Times New Roman" w:eastAsia="Times New Roman" w:hAnsi="Times New Roman" w:cs="Times New Roman"/>
      <w:b/>
      <w:bCs/>
      <w:sz w:val="24"/>
      <w:szCs w:val="24"/>
      <w:lang w:eastAsia="ru-RU"/>
    </w:rPr>
  </w:style>
  <w:style w:type="character" w:customStyle="1" w:styleId="11012">
    <w:name w:val="Заголовок 1 Знак101"/>
    <w:basedOn w:val="a1"/>
    <w:uiPriority w:val="1"/>
    <w:rsid w:val="00C23D13"/>
    <w:rPr>
      <w:rFonts w:ascii="Times New Roman" w:eastAsia="Times New Roman" w:hAnsi="Times New Roman" w:cs="Times New Roman"/>
      <w:b/>
      <w:bCs/>
      <w:sz w:val="28"/>
      <w:szCs w:val="28"/>
      <w:lang w:eastAsia="ru-RU"/>
    </w:rPr>
  </w:style>
  <w:style w:type="character" w:customStyle="1" w:styleId="2102">
    <w:name w:val="Заголовок 2 Знак102"/>
    <w:basedOn w:val="a1"/>
    <w:uiPriority w:val="1"/>
    <w:rsid w:val="00C23D13"/>
    <w:rPr>
      <w:rFonts w:ascii="Times New Roman" w:eastAsia="Times New Roman" w:hAnsi="Times New Roman" w:cs="Times New Roman"/>
      <w:b/>
      <w:bCs/>
      <w:sz w:val="24"/>
      <w:szCs w:val="24"/>
      <w:lang w:eastAsia="ru-RU"/>
    </w:rPr>
  </w:style>
  <w:style w:type="character" w:customStyle="1" w:styleId="11002">
    <w:name w:val="Заголовок 1 Знак100"/>
    <w:basedOn w:val="a1"/>
    <w:uiPriority w:val="1"/>
    <w:rsid w:val="00C23D13"/>
    <w:rPr>
      <w:rFonts w:ascii="Times New Roman" w:eastAsia="Times New Roman" w:hAnsi="Times New Roman" w:cs="Times New Roman"/>
      <w:b/>
      <w:bCs/>
      <w:sz w:val="28"/>
      <w:szCs w:val="28"/>
      <w:lang w:eastAsia="ru-RU"/>
    </w:rPr>
  </w:style>
  <w:style w:type="character" w:customStyle="1" w:styleId="21010">
    <w:name w:val="Заголовок 2 Знак101"/>
    <w:basedOn w:val="a1"/>
    <w:uiPriority w:val="1"/>
    <w:rsid w:val="00C23D13"/>
    <w:rPr>
      <w:rFonts w:ascii="Times New Roman" w:eastAsia="Times New Roman" w:hAnsi="Times New Roman" w:cs="Times New Roman"/>
      <w:b/>
      <w:bCs/>
      <w:sz w:val="24"/>
      <w:szCs w:val="24"/>
      <w:lang w:eastAsia="ru-RU"/>
    </w:rPr>
  </w:style>
  <w:style w:type="character" w:customStyle="1" w:styleId="1991">
    <w:name w:val="Заголовок 1 Знак99"/>
    <w:basedOn w:val="a1"/>
    <w:uiPriority w:val="1"/>
    <w:rsid w:val="00C23D13"/>
    <w:rPr>
      <w:rFonts w:ascii="Times New Roman" w:eastAsia="Times New Roman" w:hAnsi="Times New Roman" w:cs="Times New Roman"/>
      <w:b/>
      <w:bCs/>
      <w:sz w:val="28"/>
      <w:szCs w:val="28"/>
      <w:lang w:eastAsia="ru-RU"/>
    </w:rPr>
  </w:style>
  <w:style w:type="character" w:customStyle="1" w:styleId="21000">
    <w:name w:val="Заголовок 2 Знак100"/>
    <w:basedOn w:val="a1"/>
    <w:uiPriority w:val="1"/>
    <w:rsid w:val="00C23D13"/>
    <w:rPr>
      <w:rFonts w:ascii="Times New Roman" w:eastAsia="Times New Roman" w:hAnsi="Times New Roman" w:cs="Times New Roman"/>
      <w:b/>
      <w:bCs/>
      <w:sz w:val="24"/>
      <w:szCs w:val="24"/>
      <w:lang w:eastAsia="ru-RU"/>
    </w:rPr>
  </w:style>
  <w:style w:type="character" w:customStyle="1" w:styleId="1981">
    <w:name w:val="Заголовок 1 Знак98"/>
    <w:basedOn w:val="a1"/>
    <w:uiPriority w:val="1"/>
    <w:rsid w:val="00C23D13"/>
    <w:rPr>
      <w:rFonts w:ascii="Times New Roman" w:eastAsia="Times New Roman" w:hAnsi="Times New Roman" w:cs="Times New Roman"/>
      <w:b/>
      <w:bCs/>
      <w:sz w:val="28"/>
      <w:szCs w:val="28"/>
      <w:lang w:eastAsia="ru-RU"/>
    </w:rPr>
  </w:style>
  <w:style w:type="character" w:customStyle="1" w:styleId="299">
    <w:name w:val="Заголовок 2 Знак99"/>
    <w:basedOn w:val="a1"/>
    <w:uiPriority w:val="1"/>
    <w:rsid w:val="00C23D13"/>
    <w:rPr>
      <w:rFonts w:ascii="Times New Roman" w:eastAsia="Times New Roman" w:hAnsi="Times New Roman" w:cs="Times New Roman"/>
      <w:b/>
      <w:bCs/>
      <w:sz w:val="24"/>
      <w:szCs w:val="24"/>
      <w:lang w:eastAsia="ru-RU"/>
    </w:rPr>
  </w:style>
  <w:style w:type="character" w:customStyle="1" w:styleId="1971">
    <w:name w:val="Заголовок 1 Знак97"/>
    <w:basedOn w:val="a1"/>
    <w:uiPriority w:val="1"/>
    <w:rsid w:val="00C23D13"/>
    <w:rPr>
      <w:rFonts w:ascii="Times New Roman" w:eastAsia="Times New Roman" w:hAnsi="Times New Roman" w:cs="Times New Roman"/>
      <w:b/>
      <w:bCs/>
      <w:sz w:val="28"/>
      <w:szCs w:val="28"/>
      <w:lang w:eastAsia="ru-RU"/>
    </w:rPr>
  </w:style>
  <w:style w:type="character" w:customStyle="1" w:styleId="298">
    <w:name w:val="Заголовок 2 Знак98"/>
    <w:basedOn w:val="a1"/>
    <w:uiPriority w:val="1"/>
    <w:rsid w:val="00C23D13"/>
    <w:rPr>
      <w:rFonts w:ascii="Times New Roman" w:eastAsia="Times New Roman" w:hAnsi="Times New Roman" w:cs="Times New Roman"/>
      <w:b/>
      <w:bCs/>
      <w:sz w:val="24"/>
      <w:szCs w:val="24"/>
      <w:lang w:eastAsia="ru-RU"/>
    </w:rPr>
  </w:style>
  <w:style w:type="character" w:customStyle="1" w:styleId="1961">
    <w:name w:val="Заголовок 1 Знак96"/>
    <w:basedOn w:val="a1"/>
    <w:uiPriority w:val="1"/>
    <w:rsid w:val="00C23D13"/>
    <w:rPr>
      <w:rFonts w:ascii="Times New Roman" w:eastAsia="Times New Roman" w:hAnsi="Times New Roman" w:cs="Times New Roman"/>
      <w:b/>
      <w:bCs/>
      <w:sz w:val="28"/>
      <w:szCs w:val="28"/>
      <w:lang w:eastAsia="ru-RU"/>
    </w:rPr>
  </w:style>
  <w:style w:type="character" w:customStyle="1" w:styleId="297">
    <w:name w:val="Заголовок 2 Знак97"/>
    <w:basedOn w:val="a1"/>
    <w:uiPriority w:val="1"/>
    <w:rsid w:val="00C23D13"/>
    <w:rPr>
      <w:rFonts w:ascii="Times New Roman" w:eastAsia="Times New Roman" w:hAnsi="Times New Roman" w:cs="Times New Roman"/>
      <w:b/>
      <w:bCs/>
      <w:sz w:val="24"/>
      <w:szCs w:val="24"/>
      <w:lang w:eastAsia="ru-RU"/>
    </w:rPr>
  </w:style>
  <w:style w:type="character" w:customStyle="1" w:styleId="195">
    <w:name w:val="Заголовок 1 Знак95"/>
    <w:basedOn w:val="a1"/>
    <w:uiPriority w:val="1"/>
    <w:rsid w:val="00C23D13"/>
    <w:rPr>
      <w:rFonts w:ascii="Times New Roman" w:eastAsiaTheme="minorEastAsia" w:hAnsi="Times New Roman" w:cs="Times New Roman"/>
      <w:b/>
      <w:bCs/>
      <w:sz w:val="32"/>
      <w:szCs w:val="32"/>
      <w:lang w:eastAsia="ru-RU"/>
    </w:rPr>
  </w:style>
  <w:style w:type="character" w:customStyle="1" w:styleId="296">
    <w:name w:val="Заголовок 2 Знак96"/>
    <w:basedOn w:val="a1"/>
    <w:uiPriority w:val="1"/>
    <w:rsid w:val="00C23D13"/>
    <w:rPr>
      <w:rFonts w:ascii="Times New Roman" w:eastAsiaTheme="minorEastAsia" w:hAnsi="Times New Roman" w:cs="Times New Roman"/>
      <w:b/>
      <w:bCs/>
      <w:sz w:val="28"/>
      <w:szCs w:val="28"/>
      <w:lang w:eastAsia="ru-RU"/>
    </w:rPr>
  </w:style>
  <w:style w:type="character" w:customStyle="1" w:styleId="395">
    <w:name w:val="Заголовок 3 Знак95"/>
    <w:basedOn w:val="a1"/>
    <w:uiPriority w:val="1"/>
    <w:rsid w:val="00C23D13"/>
    <w:rPr>
      <w:rFonts w:ascii="Times New Roman" w:eastAsiaTheme="minorEastAsia" w:hAnsi="Times New Roman" w:cs="Times New Roman"/>
      <w:b/>
      <w:bCs/>
      <w:sz w:val="24"/>
      <w:szCs w:val="24"/>
      <w:lang w:eastAsia="ru-RU"/>
    </w:rPr>
  </w:style>
  <w:style w:type="numbering" w:customStyle="1" w:styleId="1950">
    <w:name w:val="Нет списка195"/>
    <w:next w:val="a3"/>
    <w:uiPriority w:val="99"/>
    <w:semiHidden/>
    <w:unhideWhenUsed/>
    <w:rsid w:val="00C23D13"/>
  </w:style>
  <w:style w:type="character" w:customStyle="1" w:styleId="966">
    <w:name w:val="Основной текст Знак96"/>
    <w:basedOn w:val="a1"/>
    <w:uiPriority w:val="1"/>
    <w:rsid w:val="00C23D13"/>
    <w:rPr>
      <w:rFonts w:ascii="Times New Roman" w:eastAsiaTheme="minorEastAsia" w:hAnsi="Times New Roman" w:cs="Times New Roman"/>
      <w:sz w:val="24"/>
      <w:szCs w:val="24"/>
      <w:lang w:eastAsia="ru-RU"/>
    </w:rPr>
  </w:style>
  <w:style w:type="paragraph" w:customStyle="1" w:styleId="TableParagraph95">
    <w:name w:val="Table Paragraph9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50">
    <w:name w:val="Верхний колонтитул Знак95"/>
    <w:basedOn w:val="a1"/>
    <w:uiPriority w:val="99"/>
    <w:rsid w:val="00C23D13"/>
    <w:rPr>
      <w:rFonts w:ascii="Times New Roman" w:eastAsiaTheme="minorEastAsia" w:hAnsi="Times New Roman" w:cs="Times New Roman"/>
      <w:sz w:val="24"/>
      <w:szCs w:val="24"/>
      <w:lang w:eastAsia="ru-RU"/>
    </w:rPr>
  </w:style>
  <w:style w:type="character" w:customStyle="1" w:styleId="951">
    <w:name w:val="Нижний колонтитул Знак95"/>
    <w:basedOn w:val="a1"/>
    <w:uiPriority w:val="99"/>
    <w:rsid w:val="00C23D13"/>
    <w:rPr>
      <w:rFonts w:ascii="Times New Roman" w:eastAsiaTheme="minorEastAsia" w:hAnsi="Times New Roman" w:cs="Times New Roman"/>
      <w:sz w:val="24"/>
      <w:szCs w:val="24"/>
      <w:lang w:eastAsia="ru-RU"/>
    </w:rPr>
  </w:style>
  <w:style w:type="paragraph" w:customStyle="1" w:styleId="2195">
    <w:name w:val="Заголовок 2195"/>
    <w:basedOn w:val="a"/>
    <w:uiPriority w:val="1"/>
    <w:qFormat/>
    <w:rsid w:val="00C23D13"/>
    <w:pPr>
      <w:widowControl w:val="0"/>
      <w:ind w:left="692" w:hanging="8"/>
      <w:outlineLvl w:val="2"/>
    </w:pPr>
    <w:rPr>
      <w:rFonts w:eastAsia="Times New Roman"/>
      <w:b/>
      <w:bCs/>
      <w:sz w:val="28"/>
      <w:szCs w:val="28"/>
      <w:lang w:val="en-US"/>
    </w:rPr>
  </w:style>
  <w:style w:type="character" w:customStyle="1" w:styleId="952">
    <w:name w:val="Гипертекстовая ссылка95"/>
    <w:basedOn w:val="a1"/>
    <w:uiPriority w:val="99"/>
    <w:rsid w:val="00C23D13"/>
    <w:rPr>
      <w:b w:val="0"/>
      <w:bCs w:val="0"/>
      <w:color w:val="106BBE"/>
    </w:rPr>
  </w:style>
  <w:style w:type="table" w:customStyle="1" w:styleId="TableNormal95">
    <w:name w:val="Table Normal9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51">
    <w:name w:val="Сетка таблицы19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5">
    <w:name w:val="Оглавление 1195"/>
    <w:basedOn w:val="a"/>
    <w:uiPriority w:val="1"/>
    <w:qFormat/>
    <w:rsid w:val="00C23D13"/>
    <w:pPr>
      <w:spacing w:before="96"/>
      <w:ind w:left="116" w:hanging="12"/>
    </w:pPr>
    <w:rPr>
      <w:rFonts w:eastAsia="Times New Roman" w:cs="Times New Roman"/>
      <w:szCs w:val="24"/>
      <w:lang w:eastAsia="ru-RU"/>
    </w:rPr>
  </w:style>
  <w:style w:type="paragraph" w:customStyle="1" w:styleId="21950">
    <w:name w:val="Оглавление 2195"/>
    <w:basedOn w:val="a"/>
    <w:uiPriority w:val="1"/>
    <w:qFormat/>
    <w:rsid w:val="00C23D13"/>
    <w:pPr>
      <w:spacing w:before="102"/>
      <w:ind w:left="356" w:hanging="8"/>
    </w:pPr>
    <w:rPr>
      <w:rFonts w:eastAsia="Times New Roman" w:cs="Times New Roman"/>
      <w:szCs w:val="24"/>
      <w:lang w:eastAsia="ru-RU"/>
    </w:rPr>
  </w:style>
  <w:style w:type="paragraph" w:customStyle="1" w:styleId="3195">
    <w:name w:val="Оглавление 3195"/>
    <w:basedOn w:val="a"/>
    <w:uiPriority w:val="1"/>
    <w:qFormat/>
    <w:rsid w:val="00C23D13"/>
    <w:pPr>
      <w:spacing w:before="112"/>
      <w:ind w:left="596" w:hanging="540"/>
    </w:pPr>
    <w:rPr>
      <w:rFonts w:eastAsia="Times New Roman" w:cs="Times New Roman"/>
      <w:szCs w:val="24"/>
      <w:lang w:eastAsia="ru-RU"/>
    </w:rPr>
  </w:style>
  <w:style w:type="paragraph" w:customStyle="1" w:styleId="11950">
    <w:name w:val="Заголовок 119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50">
    <w:name w:val="Заголовок 3195"/>
    <w:basedOn w:val="a"/>
    <w:uiPriority w:val="1"/>
    <w:qFormat/>
    <w:rsid w:val="00C23D13"/>
    <w:pPr>
      <w:ind w:left="824"/>
      <w:outlineLvl w:val="3"/>
    </w:pPr>
    <w:rPr>
      <w:rFonts w:eastAsia="Times New Roman" w:cs="Times New Roman"/>
      <w:b/>
      <w:bCs/>
      <w:szCs w:val="24"/>
      <w:lang w:eastAsia="ru-RU"/>
    </w:rPr>
  </w:style>
  <w:style w:type="character" w:customStyle="1" w:styleId="953">
    <w:name w:val="Текст выноски Знак95"/>
    <w:basedOn w:val="a1"/>
    <w:uiPriority w:val="99"/>
    <w:semiHidden/>
    <w:rsid w:val="00C23D13"/>
    <w:rPr>
      <w:rFonts w:ascii="Tahoma" w:eastAsia="Times New Roman" w:hAnsi="Tahoma" w:cs="Tahoma"/>
      <w:sz w:val="16"/>
      <w:szCs w:val="16"/>
      <w:lang w:eastAsia="ru-RU"/>
    </w:rPr>
  </w:style>
  <w:style w:type="character" w:customStyle="1" w:styleId="954">
    <w:name w:val="Текст примечания Знак95"/>
    <w:basedOn w:val="a1"/>
    <w:uiPriority w:val="99"/>
    <w:semiHidden/>
    <w:rsid w:val="00C23D13"/>
    <w:rPr>
      <w:rFonts w:ascii="Times New Roman" w:eastAsia="Times New Roman" w:hAnsi="Times New Roman" w:cs="Times New Roman"/>
      <w:sz w:val="20"/>
      <w:szCs w:val="20"/>
      <w:lang w:eastAsia="ru-RU"/>
    </w:rPr>
  </w:style>
  <w:style w:type="character" w:customStyle="1" w:styleId="955">
    <w:name w:val="Тема примечания Знак95"/>
    <w:uiPriority w:val="99"/>
    <w:semiHidden/>
    <w:rsid w:val="00C23D13"/>
    <w:rPr>
      <w:rFonts w:ascii="Times New Roman" w:eastAsia="Times New Roman" w:hAnsi="Times New Roman" w:cs="Times New Roman"/>
      <w:b/>
      <w:bCs/>
      <w:sz w:val="20"/>
      <w:szCs w:val="20"/>
      <w:lang w:eastAsia="ru-RU"/>
    </w:rPr>
  </w:style>
  <w:style w:type="paragraph" w:customStyle="1" w:styleId="xl6595">
    <w:name w:val="xl65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5">
    <w:name w:val="xl66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5">
    <w:name w:val="xl679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5">
    <w:name w:val="xl689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5">
    <w:name w:val="xl69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5">
    <w:name w:val="xl709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5">
    <w:name w:val="xl71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5">
    <w:name w:val="xl729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5">
    <w:name w:val="xl73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5">
    <w:name w:val="xl74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5">
    <w:name w:val="xl75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5">
    <w:name w:val="xl76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5">
    <w:name w:val="xl77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4">
    <w:name w:val="xl78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60">
    <w:name w:val="Основной текст Знак126"/>
    <w:basedOn w:val="a1"/>
    <w:uiPriority w:val="1"/>
    <w:semiHidden/>
    <w:locked/>
    <w:rsid w:val="00C23D13"/>
    <w:rPr>
      <w:rFonts w:ascii="Times New Roman" w:eastAsiaTheme="minorEastAsia" w:hAnsi="Times New Roman" w:cs="Times New Roman"/>
      <w:sz w:val="24"/>
      <w:szCs w:val="24"/>
      <w:lang w:eastAsia="ru-RU"/>
    </w:rPr>
  </w:style>
  <w:style w:type="character" w:customStyle="1" w:styleId="194">
    <w:name w:val="Заголовок 1 Знак94"/>
    <w:basedOn w:val="a1"/>
    <w:uiPriority w:val="1"/>
    <w:rsid w:val="00C23D13"/>
    <w:rPr>
      <w:rFonts w:ascii="Times New Roman" w:eastAsiaTheme="minorEastAsia" w:hAnsi="Times New Roman" w:cs="Times New Roman"/>
      <w:b/>
      <w:bCs/>
      <w:sz w:val="32"/>
      <w:szCs w:val="32"/>
      <w:lang w:eastAsia="ru-RU"/>
    </w:rPr>
  </w:style>
  <w:style w:type="character" w:customStyle="1" w:styleId="295">
    <w:name w:val="Заголовок 2 Знак95"/>
    <w:basedOn w:val="a1"/>
    <w:uiPriority w:val="1"/>
    <w:rsid w:val="00C23D13"/>
    <w:rPr>
      <w:rFonts w:ascii="Times New Roman" w:eastAsiaTheme="minorEastAsia" w:hAnsi="Times New Roman" w:cs="Times New Roman"/>
      <w:b/>
      <w:bCs/>
      <w:sz w:val="28"/>
      <w:szCs w:val="28"/>
      <w:lang w:eastAsia="ru-RU"/>
    </w:rPr>
  </w:style>
  <w:style w:type="character" w:customStyle="1" w:styleId="394">
    <w:name w:val="Заголовок 3 Знак94"/>
    <w:basedOn w:val="a1"/>
    <w:uiPriority w:val="1"/>
    <w:rsid w:val="00C23D13"/>
    <w:rPr>
      <w:rFonts w:ascii="Times New Roman" w:eastAsiaTheme="minorEastAsia" w:hAnsi="Times New Roman" w:cs="Times New Roman"/>
      <w:b/>
      <w:bCs/>
      <w:sz w:val="24"/>
      <w:szCs w:val="24"/>
      <w:lang w:eastAsia="ru-RU"/>
    </w:rPr>
  </w:style>
  <w:style w:type="numbering" w:customStyle="1" w:styleId="1940">
    <w:name w:val="Нет списка194"/>
    <w:next w:val="a3"/>
    <w:uiPriority w:val="99"/>
    <w:semiHidden/>
    <w:unhideWhenUsed/>
    <w:rsid w:val="00C23D13"/>
  </w:style>
  <w:style w:type="character" w:customStyle="1" w:styleId="956">
    <w:name w:val="Основной текст Знак95"/>
    <w:basedOn w:val="a1"/>
    <w:uiPriority w:val="1"/>
    <w:rsid w:val="00C23D13"/>
    <w:rPr>
      <w:rFonts w:ascii="Times New Roman" w:eastAsiaTheme="minorEastAsia" w:hAnsi="Times New Roman" w:cs="Times New Roman"/>
      <w:sz w:val="24"/>
      <w:szCs w:val="24"/>
      <w:lang w:eastAsia="ru-RU"/>
    </w:rPr>
  </w:style>
  <w:style w:type="paragraph" w:customStyle="1" w:styleId="TableParagraph94">
    <w:name w:val="Table Paragraph9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40">
    <w:name w:val="Верхний колонтитул Знак94"/>
    <w:basedOn w:val="a1"/>
    <w:uiPriority w:val="99"/>
    <w:rsid w:val="00C23D13"/>
    <w:rPr>
      <w:rFonts w:ascii="Times New Roman" w:eastAsiaTheme="minorEastAsia" w:hAnsi="Times New Roman" w:cs="Times New Roman"/>
      <w:sz w:val="24"/>
      <w:szCs w:val="24"/>
      <w:lang w:eastAsia="ru-RU"/>
    </w:rPr>
  </w:style>
  <w:style w:type="character" w:customStyle="1" w:styleId="941">
    <w:name w:val="Нижний колонтитул Знак94"/>
    <w:basedOn w:val="a1"/>
    <w:uiPriority w:val="99"/>
    <w:rsid w:val="00C23D13"/>
    <w:rPr>
      <w:rFonts w:ascii="Times New Roman" w:eastAsiaTheme="minorEastAsia" w:hAnsi="Times New Roman" w:cs="Times New Roman"/>
      <w:sz w:val="24"/>
      <w:szCs w:val="24"/>
      <w:lang w:eastAsia="ru-RU"/>
    </w:rPr>
  </w:style>
  <w:style w:type="paragraph" w:customStyle="1" w:styleId="2194">
    <w:name w:val="Заголовок 2194"/>
    <w:basedOn w:val="a"/>
    <w:uiPriority w:val="1"/>
    <w:qFormat/>
    <w:rsid w:val="00C23D13"/>
    <w:pPr>
      <w:widowControl w:val="0"/>
      <w:ind w:left="692" w:hanging="8"/>
      <w:outlineLvl w:val="2"/>
    </w:pPr>
    <w:rPr>
      <w:rFonts w:eastAsia="Times New Roman"/>
      <w:b/>
      <w:bCs/>
      <w:sz w:val="28"/>
      <w:szCs w:val="28"/>
      <w:lang w:val="en-US"/>
    </w:rPr>
  </w:style>
  <w:style w:type="character" w:customStyle="1" w:styleId="942">
    <w:name w:val="Гипертекстовая ссылка94"/>
    <w:basedOn w:val="a1"/>
    <w:uiPriority w:val="99"/>
    <w:rsid w:val="00C23D13"/>
    <w:rPr>
      <w:b w:val="0"/>
      <w:bCs w:val="0"/>
      <w:color w:val="106BBE"/>
    </w:rPr>
  </w:style>
  <w:style w:type="table" w:customStyle="1" w:styleId="TableNormal94">
    <w:name w:val="Table Normal9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41">
    <w:name w:val="Сетка таблицы19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4">
    <w:name w:val="Оглавление 1194"/>
    <w:basedOn w:val="a"/>
    <w:uiPriority w:val="1"/>
    <w:qFormat/>
    <w:rsid w:val="00C23D13"/>
    <w:pPr>
      <w:spacing w:before="96"/>
      <w:ind w:left="116" w:hanging="12"/>
    </w:pPr>
    <w:rPr>
      <w:rFonts w:eastAsia="Times New Roman" w:cs="Times New Roman"/>
      <w:szCs w:val="24"/>
      <w:lang w:eastAsia="ru-RU"/>
    </w:rPr>
  </w:style>
  <w:style w:type="paragraph" w:customStyle="1" w:styleId="21940">
    <w:name w:val="Оглавление 2194"/>
    <w:basedOn w:val="a"/>
    <w:uiPriority w:val="1"/>
    <w:qFormat/>
    <w:rsid w:val="00C23D13"/>
    <w:pPr>
      <w:spacing w:before="102"/>
      <w:ind w:left="356" w:hanging="8"/>
    </w:pPr>
    <w:rPr>
      <w:rFonts w:eastAsia="Times New Roman" w:cs="Times New Roman"/>
      <w:szCs w:val="24"/>
      <w:lang w:eastAsia="ru-RU"/>
    </w:rPr>
  </w:style>
  <w:style w:type="paragraph" w:customStyle="1" w:styleId="3194">
    <w:name w:val="Оглавление 3194"/>
    <w:basedOn w:val="a"/>
    <w:uiPriority w:val="1"/>
    <w:qFormat/>
    <w:rsid w:val="00C23D13"/>
    <w:pPr>
      <w:spacing w:before="112"/>
      <w:ind w:left="596" w:hanging="540"/>
    </w:pPr>
    <w:rPr>
      <w:rFonts w:eastAsia="Times New Roman" w:cs="Times New Roman"/>
      <w:szCs w:val="24"/>
      <w:lang w:eastAsia="ru-RU"/>
    </w:rPr>
  </w:style>
  <w:style w:type="paragraph" w:customStyle="1" w:styleId="11940">
    <w:name w:val="Заголовок 119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40">
    <w:name w:val="Заголовок 3194"/>
    <w:basedOn w:val="a"/>
    <w:uiPriority w:val="1"/>
    <w:qFormat/>
    <w:rsid w:val="00C23D13"/>
    <w:pPr>
      <w:ind w:left="824"/>
      <w:outlineLvl w:val="3"/>
    </w:pPr>
    <w:rPr>
      <w:rFonts w:eastAsia="Times New Roman" w:cs="Times New Roman"/>
      <w:b/>
      <w:bCs/>
      <w:szCs w:val="24"/>
      <w:lang w:eastAsia="ru-RU"/>
    </w:rPr>
  </w:style>
  <w:style w:type="character" w:customStyle="1" w:styleId="943">
    <w:name w:val="Текст выноски Знак94"/>
    <w:basedOn w:val="a1"/>
    <w:uiPriority w:val="99"/>
    <w:semiHidden/>
    <w:rsid w:val="00C23D13"/>
    <w:rPr>
      <w:rFonts w:ascii="Tahoma" w:eastAsia="Times New Roman" w:hAnsi="Tahoma" w:cs="Tahoma"/>
      <w:sz w:val="16"/>
      <w:szCs w:val="16"/>
      <w:lang w:eastAsia="ru-RU"/>
    </w:rPr>
  </w:style>
  <w:style w:type="character" w:customStyle="1" w:styleId="944">
    <w:name w:val="Текст примечания Знак94"/>
    <w:basedOn w:val="a1"/>
    <w:uiPriority w:val="99"/>
    <w:semiHidden/>
    <w:rsid w:val="00C23D13"/>
    <w:rPr>
      <w:rFonts w:ascii="Times New Roman" w:eastAsia="Times New Roman" w:hAnsi="Times New Roman" w:cs="Times New Roman"/>
      <w:sz w:val="20"/>
      <w:szCs w:val="20"/>
      <w:lang w:eastAsia="ru-RU"/>
    </w:rPr>
  </w:style>
  <w:style w:type="character" w:customStyle="1" w:styleId="945">
    <w:name w:val="Тема примечания Знак94"/>
    <w:uiPriority w:val="99"/>
    <w:semiHidden/>
    <w:rsid w:val="00C23D13"/>
    <w:rPr>
      <w:rFonts w:ascii="Times New Roman" w:eastAsia="Times New Roman" w:hAnsi="Times New Roman" w:cs="Times New Roman"/>
      <w:b/>
      <w:bCs/>
      <w:sz w:val="20"/>
      <w:szCs w:val="20"/>
      <w:lang w:eastAsia="ru-RU"/>
    </w:rPr>
  </w:style>
  <w:style w:type="paragraph" w:customStyle="1" w:styleId="xl6594">
    <w:name w:val="xl65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4">
    <w:name w:val="xl66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4">
    <w:name w:val="xl679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4">
    <w:name w:val="xl689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4">
    <w:name w:val="xl69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4">
    <w:name w:val="xl709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4">
    <w:name w:val="xl71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4">
    <w:name w:val="xl729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4">
    <w:name w:val="xl73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4">
    <w:name w:val="xl74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4">
    <w:name w:val="xl75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4">
    <w:name w:val="xl76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4">
    <w:name w:val="xl77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3">
    <w:name w:val="xl78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93">
    <w:name w:val="Заголовок 1 Знак93"/>
    <w:basedOn w:val="a1"/>
    <w:uiPriority w:val="1"/>
    <w:rsid w:val="00C23D13"/>
    <w:rPr>
      <w:rFonts w:ascii="Times New Roman" w:eastAsiaTheme="minorEastAsia" w:hAnsi="Times New Roman" w:cs="Times New Roman"/>
      <w:b/>
      <w:bCs/>
      <w:sz w:val="32"/>
      <w:szCs w:val="32"/>
      <w:lang w:eastAsia="ru-RU"/>
    </w:rPr>
  </w:style>
  <w:style w:type="character" w:customStyle="1" w:styleId="294">
    <w:name w:val="Заголовок 2 Знак94"/>
    <w:basedOn w:val="a1"/>
    <w:uiPriority w:val="1"/>
    <w:rsid w:val="00C23D13"/>
    <w:rPr>
      <w:rFonts w:ascii="Times New Roman" w:eastAsiaTheme="minorEastAsia" w:hAnsi="Times New Roman" w:cs="Times New Roman"/>
      <w:b/>
      <w:bCs/>
      <w:sz w:val="28"/>
      <w:szCs w:val="28"/>
      <w:lang w:eastAsia="ru-RU"/>
    </w:rPr>
  </w:style>
  <w:style w:type="character" w:customStyle="1" w:styleId="393">
    <w:name w:val="Заголовок 3 Знак93"/>
    <w:basedOn w:val="a1"/>
    <w:uiPriority w:val="1"/>
    <w:rsid w:val="00C23D13"/>
    <w:rPr>
      <w:rFonts w:ascii="Times New Roman" w:eastAsiaTheme="minorEastAsia" w:hAnsi="Times New Roman" w:cs="Times New Roman"/>
      <w:b/>
      <w:bCs/>
      <w:sz w:val="24"/>
      <w:szCs w:val="24"/>
      <w:lang w:eastAsia="ru-RU"/>
    </w:rPr>
  </w:style>
  <w:style w:type="numbering" w:customStyle="1" w:styleId="1930">
    <w:name w:val="Нет списка193"/>
    <w:next w:val="a3"/>
    <w:uiPriority w:val="99"/>
    <w:semiHidden/>
    <w:unhideWhenUsed/>
    <w:rsid w:val="00C23D13"/>
  </w:style>
  <w:style w:type="character" w:customStyle="1" w:styleId="946">
    <w:name w:val="Основной текст Знак94"/>
    <w:basedOn w:val="a1"/>
    <w:uiPriority w:val="1"/>
    <w:rsid w:val="00C23D13"/>
    <w:rPr>
      <w:rFonts w:ascii="Times New Roman" w:eastAsiaTheme="minorEastAsia" w:hAnsi="Times New Roman" w:cs="Times New Roman"/>
      <w:sz w:val="24"/>
      <w:szCs w:val="24"/>
      <w:lang w:eastAsia="ru-RU"/>
    </w:rPr>
  </w:style>
  <w:style w:type="paragraph" w:customStyle="1" w:styleId="TableParagraph93">
    <w:name w:val="Table Paragraph9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30">
    <w:name w:val="Верхний колонтитул Знак93"/>
    <w:basedOn w:val="a1"/>
    <w:uiPriority w:val="99"/>
    <w:rsid w:val="00C23D13"/>
    <w:rPr>
      <w:rFonts w:ascii="Times New Roman" w:eastAsiaTheme="minorEastAsia" w:hAnsi="Times New Roman" w:cs="Times New Roman"/>
      <w:sz w:val="24"/>
      <w:szCs w:val="24"/>
      <w:lang w:eastAsia="ru-RU"/>
    </w:rPr>
  </w:style>
  <w:style w:type="character" w:customStyle="1" w:styleId="931">
    <w:name w:val="Нижний колонтитул Знак93"/>
    <w:basedOn w:val="a1"/>
    <w:uiPriority w:val="99"/>
    <w:rsid w:val="00C23D13"/>
    <w:rPr>
      <w:rFonts w:ascii="Times New Roman" w:eastAsiaTheme="minorEastAsia" w:hAnsi="Times New Roman" w:cs="Times New Roman"/>
      <w:sz w:val="24"/>
      <w:szCs w:val="24"/>
      <w:lang w:eastAsia="ru-RU"/>
    </w:rPr>
  </w:style>
  <w:style w:type="paragraph" w:customStyle="1" w:styleId="2193">
    <w:name w:val="Заголовок 2193"/>
    <w:basedOn w:val="a"/>
    <w:uiPriority w:val="1"/>
    <w:qFormat/>
    <w:rsid w:val="00C23D13"/>
    <w:pPr>
      <w:widowControl w:val="0"/>
      <w:ind w:left="692" w:hanging="8"/>
      <w:outlineLvl w:val="2"/>
    </w:pPr>
    <w:rPr>
      <w:rFonts w:eastAsia="Times New Roman"/>
      <w:b/>
      <w:bCs/>
      <w:sz w:val="28"/>
      <w:szCs w:val="28"/>
      <w:lang w:val="en-US"/>
    </w:rPr>
  </w:style>
  <w:style w:type="character" w:customStyle="1" w:styleId="932">
    <w:name w:val="Гипертекстовая ссылка93"/>
    <w:basedOn w:val="a1"/>
    <w:uiPriority w:val="99"/>
    <w:rsid w:val="00C23D13"/>
    <w:rPr>
      <w:b w:val="0"/>
      <w:bCs w:val="0"/>
      <w:color w:val="106BBE"/>
    </w:rPr>
  </w:style>
  <w:style w:type="table" w:customStyle="1" w:styleId="TableNormal93">
    <w:name w:val="Table Normal9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31">
    <w:name w:val="Сетка таблицы19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3">
    <w:name w:val="Оглавление 1193"/>
    <w:basedOn w:val="a"/>
    <w:uiPriority w:val="1"/>
    <w:qFormat/>
    <w:rsid w:val="00C23D13"/>
    <w:pPr>
      <w:spacing w:before="96"/>
      <w:ind w:left="116" w:hanging="12"/>
    </w:pPr>
    <w:rPr>
      <w:rFonts w:eastAsia="Times New Roman" w:cs="Times New Roman"/>
      <w:szCs w:val="24"/>
      <w:lang w:eastAsia="ru-RU"/>
    </w:rPr>
  </w:style>
  <w:style w:type="paragraph" w:customStyle="1" w:styleId="21930">
    <w:name w:val="Оглавление 2193"/>
    <w:basedOn w:val="a"/>
    <w:uiPriority w:val="1"/>
    <w:qFormat/>
    <w:rsid w:val="00C23D13"/>
    <w:pPr>
      <w:spacing w:before="102"/>
      <w:ind w:left="356" w:hanging="8"/>
    </w:pPr>
    <w:rPr>
      <w:rFonts w:eastAsia="Times New Roman" w:cs="Times New Roman"/>
      <w:szCs w:val="24"/>
      <w:lang w:eastAsia="ru-RU"/>
    </w:rPr>
  </w:style>
  <w:style w:type="paragraph" w:customStyle="1" w:styleId="3193">
    <w:name w:val="Оглавление 3193"/>
    <w:basedOn w:val="a"/>
    <w:uiPriority w:val="1"/>
    <w:qFormat/>
    <w:rsid w:val="00C23D13"/>
    <w:pPr>
      <w:spacing w:before="112"/>
      <w:ind w:left="596" w:hanging="540"/>
    </w:pPr>
    <w:rPr>
      <w:rFonts w:eastAsia="Times New Roman" w:cs="Times New Roman"/>
      <w:szCs w:val="24"/>
      <w:lang w:eastAsia="ru-RU"/>
    </w:rPr>
  </w:style>
  <w:style w:type="paragraph" w:customStyle="1" w:styleId="11930">
    <w:name w:val="Заголовок 119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30">
    <w:name w:val="Заголовок 3193"/>
    <w:basedOn w:val="a"/>
    <w:uiPriority w:val="1"/>
    <w:qFormat/>
    <w:rsid w:val="00C23D13"/>
    <w:pPr>
      <w:ind w:left="824"/>
      <w:outlineLvl w:val="3"/>
    </w:pPr>
    <w:rPr>
      <w:rFonts w:eastAsia="Times New Roman" w:cs="Times New Roman"/>
      <w:b/>
      <w:bCs/>
      <w:szCs w:val="24"/>
      <w:lang w:eastAsia="ru-RU"/>
    </w:rPr>
  </w:style>
  <w:style w:type="character" w:customStyle="1" w:styleId="933">
    <w:name w:val="Текст выноски Знак93"/>
    <w:basedOn w:val="a1"/>
    <w:uiPriority w:val="99"/>
    <w:semiHidden/>
    <w:rsid w:val="00C23D13"/>
    <w:rPr>
      <w:rFonts w:ascii="Tahoma" w:eastAsia="Times New Roman" w:hAnsi="Tahoma" w:cs="Tahoma"/>
      <w:sz w:val="16"/>
      <w:szCs w:val="16"/>
      <w:lang w:eastAsia="ru-RU"/>
    </w:rPr>
  </w:style>
  <w:style w:type="character" w:customStyle="1" w:styleId="934">
    <w:name w:val="Текст примечания Знак93"/>
    <w:basedOn w:val="a1"/>
    <w:uiPriority w:val="99"/>
    <w:semiHidden/>
    <w:rsid w:val="00C23D13"/>
    <w:rPr>
      <w:rFonts w:ascii="Times New Roman" w:eastAsia="Times New Roman" w:hAnsi="Times New Roman" w:cs="Times New Roman"/>
      <w:sz w:val="20"/>
      <w:szCs w:val="20"/>
      <w:lang w:eastAsia="ru-RU"/>
    </w:rPr>
  </w:style>
  <w:style w:type="character" w:customStyle="1" w:styleId="935">
    <w:name w:val="Тема примечания Знак93"/>
    <w:uiPriority w:val="99"/>
    <w:semiHidden/>
    <w:rsid w:val="00C23D13"/>
    <w:rPr>
      <w:rFonts w:ascii="Times New Roman" w:eastAsia="Times New Roman" w:hAnsi="Times New Roman" w:cs="Times New Roman"/>
      <w:b/>
      <w:bCs/>
      <w:sz w:val="20"/>
      <w:szCs w:val="20"/>
      <w:lang w:eastAsia="ru-RU"/>
    </w:rPr>
  </w:style>
  <w:style w:type="paragraph" w:customStyle="1" w:styleId="xl6593">
    <w:name w:val="xl65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3">
    <w:name w:val="xl66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3">
    <w:name w:val="xl679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3">
    <w:name w:val="xl689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3">
    <w:name w:val="xl69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3">
    <w:name w:val="xl709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3">
    <w:name w:val="xl71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3">
    <w:name w:val="xl729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3">
    <w:name w:val="xl73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3">
    <w:name w:val="xl74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3">
    <w:name w:val="xl75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3">
    <w:name w:val="xl76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3">
    <w:name w:val="xl77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2">
    <w:name w:val="xl78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920">
    <w:name w:val="Заголовок 1 Знак92"/>
    <w:basedOn w:val="a1"/>
    <w:uiPriority w:val="1"/>
    <w:rsid w:val="00C23D13"/>
    <w:rPr>
      <w:rFonts w:ascii="Times New Roman" w:eastAsiaTheme="minorEastAsia" w:hAnsi="Times New Roman" w:cs="Times New Roman"/>
      <w:b/>
      <w:bCs/>
      <w:sz w:val="32"/>
      <w:szCs w:val="32"/>
      <w:lang w:eastAsia="ru-RU"/>
    </w:rPr>
  </w:style>
  <w:style w:type="character" w:customStyle="1" w:styleId="293">
    <w:name w:val="Заголовок 2 Знак93"/>
    <w:basedOn w:val="a1"/>
    <w:uiPriority w:val="1"/>
    <w:rsid w:val="00C23D13"/>
    <w:rPr>
      <w:rFonts w:ascii="Times New Roman" w:eastAsiaTheme="minorEastAsia" w:hAnsi="Times New Roman" w:cs="Times New Roman"/>
      <w:b/>
      <w:bCs/>
      <w:sz w:val="28"/>
      <w:szCs w:val="28"/>
      <w:lang w:eastAsia="ru-RU"/>
    </w:rPr>
  </w:style>
  <w:style w:type="character" w:customStyle="1" w:styleId="392">
    <w:name w:val="Заголовок 3 Знак92"/>
    <w:basedOn w:val="a1"/>
    <w:uiPriority w:val="1"/>
    <w:rsid w:val="00C23D13"/>
    <w:rPr>
      <w:rFonts w:ascii="Times New Roman" w:eastAsiaTheme="minorEastAsia" w:hAnsi="Times New Roman" w:cs="Times New Roman"/>
      <w:b/>
      <w:bCs/>
      <w:sz w:val="24"/>
      <w:szCs w:val="24"/>
      <w:lang w:eastAsia="ru-RU"/>
    </w:rPr>
  </w:style>
  <w:style w:type="numbering" w:customStyle="1" w:styleId="1921">
    <w:name w:val="Нет списка192"/>
    <w:next w:val="a3"/>
    <w:uiPriority w:val="99"/>
    <w:semiHidden/>
    <w:unhideWhenUsed/>
    <w:rsid w:val="00C23D13"/>
  </w:style>
  <w:style w:type="character" w:customStyle="1" w:styleId="936">
    <w:name w:val="Основной текст Знак93"/>
    <w:basedOn w:val="a1"/>
    <w:uiPriority w:val="1"/>
    <w:rsid w:val="00C23D13"/>
    <w:rPr>
      <w:rFonts w:ascii="Times New Roman" w:eastAsiaTheme="minorEastAsia" w:hAnsi="Times New Roman" w:cs="Times New Roman"/>
      <w:sz w:val="24"/>
      <w:szCs w:val="24"/>
      <w:lang w:eastAsia="ru-RU"/>
    </w:rPr>
  </w:style>
  <w:style w:type="paragraph" w:customStyle="1" w:styleId="TableParagraph92">
    <w:name w:val="Table Paragraph9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20">
    <w:name w:val="Верхний колонтитул Знак92"/>
    <w:basedOn w:val="a1"/>
    <w:uiPriority w:val="99"/>
    <w:rsid w:val="00C23D13"/>
    <w:rPr>
      <w:rFonts w:ascii="Times New Roman" w:eastAsiaTheme="minorEastAsia" w:hAnsi="Times New Roman" w:cs="Times New Roman"/>
      <w:sz w:val="24"/>
      <w:szCs w:val="24"/>
      <w:lang w:eastAsia="ru-RU"/>
    </w:rPr>
  </w:style>
  <w:style w:type="character" w:customStyle="1" w:styleId="921">
    <w:name w:val="Нижний колонтитул Знак92"/>
    <w:basedOn w:val="a1"/>
    <w:uiPriority w:val="99"/>
    <w:rsid w:val="00C23D13"/>
    <w:rPr>
      <w:rFonts w:ascii="Times New Roman" w:eastAsiaTheme="minorEastAsia" w:hAnsi="Times New Roman" w:cs="Times New Roman"/>
      <w:sz w:val="24"/>
      <w:szCs w:val="24"/>
      <w:lang w:eastAsia="ru-RU"/>
    </w:rPr>
  </w:style>
  <w:style w:type="paragraph" w:customStyle="1" w:styleId="2192">
    <w:name w:val="Заголовок 2192"/>
    <w:basedOn w:val="a"/>
    <w:uiPriority w:val="1"/>
    <w:qFormat/>
    <w:rsid w:val="00C23D13"/>
    <w:pPr>
      <w:widowControl w:val="0"/>
      <w:ind w:left="692" w:hanging="8"/>
      <w:outlineLvl w:val="2"/>
    </w:pPr>
    <w:rPr>
      <w:rFonts w:eastAsia="Times New Roman"/>
      <w:b/>
      <w:bCs/>
      <w:sz w:val="28"/>
      <w:szCs w:val="28"/>
      <w:lang w:val="en-US"/>
    </w:rPr>
  </w:style>
  <w:style w:type="character" w:customStyle="1" w:styleId="922">
    <w:name w:val="Гипертекстовая ссылка92"/>
    <w:basedOn w:val="a1"/>
    <w:uiPriority w:val="99"/>
    <w:rsid w:val="00C23D13"/>
    <w:rPr>
      <w:b w:val="0"/>
      <w:bCs w:val="0"/>
      <w:color w:val="106BBE"/>
    </w:rPr>
  </w:style>
  <w:style w:type="table" w:customStyle="1" w:styleId="TableNormal92">
    <w:name w:val="Table Normal9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22">
    <w:name w:val="Сетка таблицы19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20">
    <w:name w:val="Оглавление 1192"/>
    <w:basedOn w:val="a"/>
    <w:uiPriority w:val="1"/>
    <w:qFormat/>
    <w:rsid w:val="00C23D13"/>
    <w:pPr>
      <w:spacing w:before="96"/>
      <w:ind w:left="116" w:hanging="12"/>
    </w:pPr>
    <w:rPr>
      <w:rFonts w:eastAsia="Times New Roman" w:cs="Times New Roman"/>
      <w:szCs w:val="24"/>
      <w:lang w:eastAsia="ru-RU"/>
    </w:rPr>
  </w:style>
  <w:style w:type="paragraph" w:customStyle="1" w:styleId="21920">
    <w:name w:val="Оглавление 2192"/>
    <w:basedOn w:val="a"/>
    <w:uiPriority w:val="1"/>
    <w:qFormat/>
    <w:rsid w:val="00C23D13"/>
    <w:pPr>
      <w:spacing w:before="102"/>
      <w:ind w:left="356" w:hanging="8"/>
    </w:pPr>
    <w:rPr>
      <w:rFonts w:eastAsia="Times New Roman" w:cs="Times New Roman"/>
      <w:szCs w:val="24"/>
      <w:lang w:eastAsia="ru-RU"/>
    </w:rPr>
  </w:style>
  <w:style w:type="paragraph" w:customStyle="1" w:styleId="3192">
    <w:name w:val="Оглавление 3192"/>
    <w:basedOn w:val="a"/>
    <w:uiPriority w:val="1"/>
    <w:qFormat/>
    <w:rsid w:val="00C23D13"/>
    <w:pPr>
      <w:spacing w:before="112"/>
      <w:ind w:left="596" w:hanging="540"/>
    </w:pPr>
    <w:rPr>
      <w:rFonts w:eastAsia="Times New Roman" w:cs="Times New Roman"/>
      <w:szCs w:val="24"/>
      <w:lang w:eastAsia="ru-RU"/>
    </w:rPr>
  </w:style>
  <w:style w:type="paragraph" w:customStyle="1" w:styleId="11921">
    <w:name w:val="Заголовок 119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20">
    <w:name w:val="Заголовок 3192"/>
    <w:basedOn w:val="a"/>
    <w:uiPriority w:val="1"/>
    <w:qFormat/>
    <w:rsid w:val="00C23D13"/>
    <w:pPr>
      <w:ind w:left="824"/>
      <w:outlineLvl w:val="3"/>
    </w:pPr>
    <w:rPr>
      <w:rFonts w:eastAsia="Times New Roman" w:cs="Times New Roman"/>
      <w:b/>
      <w:bCs/>
      <w:szCs w:val="24"/>
      <w:lang w:eastAsia="ru-RU"/>
    </w:rPr>
  </w:style>
  <w:style w:type="character" w:customStyle="1" w:styleId="923">
    <w:name w:val="Текст выноски Знак92"/>
    <w:basedOn w:val="a1"/>
    <w:uiPriority w:val="99"/>
    <w:semiHidden/>
    <w:rsid w:val="00C23D13"/>
    <w:rPr>
      <w:rFonts w:ascii="Tahoma" w:eastAsia="Times New Roman" w:hAnsi="Tahoma" w:cs="Tahoma"/>
      <w:sz w:val="16"/>
      <w:szCs w:val="16"/>
      <w:lang w:eastAsia="ru-RU"/>
    </w:rPr>
  </w:style>
  <w:style w:type="character" w:customStyle="1" w:styleId="924">
    <w:name w:val="Текст примечания Знак92"/>
    <w:basedOn w:val="a1"/>
    <w:uiPriority w:val="99"/>
    <w:semiHidden/>
    <w:rsid w:val="00C23D13"/>
    <w:rPr>
      <w:rFonts w:ascii="Times New Roman" w:eastAsia="Times New Roman" w:hAnsi="Times New Roman" w:cs="Times New Roman"/>
      <w:sz w:val="20"/>
      <w:szCs w:val="20"/>
      <w:lang w:eastAsia="ru-RU"/>
    </w:rPr>
  </w:style>
  <w:style w:type="character" w:customStyle="1" w:styleId="925">
    <w:name w:val="Тема примечания Знак92"/>
    <w:uiPriority w:val="99"/>
    <w:semiHidden/>
    <w:rsid w:val="00C23D13"/>
    <w:rPr>
      <w:rFonts w:ascii="Times New Roman" w:eastAsia="Times New Roman" w:hAnsi="Times New Roman" w:cs="Times New Roman"/>
      <w:b/>
      <w:bCs/>
      <w:sz w:val="20"/>
      <w:szCs w:val="20"/>
      <w:lang w:eastAsia="ru-RU"/>
    </w:rPr>
  </w:style>
  <w:style w:type="paragraph" w:customStyle="1" w:styleId="xl6592">
    <w:name w:val="xl65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2">
    <w:name w:val="xl66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2">
    <w:name w:val="xl679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2">
    <w:name w:val="xl689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2">
    <w:name w:val="xl69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2">
    <w:name w:val="xl709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2">
    <w:name w:val="xl71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2">
    <w:name w:val="xl729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2">
    <w:name w:val="xl73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2">
    <w:name w:val="xl74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2">
    <w:name w:val="xl75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2">
    <w:name w:val="xl76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2">
    <w:name w:val="xl77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1">
    <w:name w:val="xl78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910">
    <w:name w:val="Заголовок 1 Знак91"/>
    <w:basedOn w:val="a1"/>
    <w:uiPriority w:val="1"/>
    <w:rsid w:val="00C23D13"/>
    <w:rPr>
      <w:rFonts w:ascii="Times New Roman" w:eastAsiaTheme="minorEastAsia" w:hAnsi="Times New Roman" w:cs="Times New Roman"/>
      <w:b/>
      <w:bCs/>
      <w:sz w:val="32"/>
      <w:szCs w:val="32"/>
      <w:lang w:eastAsia="ru-RU"/>
    </w:rPr>
  </w:style>
  <w:style w:type="character" w:customStyle="1" w:styleId="292">
    <w:name w:val="Заголовок 2 Знак92"/>
    <w:basedOn w:val="a1"/>
    <w:uiPriority w:val="1"/>
    <w:rsid w:val="00C23D13"/>
    <w:rPr>
      <w:rFonts w:ascii="Times New Roman" w:eastAsiaTheme="minorEastAsia" w:hAnsi="Times New Roman" w:cs="Times New Roman"/>
      <w:b/>
      <w:bCs/>
      <w:sz w:val="28"/>
      <w:szCs w:val="28"/>
      <w:lang w:eastAsia="ru-RU"/>
    </w:rPr>
  </w:style>
  <w:style w:type="character" w:customStyle="1" w:styleId="391">
    <w:name w:val="Заголовок 3 Знак91"/>
    <w:basedOn w:val="a1"/>
    <w:uiPriority w:val="1"/>
    <w:rsid w:val="00C23D13"/>
    <w:rPr>
      <w:rFonts w:ascii="Times New Roman" w:eastAsiaTheme="minorEastAsia" w:hAnsi="Times New Roman" w:cs="Times New Roman"/>
      <w:b/>
      <w:bCs/>
      <w:sz w:val="24"/>
      <w:szCs w:val="24"/>
      <w:lang w:eastAsia="ru-RU"/>
    </w:rPr>
  </w:style>
  <w:style w:type="numbering" w:customStyle="1" w:styleId="1911">
    <w:name w:val="Нет списка191"/>
    <w:next w:val="a3"/>
    <w:uiPriority w:val="99"/>
    <w:semiHidden/>
    <w:unhideWhenUsed/>
    <w:rsid w:val="00C23D13"/>
  </w:style>
  <w:style w:type="character" w:customStyle="1" w:styleId="926">
    <w:name w:val="Основной текст Знак92"/>
    <w:basedOn w:val="a1"/>
    <w:uiPriority w:val="1"/>
    <w:rsid w:val="00C23D13"/>
    <w:rPr>
      <w:rFonts w:ascii="Times New Roman" w:eastAsiaTheme="minorEastAsia" w:hAnsi="Times New Roman" w:cs="Times New Roman"/>
      <w:sz w:val="24"/>
      <w:szCs w:val="24"/>
      <w:lang w:eastAsia="ru-RU"/>
    </w:rPr>
  </w:style>
  <w:style w:type="paragraph" w:customStyle="1" w:styleId="TableParagraph91">
    <w:name w:val="Table Paragraph9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10">
    <w:name w:val="Верхний колонтитул Знак91"/>
    <w:basedOn w:val="a1"/>
    <w:uiPriority w:val="99"/>
    <w:rsid w:val="00C23D13"/>
    <w:rPr>
      <w:rFonts w:ascii="Times New Roman" w:eastAsiaTheme="minorEastAsia" w:hAnsi="Times New Roman" w:cs="Times New Roman"/>
      <w:sz w:val="24"/>
      <w:szCs w:val="24"/>
      <w:lang w:eastAsia="ru-RU"/>
    </w:rPr>
  </w:style>
  <w:style w:type="character" w:customStyle="1" w:styleId="911">
    <w:name w:val="Нижний колонтитул Знак91"/>
    <w:basedOn w:val="a1"/>
    <w:uiPriority w:val="99"/>
    <w:rsid w:val="00C23D13"/>
    <w:rPr>
      <w:rFonts w:ascii="Times New Roman" w:eastAsiaTheme="minorEastAsia" w:hAnsi="Times New Roman" w:cs="Times New Roman"/>
      <w:sz w:val="24"/>
      <w:szCs w:val="24"/>
      <w:lang w:eastAsia="ru-RU"/>
    </w:rPr>
  </w:style>
  <w:style w:type="paragraph" w:customStyle="1" w:styleId="21910">
    <w:name w:val="Заголовок 2191"/>
    <w:basedOn w:val="a"/>
    <w:uiPriority w:val="1"/>
    <w:qFormat/>
    <w:rsid w:val="00C23D13"/>
    <w:pPr>
      <w:widowControl w:val="0"/>
      <w:ind w:left="692" w:hanging="8"/>
      <w:outlineLvl w:val="2"/>
    </w:pPr>
    <w:rPr>
      <w:rFonts w:eastAsia="Times New Roman"/>
      <w:b/>
      <w:bCs/>
      <w:sz w:val="28"/>
      <w:szCs w:val="28"/>
      <w:lang w:val="en-US"/>
    </w:rPr>
  </w:style>
  <w:style w:type="character" w:customStyle="1" w:styleId="912">
    <w:name w:val="Гипертекстовая ссылка91"/>
    <w:basedOn w:val="a1"/>
    <w:uiPriority w:val="99"/>
    <w:rsid w:val="00C23D13"/>
    <w:rPr>
      <w:b w:val="0"/>
      <w:bCs w:val="0"/>
      <w:color w:val="106BBE"/>
    </w:rPr>
  </w:style>
  <w:style w:type="table" w:customStyle="1" w:styleId="TableNormal91">
    <w:name w:val="Table Normal9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12">
    <w:name w:val="Сетка таблицы19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10">
    <w:name w:val="Оглавление 1191"/>
    <w:basedOn w:val="a"/>
    <w:uiPriority w:val="1"/>
    <w:qFormat/>
    <w:rsid w:val="00C23D13"/>
    <w:pPr>
      <w:spacing w:before="96"/>
      <w:ind w:left="116" w:hanging="12"/>
    </w:pPr>
    <w:rPr>
      <w:rFonts w:eastAsia="Times New Roman" w:cs="Times New Roman"/>
      <w:szCs w:val="24"/>
      <w:lang w:eastAsia="ru-RU"/>
    </w:rPr>
  </w:style>
  <w:style w:type="paragraph" w:customStyle="1" w:styleId="21911">
    <w:name w:val="Оглавление 2191"/>
    <w:basedOn w:val="a"/>
    <w:uiPriority w:val="1"/>
    <w:qFormat/>
    <w:rsid w:val="00C23D13"/>
    <w:pPr>
      <w:spacing w:before="102"/>
      <w:ind w:left="356" w:hanging="8"/>
    </w:pPr>
    <w:rPr>
      <w:rFonts w:eastAsia="Times New Roman" w:cs="Times New Roman"/>
      <w:szCs w:val="24"/>
      <w:lang w:eastAsia="ru-RU"/>
    </w:rPr>
  </w:style>
  <w:style w:type="paragraph" w:customStyle="1" w:styleId="3191">
    <w:name w:val="Оглавление 3191"/>
    <w:basedOn w:val="a"/>
    <w:uiPriority w:val="1"/>
    <w:qFormat/>
    <w:rsid w:val="00C23D13"/>
    <w:pPr>
      <w:spacing w:before="112"/>
      <w:ind w:left="596" w:hanging="540"/>
    </w:pPr>
    <w:rPr>
      <w:rFonts w:eastAsia="Times New Roman" w:cs="Times New Roman"/>
      <w:szCs w:val="24"/>
      <w:lang w:eastAsia="ru-RU"/>
    </w:rPr>
  </w:style>
  <w:style w:type="paragraph" w:customStyle="1" w:styleId="11911">
    <w:name w:val="Заголовок 119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10">
    <w:name w:val="Заголовок 3191"/>
    <w:basedOn w:val="a"/>
    <w:uiPriority w:val="1"/>
    <w:qFormat/>
    <w:rsid w:val="00C23D13"/>
    <w:pPr>
      <w:ind w:left="824"/>
      <w:outlineLvl w:val="3"/>
    </w:pPr>
    <w:rPr>
      <w:rFonts w:eastAsia="Times New Roman" w:cs="Times New Roman"/>
      <w:b/>
      <w:bCs/>
      <w:szCs w:val="24"/>
      <w:lang w:eastAsia="ru-RU"/>
    </w:rPr>
  </w:style>
  <w:style w:type="character" w:customStyle="1" w:styleId="913">
    <w:name w:val="Текст выноски Знак91"/>
    <w:basedOn w:val="a1"/>
    <w:uiPriority w:val="99"/>
    <w:semiHidden/>
    <w:rsid w:val="00C23D13"/>
    <w:rPr>
      <w:rFonts w:ascii="Tahoma" w:eastAsia="Times New Roman" w:hAnsi="Tahoma" w:cs="Tahoma"/>
      <w:sz w:val="16"/>
      <w:szCs w:val="16"/>
      <w:lang w:eastAsia="ru-RU"/>
    </w:rPr>
  </w:style>
  <w:style w:type="character" w:customStyle="1" w:styleId="914">
    <w:name w:val="Текст примечания Знак91"/>
    <w:basedOn w:val="a1"/>
    <w:uiPriority w:val="99"/>
    <w:semiHidden/>
    <w:rsid w:val="00C23D13"/>
    <w:rPr>
      <w:rFonts w:ascii="Times New Roman" w:eastAsia="Times New Roman" w:hAnsi="Times New Roman" w:cs="Times New Roman"/>
      <w:sz w:val="20"/>
      <w:szCs w:val="20"/>
      <w:lang w:eastAsia="ru-RU"/>
    </w:rPr>
  </w:style>
  <w:style w:type="character" w:customStyle="1" w:styleId="915">
    <w:name w:val="Тема примечания Знак91"/>
    <w:uiPriority w:val="99"/>
    <w:semiHidden/>
    <w:rsid w:val="00C23D13"/>
    <w:rPr>
      <w:rFonts w:ascii="Times New Roman" w:eastAsia="Times New Roman" w:hAnsi="Times New Roman" w:cs="Times New Roman"/>
      <w:b/>
      <w:bCs/>
      <w:sz w:val="20"/>
      <w:szCs w:val="20"/>
      <w:lang w:eastAsia="ru-RU"/>
    </w:rPr>
  </w:style>
  <w:style w:type="paragraph" w:customStyle="1" w:styleId="xl6591">
    <w:name w:val="xl65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1">
    <w:name w:val="xl66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1">
    <w:name w:val="xl679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1">
    <w:name w:val="xl689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1">
    <w:name w:val="xl69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1">
    <w:name w:val="xl709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1">
    <w:name w:val="xl71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1">
    <w:name w:val="xl729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1">
    <w:name w:val="xl73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1">
    <w:name w:val="xl74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1">
    <w:name w:val="xl75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1">
    <w:name w:val="xl76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1">
    <w:name w:val="xl77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0">
    <w:name w:val="xl78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900">
    <w:name w:val="Заголовок 1 Знак90"/>
    <w:basedOn w:val="a1"/>
    <w:uiPriority w:val="1"/>
    <w:rsid w:val="00C23D13"/>
    <w:rPr>
      <w:rFonts w:ascii="Times New Roman" w:eastAsiaTheme="minorEastAsia" w:hAnsi="Times New Roman" w:cs="Times New Roman"/>
      <w:b/>
      <w:bCs/>
      <w:sz w:val="32"/>
      <w:szCs w:val="32"/>
      <w:lang w:eastAsia="ru-RU"/>
    </w:rPr>
  </w:style>
  <w:style w:type="character" w:customStyle="1" w:styleId="291">
    <w:name w:val="Заголовок 2 Знак91"/>
    <w:basedOn w:val="a1"/>
    <w:uiPriority w:val="1"/>
    <w:rsid w:val="00C23D13"/>
    <w:rPr>
      <w:rFonts w:ascii="Times New Roman" w:eastAsiaTheme="minorEastAsia" w:hAnsi="Times New Roman" w:cs="Times New Roman"/>
      <w:b/>
      <w:bCs/>
      <w:sz w:val="28"/>
      <w:szCs w:val="28"/>
      <w:lang w:eastAsia="ru-RU"/>
    </w:rPr>
  </w:style>
  <w:style w:type="character" w:customStyle="1" w:styleId="390">
    <w:name w:val="Заголовок 3 Знак90"/>
    <w:basedOn w:val="a1"/>
    <w:uiPriority w:val="1"/>
    <w:rsid w:val="00C23D13"/>
    <w:rPr>
      <w:rFonts w:ascii="Times New Roman" w:eastAsiaTheme="minorEastAsia" w:hAnsi="Times New Roman" w:cs="Times New Roman"/>
      <w:b/>
      <w:bCs/>
      <w:sz w:val="24"/>
      <w:szCs w:val="24"/>
      <w:lang w:eastAsia="ru-RU"/>
    </w:rPr>
  </w:style>
  <w:style w:type="numbering" w:customStyle="1" w:styleId="1901">
    <w:name w:val="Нет списка190"/>
    <w:next w:val="a3"/>
    <w:uiPriority w:val="99"/>
    <w:semiHidden/>
    <w:unhideWhenUsed/>
    <w:rsid w:val="00C23D13"/>
  </w:style>
  <w:style w:type="character" w:customStyle="1" w:styleId="916">
    <w:name w:val="Основной текст Знак91"/>
    <w:basedOn w:val="a1"/>
    <w:uiPriority w:val="1"/>
    <w:rsid w:val="00C23D13"/>
    <w:rPr>
      <w:rFonts w:ascii="Times New Roman" w:eastAsiaTheme="minorEastAsia" w:hAnsi="Times New Roman" w:cs="Times New Roman"/>
      <w:sz w:val="24"/>
      <w:szCs w:val="24"/>
      <w:lang w:eastAsia="ru-RU"/>
    </w:rPr>
  </w:style>
  <w:style w:type="paragraph" w:customStyle="1" w:styleId="TableParagraph90">
    <w:name w:val="Table Paragraph9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00">
    <w:name w:val="Верхний колонтитул Знак90"/>
    <w:basedOn w:val="a1"/>
    <w:uiPriority w:val="99"/>
    <w:rsid w:val="00C23D13"/>
    <w:rPr>
      <w:rFonts w:ascii="Times New Roman" w:eastAsiaTheme="minorEastAsia" w:hAnsi="Times New Roman" w:cs="Times New Roman"/>
      <w:sz w:val="24"/>
      <w:szCs w:val="24"/>
      <w:lang w:eastAsia="ru-RU"/>
    </w:rPr>
  </w:style>
  <w:style w:type="character" w:customStyle="1" w:styleId="901">
    <w:name w:val="Нижний колонтитул Знак90"/>
    <w:basedOn w:val="a1"/>
    <w:uiPriority w:val="99"/>
    <w:rsid w:val="00C23D13"/>
    <w:rPr>
      <w:rFonts w:ascii="Times New Roman" w:eastAsiaTheme="minorEastAsia" w:hAnsi="Times New Roman" w:cs="Times New Roman"/>
      <w:sz w:val="24"/>
      <w:szCs w:val="24"/>
      <w:lang w:eastAsia="ru-RU"/>
    </w:rPr>
  </w:style>
  <w:style w:type="paragraph" w:customStyle="1" w:styleId="21900">
    <w:name w:val="Заголовок 2190"/>
    <w:basedOn w:val="a"/>
    <w:uiPriority w:val="1"/>
    <w:qFormat/>
    <w:rsid w:val="00C23D13"/>
    <w:pPr>
      <w:widowControl w:val="0"/>
      <w:ind w:left="692" w:hanging="8"/>
      <w:outlineLvl w:val="2"/>
    </w:pPr>
    <w:rPr>
      <w:rFonts w:eastAsia="Times New Roman"/>
      <w:b/>
      <w:bCs/>
      <w:sz w:val="28"/>
      <w:szCs w:val="28"/>
      <w:lang w:val="en-US"/>
    </w:rPr>
  </w:style>
  <w:style w:type="character" w:customStyle="1" w:styleId="902">
    <w:name w:val="Гипертекстовая ссылка90"/>
    <w:basedOn w:val="a1"/>
    <w:uiPriority w:val="99"/>
    <w:rsid w:val="00C23D13"/>
    <w:rPr>
      <w:b w:val="0"/>
      <w:bCs w:val="0"/>
      <w:color w:val="106BBE"/>
    </w:rPr>
  </w:style>
  <w:style w:type="table" w:customStyle="1" w:styleId="TableNormal90">
    <w:name w:val="Table Normal9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02">
    <w:name w:val="Сетка таблицы190"/>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00">
    <w:name w:val="Оглавление 1190"/>
    <w:basedOn w:val="a"/>
    <w:uiPriority w:val="1"/>
    <w:qFormat/>
    <w:rsid w:val="00C23D13"/>
    <w:pPr>
      <w:spacing w:before="96"/>
      <w:ind w:left="116" w:hanging="12"/>
    </w:pPr>
    <w:rPr>
      <w:rFonts w:eastAsia="Times New Roman" w:cs="Times New Roman"/>
      <w:szCs w:val="24"/>
      <w:lang w:eastAsia="ru-RU"/>
    </w:rPr>
  </w:style>
  <w:style w:type="paragraph" w:customStyle="1" w:styleId="21901">
    <w:name w:val="Оглавление 2190"/>
    <w:basedOn w:val="a"/>
    <w:uiPriority w:val="1"/>
    <w:qFormat/>
    <w:rsid w:val="00C23D13"/>
    <w:pPr>
      <w:spacing w:before="102"/>
      <w:ind w:left="356" w:hanging="8"/>
    </w:pPr>
    <w:rPr>
      <w:rFonts w:eastAsia="Times New Roman" w:cs="Times New Roman"/>
      <w:szCs w:val="24"/>
      <w:lang w:eastAsia="ru-RU"/>
    </w:rPr>
  </w:style>
  <w:style w:type="paragraph" w:customStyle="1" w:styleId="31900">
    <w:name w:val="Оглавление 3190"/>
    <w:basedOn w:val="a"/>
    <w:uiPriority w:val="1"/>
    <w:qFormat/>
    <w:rsid w:val="00C23D13"/>
    <w:pPr>
      <w:spacing w:before="112"/>
      <w:ind w:left="596" w:hanging="540"/>
    </w:pPr>
    <w:rPr>
      <w:rFonts w:eastAsia="Times New Roman" w:cs="Times New Roman"/>
      <w:szCs w:val="24"/>
      <w:lang w:eastAsia="ru-RU"/>
    </w:rPr>
  </w:style>
  <w:style w:type="paragraph" w:customStyle="1" w:styleId="11901">
    <w:name w:val="Заголовок 119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01">
    <w:name w:val="Заголовок 3190"/>
    <w:basedOn w:val="a"/>
    <w:uiPriority w:val="1"/>
    <w:qFormat/>
    <w:rsid w:val="00C23D13"/>
    <w:pPr>
      <w:ind w:left="824"/>
      <w:outlineLvl w:val="3"/>
    </w:pPr>
    <w:rPr>
      <w:rFonts w:eastAsia="Times New Roman" w:cs="Times New Roman"/>
      <w:b/>
      <w:bCs/>
      <w:szCs w:val="24"/>
      <w:lang w:eastAsia="ru-RU"/>
    </w:rPr>
  </w:style>
  <w:style w:type="character" w:customStyle="1" w:styleId="903">
    <w:name w:val="Текст выноски Знак90"/>
    <w:basedOn w:val="a1"/>
    <w:uiPriority w:val="99"/>
    <w:semiHidden/>
    <w:rsid w:val="00C23D13"/>
    <w:rPr>
      <w:rFonts w:ascii="Tahoma" w:eastAsia="Times New Roman" w:hAnsi="Tahoma" w:cs="Tahoma"/>
      <w:sz w:val="16"/>
      <w:szCs w:val="16"/>
      <w:lang w:eastAsia="ru-RU"/>
    </w:rPr>
  </w:style>
  <w:style w:type="character" w:customStyle="1" w:styleId="904">
    <w:name w:val="Текст примечания Знак90"/>
    <w:basedOn w:val="a1"/>
    <w:uiPriority w:val="99"/>
    <w:semiHidden/>
    <w:rsid w:val="00C23D13"/>
    <w:rPr>
      <w:rFonts w:ascii="Times New Roman" w:eastAsia="Times New Roman" w:hAnsi="Times New Roman" w:cs="Times New Roman"/>
      <w:sz w:val="20"/>
      <w:szCs w:val="20"/>
      <w:lang w:eastAsia="ru-RU"/>
    </w:rPr>
  </w:style>
  <w:style w:type="character" w:customStyle="1" w:styleId="905">
    <w:name w:val="Тема примечания Знак90"/>
    <w:uiPriority w:val="99"/>
    <w:semiHidden/>
    <w:rsid w:val="00C23D13"/>
    <w:rPr>
      <w:rFonts w:ascii="Times New Roman" w:eastAsia="Times New Roman" w:hAnsi="Times New Roman" w:cs="Times New Roman"/>
      <w:b/>
      <w:bCs/>
      <w:sz w:val="20"/>
      <w:szCs w:val="20"/>
      <w:lang w:eastAsia="ru-RU"/>
    </w:rPr>
  </w:style>
  <w:style w:type="paragraph" w:customStyle="1" w:styleId="xl6590">
    <w:name w:val="xl65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0">
    <w:name w:val="xl66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0">
    <w:name w:val="xl679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0">
    <w:name w:val="xl689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0">
    <w:name w:val="xl69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0">
    <w:name w:val="xl709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0">
    <w:name w:val="xl71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0">
    <w:name w:val="xl729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0">
    <w:name w:val="xl73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0">
    <w:name w:val="xl74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0">
    <w:name w:val="xl75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0">
    <w:name w:val="xl76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0">
    <w:name w:val="xl77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9">
    <w:name w:val="xl78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9">
    <w:name w:val="Заголовок 1 Знак89"/>
    <w:basedOn w:val="a1"/>
    <w:uiPriority w:val="1"/>
    <w:rsid w:val="00C23D13"/>
    <w:rPr>
      <w:rFonts w:ascii="Times New Roman" w:eastAsiaTheme="minorEastAsia" w:hAnsi="Times New Roman" w:cs="Times New Roman"/>
      <w:b/>
      <w:bCs/>
      <w:sz w:val="32"/>
      <w:szCs w:val="32"/>
      <w:lang w:eastAsia="ru-RU"/>
    </w:rPr>
  </w:style>
  <w:style w:type="character" w:customStyle="1" w:styleId="290">
    <w:name w:val="Заголовок 2 Знак90"/>
    <w:basedOn w:val="a1"/>
    <w:uiPriority w:val="1"/>
    <w:rsid w:val="00C23D13"/>
    <w:rPr>
      <w:rFonts w:ascii="Times New Roman" w:eastAsiaTheme="minorEastAsia" w:hAnsi="Times New Roman" w:cs="Times New Roman"/>
      <w:b/>
      <w:bCs/>
      <w:sz w:val="28"/>
      <w:szCs w:val="28"/>
      <w:lang w:eastAsia="ru-RU"/>
    </w:rPr>
  </w:style>
  <w:style w:type="character" w:customStyle="1" w:styleId="389">
    <w:name w:val="Заголовок 3 Знак89"/>
    <w:basedOn w:val="a1"/>
    <w:uiPriority w:val="1"/>
    <w:rsid w:val="00C23D13"/>
    <w:rPr>
      <w:rFonts w:ascii="Times New Roman" w:eastAsiaTheme="minorEastAsia" w:hAnsi="Times New Roman" w:cs="Times New Roman"/>
      <w:b/>
      <w:bCs/>
      <w:sz w:val="24"/>
      <w:szCs w:val="24"/>
      <w:lang w:eastAsia="ru-RU"/>
    </w:rPr>
  </w:style>
  <w:style w:type="numbering" w:customStyle="1" w:styleId="1890">
    <w:name w:val="Нет списка189"/>
    <w:next w:val="a3"/>
    <w:uiPriority w:val="99"/>
    <w:semiHidden/>
    <w:unhideWhenUsed/>
    <w:rsid w:val="00C23D13"/>
  </w:style>
  <w:style w:type="character" w:customStyle="1" w:styleId="906">
    <w:name w:val="Основной текст Знак90"/>
    <w:basedOn w:val="a1"/>
    <w:uiPriority w:val="1"/>
    <w:rsid w:val="00C23D13"/>
    <w:rPr>
      <w:rFonts w:ascii="Times New Roman" w:eastAsiaTheme="minorEastAsia" w:hAnsi="Times New Roman" w:cs="Times New Roman"/>
      <w:sz w:val="24"/>
      <w:szCs w:val="24"/>
      <w:lang w:eastAsia="ru-RU"/>
    </w:rPr>
  </w:style>
  <w:style w:type="paragraph" w:customStyle="1" w:styleId="TableParagraph89">
    <w:name w:val="Table Paragraph8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9">
    <w:name w:val="Верхний колонтитул Знак89"/>
    <w:basedOn w:val="a1"/>
    <w:uiPriority w:val="99"/>
    <w:rsid w:val="00C23D13"/>
    <w:rPr>
      <w:rFonts w:ascii="Times New Roman" w:eastAsiaTheme="minorEastAsia" w:hAnsi="Times New Roman" w:cs="Times New Roman"/>
      <w:sz w:val="24"/>
      <w:szCs w:val="24"/>
      <w:lang w:eastAsia="ru-RU"/>
    </w:rPr>
  </w:style>
  <w:style w:type="character" w:customStyle="1" w:styleId="890">
    <w:name w:val="Нижний колонтитул Знак89"/>
    <w:basedOn w:val="a1"/>
    <w:uiPriority w:val="99"/>
    <w:rsid w:val="00C23D13"/>
    <w:rPr>
      <w:rFonts w:ascii="Times New Roman" w:eastAsiaTheme="minorEastAsia" w:hAnsi="Times New Roman" w:cs="Times New Roman"/>
      <w:sz w:val="24"/>
      <w:szCs w:val="24"/>
      <w:lang w:eastAsia="ru-RU"/>
    </w:rPr>
  </w:style>
  <w:style w:type="paragraph" w:customStyle="1" w:styleId="2189">
    <w:name w:val="Заголовок 2189"/>
    <w:basedOn w:val="a"/>
    <w:uiPriority w:val="1"/>
    <w:qFormat/>
    <w:rsid w:val="00C23D13"/>
    <w:pPr>
      <w:widowControl w:val="0"/>
      <w:ind w:left="692" w:hanging="8"/>
      <w:outlineLvl w:val="2"/>
    </w:pPr>
    <w:rPr>
      <w:rFonts w:eastAsia="Times New Roman"/>
      <w:b/>
      <w:bCs/>
      <w:sz w:val="28"/>
      <w:szCs w:val="28"/>
      <w:lang w:val="en-US"/>
    </w:rPr>
  </w:style>
  <w:style w:type="character" w:customStyle="1" w:styleId="891">
    <w:name w:val="Гипертекстовая ссылка89"/>
    <w:basedOn w:val="a1"/>
    <w:uiPriority w:val="99"/>
    <w:rsid w:val="00C23D13"/>
    <w:rPr>
      <w:b w:val="0"/>
      <w:bCs w:val="0"/>
      <w:color w:val="106BBE"/>
    </w:rPr>
  </w:style>
  <w:style w:type="table" w:customStyle="1" w:styleId="TableNormal89">
    <w:name w:val="Table Normal8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91">
    <w:name w:val="Сетка таблицы18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9">
    <w:name w:val="Оглавление 1189"/>
    <w:basedOn w:val="a"/>
    <w:uiPriority w:val="1"/>
    <w:qFormat/>
    <w:rsid w:val="00C23D13"/>
    <w:pPr>
      <w:spacing w:before="96"/>
      <w:ind w:left="116" w:hanging="12"/>
    </w:pPr>
    <w:rPr>
      <w:rFonts w:eastAsia="Times New Roman" w:cs="Times New Roman"/>
      <w:szCs w:val="24"/>
      <w:lang w:eastAsia="ru-RU"/>
    </w:rPr>
  </w:style>
  <w:style w:type="paragraph" w:customStyle="1" w:styleId="21890">
    <w:name w:val="Оглавление 2189"/>
    <w:basedOn w:val="a"/>
    <w:uiPriority w:val="1"/>
    <w:qFormat/>
    <w:rsid w:val="00C23D13"/>
    <w:pPr>
      <w:spacing w:before="102"/>
      <w:ind w:left="356" w:hanging="8"/>
    </w:pPr>
    <w:rPr>
      <w:rFonts w:eastAsia="Times New Roman" w:cs="Times New Roman"/>
      <w:szCs w:val="24"/>
      <w:lang w:eastAsia="ru-RU"/>
    </w:rPr>
  </w:style>
  <w:style w:type="paragraph" w:customStyle="1" w:styleId="3189">
    <w:name w:val="Оглавление 3189"/>
    <w:basedOn w:val="a"/>
    <w:uiPriority w:val="1"/>
    <w:qFormat/>
    <w:rsid w:val="00C23D13"/>
    <w:pPr>
      <w:spacing w:before="112"/>
      <w:ind w:left="596" w:hanging="540"/>
    </w:pPr>
    <w:rPr>
      <w:rFonts w:eastAsia="Times New Roman" w:cs="Times New Roman"/>
      <w:szCs w:val="24"/>
      <w:lang w:eastAsia="ru-RU"/>
    </w:rPr>
  </w:style>
  <w:style w:type="paragraph" w:customStyle="1" w:styleId="11890">
    <w:name w:val="Заголовок 118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90">
    <w:name w:val="Заголовок 3189"/>
    <w:basedOn w:val="a"/>
    <w:uiPriority w:val="1"/>
    <w:qFormat/>
    <w:rsid w:val="00C23D13"/>
    <w:pPr>
      <w:ind w:left="824"/>
      <w:outlineLvl w:val="3"/>
    </w:pPr>
    <w:rPr>
      <w:rFonts w:eastAsia="Times New Roman" w:cs="Times New Roman"/>
      <w:b/>
      <w:bCs/>
      <w:szCs w:val="24"/>
      <w:lang w:eastAsia="ru-RU"/>
    </w:rPr>
  </w:style>
  <w:style w:type="character" w:customStyle="1" w:styleId="892">
    <w:name w:val="Текст выноски Знак89"/>
    <w:basedOn w:val="a1"/>
    <w:uiPriority w:val="99"/>
    <w:semiHidden/>
    <w:rsid w:val="00C23D13"/>
    <w:rPr>
      <w:rFonts w:ascii="Tahoma" w:eastAsia="Times New Roman" w:hAnsi="Tahoma" w:cs="Tahoma"/>
      <w:sz w:val="16"/>
      <w:szCs w:val="16"/>
      <w:lang w:eastAsia="ru-RU"/>
    </w:rPr>
  </w:style>
  <w:style w:type="character" w:customStyle="1" w:styleId="893">
    <w:name w:val="Текст примечания Знак89"/>
    <w:basedOn w:val="a1"/>
    <w:uiPriority w:val="99"/>
    <w:semiHidden/>
    <w:rsid w:val="00C23D13"/>
    <w:rPr>
      <w:rFonts w:ascii="Times New Roman" w:eastAsia="Times New Roman" w:hAnsi="Times New Roman" w:cs="Times New Roman"/>
      <w:sz w:val="20"/>
      <w:szCs w:val="20"/>
      <w:lang w:eastAsia="ru-RU"/>
    </w:rPr>
  </w:style>
  <w:style w:type="character" w:customStyle="1" w:styleId="894">
    <w:name w:val="Тема примечания Знак89"/>
    <w:uiPriority w:val="99"/>
    <w:semiHidden/>
    <w:rsid w:val="00C23D13"/>
    <w:rPr>
      <w:rFonts w:ascii="Times New Roman" w:eastAsia="Times New Roman" w:hAnsi="Times New Roman" w:cs="Times New Roman"/>
      <w:b/>
      <w:bCs/>
      <w:sz w:val="20"/>
      <w:szCs w:val="20"/>
      <w:lang w:eastAsia="ru-RU"/>
    </w:rPr>
  </w:style>
  <w:style w:type="paragraph" w:customStyle="1" w:styleId="xl6589">
    <w:name w:val="xl65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9">
    <w:name w:val="xl66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9">
    <w:name w:val="xl678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9">
    <w:name w:val="xl688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9">
    <w:name w:val="xl69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9">
    <w:name w:val="xl708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9">
    <w:name w:val="xl71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9">
    <w:name w:val="xl728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9">
    <w:name w:val="xl73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9">
    <w:name w:val="xl74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9">
    <w:name w:val="xl75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9">
    <w:name w:val="xl76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9">
    <w:name w:val="xl77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8">
    <w:name w:val="xl78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8">
    <w:name w:val="Заголовок 1 Знак88"/>
    <w:basedOn w:val="a1"/>
    <w:uiPriority w:val="1"/>
    <w:rsid w:val="00C23D13"/>
    <w:rPr>
      <w:rFonts w:ascii="Times New Roman" w:eastAsiaTheme="minorEastAsia" w:hAnsi="Times New Roman" w:cs="Times New Roman"/>
      <w:b/>
      <w:bCs/>
      <w:sz w:val="32"/>
      <w:szCs w:val="32"/>
      <w:lang w:eastAsia="ru-RU"/>
    </w:rPr>
  </w:style>
  <w:style w:type="character" w:customStyle="1" w:styleId="289">
    <w:name w:val="Заголовок 2 Знак89"/>
    <w:basedOn w:val="a1"/>
    <w:uiPriority w:val="1"/>
    <w:rsid w:val="00C23D13"/>
    <w:rPr>
      <w:rFonts w:ascii="Times New Roman" w:eastAsiaTheme="minorEastAsia" w:hAnsi="Times New Roman" w:cs="Times New Roman"/>
      <w:b/>
      <w:bCs/>
      <w:sz w:val="28"/>
      <w:szCs w:val="28"/>
      <w:lang w:eastAsia="ru-RU"/>
    </w:rPr>
  </w:style>
  <w:style w:type="character" w:customStyle="1" w:styleId="388">
    <w:name w:val="Заголовок 3 Знак88"/>
    <w:basedOn w:val="a1"/>
    <w:uiPriority w:val="1"/>
    <w:rsid w:val="00C23D13"/>
    <w:rPr>
      <w:rFonts w:ascii="Times New Roman" w:eastAsiaTheme="minorEastAsia" w:hAnsi="Times New Roman" w:cs="Times New Roman"/>
      <w:b/>
      <w:bCs/>
      <w:sz w:val="24"/>
      <w:szCs w:val="24"/>
      <w:lang w:eastAsia="ru-RU"/>
    </w:rPr>
  </w:style>
  <w:style w:type="numbering" w:customStyle="1" w:styleId="1880">
    <w:name w:val="Нет списка188"/>
    <w:next w:val="a3"/>
    <w:uiPriority w:val="99"/>
    <w:semiHidden/>
    <w:unhideWhenUsed/>
    <w:rsid w:val="00C23D13"/>
  </w:style>
  <w:style w:type="character" w:customStyle="1" w:styleId="895">
    <w:name w:val="Основной текст Знак89"/>
    <w:basedOn w:val="a1"/>
    <w:uiPriority w:val="1"/>
    <w:rsid w:val="00C23D13"/>
    <w:rPr>
      <w:rFonts w:ascii="Times New Roman" w:eastAsiaTheme="minorEastAsia" w:hAnsi="Times New Roman" w:cs="Times New Roman"/>
      <w:sz w:val="24"/>
      <w:szCs w:val="24"/>
      <w:lang w:eastAsia="ru-RU"/>
    </w:rPr>
  </w:style>
  <w:style w:type="paragraph" w:customStyle="1" w:styleId="TableParagraph88">
    <w:name w:val="Table Paragraph8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8">
    <w:name w:val="Верхний колонтитул Знак88"/>
    <w:basedOn w:val="a1"/>
    <w:uiPriority w:val="99"/>
    <w:rsid w:val="00C23D13"/>
    <w:rPr>
      <w:rFonts w:ascii="Times New Roman" w:eastAsiaTheme="minorEastAsia" w:hAnsi="Times New Roman" w:cs="Times New Roman"/>
      <w:sz w:val="24"/>
      <w:szCs w:val="24"/>
      <w:lang w:eastAsia="ru-RU"/>
    </w:rPr>
  </w:style>
  <w:style w:type="character" w:customStyle="1" w:styleId="880">
    <w:name w:val="Нижний колонтитул Знак88"/>
    <w:basedOn w:val="a1"/>
    <w:uiPriority w:val="99"/>
    <w:rsid w:val="00C23D13"/>
    <w:rPr>
      <w:rFonts w:ascii="Times New Roman" w:eastAsiaTheme="minorEastAsia" w:hAnsi="Times New Roman" w:cs="Times New Roman"/>
      <w:sz w:val="24"/>
      <w:szCs w:val="24"/>
      <w:lang w:eastAsia="ru-RU"/>
    </w:rPr>
  </w:style>
  <w:style w:type="paragraph" w:customStyle="1" w:styleId="2188">
    <w:name w:val="Заголовок 2188"/>
    <w:basedOn w:val="a"/>
    <w:uiPriority w:val="1"/>
    <w:qFormat/>
    <w:rsid w:val="00C23D13"/>
    <w:pPr>
      <w:widowControl w:val="0"/>
      <w:ind w:left="692" w:hanging="8"/>
      <w:outlineLvl w:val="2"/>
    </w:pPr>
    <w:rPr>
      <w:rFonts w:eastAsia="Times New Roman"/>
      <w:b/>
      <w:bCs/>
      <w:sz w:val="28"/>
      <w:szCs w:val="28"/>
      <w:lang w:val="en-US"/>
    </w:rPr>
  </w:style>
  <w:style w:type="character" w:customStyle="1" w:styleId="881">
    <w:name w:val="Гипертекстовая ссылка88"/>
    <w:basedOn w:val="a1"/>
    <w:uiPriority w:val="99"/>
    <w:rsid w:val="00C23D13"/>
    <w:rPr>
      <w:b w:val="0"/>
      <w:bCs w:val="0"/>
      <w:color w:val="106BBE"/>
    </w:rPr>
  </w:style>
  <w:style w:type="table" w:customStyle="1" w:styleId="TableNormal88">
    <w:name w:val="Table Normal8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81">
    <w:name w:val="Сетка таблицы188"/>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8">
    <w:name w:val="Оглавление 1188"/>
    <w:basedOn w:val="a"/>
    <w:uiPriority w:val="1"/>
    <w:qFormat/>
    <w:rsid w:val="00C23D13"/>
    <w:pPr>
      <w:spacing w:before="96"/>
      <w:ind w:left="116" w:hanging="12"/>
    </w:pPr>
    <w:rPr>
      <w:rFonts w:eastAsia="Times New Roman" w:cs="Times New Roman"/>
      <w:szCs w:val="24"/>
      <w:lang w:eastAsia="ru-RU"/>
    </w:rPr>
  </w:style>
  <w:style w:type="paragraph" w:customStyle="1" w:styleId="21880">
    <w:name w:val="Оглавление 2188"/>
    <w:basedOn w:val="a"/>
    <w:uiPriority w:val="1"/>
    <w:qFormat/>
    <w:rsid w:val="00C23D13"/>
    <w:pPr>
      <w:spacing w:before="102"/>
      <w:ind w:left="356" w:hanging="8"/>
    </w:pPr>
    <w:rPr>
      <w:rFonts w:eastAsia="Times New Roman" w:cs="Times New Roman"/>
      <w:szCs w:val="24"/>
      <w:lang w:eastAsia="ru-RU"/>
    </w:rPr>
  </w:style>
  <w:style w:type="paragraph" w:customStyle="1" w:styleId="3188">
    <w:name w:val="Оглавление 3188"/>
    <w:basedOn w:val="a"/>
    <w:uiPriority w:val="1"/>
    <w:qFormat/>
    <w:rsid w:val="00C23D13"/>
    <w:pPr>
      <w:spacing w:before="112"/>
      <w:ind w:left="596" w:hanging="540"/>
    </w:pPr>
    <w:rPr>
      <w:rFonts w:eastAsia="Times New Roman" w:cs="Times New Roman"/>
      <w:szCs w:val="24"/>
      <w:lang w:eastAsia="ru-RU"/>
    </w:rPr>
  </w:style>
  <w:style w:type="paragraph" w:customStyle="1" w:styleId="11880">
    <w:name w:val="Заголовок 118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80">
    <w:name w:val="Заголовок 3188"/>
    <w:basedOn w:val="a"/>
    <w:uiPriority w:val="1"/>
    <w:qFormat/>
    <w:rsid w:val="00C23D13"/>
    <w:pPr>
      <w:ind w:left="824"/>
      <w:outlineLvl w:val="3"/>
    </w:pPr>
    <w:rPr>
      <w:rFonts w:eastAsia="Times New Roman" w:cs="Times New Roman"/>
      <w:b/>
      <w:bCs/>
      <w:szCs w:val="24"/>
      <w:lang w:eastAsia="ru-RU"/>
    </w:rPr>
  </w:style>
  <w:style w:type="character" w:customStyle="1" w:styleId="882">
    <w:name w:val="Текст выноски Знак88"/>
    <w:basedOn w:val="a1"/>
    <w:uiPriority w:val="99"/>
    <w:semiHidden/>
    <w:rsid w:val="00C23D13"/>
    <w:rPr>
      <w:rFonts w:ascii="Tahoma" w:eastAsia="Times New Roman" w:hAnsi="Tahoma" w:cs="Tahoma"/>
      <w:sz w:val="16"/>
      <w:szCs w:val="16"/>
      <w:lang w:eastAsia="ru-RU"/>
    </w:rPr>
  </w:style>
  <w:style w:type="character" w:customStyle="1" w:styleId="883">
    <w:name w:val="Текст примечания Знак88"/>
    <w:basedOn w:val="a1"/>
    <w:uiPriority w:val="99"/>
    <w:semiHidden/>
    <w:rsid w:val="00C23D13"/>
    <w:rPr>
      <w:rFonts w:ascii="Times New Roman" w:eastAsia="Times New Roman" w:hAnsi="Times New Roman" w:cs="Times New Roman"/>
      <w:sz w:val="20"/>
      <w:szCs w:val="20"/>
      <w:lang w:eastAsia="ru-RU"/>
    </w:rPr>
  </w:style>
  <w:style w:type="character" w:customStyle="1" w:styleId="884">
    <w:name w:val="Тема примечания Знак88"/>
    <w:uiPriority w:val="99"/>
    <w:semiHidden/>
    <w:rsid w:val="00C23D13"/>
    <w:rPr>
      <w:rFonts w:ascii="Times New Roman" w:eastAsia="Times New Roman" w:hAnsi="Times New Roman" w:cs="Times New Roman"/>
      <w:b/>
      <w:bCs/>
      <w:sz w:val="20"/>
      <w:szCs w:val="20"/>
      <w:lang w:eastAsia="ru-RU"/>
    </w:rPr>
  </w:style>
  <w:style w:type="paragraph" w:customStyle="1" w:styleId="xl6588">
    <w:name w:val="xl65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8">
    <w:name w:val="xl66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8">
    <w:name w:val="xl678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8">
    <w:name w:val="xl688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8">
    <w:name w:val="xl69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8">
    <w:name w:val="xl708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8">
    <w:name w:val="xl71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8">
    <w:name w:val="xl728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8">
    <w:name w:val="xl73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8">
    <w:name w:val="xl74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8">
    <w:name w:val="xl75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8">
    <w:name w:val="xl76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8">
    <w:name w:val="xl77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7">
    <w:name w:val="xl78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7">
    <w:name w:val="Заголовок 1 Знак87"/>
    <w:basedOn w:val="a1"/>
    <w:uiPriority w:val="1"/>
    <w:rsid w:val="00C23D13"/>
    <w:rPr>
      <w:rFonts w:ascii="Times New Roman" w:eastAsiaTheme="minorEastAsia" w:hAnsi="Times New Roman" w:cs="Times New Roman"/>
      <w:b/>
      <w:bCs/>
      <w:sz w:val="32"/>
      <w:szCs w:val="32"/>
      <w:lang w:eastAsia="ru-RU"/>
    </w:rPr>
  </w:style>
  <w:style w:type="character" w:customStyle="1" w:styleId="288">
    <w:name w:val="Заголовок 2 Знак88"/>
    <w:basedOn w:val="a1"/>
    <w:uiPriority w:val="1"/>
    <w:rsid w:val="00C23D13"/>
    <w:rPr>
      <w:rFonts w:ascii="Times New Roman" w:eastAsiaTheme="minorEastAsia" w:hAnsi="Times New Roman" w:cs="Times New Roman"/>
      <w:b/>
      <w:bCs/>
      <w:sz w:val="28"/>
      <w:szCs w:val="28"/>
      <w:lang w:eastAsia="ru-RU"/>
    </w:rPr>
  </w:style>
  <w:style w:type="character" w:customStyle="1" w:styleId="387">
    <w:name w:val="Заголовок 3 Знак87"/>
    <w:basedOn w:val="a1"/>
    <w:uiPriority w:val="1"/>
    <w:rsid w:val="00C23D13"/>
    <w:rPr>
      <w:rFonts w:ascii="Times New Roman" w:eastAsiaTheme="minorEastAsia" w:hAnsi="Times New Roman" w:cs="Times New Roman"/>
      <w:b/>
      <w:bCs/>
      <w:sz w:val="24"/>
      <w:szCs w:val="24"/>
      <w:lang w:eastAsia="ru-RU"/>
    </w:rPr>
  </w:style>
  <w:style w:type="numbering" w:customStyle="1" w:styleId="1870">
    <w:name w:val="Нет списка187"/>
    <w:next w:val="a3"/>
    <w:uiPriority w:val="99"/>
    <w:semiHidden/>
    <w:unhideWhenUsed/>
    <w:rsid w:val="00C23D13"/>
  </w:style>
  <w:style w:type="character" w:customStyle="1" w:styleId="885">
    <w:name w:val="Основной текст Знак88"/>
    <w:basedOn w:val="a1"/>
    <w:uiPriority w:val="1"/>
    <w:rsid w:val="00C23D13"/>
    <w:rPr>
      <w:rFonts w:ascii="Times New Roman" w:eastAsiaTheme="minorEastAsia" w:hAnsi="Times New Roman" w:cs="Times New Roman"/>
      <w:sz w:val="24"/>
      <w:szCs w:val="24"/>
      <w:lang w:eastAsia="ru-RU"/>
    </w:rPr>
  </w:style>
  <w:style w:type="paragraph" w:customStyle="1" w:styleId="TableParagraph87">
    <w:name w:val="Table Paragraph8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7">
    <w:name w:val="Верхний колонтитул Знак87"/>
    <w:basedOn w:val="a1"/>
    <w:uiPriority w:val="99"/>
    <w:rsid w:val="00C23D13"/>
    <w:rPr>
      <w:rFonts w:ascii="Times New Roman" w:eastAsiaTheme="minorEastAsia" w:hAnsi="Times New Roman" w:cs="Times New Roman"/>
      <w:sz w:val="24"/>
      <w:szCs w:val="24"/>
      <w:lang w:eastAsia="ru-RU"/>
    </w:rPr>
  </w:style>
  <w:style w:type="character" w:customStyle="1" w:styleId="870">
    <w:name w:val="Нижний колонтитул Знак87"/>
    <w:basedOn w:val="a1"/>
    <w:uiPriority w:val="99"/>
    <w:rsid w:val="00C23D13"/>
    <w:rPr>
      <w:rFonts w:ascii="Times New Roman" w:eastAsiaTheme="minorEastAsia" w:hAnsi="Times New Roman" w:cs="Times New Roman"/>
      <w:sz w:val="24"/>
      <w:szCs w:val="24"/>
      <w:lang w:eastAsia="ru-RU"/>
    </w:rPr>
  </w:style>
  <w:style w:type="paragraph" w:customStyle="1" w:styleId="2187">
    <w:name w:val="Заголовок 2187"/>
    <w:basedOn w:val="a"/>
    <w:uiPriority w:val="1"/>
    <w:qFormat/>
    <w:rsid w:val="00C23D13"/>
    <w:pPr>
      <w:widowControl w:val="0"/>
      <w:ind w:left="692" w:hanging="8"/>
      <w:outlineLvl w:val="2"/>
    </w:pPr>
    <w:rPr>
      <w:rFonts w:eastAsia="Times New Roman"/>
      <w:b/>
      <w:bCs/>
      <w:sz w:val="28"/>
      <w:szCs w:val="28"/>
      <w:lang w:val="en-US"/>
    </w:rPr>
  </w:style>
  <w:style w:type="character" w:customStyle="1" w:styleId="871">
    <w:name w:val="Гипертекстовая ссылка87"/>
    <w:basedOn w:val="a1"/>
    <w:uiPriority w:val="99"/>
    <w:rsid w:val="00C23D13"/>
    <w:rPr>
      <w:b w:val="0"/>
      <w:bCs w:val="0"/>
      <w:color w:val="106BBE"/>
    </w:rPr>
  </w:style>
  <w:style w:type="table" w:customStyle="1" w:styleId="TableNormal87">
    <w:name w:val="Table Normal8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71">
    <w:name w:val="Сетка таблицы18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7">
    <w:name w:val="Оглавление 1187"/>
    <w:basedOn w:val="a"/>
    <w:uiPriority w:val="1"/>
    <w:qFormat/>
    <w:rsid w:val="00C23D13"/>
    <w:pPr>
      <w:spacing w:before="96"/>
      <w:ind w:left="116" w:hanging="12"/>
    </w:pPr>
    <w:rPr>
      <w:rFonts w:eastAsia="Times New Roman" w:cs="Times New Roman"/>
      <w:szCs w:val="24"/>
      <w:lang w:eastAsia="ru-RU"/>
    </w:rPr>
  </w:style>
  <w:style w:type="paragraph" w:customStyle="1" w:styleId="21870">
    <w:name w:val="Оглавление 2187"/>
    <w:basedOn w:val="a"/>
    <w:uiPriority w:val="1"/>
    <w:qFormat/>
    <w:rsid w:val="00C23D13"/>
    <w:pPr>
      <w:spacing w:before="102"/>
      <w:ind w:left="356" w:hanging="8"/>
    </w:pPr>
    <w:rPr>
      <w:rFonts w:eastAsia="Times New Roman" w:cs="Times New Roman"/>
      <w:szCs w:val="24"/>
      <w:lang w:eastAsia="ru-RU"/>
    </w:rPr>
  </w:style>
  <w:style w:type="paragraph" w:customStyle="1" w:styleId="3187">
    <w:name w:val="Оглавление 3187"/>
    <w:basedOn w:val="a"/>
    <w:uiPriority w:val="1"/>
    <w:qFormat/>
    <w:rsid w:val="00C23D13"/>
    <w:pPr>
      <w:spacing w:before="112"/>
      <w:ind w:left="596" w:hanging="540"/>
    </w:pPr>
    <w:rPr>
      <w:rFonts w:eastAsia="Times New Roman" w:cs="Times New Roman"/>
      <w:szCs w:val="24"/>
      <w:lang w:eastAsia="ru-RU"/>
    </w:rPr>
  </w:style>
  <w:style w:type="paragraph" w:customStyle="1" w:styleId="11870">
    <w:name w:val="Заголовок 118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70">
    <w:name w:val="Заголовок 3187"/>
    <w:basedOn w:val="a"/>
    <w:uiPriority w:val="1"/>
    <w:qFormat/>
    <w:rsid w:val="00C23D13"/>
    <w:pPr>
      <w:ind w:left="824"/>
      <w:outlineLvl w:val="3"/>
    </w:pPr>
    <w:rPr>
      <w:rFonts w:eastAsia="Times New Roman" w:cs="Times New Roman"/>
      <w:b/>
      <w:bCs/>
      <w:szCs w:val="24"/>
      <w:lang w:eastAsia="ru-RU"/>
    </w:rPr>
  </w:style>
  <w:style w:type="character" w:customStyle="1" w:styleId="872">
    <w:name w:val="Текст выноски Знак87"/>
    <w:basedOn w:val="a1"/>
    <w:uiPriority w:val="99"/>
    <w:semiHidden/>
    <w:rsid w:val="00C23D13"/>
    <w:rPr>
      <w:rFonts w:ascii="Tahoma" w:eastAsia="Times New Roman" w:hAnsi="Tahoma" w:cs="Tahoma"/>
      <w:sz w:val="16"/>
      <w:szCs w:val="16"/>
      <w:lang w:eastAsia="ru-RU"/>
    </w:rPr>
  </w:style>
  <w:style w:type="character" w:customStyle="1" w:styleId="873">
    <w:name w:val="Текст примечания Знак87"/>
    <w:basedOn w:val="a1"/>
    <w:uiPriority w:val="99"/>
    <w:semiHidden/>
    <w:rsid w:val="00C23D13"/>
    <w:rPr>
      <w:rFonts w:ascii="Times New Roman" w:eastAsia="Times New Roman" w:hAnsi="Times New Roman" w:cs="Times New Roman"/>
      <w:sz w:val="20"/>
      <w:szCs w:val="20"/>
      <w:lang w:eastAsia="ru-RU"/>
    </w:rPr>
  </w:style>
  <w:style w:type="character" w:customStyle="1" w:styleId="874">
    <w:name w:val="Тема примечания Знак87"/>
    <w:uiPriority w:val="99"/>
    <w:semiHidden/>
    <w:rsid w:val="00C23D13"/>
    <w:rPr>
      <w:rFonts w:ascii="Times New Roman" w:eastAsia="Times New Roman" w:hAnsi="Times New Roman" w:cs="Times New Roman"/>
      <w:b/>
      <w:bCs/>
      <w:sz w:val="20"/>
      <w:szCs w:val="20"/>
      <w:lang w:eastAsia="ru-RU"/>
    </w:rPr>
  </w:style>
  <w:style w:type="paragraph" w:customStyle="1" w:styleId="xl6587">
    <w:name w:val="xl65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7">
    <w:name w:val="xl66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7">
    <w:name w:val="xl678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7">
    <w:name w:val="xl688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7">
    <w:name w:val="xl69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7">
    <w:name w:val="xl708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7">
    <w:name w:val="xl71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7">
    <w:name w:val="xl728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7">
    <w:name w:val="xl73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7">
    <w:name w:val="xl74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7">
    <w:name w:val="xl75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7">
    <w:name w:val="xl76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7">
    <w:name w:val="xl77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6">
    <w:name w:val="xl78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60">
    <w:name w:val="Заголовок 1 Знак86"/>
    <w:basedOn w:val="a1"/>
    <w:uiPriority w:val="1"/>
    <w:rsid w:val="00C23D13"/>
    <w:rPr>
      <w:rFonts w:ascii="Times New Roman" w:eastAsiaTheme="minorEastAsia" w:hAnsi="Times New Roman" w:cs="Times New Roman"/>
      <w:b/>
      <w:bCs/>
      <w:sz w:val="32"/>
      <w:szCs w:val="32"/>
      <w:lang w:eastAsia="ru-RU"/>
    </w:rPr>
  </w:style>
  <w:style w:type="character" w:customStyle="1" w:styleId="287">
    <w:name w:val="Заголовок 2 Знак87"/>
    <w:basedOn w:val="a1"/>
    <w:uiPriority w:val="1"/>
    <w:rsid w:val="00C23D13"/>
    <w:rPr>
      <w:rFonts w:ascii="Times New Roman" w:eastAsiaTheme="minorEastAsia" w:hAnsi="Times New Roman" w:cs="Times New Roman"/>
      <w:b/>
      <w:bCs/>
      <w:sz w:val="28"/>
      <w:szCs w:val="28"/>
      <w:lang w:eastAsia="ru-RU"/>
    </w:rPr>
  </w:style>
  <w:style w:type="character" w:customStyle="1" w:styleId="386">
    <w:name w:val="Заголовок 3 Знак86"/>
    <w:basedOn w:val="a1"/>
    <w:uiPriority w:val="1"/>
    <w:rsid w:val="00C23D13"/>
    <w:rPr>
      <w:rFonts w:ascii="Times New Roman" w:eastAsiaTheme="minorEastAsia" w:hAnsi="Times New Roman" w:cs="Times New Roman"/>
      <w:b/>
      <w:bCs/>
      <w:sz w:val="24"/>
      <w:szCs w:val="24"/>
      <w:lang w:eastAsia="ru-RU"/>
    </w:rPr>
  </w:style>
  <w:style w:type="numbering" w:customStyle="1" w:styleId="1861">
    <w:name w:val="Нет списка186"/>
    <w:next w:val="a3"/>
    <w:uiPriority w:val="99"/>
    <w:semiHidden/>
    <w:unhideWhenUsed/>
    <w:rsid w:val="00C23D13"/>
  </w:style>
  <w:style w:type="character" w:customStyle="1" w:styleId="875">
    <w:name w:val="Основной текст Знак87"/>
    <w:basedOn w:val="a1"/>
    <w:uiPriority w:val="1"/>
    <w:rsid w:val="00C23D13"/>
    <w:rPr>
      <w:rFonts w:ascii="Times New Roman" w:eastAsiaTheme="minorEastAsia" w:hAnsi="Times New Roman" w:cs="Times New Roman"/>
      <w:sz w:val="24"/>
      <w:szCs w:val="24"/>
      <w:lang w:eastAsia="ru-RU"/>
    </w:rPr>
  </w:style>
  <w:style w:type="paragraph" w:customStyle="1" w:styleId="TableParagraph86">
    <w:name w:val="Table Paragraph8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60">
    <w:name w:val="Верхний колонтитул Знак86"/>
    <w:basedOn w:val="a1"/>
    <w:uiPriority w:val="99"/>
    <w:rsid w:val="00C23D13"/>
    <w:rPr>
      <w:rFonts w:ascii="Times New Roman" w:eastAsiaTheme="minorEastAsia" w:hAnsi="Times New Roman" w:cs="Times New Roman"/>
      <w:sz w:val="24"/>
      <w:szCs w:val="24"/>
      <w:lang w:eastAsia="ru-RU"/>
    </w:rPr>
  </w:style>
  <w:style w:type="character" w:customStyle="1" w:styleId="861">
    <w:name w:val="Нижний колонтитул Знак86"/>
    <w:basedOn w:val="a1"/>
    <w:uiPriority w:val="99"/>
    <w:rsid w:val="00C23D13"/>
    <w:rPr>
      <w:rFonts w:ascii="Times New Roman" w:eastAsiaTheme="minorEastAsia" w:hAnsi="Times New Roman" w:cs="Times New Roman"/>
      <w:sz w:val="24"/>
      <w:szCs w:val="24"/>
      <w:lang w:eastAsia="ru-RU"/>
    </w:rPr>
  </w:style>
  <w:style w:type="paragraph" w:customStyle="1" w:styleId="2186">
    <w:name w:val="Заголовок 2186"/>
    <w:basedOn w:val="a"/>
    <w:uiPriority w:val="1"/>
    <w:qFormat/>
    <w:rsid w:val="00C23D13"/>
    <w:pPr>
      <w:widowControl w:val="0"/>
      <w:ind w:left="692" w:hanging="8"/>
      <w:outlineLvl w:val="2"/>
    </w:pPr>
    <w:rPr>
      <w:rFonts w:eastAsia="Times New Roman"/>
      <w:b/>
      <w:bCs/>
      <w:sz w:val="28"/>
      <w:szCs w:val="28"/>
      <w:lang w:val="en-US"/>
    </w:rPr>
  </w:style>
  <w:style w:type="character" w:customStyle="1" w:styleId="862">
    <w:name w:val="Гипертекстовая ссылка86"/>
    <w:basedOn w:val="a1"/>
    <w:uiPriority w:val="99"/>
    <w:rsid w:val="00C23D13"/>
    <w:rPr>
      <w:b w:val="0"/>
      <w:bCs w:val="0"/>
      <w:color w:val="106BBE"/>
    </w:rPr>
  </w:style>
  <w:style w:type="table" w:customStyle="1" w:styleId="TableNormal86">
    <w:name w:val="Table Normal8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62">
    <w:name w:val="Сетка таблицы18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60">
    <w:name w:val="Оглавление 1186"/>
    <w:basedOn w:val="a"/>
    <w:uiPriority w:val="1"/>
    <w:qFormat/>
    <w:rsid w:val="00C23D13"/>
    <w:pPr>
      <w:spacing w:before="96"/>
      <w:ind w:left="116" w:hanging="12"/>
    </w:pPr>
    <w:rPr>
      <w:rFonts w:eastAsia="Times New Roman" w:cs="Times New Roman"/>
      <w:szCs w:val="24"/>
      <w:lang w:eastAsia="ru-RU"/>
    </w:rPr>
  </w:style>
  <w:style w:type="paragraph" w:customStyle="1" w:styleId="21860">
    <w:name w:val="Оглавление 2186"/>
    <w:basedOn w:val="a"/>
    <w:uiPriority w:val="1"/>
    <w:qFormat/>
    <w:rsid w:val="00C23D13"/>
    <w:pPr>
      <w:spacing w:before="102"/>
      <w:ind w:left="356" w:hanging="8"/>
    </w:pPr>
    <w:rPr>
      <w:rFonts w:eastAsia="Times New Roman" w:cs="Times New Roman"/>
      <w:szCs w:val="24"/>
      <w:lang w:eastAsia="ru-RU"/>
    </w:rPr>
  </w:style>
  <w:style w:type="paragraph" w:customStyle="1" w:styleId="3186">
    <w:name w:val="Оглавление 3186"/>
    <w:basedOn w:val="a"/>
    <w:uiPriority w:val="1"/>
    <w:qFormat/>
    <w:rsid w:val="00C23D13"/>
    <w:pPr>
      <w:spacing w:before="112"/>
      <w:ind w:left="596" w:hanging="540"/>
    </w:pPr>
    <w:rPr>
      <w:rFonts w:eastAsia="Times New Roman" w:cs="Times New Roman"/>
      <w:szCs w:val="24"/>
      <w:lang w:eastAsia="ru-RU"/>
    </w:rPr>
  </w:style>
  <w:style w:type="paragraph" w:customStyle="1" w:styleId="11861">
    <w:name w:val="Заголовок 118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60">
    <w:name w:val="Заголовок 3186"/>
    <w:basedOn w:val="a"/>
    <w:uiPriority w:val="1"/>
    <w:qFormat/>
    <w:rsid w:val="00C23D13"/>
    <w:pPr>
      <w:ind w:left="824"/>
      <w:outlineLvl w:val="3"/>
    </w:pPr>
    <w:rPr>
      <w:rFonts w:eastAsia="Times New Roman" w:cs="Times New Roman"/>
      <w:b/>
      <w:bCs/>
      <w:szCs w:val="24"/>
      <w:lang w:eastAsia="ru-RU"/>
    </w:rPr>
  </w:style>
  <w:style w:type="character" w:customStyle="1" w:styleId="863">
    <w:name w:val="Текст выноски Знак86"/>
    <w:basedOn w:val="a1"/>
    <w:uiPriority w:val="99"/>
    <w:semiHidden/>
    <w:rsid w:val="00C23D13"/>
    <w:rPr>
      <w:rFonts w:ascii="Tahoma" w:eastAsia="Times New Roman" w:hAnsi="Tahoma" w:cs="Tahoma"/>
      <w:sz w:val="16"/>
      <w:szCs w:val="16"/>
      <w:lang w:eastAsia="ru-RU"/>
    </w:rPr>
  </w:style>
  <w:style w:type="character" w:customStyle="1" w:styleId="864">
    <w:name w:val="Текст примечания Знак86"/>
    <w:basedOn w:val="a1"/>
    <w:uiPriority w:val="99"/>
    <w:semiHidden/>
    <w:rsid w:val="00C23D13"/>
    <w:rPr>
      <w:rFonts w:ascii="Times New Roman" w:eastAsia="Times New Roman" w:hAnsi="Times New Roman" w:cs="Times New Roman"/>
      <w:sz w:val="20"/>
      <w:szCs w:val="20"/>
      <w:lang w:eastAsia="ru-RU"/>
    </w:rPr>
  </w:style>
  <w:style w:type="character" w:customStyle="1" w:styleId="865">
    <w:name w:val="Тема примечания Знак86"/>
    <w:uiPriority w:val="99"/>
    <w:semiHidden/>
    <w:rsid w:val="00C23D13"/>
    <w:rPr>
      <w:rFonts w:ascii="Times New Roman" w:eastAsia="Times New Roman" w:hAnsi="Times New Roman" w:cs="Times New Roman"/>
      <w:b/>
      <w:bCs/>
      <w:sz w:val="20"/>
      <w:szCs w:val="20"/>
      <w:lang w:eastAsia="ru-RU"/>
    </w:rPr>
  </w:style>
  <w:style w:type="paragraph" w:customStyle="1" w:styleId="xl6586">
    <w:name w:val="xl65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6">
    <w:name w:val="xl66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6">
    <w:name w:val="xl678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6">
    <w:name w:val="xl688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6">
    <w:name w:val="xl69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6">
    <w:name w:val="xl708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6">
    <w:name w:val="xl71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6">
    <w:name w:val="xl728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6">
    <w:name w:val="xl73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6">
    <w:name w:val="xl74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6">
    <w:name w:val="xl75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6">
    <w:name w:val="xl76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6">
    <w:name w:val="xl77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5">
    <w:name w:val="xl78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50">
    <w:name w:val="Заголовок 1 Знак85"/>
    <w:basedOn w:val="a1"/>
    <w:uiPriority w:val="1"/>
    <w:rsid w:val="00C23D13"/>
    <w:rPr>
      <w:rFonts w:ascii="Times New Roman" w:eastAsiaTheme="minorEastAsia" w:hAnsi="Times New Roman" w:cs="Times New Roman"/>
      <w:b/>
      <w:bCs/>
      <w:sz w:val="32"/>
      <w:szCs w:val="32"/>
      <w:lang w:eastAsia="ru-RU"/>
    </w:rPr>
  </w:style>
  <w:style w:type="character" w:customStyle="1" w:styleId="286">
    <w:name w:val="Заголовок 2 Знак86"/>
    <w:basedOn w:val="a1"/>
    <w:uiPriority w:val="1"/>
    <w:rsid w:val="00C23D13"/>
    <w:rPr>
      <w:rFonts w:ascii="Times New Roman" w:eastAsiaTheme="minorEastAsia" w:hAnsi="Times New Roman" w:cs="Times New Roman"/>
      <w:b/>
      <w:bCs/>
      <w:sz w:val="28"/>
      <w:szCs w:val="28"/>
      <w:lang w:eastAsia="ru-RU"/>
    </w:rPr>
  </w:style>
  <w:style w:type="character" w:customStyle="1" w:styleId="385">
    <w:name w:val="Заголовок 3 Знак85"/>
    <w:basedOn w:val="a1"/>
    <w:uiPriority w:val="1"/>
    <w:rsid w:val="00C23D13"/>
    <w:rPr>
      <w:rFonts w:ascii="Times New Roman" w:eastAsiaTheme="minorEastAsia" w:hAnsi="Times New Roman" w:cs="Times New Roman"/>
      <w:b/>
      <w:bCs/>
      <w:sz w:val="24"/>
      <w:szCs w:val="24"/>
      <w:lang w:eastAsia="ru-RU"/>
    </w:rPr>
  </w:style>
  <w:style w:type="numbering" w:customStyle="1" w:styleId="1851">
    <w:name w:val="Нет списка185"/>
    <w:next w:val="a3"/>
    <w:uiPriority w:val="99"/>
    <w:semiHidden/>
    <w:unhideWhenUsed/>
    <w:rsid w:val="00C23D13"/>
  </w:style>
  <w:style w:type="character" w:customStyle="1" w:styleId="866">
    <w:name w:val="Основной текст Знак86"/>
    <w:basedOn w:val="a1"/>
    <w:uiPriority w:val="1"/>
    <w:rsid w:val="00C23D13"/>
    <w:rPr>
      <w:rFonts w:ascii="Times New Roman" w:eastAsiaTheme="minorEastAsia" w:hAnsi="Times New Roman" w:cs="Times New Roman"/>
      <w:sz w:val="24"/>
      <w:szCs w:val="24"/>
      <w:lang w:eastAsia="ru-RU"/>
    </w:rPr>
  </w:style>
  <w:style w:type="paragraph" w:customStyle="1" w:styleId="TableParagraph85">
    <w:name w:val="Table Paragraph8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50">
    <w:name w:val="Верхний колонтитул Знак85"/>
    <w:basedOn w:val="a1"/>
    <w:uiPriority w:val="99"/>
    <w:rsid w:val="00C23D13"/>
    <w:rPr>
      <w:rFonts w:ascii="Times New Roman" w:eastAsiaTheme="minorEastAsia" w:hAnsi="Times New Roman" w:cs="Times New Roman"/>
      <w:sz w:val="24"/>
      <w:szCs w:val="24"/>
      <w:lang w:eastAsia="ru-RU"/>
    </w:rPr>
  </w:style>
  <w:style w:type="character" w:customStyle="1" w:styleId="851">
    <w:name w:val="Нижний колонтитул Знак85"/>
    <w:basedOn w:val="a1"/>
    <w:uiPriority w:val="99"/>
    <w:rsid w:val="00C23D13"/>
    <w:rPr>
      <w:rFonts w:ascii="Times New Roman" w:eastAsiaTheme="minorEastAsia" w:hAnsi="Times New Roman" w:cs="Times New Roman"/>
      <w:sz w:val="24"/>
      <w:szCs w:val="24"/>
      <w:lang w:eastAsia="ru-RU"/>
    </w:rPr>
  </w:style>
  <w:style w:type="paragraph" w:customStyle="1" w:styleId="2185">
    <w:name w:val="Заголовок 2185"/>
    <w:basedOn w:val="a"/>
    <w:uiPriority w:val="1"/>
    <w:qFormat/>
    <w:rsid w:val="00C23D13"/>
    <w:pPr>
      <w:widowControl w:val="0"/>
      <w:ind w:left="692" w:hanging="8"/>
      <w:outlineLvl w:val="2"/>
    </w:pPr>
    <w:rPr>
      <w:rFonts w:eastAsia="Times New Roman"/>
      <w:b/>
      <w:bCs/>
      <w:sz w:val="28"/>
      <w:szCs w:val="28"/>
      <w:lang w:val="en-US"/>
    </w:rPr>
  </w:style>
  <w:style w:type="character" w:customStyle="1" w:styleId="852">
    <w:name w:val="Гипертекстовая ссылка85"/>
    <w:basedOn w:val="a1"/>
    <w:uiPriority w:val="99"/>
    <w:rsid w:val="00C23D13"/>
    <w:rPr>
      <w:b w:val="0"/>
      <w:bCs w:val="0"/>
      <w:color w:val="106BBE"/>
    </w:rPr>
  </w:style>
  <w:style w:type="table" w:customStyle="1" w:styleId="TableNormal85">
    <w:name w:val="Table Normal8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52">
    <w:name w:val="Сетка таблицы18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50">
    <w:name w:val="Оглавление 1185"/>
    <w:basedOn w:val="a"/>
    <w:uiPriority w:val="1"/>
    <w:qFormat/>
    <w:rsid w:val="00C23D13"/>
    <w:pPr>
      <w:spacing w:before="96"/>
      <w:ind w:left="116" w:hanging="12"/>
    </w:pPr>
    <w:rPr>
      <w:rFonts w:eastAsia="Times New Roman" w:cs="Times New Roman"/>
      <w:szCs w:val="24"/>
      <w:lang w:eastAsia="ru-RU"/>
    </w:rPr>
  </w:style>
  <w:style w:type="paragraph" w:customStyle="1" w:styleId="21850">
    <w:name w:val="Оглавление 2185"/>
    <w:basedOn w:val="a"/>
    <w:uiPriority w:val="1"/>
    <w:qFormat/>
    <w:rsid w:val="00C23D13"/>
    <w:pPr>
      <w:spacing w:before="102"/>
      <w:ind w:left="356" w:hanging="8"/>
    </w:pPr>
    <w:rPr>
      <w:rFonts w:eastAsia="Times New Roman" w:cs="Times New Roman"/>
      <w:szCs w:val="24"/>
      <w:lang w:eastAsia="ru-RU"/>
    </w:rPr>
  </w:style>
  <w:style w:type="paragraph" w:customStyle="1" w:styleId="3185">
    <w:name w:val="Оглавление 3185"/>
    <w:basedOn w:val="a"/>
    <w:uiPriority w:val="1"/>
    <w:qFormat/>
    <w:rsid w:val="00C23D13"/>
    <w:pPr>
      <w:spacing w:before="112"/>
      <w:ind w:left="596" w:hanging="540"/>
    </w:pPr>
    <w:rPr>
      <w:rFonts w:eastAsia="Times New Roman" w:cs="Times New Roman"/>
      <w:szCs w:val="24"/>
      <w:lang w:eastAsia="ru-RU"/>
    </w:rPr>
  </w:style>
  <w:style w:type="paragraph" w:customStyle="1" w:styleId="11851">
    <w:name w:val="Заголовок 118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50">
    <w:name w:val="Заголовок 3185"/>
    <w:basedOn w:val="a"/>
    <w:uiPriority w:val="1"/>
    <w:qFormat/>
    <w:rsid w:val="00C23D13"/>
    <w:pPr>
      <w:ind w:left="824"/>
      <w:outlineLvl w:val="3"/>
    </w:pPr>
    <w:rPr>
      <w:rFonts w:eastAsia="Times New Roman" w:cs="Times New Roman"/>
      <w:b/>
      <w:bCs/>
      <w:szCs w:val="24"/>
      <w:lang w:eastAsia="ru-RU"/>
    </w:rPr>
  </w:style>
  <w:style w:type="character" w:customStyle="1" w:styleId="853">
    <w:name w:val="Текст выноски Знак85"/>
    <w:basedOn w:val="a1"/>
    <w:uiPriority w:val="99"/>
    <w:semiHidden/>
    <w:rsid w:val="00C23D13"/>
    <w:rPr>
      <w:rFonts w:ascii="Tahoma" w:eastAsia="Times New Roman" w:hAnsi="Tahoma" w:cs="Tahoma"/>
      <w:sz w:val="16"/>
      <w:szCs w:val="16"/>
      <w:lang w:eastAsia="ru-RU"/>
    </w:rPr>
  </w:style>
  <w:style w:type="character" w:customStyle="1" w:styleId="854">
    <w:name w:val="Текст примечания Знак85"/>
    <w:basedOn w:val="a1"/>
    <w:uiPriority w:val="99"/>
    <w:semiHidden/>
    <w:rsid w:val="00C23D13"/>
    <w:rPr>
      <w:rFonts w:ascii="Times New Roman" w:eastAsia="Times New Roman" w:hAnsi="Times New Roman" w:cs="Times New Roman"/>
      <w:sz w:val="20"/>
      <w:szCs w:val="20"/>
      <w:lang w:eastAsia="ru-RU"/>
    </w:rPr>
  </w:style>
  <w:style w:type="character" w:customStyle="1" w:styleId="855">
    <w:name w:val="Тема примечания Знак85"/>
    <w:uiPriority w:val="99"/>
    <w:semiHidden/>
    <w:rsid w:val="00C23D13"/>
    <w:rPr>
      <w:rFonts w:ascii="Times New Roman" w:eastAsia="Times New Roman" w:hAnsi="Times New Roman" w:cs="Times New Roman"/>
      <w:b/>
      <w:bCs/>
      <w:sz w:val="20"/>
      <w:szCs w:val="20"/>
      <w:lang w:eastAsia="ru-RU"/>
    </w:rPr>
  </w:style>
  <w:style w:type="paragraph" w:customStyle="1" w:styleId="xl6585">
    <w:name w:val="xl65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5">
    <w:name w:val="xl66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5">
    <w:name w:val="xl678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5">
    <w:name w:val="xl688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5">
    <w:name w:val="xl69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5">
    <w:name w:val="xl708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5">
    <w:name w:val="xl71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5">
    <w:name w:val="xl728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5">
    <w:name w:val="xl73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5">
    <w:name w:val="xl74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5">
    <w:name w:val="xl75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5">
    <w:name w:val="xl76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5">
    <w:name w:val="xl77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4">
    <w:name w:val="xl78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40">
    <w:name w:val="Заголовок 1 Знак84"/>
    <w:basedOn w:val="a1"/>
    <w:uiPriority w:val="1"/>
    <w:rsid w:val="00C23D13"/>
    <w:rPr>
      <w:rFonts w:ascii="Times New Roman" w:eastAsiaTheme="minorEastAsia" w:hAnsi="Times New Roman" w:cs="Times New Roman"/>
      <w:b/>
      <w:bCs/>
      <w:sz w:val="32"/>
      <w:szCs w:val="32"/>
      <w:lang w:eastAsia="ru-RU"/>
    </w:rPr>
  </w:style>
  <w:style w:type="character" w:customStyle="1" w:styleId="285">
    <w:name w:val="Заголовок 2 Знак85"/>
    <w:basedOn w:val="a1"/>
    <w:uiPriority w:val="1"/>
    <w:rsid w:val="00C23D13"/>
    <w:rPr>
      <w:rFonts w:ascii="Times New Roman" w:eastAsiaTheme="minorEastAsia" w:hAnsi="Times New Roman" w:cs="Times New Roman"/>
      <w:b/>
      <w:bCs/>
      <w:sz w:val="28"/>
      <w:szCs w:val="28"/>
      <w:lang w:eastAsia="ru-RU"/>
    </w:rPr>
  </w:style>
  <w:style w:type="character" w:customStyle="1" w:styleId="384">
    <w:name w:val="Заголовок 3 Знак84"/>
    <w:basedOn w:val="a1"/>
    <w:uiPriority w:val="1"/>
    <w:rsid w:val="00C23D13"/>
    <w:rPr>
      <w:rFonts w:ascii="Times New Roman" w:eastAsiaTheme="minorEastAsia" w:hAnsi="Times New Roman" w:cs="Times New Roman"/>
      <w:b/>
      <w:bCs/>
      <w:sz w:val="24"/>
      <w:szCs w:val="24"/>
      <w:lang w:eastAsia="ru-RU"/>
    </w:rPr>
  </w:style>
  <w:style w:type="numbering" w:customStyle="1" w:styleId="1841">
    <w:name w:val="Нет списка184"/>
    <w:next w:val="a3"/>
    <w:uiPriority w:val="99"/>
    <w:semiHidden/>
    <w:unhideWhenUsed/>
    <w:rsid w:val="00C23D13"/>
  </w:style>
  <w:style w:type="character" w:customStyle="1" w:styleId="856">
    <w:name w:val="Основной текст Знак85"/>
    <w:basedOn w:val="a1"/>
    <w:uiPriority w:val="1"/>
    <w:rsid w:val="00C23D13"/>
    <w:rPr>
      <w:rFonts w:ascii="Times New Roman" w:eastAsiaTheme="minorEastAsia" w:hAnsi="Times New Roman" w:cs="Times New Roman"/>
      <w:sz w:val="24"/>
      <w:szCs w:val="24"/>
      <w:lang w:eastAsia="ru-RU"/>
    </w:rPr>
  </w:style>
  <w:style w:type="paragraph" w:customStyle="1" w:styleId="TableParagraph84">
    <w:name w:val="Table Paragraph8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40">
    <w:name w:val="Верхний колонтитул Знак84"/>
    <w:basedOn w:val="a1"/>
    <w:uiPriority w:val="99"/>
    <w:rsid w:val="00C23D13"/>
    <w:rPr>
      <w:rFonts w:ascii="Times New Roman" w:eastAsiaTheme="minorEastAsia" w:hAnsi="Times New Roman" w:cs="Times New Roman"/>
      <w:sz w:val="24"/>
      <w:szCs w:val="24"/>
      <w:lang w:eastAsia="ru-RU"/>
    </w:rPr>
  </w:style>
  <w:style w:type="character" w:customStyle="1" w:styleId="841">
    <w:name w:val="Нижний колонтитул Знак84"/>
    <w:basedOn w:val="a1"/>
    <w:uiPriority w:val="99"/>
    <w:rsid w:val="00C23D13"/>
    <w:rPr>
      <w:rFonts w:ascii="Times New Roman" w:eastAsiaTheme="minorEastAsia" w:hAnsi="Times New Roman" w:cs="Times New Roman"/>
      <w:sz w:val="24"/>
      <w:szCs w:val="24"/>
      <w:lang w:eastAsia="ru-RU"/>
    </w:rPr>
  </w:style>
  <w:style w:type="paragraph" w:customStyle="1" w:styleId="2184">
    <w:name w:val="Заголовок 2184"/>
    <w:basedOn w:val="a"/>
    <w:uiPriority w:val="1"/>
    <w:qFormat/>
    <w:rsid w:val="00C23D13"/>
    <w:pPr>
      <w:widowControl w:val="0"/>
      <w:ind w:left="692" w:hanging="8"/>
      <w:outlineLvl w:val="2"/>
    </w:pPr>
    <w:rPr>
      <w:rFonts w:eastAsia="Times New Roman"/>
      <w:b/>
      <w:bCs/>
      <w:sz w:val="28"/>
      <w:szCs w:val="28"/>
      <w:lang w:val="en-US"/>
    </w:rPr>
  </w:style>
  <w:style w:type="character" w:customStyle="1" w:styleId="842">
    <w:name w:val="Гипертекстовая ссылка84"/>
    <w:basedOn w:val="a1"/>
    <w:uiPriority w:val="99"/>
    <w:rsid w:val="00C23D13"/>
    <w:rPr>
      <w:b w:val="0"/>
      <w:bCs w:val="0"/>
      <w:color w:val="106BBE"/>
    </w:rPr>
  </w:style>
  <w:style w:type="table" w:customStyle="1" w:styleId="TableNormal84">
    <w:name w:val="Table Normal8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42">
    <w:name w:val="Сетка таблицы18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40">
    <w:name w:val="Оглавление 1184"/>
    <w:basedOn w:val="a"/>
    <w:uiPriority w:val="1"/>
    <w:qFormat/>
    <w:rsid w:val="00C23D13"/>
    <w:pPr>
      <w:spacing w:before="96"/>
      <w:ind w:left="116" w:hanging="12"/>
    </w:pPr>
    <w:rPr>
      <w:rFonts w:eastAsia="Times New Roman" w:cs="Times New Roman"/>
      <w:szCs w:val="24"/>
      <w:lang w:eastAsia="ru-RU"/>
    </w:rPr>
  </w:style>
  <w:style w:type="paragraph" w:customStyle="1" w:styleId="21840">
    <w:name w:val="Оглавление 2184"/>
    <w:basedOn w:val="a"/>
    <w:uiPriority w:val="1"/>
    <w:qFormat/>
    <w:rsid w:val="00C23D13"/>
    <w:pPr>
      <w:spacing w:before="102"/>
      <w:ind w:left="356" w:hanging="8"/>
    </w:pPr>
    <w:rPr>
      <w:rFonts w:eastAsia="Times New Roman" w:cs="Times New Roman"/>
      <w:szCs w:val="24"/>
      <w:lang w:eastAsia="ru-RU"/>
    </w:rPr>
  </w:style>
  <w:style w:type="paragraph" w:customStyle="1" w:styleId="3184">
    <w:name w:val="Оглавление 3184"/>
    <w:basedOn w:val="a"/>
    <w:uiPriority w:val="1"/>
    <w:qFormat/>
    <w:rsid w:val="00C23D13"/>
    <w:pPr>
      <w:spacing w:before="112"/>
      <w:ind w:left="596" w:hanging="540"/>
    </w:pPr>
    <w:rPr>
      <w:rFonts w:eastAsia="Times New Roman" w:cs="Times New Roman"/>
      <w:szCs w:val="24"/>
      <w:lang w:eastAsia="ru-RU"/>
    </w:rPr>
  </w:style>
  <w:style w:type="paragraph" w:customStyle="1" w:styleId="11841">
    <w:name w:val="Заголовок 118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40">
    <w:name w:val="Заголовок 3184"/>
    <w:basedOn w:val="a"/>
    <w:uiPriority w:val="1"/>
    <w:qFormat/>
    <w:rsid w:val="00C23D13"/>
    <w:pPr>
      <w:ind w:left="824"/>
      <w:outlineLvl w:val="3"/>
    </w:pPr>
    <w:rPr>
      <w:rFonts w:eastAsia="Times New Roman" w:cs="Times New Roman"/>
      <w:b/>
      <w:bCs/>
      <w:szCs w:val="24"/>
      <w:lang w:eastAsia="ru-RU"/>
    </w:rPr>
  </w:style>
  <w:style w:type="character" w:customStyle="1" w:styleId="843">
    <w:name w:val="Текст выноски Знак84"/>
    <w:basedOn w:val="a1"/>
    <w:uiPriority w:val="99"/>
    <w:semiHidden/>
    <w:rsid w:val="00C23D13"/>
    <w:rPr>
      <w:rFonts w:ascii="Tahoma" w:eastAsia="Times New Roman" w:hAnsi="Tahoma" w:cs="Tahoma"/>
      <w:sz w:val="16"/>
      <w:szCs w:val="16"/>
      <w:lang w:eastAsia="ru-RU"/>
    </w:rPr>
  </w:style>
  <w:style w:type="character" w:customStyle="1" w:styleId="844">
    <w:name w:val="Текст примечания Знак84"/>
    <w:basedOn w:val="a1"/>
    <w:uiPriority w:val="99"/>
    <w:semiHidden/>
    <w:rsid w:val="00C23D13"/>
    <w:rPr>
      <w:rFonts w:ascii="Times New Roman" w:eastAsia="Times New Roman" w:hAnsi="Times New Roman" w:cs="Times New Roman"/>
      <w:sz w:val="20"/>
      <w:szCs w:val="20"/>
      <w:lang w:eastAsia="ru-RU"/>
    </w:rPr>
  </w:style>
  <w:style w:type="character" w:customStyle="1" w:styleId="845">
    <w:name w:val="Тема примечания Знак84"/>
    <w:uiPriority w:val="99"/>
    <w:semiHidden/>
    <w:rsid w:val="00C23D13"/>
    <w:rPr>
      <w:rFonts w:ascii="Times New Roman" w:eastAsia="Times New Roman" w:hAnsi="Times New Roman" w:cs="Times New Roman"/>
      <w:b/>
      <w:bCs/>
      <w:sz w:val="20"/>
      <w:szCs w:val="20"/>
      <w:lang w:eastAsia="ru-RU"/>
    </w:rPr>
  </w:style>
  <w:style w:type="paragraph" w:customStyle="1" w:styleId="xl6584">
    <w:name w:val="xl65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4">
    <w:name w:val="xl66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4">
    <w:name w:val="xl678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4">
    <w:name w:val="xl688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4">
    <w:name w:val="xl69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4">
    <w:name w:val="xl708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4">
    <w:name w:val="xl71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4">
    <w:name w:val="xl728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4">
    <w:name w:val="xl73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4">
    <w:name w:val="xl74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4">
    <w:name w:val="xl75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4">
    <w:name w:val="xl76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4">
    <w:name w:val="xl77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3">
    <w:name w:val="xl78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30">
    <w:name w:val="Заголовок 1 Знак83"/>
    <w:basedOn w:val="a1"/>
    <w:uiPriority w:val="1"/>
    <w:rsid w:val="00C23D13"/>
    <w:rPr>
      <w:rFonts w:ascii="Times New Roman" w:eastAsiaTheme="minorEastAsia" w:hAnsi="Times New Roman" w:cs="Times New Roman"/>
      <w:b/>
      <w:bCs/>
      <w:sz w:val="32"/>
      <w:szCs w:val="32"/>
      <w:lang w:eastAsia="ru-RU"/>
    </w:rPr>
  </w:style>
  <w:style w:type="character" w:customStyle="1" w:styleId="284">
    <w:name w:val="Заголовок 2 Знак84"/>
    <w:basedOn w:val="a1"/>
    <w:uiPriority w:val="1"/>
    <w:rsid w:val="00C23D13"/>
    <w:rPr>
      <w:rFonts w:ascii="Times New Roman" w:eastAsiaTheme="minorEastAsia" w:hAnsi="Times New Roman" w:cs="Times New Roman"/>
      <w:b/>
      <w:bCs/>
      <w:sz w:val="28"/>
      <w:szCs w:val="28"/>
      <w:lang w:eastAsia="ru-RU"/>
    </w:rPr>
  </w:style>
  <w:style w:type="character" w:customStyle="1" w:styleId="383">
    <w:name w:val="Заголовок 3 Знак83"/>
    <w:basedOn w:val="a1"/>
    <w:uiPriority w:val="1"/>
    <w:rsid w:val="00C23D13"/>
    <w:rPr>
      <w:rFonts w:ascii="Times New Roman" w:eastAsiaTheme="minorEastAsia" w:hAnsi="Times New Roman" w:cs="Times New Roman"/>
      <w:b/>
      <w:bCs/>
      <w:sz w:val="24"/>
      <w:szCs w:val="24"/>
      <w:lang w:eastAsia="ru-RU"/>
    </w:rPr>
  </w:style>
  <w:style w:type="numbering" w:customStyle="1" w:styleId="1831">
    <w:name w:val="Нет списка183"/>
    <w:next w:val="a3"/>
    <w:uiPriority w:val="99"/>
    <w:semiHidden/>
    <w:unhideWhenUsed/>
    <w:rsid w:val="00C23D13"/>
  </w:style>
  <w:style w:type="character" w:customStyle="1" w:styleId="846">
    <w:name w:val="Основной текст Знак84"/>
    <w:basedOn w:val="a1"/>
    <w:uiPriority w:val="1"/>
    <w:rsid w:val="00C23D13"/>
    <w:rPr>
      <w:rFonts w:ascii="Times New Roman" w:eastAsiaTheme="minorEastAsia" w:hAnsi="Times New Roman" w:cs="Times New Roman"/>
      <w:sz w:val="24"/>
      <w:szCs w:val="24"/>
      <w:lang w:eastAsia="ru-RU"/>
    </w:rPr>
  </w:style>
  <w:style w:type="paragraph" w:customStyle="1" w:styleId="TableParagraph83">
    <w:name w:val="Table Paragraph8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30">
    <w:name w:val="Верхний колонтитул Знак83"/>
    <w:basedOn w:val="a1"/>
    <w:uiPriority w:val="99"/>
    <w:rsid w:val="00C23D13"/>
    <w:rPr>
      <w:rFonts w:ascii="Times New Roman" w:eastAsiaTheme="minorEastAsia" w:hAnsi="Times New Roman" w:cs="Times New Roman"/>
      <w:sz w:val="24"/>
      <w:szCs w:val="24"/>
      <w:lang w:eastAsia="ru-RU"/>
    </w:rPr>
  </w:style>
  <w:style w:type="character" w:customStyle="1" w:styleId="831">
    <w:name w:val="Нижний колонтитул Знак83"/>
    <w:basedOn w:val="a1"/>
    <w:uiPriority w:val="99"/>
    <w:rsid w:val="00C23D13"/>
    <w:rPr>
      <w:rFonts w:ascii="Times New Roman" w:eastAsiaTheme="minorEastAsia" w:hAnsi="Times New Roman" w:cs="Times New Roman"/>
      <w:sz w:val="24"/>
      <w:szCs w:val="24"/>
      <w:lang w:eastAsia="ru-RU"/>
    </w:rPr>
  </w:style>
  <w:style w:type="paragraph" w:customStyle="1" w:styleId="2183">
    <w:name w:val="Заголовок 2183"/>
    <w:basedOn w:val="a"/>
    <w:uiPriority w:val="1"/>
    <w:qFormat/>
    <w:rsid w:val="00C23D13"/>
    <w:pPr>
      <w:widowControl w:val="0"/>
      <w:ind w:left="692" w:hanging="8"/>
      <w:outlineLvl w:val="2"/>
    </w:pPr>
    <w:rPr>
      <w:rFonts w:eastAsia="Times New Roman"/>
      <w:b/>
      <w:bCs/>
      <w:sz w:val="28"/>
      <w:szCs w:val="28"/>
      <w:lang w:val="en-US"/>
    </w:rPr>
  </w:style>
  <w:style w:type="character" w:customStyle="1" w:styleId="832">
    <w:name w:val="Гипертекстовая ссылка83"/>
    <w:basedOn w:val="a1"/>
    <w:uiPriority w:val="99"/>
    <w:rsid w:val="00C23D13"/>
    <w:rPr>
      <w:b w:val="0"/>
      <w:bCs w:val="0"/>
      <w:color w:val="106BBE"/>
    </w:rPr>
  </w:style>
  <w:style w:type="table" w:customStyle="1" w:styleId="TableNormal83">
    <w:name w:val="Table Normal8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32">
    <w:name w:val="Сетка таблицы18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30">
    <w:name w:val="Оглавление 1183"/>
    <w:basedOn w:val="a"/>
    <w:uiPriority w:val="1"/>
    <w:qFormat/>
    <w:rsid w:val="00C23D13"/>
    <w:pPr>
      <w:spacing w:before="96"/>
      <w:ind w:left="116" w:hanging="12"/>
    </w:pPr>
    <w:rPr>
      <w:rFonts w:eastAsia="Times New Roman" w:cs="Times New Roman"/>
      <w:szCs w:val="24"/>
      <w:lang w:eastAsia="ru-RU"/>
    </w:rPr>
  </w:style>
  <w:style w:type="paragraph" w:customStyle="1" w:styleId="21830">
    <w:name w:val="Оглавление 2183"/>
    <w:basedOn w:val="a"/>
    <w:uiPriority w:val="1"/>
    <w:qFormat/>
    <w:rsid w:val="00C23D13"/>
    <w:pPr>
      <w:spacing w:before="102"/>
      <w:ind w:left="356" w:hanging="8"/>
    </w:pPr>
    <w:rPr>
      <w:rFonts w:eastAsia="Times New Roman" w:cs="Times New Roman"/>
      <w:szCs w:val="24"/>
      <w:lang w:eastAsia="ru-RU"/>
    </w:rPr>
  </w:style>
  <w:style w:type="paragraph" w:customStyle="1" w:styleId="3183">
    <w:name w:val="Оглавление 3183"/>
    <w:basedOn w:val="a"/>
    <w:uiPriority w:val="1"/>
    <w:qFormat/>
    <w:rsid w:val="00C23D13"/>
    <w:pPr>
      <w:spacing w:before="112"/>
      <w:ind w:left="596" w:hanging="540"/>
    </w:pPr>
    <w:rPr>
      <w:rFonts w:eastAsia="Times New Roman" w:cs="Times New Roman"/>
      <w:szCs w:val="24"/>
      <w:lang w:eastAsia="ru-RU"/>
    </w:rPr>
  </w:style>
  <w:style w:type="paragraph" w:customStyle="1" w:styleId="11831">
    <w:name w:val="Заголовок 118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30">
    <w:name w:val="Заголовок 3183"/>
    <w:basedOn w:val="a"/>
    <w:uiPriority w:val="1"/>
    <w:qFormat/>
    <w:rsid w:val="00C23D13"/>
    <w:pPr>
      <w:ind w:left="824"/>
      <w:outlineLvl w:val="3"/>
    </w:pPr>
    <w:rPr>
      <w:rFonts w:eastAsia="Times New Roman" w:cs="Times New Roman"/>
      <w:b/>
      <w:bCs/>
      <w:szCs w:val="24"/>
      <w:lang w:eastAsia="ru-RU"/>
    </w:rPr>
  </w:style>
  <w:style w:type="character" w:customStyle="1" w:styleId="833">
    <w:name w:val="Текст выноски Знак83"/>
    <w:basedOn w:val="a1"/>
    <w:uiPriority w:val="99"/>
    <w:semiHidden/>
    <w:rsid w:val="00C23D13"/>
    <w:rPr>
      <w:rFonts w:ascii="Tahoma" w:eastAsia="Times New Roman" w:hAnsi="Tahoma" w:cs="Tahoma"/>
      <w:sz w:val="16"/>
      <w:szCs w:val="16"/>
      <w:lang w:eastAsia="ru-RU"/>
    </w:rPr>
  </w:style>
  <w:style w:type="character" w:customStyle="1" w:styleId="834">
    <w:name w:val="Текст примечания Знак83"/>
    <w:basedOn w:val="a1"/>
    <w:uiPriority w:val="99"/>
    <w:semiHidden/>
    <w:rsid w:val="00C23D13"/>
    <w:rPr>
      <w:rFonts w:ascii="Times New Roman" w:eastAsia="Times New Roman" w:hAnsi="Times New Roman" w:cs="Times New Roman"/>
      <w:sz w:val="20"/>
      <w:szCs w:val="20"/>
      <w:lang w:eastAsia="ru-RU"/>
    </w:rPr>
  </w:style>
  <w:style w:type="character" w:customStyle="1" w:styleId="835">
    <w:name w:val="Тема примечания Знак83"/>
    <w:uiPriority w:val="99"/>
    <w:semiHidden/>
    <w:rsid w:val="00C23D13"/>
    <w:rPr>
      <w:rFonts w:ascii="Times New Roman" w:eastAsia="Times New Roman" w:hAnsi="Times New Roman" w:cs="Times New Roman"/>
      <w:b/>
      <w:bCs/>
      <w:sz w:val="20"/>
      <w:szCs w:val="20"/>
      <w:lang w:eastAsia="ru-RU"/>
    </w:rPr>
  </w:style>
  <w:style w:type="paragraph" w:customStyle="1" w:styleId="xl6583">
    <w:name w:val="xl65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3">
    <w:name w:val="xl66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3">
    <w:name w:val="xl678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3">
    <w:name w:val="xl688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3">
    <w:name w:val="xl69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3">
    <w:name w:val="xl708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3">
    <w:name w:val="xl71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3">
    <w:name w:val="xl728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3">
    <w:name w:val="xl73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3">
    <w:name w:val="xl74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3">
    <w:name w:val="xl75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3">
    <w:name w:val="xl76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3">
    <w:name w:val="xl77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2">
    <w:name w:val="xl78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20">
    <w:name w:val="Заголовок 1 Знак82"/>
    <w:basedOn w:val="a1"/>
    <w:uiPriority w:val="1"/>
    <w:rsid w:val="00C23D13"/>
    <w:rPr>
      <w:rFonts w:ascii="Times New Roman" w:eastAsiaTheme="minorEastAsia" w:hAnsi="Times New Roman" w:cs="Times New Roman"/>
      <w:b/>
      <w:bCs/>
      <w:sz w:val="32"/>
      <w:szCs w:val="32"/>
      <w:lang w:eastAsia="ru-RU"/>
    </w:rPr>
  </w:style>
  <w:style w:type="character" w:customStyle="1" w:styleId="283">
    <w:name w:val="Заголовок 2 Знак83"/>
    <w:basedOn w:val="a1"/>
    <w:uiPriority w:val="1"/>
    <w:rsid w:val="00C23D13"/>
    <w:rPr>
      <w:rFonts w:ascii="Times New Roman" w:eastAsiaTheme="minorEastAsia" w:hAnsi="Times New Roman" w:cs="Times New Roman"/>
      <w:b/>
      <w:bCs/>
      <w:sz w:val="28"/>
      <w:szCs w:val="28"/>
      <w:lang w:eastAsia="ru-RU"/>
    </w:rPr>
  </w:style>
  <w:style w:type="character" w:customStyle="1" w:styleId="382">
    <w:name w:val="Заголовок 3 Знак82"/>
    <w:basedOn w:val="a1"/>
    <w:uiPriority w:val="1"/>
    <w:rsid w:val="00C23D13"/>
    <w:rPr>
      <w:rFonts w:ascii="Times New Roman" w:eastAsiaTheme="minorEastAsia" w:hAnsi="Times New Roman" w:cs="Times New Roman"/>
      <w:b/>
      <w:bCs/>
      <w:sz w:val="24"/>
      <w:szCs w:val="24"/>
      <w:lang w:eastAsia="ru-RU"/>
    </w:rPr>
  </w:style>
  <w:style w:type="numbering" w:customStyle="1" w:styleId="1821">
    <w:name w:val="Нет списка182"/>
    <w:next w:val="a3"/>
    <w:uiPriority w:val="99"/>
    <w:semiHidden/>
    <w:unhideWhenUsed/>
    <w:rsid w:val="00C23D13"/>
  </w:style>
  <w:style w:type="character" w:customStyle="1" w:styleId="836">
    <w:name w:val="Основной текст Знак83"/>
    <w:basedOn w:val="a1"/>
    <w:uiPriority w:val="1"/>
    <w:rsid w:val="00C23D13"/>
    <w:rPr>
      <w:rFonts w:ascii="Times New Roman" w:eastAsiaTheme="minorEastAsia" w:hAnsi="Times New Roman" w:cs="Times New Roman"/>
      <w:sz w:val="24"/>
      <w:szCs w:val="24"/>
      <w:lang w:eastAsia="ru-RU"/>
    </w:rPr>
  </w:style>
  <w:style w:type="paragraph" w:customStyle="1" w:styleId="TableParagraph82">
    <w:name w:val="Table Paragraph8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20">
    <w:name w:val="Верхний колонтитул Знак82"/>
    <w:basedOn w:val="a1"/>
    <w:uiPriority w:val="99"/>
    <w:rsid w:val="00C23D13"/>
    <w:rPr>
      <w:rFonts w:ascii="Times New Roman" w:eastAsiaTheme="minorEastAsia" w:hAnsi="Times New Roman" w:cs="Times New Roman"/>
      <w:sz w:val="24"/>
      <w:szCs w:val="24"/>
      <w:lang w:eastAsia="ru-RU"/>
    </w:rPr>
  </w:style>
  <w:style w:type="character" w:customStyle="1" w:styleId="821">
    <w:name w:val="Нижний колонтитул Знак82"/>
    <w:basedOn w:val="a1"/>
    <w:uiPriority w:val="99"/>
    <w:rsid w:val="00C23D13"/>
    <w:rPr>
      <w:rFonts w:ascii="Times New Roman" w:eastAsiaTheme="minorEastAsia" w:hAnsi="Times New Roman" w:cs="Times New Roman"/>
      <w:sz w:val="24"/>
      <w:szCs w:val="24"/>
      <w:lang w:eastAsia="ru-RU"/>
    </w:rPr>
  </w:style>
  <w:style w:type="paragraph" w:customStyle="1" w:styleId="2182">
    <w:name w:val="Заголовок 2182"/>
    <w:basedOn w:val="a"/>
    <w:uiPriority w:val="1"/>
    <w:qFormat/>
    <w:rsid w:val="00C23D13"/>
    <w:pPr>
      <w:widowControl w:val="0"/>
      <w:ind w:left="692" w:hanging="8"/>
      <w:outlineLvl w:val="2"/>
    </w:pPr>
    <w:rPr>
      <w:rFonts w:eastAsia="Times New Roman"/>
      <w:b/>
      <w:bCs/>
      <w:sz w:val="28"/>
      <w:szCs w:val="28"/>
      <w:lang w:val="en-US"/>
    </w:rPr>
  </w:style>
  <w:style w:type="character" w:customStyle="1" w:styleId="822">
    <w:name w:val="Гипертекстовая ссылка82"/>
    <w:basedOn w:val="a1"/>
    <w:uiPriority w:val="99"/>
    <w:rsid w:val="00C23D13"/>
    <w:rPr>
      <w:b w:val="0"/>
      <w:bCs w:val="0"/>
      <w:color w:val="106BBE"/>
    </w:rPr>
  </w:style>
  <w:style w:type="table" w:customStyle="1" w:styleId="TableNormal82">
    <w:name w:val="Table Normal8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22">
    <w:name w:val="Сетка таблицы18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20">
    <w:name w:val="Оглавление 1182"/>
    <w:basedOn w:val="a"/>
    <w:uiPriority w:val="1"/>
    <w:qFormat/>
    <w:rsid w:val="00C23D13"/>
    <w:pPr>
      <w:spacing w:before="96"/>
      <w:ind w:left="116" w:hanging="12"/>
    </w:pPr>
    <w:rPr>
      <w:rFonts w:eastAsia="Times New Roman" w:cs="Times New Roman"/>
      <w:szCs w:val="24"/>
      <w:lang w:eastAsia="ru-RU"/>
    </w:rPr>
  </w:style>
  <w:style w:type="paragraph" w:customStyle="1" w:styleId="21820">
    <w:name w:val="Оглавление 2182"/>
    <w:basedOn w:val="a"/>
    <w:uiPriority w:val="1"/>
    <w:qFormat/>
    <w:rsid w:val="00C23D13"/>
    <w:pPr>
      <w:spacing w:before="102"/>
      <w:ind w:left="356" w:hanging="8"/>
    </w:pPr>
    <w:rPr>
      <w:rFonts w:eastAsia="Times New Roman" w:cs="Times New Roman"/>
      <w:szCs w:val="24"/>
      <w:lang w:eastAsia="ru-RU"/>
    </w:rPr>
  </w:style>
  <w:style w:type="paragraph" w:customStyle="1" w:styleId="3182">
    <w:name w:val="Оглавление 3182"/>
    <w:basedOn w:val="a"/>
    <w:uiPriority w:val="1"/>
    <w:qFormat/>
    <w:rsid w:val="00C23D13"/>
    <w:pPr>
      <w:spacing w:before="112"/>
      <w:ind w:left="596" w:hanging="540"/>
    </w:pPr>
    <w:rPr>
      <w:rFonts w:eastAsia="Times New Roman" w:cs="Times New Roman"/>
      <w:szCs w:val="24"/>
      <w:lang w:eastAsia="ru-RU"/>
    </w:rPr>
  </w:style>
  <w:style w:type="paragraph" w:customStyle="1" w:styleId="11821">
    <w:name w:val="Заголовок 118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20">
    <w:name w:val="Заголовок 3182"/>
    <w:basedOn w:val="a"/>
    <w:uiPriority w:val="1"/>
    <w:qFormat/>
    <w:rsid w:val="00C23D13"/>
    <w:pPr>
      <w:ind w:left="824"/>
      <w:outlineLvl w:val="3"/>
    </w:pPr>
    <w:rPr>
      <w:rFonts w:eastAsia="Times New Roman" w:cs="Times New Roman"/>
      <w:b/>
      <w:bCs/>
      <w:szCs w:val="24"/>
      <w:lang w:eastAsia="ru-RU"/>
    </w:rPr>
  </w:style>
  <w:style w:type="character" w:customStyle="1" w:styleId="823">
    <w:name w:val="Текст выноски Знак82"/>
    <w:basedOn w:val="a1"/>
    <w:uiPriority w:val="99"/>
    <w:semiHidden/>
    <w:rsid w:val="00C23D13"/>
    <w:rPr>
      <w:rFonts w:ascii="Tahoma" w:eastAsia="Times New Roman" w:hAnsi="Tahoma" w:cs="Tahoma"/>
      <w:sz w:val="16"/>
      <w:szCs w:val="16"/>
      <w:lang w:eastAsia="ru-RU"/>
    </w:rPr>
  </w:style>
  <w:style w:type="character" w:customStyle="1" w:styleId="824">
    <w:name w:val="Текст примечания Знак82"/>
    <w:basedOn w:val="a1"/>
    <w:uiPriority w:val="99"/>
    <w:semiHidden/>
    <w:rsid w:val="00C23D13"/>
    <w:rPr>
      <w:rFonts w:ascii="Times New Roman" w:eastAsia="Times New Roman" w:hAnsi="Times New Roman" w:cs="Times New Roman"/>
      <w:sz w:val="20"/>
      <w:szCs w:val="20"/>
      <w:lang w:eastAsia="ru-RU"/>
    </w:rPr>
  </w:style>
  <w:style w:type="character" w:customStyle="1" w:styleId="825">
    <w:name w:val="Тема примечания Знак82"/>
    <w:uiPriority w:val="99"/>
    <w:semiHidden/>
    <w:rsid w:val="00C23D13"/>
    <w:rPr>
      <w:rFonts w:ascii="Times New Roman" w:eastAsia="Times New Roman" w:hAnsi="Times New Roman" w:cs="Times New Roman"/>
      <w:b/>
      <w:bCs/>
      <w:sz w:val="20"/>
      <w:szCs w:val="20"/>
      <w:lang w:eastAsia="ru-RU"/>
    </w:rPr>
  </w:style>
  <w:style w:type="paragraph" w:customStyle="1" w:styleId="xl6582">
    <w:name w:val="xl65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2">
    <w:name w:val="xl66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2">
    <w:name w:val="xl678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2">
    <w:name w:val="xl688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2">
    <w:name w:val="xl69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2">
    <w:name w:val="xl708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2">
    <w:name w:val="xl71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2">
    <w:name w:val="xl728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2">
    <w:name w:val="xl73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2">
    <w:name w:val="xl74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2">
    <w:name w:val="xl75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2">
    <w:name w:val="xl76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2">
    <w:name w:val="xl77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1">
    <w:name w:val="xl78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10">
    <w:name w:val="Заголовок 1 Знак81"/>
    <w:basedOn w:val="a1"/>
    <w:uiPriority w:val="1"/>
    <w:rsid w:val="00C23D13"/>
    <w:rPr>
      <w:rFonts w:ascii="Times New Roman" w:eastAsiaTheme="minorEastAsia" w:hAnsi="Times New Roman" w:cs="Times New Roman"/>
      <w:b/>
      <w:bCs/>
      <w:sz w:val="32"/>
      <w:szCs w:val="32"/>
      <w:lang w:eastAsia="ru-RU"/>
    </w:rPr>
  </w:style>
  <w:style w:type="character" w:customStyle="1" w:styleId="282">
    <w:name w:val="Заголовок 2 Знак82"/>
    <w:basedOn w:val="a1"/>
    <w:uiPriority w:val="1"/>
    <w:rsid w:val="00C23D13"/>
    <w:rPr>
      <w:rFonts w:ascii="Times New Roman" w:eastAsiaTheme="minorEastAsia" w:hAnsi="Times New Roman" w:cs="Times New Roman"/>
      <w:b/>
      <w:bCs/>
      <w:sz w:val="28"/>
      <w:szCs w:val="28"/>
      <w:lang w:eastAsia="ru-RU"/>
    </w:rPr>
  </w:style>
  <w:style w:type="character" w:customStyle="1" w:styleId="381">
    <w:name w:val="Заголовок 3 Знак81"/>
    <w:basedOn w:val="a1"/>
    <w:uiPriority w:val="1"/>
    <w:rsid w:val="00C23D13"/>
    <w:rPr>
      <w:rFonts w:ascii="Times New Roman" w:eastAsiaTheme="minorEastAsia" w:hAnsi="Times New Roman" w:cs="Times New Roman"/>
      <w:b/>
      <w:bCs/>
      <w:sz w:val="24"/>
      <w:szCs w:val="24"/>
      <w:lang w:eastAsia="ru-RU"/>
    </w:rPr>
  </w:style>
  <w:style w:type="numbering" w:customStyle="1" w:styleId="1811">
    <w:name w:val="Нет списка181"/>
    <w:next w:val="a3"/>
    <w:uiPriority w:val="99"/>
    <w:semiHidden/>
    <w:unhideWhenUsed/>
    <w:rsid w:val="00C23D13"/>
  </w:style>
  <w:style w:type="character" w:customStyle="1" w:styleId="826">
    <w:name w:val="Основной текст Знак82"/>
    <w:basedOn w:val="a1"/>
    <w:uiPriority w:val="1"/>
    <w:rsid w:val="00C23D13"/>
    <w:rPr>
      <w:rFonts w:ascii="Times New Roman" w:eastAsiaTheme="minorEastAsia" w:hAnsi="Times New Roman" w:cs="Times New Roman"/>
      <w:sz w:val="24"/>
      <w:szCs w:val="24"/>
      <w:lang w:eastAsia="ru-RU"/>
    </w:rPr>
  </w:style>
  <w:style w:type="paragraph" w:customStyle="1" w:styleId="TableParagraph81">
    <w:name w:val="Table Paragraph8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10">
    <w:name w:val="Верхний колонтитул Знак81"/>
    <w:basedOn w:val="a1"/>
    <w:uiPriority w:val="99"/>
    <w:rsid w:val="00C23D13"/>
    <w:rPr>
      <w:rFonts w:ascii="Times New Roman" w:eastAsiaTheme="minorEastAsia" w:hAnsi="Times New Roman" w:cs="Times New Roman"/>
      <w:sz w:val="24"/>
      <w:szCs w:val="24"/>
      <w:lang w:eastAsia="ru-RU"/>
    </w:rPr>
  </w:style>
  <w:style w:type="character" w:customStyle="1" w:styleId="811">
    <w:name w:val="Нижний колонтитул Знак81"/>
    <w:basedOn w:val="a1"/>
    <w:uiPriority w:val="99"/>
    <w:rsid w:val="00C23D13"/>
    <w:rPr>
      <w:rFonts w:ascii="Times New Roman" w:eastAsiaTheme="minorEastAsia" w:hAnsi="Times New Roman" w:cs="Times New Roman"/>
      <w:sz w:val="24"/>
      <w:szCs w:val="24"/>
      <w:lang w:eastAsia="ru-RU"/>
    </w:rPr>
  </w:style>
  <w:style w:type="paragraph" w:customStyle="1" w:styleId="21810">
    <w:name w:val="Заголовок 2181"/>
    <w:basedOn w:val="a"/>
    <w:uiPriority w:val="1"/>
    <w:qFormat/>
    <w:rsid w:val="00C23D13"/>
    <w:pPr>
      <w:widowControl w:val="0"/>
      <w:ind w:left="692" w:hanging="8"/>
      <w:outlineLvl w:val="2"/>
    </w:pPr>
    <w:rPr>
      <w:rFonts w:eastAsia="Times New Roman"/>
      <w:b/>
      <w:bCs/>
      <w:sz w:val="28"/>
      <w:szCs w:val="28"/>
      <w:lang w:val="en-US"/>
    </w:rPr>
  </w:style>
  <w:style w:type="character" w:customStyle="1" w:styleId="812">
    <w:name w:val="Гипертекстовая ссылка81"/>
    <w:basedOn w:val="a1"/>
    <w:uiPriority w:val="99"/>
    <w:rsid w:val="00C23D13"/>
    <w:rPr>
      <w:b w:val="0"/>
      <w:bCs w:val="0"/>
      <w:color w:val="106BBE"/>
    </w:rPr>
  </w:style>
  <w:style w:type="table" w:customStyle="1" w:styleId="TableNormal81">
    <w:name w:val="Table Normal8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12">
    <w:name w:val="Сетка таблицы18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10">
    <w:name w:val="Оглавление 1181"/>
    <w:basedOn w:val="a"/>
    <w:uiPriority w:val="1"/>
    <w:qFormat/>
    <w:rsid w:val="00C23D13"/>
    <w:pPr>
      <w:spacing w:before="96"/>
      <w:ind w:left="116" w:hanging="12"/>
    </w:pPr>
    <w:rPr>
      <w:rFonts w:eastAsia="Times New Roman" w:cs="Times New Roman"/>
      <w:szCs w:val="24"/>
      <w:lang w:eastAsia="ru-RU"/>
    </w:rPr>
  </w:style>
  <w:style w:type="paragraph" w:customStyle="1" w:styleId="21811">
    <w:name w:val="Оглавление 2181"/>
    <w:basedOn w:val="a"/>
    <w:uiPriority w:val="1"/>
    <w:qFormat/>
    <w:rsid w:val="00C23D13"/>
    <w:pPr>
      <w:spacing w:before="102"/>
      <w:ind w:left="356" w:hanging="8"/>
    </w:pPr>
    <w:rPr>
      <w:rFonts w:eastAsia="Times New Roman" w:cs="Times New Roman"/>
      <w:szCs w:val="24"/>
      <w:lang w:eastAsia="ru-RU"/>
    </w:rPr>
  </w:style>
  <w:style w:type="paragraph" w:customStyle="1" w:styleId="3181">
    <w:name w:val="Оглавление 3181"/>
    <w:basedOn w:val="a"/>
    <w:uiPriority w:val="1"/>
    <w:qFormat/>
    <w:rsid w:val="00C23D13"/>
    <w:pPr>
      <w:spacing w:before="112"/>
      <w:ind w:left="596" w:hanging="540"/>
    </w:pPr>
    <w:rPr>
      <w:rFonts w:eastAsia="Times New Roman" w:cs="Times New Roman"/>
      <w:szCs w:val="24"/>
      <w:lang w:eastAsia="ru-RU"/>
    </w:rPr>
  </w:style>
  <w:style w:type="paragraph" w:customStyle="1" w:styleId="11811">
    <w:name w:val="Заголовок 118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10">
    <w:name w:val="Заголовок 3181"/>
    <w:basedOn w:val="a"/>
    <w:uiPriority w:val="1"/>
    <w:qFormat/>
    <w:rsid w:val="00C23D13"/>
    <w:pPr>
      <w:ind w:left="824"/>
      <w:outlineLvl w:val="3"/>
    </w:pPr>
    <w:rPr>
      <w:rFonts w:eastAsia="Times New Roman" w:cs="Times New Roman"/>
      <w:b/>
      <w:bCs/>
      <w:szCs w:val="24"/>
      <w:lang w:eastAsia="ru-RU"/>
    </w:rPr>
  </w:style>
  <w:style w:type="character" w:customStyle="1" w:styleId="813">
    <w:name w:val="Текст выноски Знак81"/>
    <w:basedOn w:val="a1"/>
    <w:uiPriority w:val="99"/>
    <w:semiHidden/>
    <w:rsid w:val="00C23D13"/>
    <w:rPr>
      <w:rFonts w:ascii="Tahoma" w:eastAsia="Times New Roman" w:hAnsi="Tahoma" w:cs="Tahoma"/>
      <w:sz w:val="16"/>
      <w:szCs w:val="16"/>
      <w:lang w:eastAsia="ru-RU"/>
    </w:rPr>
  </w:style>
  <w:style w:type="character" w:customStyle="1" w:styleId="814">
    <w:name w:val="Текст примечания Знак81"/>
    <w:basedOn w:val="a1"/>
    <w:uiPriority w:val="99"/>
    <w:semiHidden/>
    <w:rsid w:val="00C23D13"/>
    <w:rPr>
      <w:rFonts w:ascii="Times New Roman" w:eastAsia="Times New Roman" w:hAnsi="Times New Roman" w:cs="Times New Roman"/>
      <w:sz w:val="20"/>
      <w:szCs w:val="20"/>
      <w:lang w:eastAsia="ru-RU"/>
    </w:rPr>
  </w:style>
  <w:style w:type="character" w:customStyle="1" w:styleId="815">
    <w:name w:val="Тема примечания Знак81"/>
    <w:uiPriority w:val="99"/>
    <w:semiHidden/>
    <w:rsid w:val="00C23D13"/>
    <w:rPr>
      <w:rFonts w:ascii="Times New Roman" w:eastAsia="Times New Roman" w:hAnsi="Times New Roman" w:cs="Times New Roman"/>
      <w:b/>
      <w:bCs/>
      <w:sz w:val="20"/>
      <w:szCs w:val="20"/>
      <w:lang w:eastAsia="ru-RU"/>
    </w:rPr>
  </w:style>
  <w:style w:type="paragraph" w:customStyle="1" w:styleId="xl6581">
    <w:name w:val="xl65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1">
    <w:name w:val="xl66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1">
    <w:name w:val="xl678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1">
    <w:name w:val="xl688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1">
    <w:name w:val="xl69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1">
    <w:name w:val="xl708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1">
    <w:name w:val="xl71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1">
    <w:name w:val="xl728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1">
    <w:name w:val="xl73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1">
    <w:name w:val="xl74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1">
    <w:name w:val="xl75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1">
    <w:name w:val="xl76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1">
    <w:name w:val="xl77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0">
    <w:name w:val="xl78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00">
    <w:name w:val="Заголовок 1 Знак80"/>
    <w:basedOn w:val="a1"/>
    <w:uiPriority w:val="1"/>
    <w:rsid w:val="00C23D13"/>
    <w:rPr>
      <w:rFonts w:ascii="Times New Roman" w:eastAsiaTheme="minorEastAsia" w:hAnsi="Times New Roman" w:cs="Times New Roman"/>
      <w:b/>
      <w:bCs/>
      <w:sz w:val="32"/>
      <w:szCs w:val="32"/>
      <w:lang w:eastAsia="ru-RU"/>
    </w:rPr>
  </w:style>
  <w:style w:type="character" w:customStyle="1" w:styleId="281">
    <w:name w:val="Заголовок 2 Знак81"/>
    <w:basedOn w:val="a1"/>
    <w:uiPriority w:val="1"/>
    <w:rsid w:val="00C23D13"/>
    <w:rPr>
      <w:rFonts w:ascii="Times New Roman" w:eastAsiaTheme="minorEastAsia" w:hAnsi="Times New Roman" w:cs="Times New Roman"/>
      <w:b/>
      <w:bCs/>
      <w:sz w:val="28"/>
      <w:szCs w:val="28"/>
      <w:lang w:eastAsia="ru-RU"/>
    </w:rPr>
  </w:style>
  <w:style w:type="character" w:customStyle="1" w:styleId="380">
    <w:name w:val="Заголовок 3 Знак80"/>
    <w:basedOn w:val="a1"/>
    <w:uiPriority w:val="1"/>
    <w:rsid w:val="00C23D13"/>
    <w:rPr>
      <w:rFonts w:ascii="Times New Roman" w:eastAsiaTheme="minorEastAsia" w:hAnsi="Times New Roman" w:cs="Times New Roman"/>
      <w:b/>
      <w:bCs/>
      <w:sz w:val="24"/>
      <w:szCs w:val="24"/>
      <w:lang w:eastAsia="ru-RU"/>
    </w:rPr>
  </w:style>
  <w:style w:type="numbering" w:customStyle="1" w:styleId="1801">
    <w:name w:val="Нет списка180"/>
    <w:next w:val="a3"/>
    <w:uiPriority w:val="99"/>
    <w:semiHidden/>
    <w:unhideWhenUsed/>
    <w:rsid w:val="00C23D13"/>
  </w:style>
  <w:style w:type="character" w:customStyle="1" w:styleId="816">
    <w:name w:val="Основной текст Знак81"/>
    <w:basedOn w:val="a1"/>
    <w:uiPriority w:val="1"/>
    <w:rsid w:val="00C23D13"/>
    <w:rPr>
      <w:rFonts w:ascii="Times New Roman" w:eastAsiaTheme="minorEastAsia" w:hAnsi="Times New Roman" w:cs="Times New Roman"/>
      <w:sz w:val="24"/>
      <w:szCs w:val="24"/>
      <w:lang w:eastAsia="ru-RU"/>
    </w:rPr>
  </w:style>
  <w:style w:type="paragraph" w:customStyle="1" w:styleId="TableParagraph80">
    <w:name w:val="Table Paragraph8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00">
    <w:name w:val="Верхний колонтитул Знак80"/>
    <w:basedOn w:val="a1"/>
    <w:uiPriority w:val="99"/>
    <w:rsid w:val="00C23D13"/>
    <w:rPr>
      <w:rFonts w:ascii="Times New Roman" w:eastAsiaTheme="minorEastAsia" w:hAnsi="Times New Roman" w:cs="Times New Roman"/>
      <w:sz w:val="24"/>
      <w:szCs w:val="24"/>
      <w:lang w:eastAsia="ru-RU"/>
    </w:rPr>
  </w:style>
  <w:style w:type="character" w:customStyle="1" w:styleId="801">
    <w:name w:val="Нижний колонтитул Знак80"/>
    <w:basedOn w:val="a1"/>
    <w:uiPriority w:val="99"/>
    <w:rsid w:val="00C23D13"/>
    <w:rPr>
      <w:rFonts w:ascii="Times New Roman" w:eastAsiaTheme="minorEastAsia" w:hAnsi="Times New Roman" w:cs="Times New Roman"/>
      <w:sz w:val="24"/>
      <w:szCs w:val="24"/>
      <w:lang w:eastAsia="ru-RU"/>
    </w:rPr>
  </w:style>
  <w:style w:type="paragraph" w:customStyle="1" w:styleId="21800">
    <w:name w:val="Заголовок 2180"/>
    <w:basedOn w:val="a"/>
    <w:uiPriority w:val="1"/>
    <w:qFormat/>
    <w:rsid w:val="00C23D13"/>
    <w:pPr>
      <w:widowControl w:val="0"/>
      <w:ind w:left="692" w:hanging="8"/>
      <w:outlineLvl w:val="2"/>
    </w:pPr>
    <w:rPr>
      <w:rFonts w:eastAsia="Times New Roman"/>
      <w:b/>
      <w:bCs/>
      <w:sz w:val="28"/>
      <w:szCs w:val="28"/>
      <w:lang w:val="en-US"/>
    </w:rPr>
  </w:style>
  <w:style w:type="character" w:customStyle="1" w:styleId="802">
    <w:name w:val="Гипертекстовая ссылка80"/>
    <w:basedOn w:val="a1"/>
    <w:uiPriority w:val="99"/>
    <w:rsid w:val="00C23D13"/>
    <w:rPr>
      <w:b w:val="0"/>
      <w:bCs w:val="0"/>
      <w:color w:val="106BBE"/>
    </w:rPr>
  </w:style>
  <w:style w:type="table" w:customStyle="1" w:styleId="TableNormal80">
    <w:name w:val="Table Normal8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02">
    <w:name w:val="Сетка таблицы180"/>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00">
    <w:name w:val="Оглавление 1180"/>
    <w:basedOn w:val="a"/>
    <w:uiPriority w:val="1"/>
    <w:qFormat/>
    <w:rsid w:val="00C23D13"/>
    <w:pPr>
      <w:spacing w:before="96"/>
      <w:ind w:left="116" w:hanging="12"/>
    </w:pPr>
    <w:rPr>
      <w:rFonts w:eastAsia="Times New Roman" w:cs="Times New Roman"/>
      <w:szCs w:val="24"/>
      <w:lang w:eastAsia="ru-RU"/>
    </w:rPr>
  </w:style>
  <w:style w:type="paragraph" w:customStyle="1" w:styleId="21801">
    <w:name w:val="Оглавление 2180"/>
    <w:basedOn w:val="a"/>
    <w:uiPriority w:val="1"/>
    <w:qFormat/>
    <w:rsid w:val="00C23D13"/>
    <w:pPr>
      <w:spacing w:before="102"/>
      <w:ind w:left="356" w:hanging="8"/>
    </w:pPr>
    <w:rPr>
      <w:rFonts w:eastAsia="Times New Roman" w:cs="Times New Roman"/>
      <w:szCs w:val="24"/>
      <w:lang w:eastAsia="ru-RU"/>
    </w:rPr>
  </w:style>
  <w:style w:type="paragraph" w:customStyle="1" w:styleId="31800">
    <w:name w:val="Оглавление 3180"/>
    <w:basedOn w:val="a"/>
    <w:uiPriority w:val="1"/>
    <w:qFormat/>
    <w:rsid w:val="00C23D13"/>
    <w:pPr>
      <w:spacing w:before="112"/>
      <w:ind w:left="596" w:hanging="540"/>
    </w:pPr>
    <w:rPr>
      <w:rFonts w:eastAsia="Times New Roman" w:cs="Times New Roman"/>
      <w:szCs w:val="24"/>
      <w:lang w:eastAsia="ru-RU"/>
    </w:rPr>
  </w:style>
  <w:style w:type="paragraph" w:customStyle="1" w:styleId="11801">
    <w:name w:val="Заголовок 118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01">
    <w:name w:val="Заголовок 3180"/>
    <w:basedOn w:val="a"/>
    <w:uiPriority w:val="1"/>
    <w:qFormat/>
    <w:rsid w:val="00C23D13"/>
    <w:pPr>
      <w:ind w:left="824"/>
      <w:outlineLvl w:val="3"/>
    </w:pPr>
    <w:rPr>
      <w:rFonts w:eastAsia="Times New Roman" w:cs="Times New Roman"/>
      <w:b/>
      <w:bCs/>
      <w:szCs w:val="24"/>
      <w:lang w:eastAsia="ru-RU"/>
    </w:rPr>
  </w:style>
  <w:style w:type="character" w:customStyle="1" w:styleId="803">
    <w:name w:val="Текст выноски Знак80"/>
    <w:basedOn w:val="a1"/>
    <w:uiPriority w:val="99"/>
    <w:semiHidden/>
    <w:rsid w:val="00C23D13"/>
    <w:rPr>
      <w:rFonts w:ascii="Tahoma" w:eastAsia="Times New Roman" w:hAnsi="Tahoma" w:cs="Tahoma"/>
      <w:sz w:val="16"/>
      <w:szCs w:val="16"/>
      <w:lang w:eastAsia="ru-RU"/>
    </w:rPr>
  </w:style>
  <w:style w:type="character" w:customStyle="1" w:styleId="804">
    <w:name w:val="Текст примечания Знак80"/>
    <w:basedOn w:val="a1"/>
    <w:uiPriority w:val="99"/>
    <w:semiHidden/>
    <w:rsid w:val="00C23D13"/>
    <w:rPr>
      <w:rFonts w:ascii="Times New Roman" w:eastAsia="Times New Roman" w:hAnsi="Times New Roman" w:cs="Times New Roman"/>
      <w:sz w:val="20"/>
      <w:szCs w:val="20"/>
      <w:lang w:eastAsia="ru-RU"/>
    </w:rPr>
  </w:style>
  <w:style w:type="character" w:customStyle="1" w:styleId="805">
    <w:name w:val="Тема примечания Знак80"/>
    <w:uiPriority w:val="99"/>
    <w:semiHidden/>
    <w:rsid w:val="00C23D13"/>
    <w:rPr>
      <w:rFonts w:ascii="Times New Roman" w:eastAsia="Times New Roman" w:hAnsi="Times New Roman" w:cs="Times New Roman"/>
      <w:b/>
      <w:bCs/>
      <w:sz w:val="20"/>
      <w:szCs w:val="20"/>
      <w:lang w:eastAsia="ru-RU"/>
    </w:rPr>
  </w:style>
  <w:style w:type="paragraph" w:customStyle="1" w:styleId="xl6580">
    <w:name w:val="xl65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0">
    <w:name w:val="xl66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0">
    <w:name w:val="xl678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0">
    <w:name w:val="xl688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0">
    <w:name w:val="xl69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0">
    <w:name w:val="xl708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0">
    <w:name w:val="xl71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0">
    <w:name w:val="xl728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0">
    <w:name w:val="xl73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0">
    <w:name w:val="xl74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0">
    <w:name w:val="xl75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0">
    <w:name w:val="xl76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0">
    <w:name w:val="xl77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9">
    <w:name w:val="xl78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9">
    <w:name w:val="Заголовок 1 Знак79"/>
    <w:basedOn w:val="a1"/>
    <w:uiPriority w:val="1"/>
    <w:rsid w:val="00C23D13"/>
    <w:rPr>
      <w:rFonts w:ascii="Times New Roman" w:eastAsiaTheme="minorEastAsia" w:hAnsi="Times New Roman" w:cs="Times New Roman"/>
      <w:b/>
      <w:bCs/>
      <w:sz w:val="32"/>
      <w:szCs w:val="32"/>
      <w:lang w:eastAsia="ru-RU"/>
    </w:rPr>
  </w:style>
  <w:style w:type="character" w:customStyle="1" w:styleId="280">
    <w:name w:val="Заголовок 2 Знак80"/>
    <w:basedOn w:val="a1"/>
    <w:uiPriority w:val="1"/>
    <w:rsid w:val="00C23D13"/>
    <w:rPr>
      <w:rFonts w:ascii="Times New Roman" w:eastAsiaTheme="minorEastAsia" w:hAnsi="Times New Roman" w:cs="Times New Roman"/>
      <w:b/>
      <w:bCs/>
      <w:sz w:val="28"/>
      <w:szCs w:val="28"/>
      <w:lang w:eastAsia="ru-RU"/>
    </w:rPr>
  </w:style>
  <w:style w:type="character" w:customStyle="1" w:styleId="379">
    <w:name w:val="Заголовок 3 Знак79"/>
    <w:basedOn w:val="a1"/>
    <w:uiPriority w:val="1"/>
    <w:rsid w:val="00C23D13"/>
    <w:rPr>
      <w:rFonts w:ascii="Times New Roman" w:eastAsiaTheme="minorEastAsia" w:hAnsi="Times New Roman" w:cs="Times New Roman"/>
      <w:b/>
      <w:bCs/>
      <w:sz w:val="24"/>
      <w:szCs w:val="24"/>
      <w:lang w:eastAsia="ru-RU"/>
    </w:rPr>
  </w:style>
  <w:style w:type="numbering" w:customStyle="1" w:styleId="1790">
    <w:name w:val="Нет списка179"/>
    <w:next w:val="a3"/>
    <w:uiPriority w:val="99"/>
    <w:semiHidden/>
    <w:unhideWhenUsed/>
    <w:rsid w:val="00C23D13"/>
  </w:style>
  <w:style w:type="character" w:customStyle="1" w:styleId="806">
    <w:name w:val="Основной текст Знак80"/>
    <w:basedOn w:val="a1"/>
    <w:uiPriority w:val="1"/>
    <w:rsid w:val="00C23D13"/>
    <w:rPr>
      <w:rFonts w:ascii="Times New Roman" w:eastAsiaTheme="minorEastAsia" w:hAnsi="Times New Roman" w:cs="Times New Roman"/>
      <w:sz w:val="24"/>
      <w:szCs w:val="24"/>
      <w:lang w:eastAsia="ru-RU"/>
    </w:rPr>
  </w:style>
  <w:style w:type="paragraph" w:customStyle="1" w:styleId="TableParagraph79">
    <w:name w:val="Table Paragraph7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9">
    <w:name w:val="Верхний колонтитул Знак79"/>
    <w:basedOn w:val="a1"/>
    <w:uiPriority w:val="99"/>
    <w:rsid w:val="00C23D13"/>
    <w:rPr>
      <w:rFonts w:ascii="Times New Roman" w:eastAsiaTheme="minorEastAsia" w:hAnsi="Times New Roman" w:cs="Times New Roman"/>
      <w:sz w:val="24"/>
      <w:szCs w:val="24"/>
      <w:lang w:eastAsia="ru-RU"/>
    </w:rPr>
  </w:style>
  <w:style w:type="character" w:customStyle="1" w:styleId="790">
    <w:name w:val="Нижний колонтитул Знак79"/>
    <w:basedOn w:val="a1"/>
    <w:uiPriority w:val="99"/>
    <w:rsid w:val="00C23D13"/>
    <w:rPr>
      <w:rFonts w:ascii="Times New Roman" w:eastAsiaTheme="minorEastAsia" w:hAnsi="Times New Roman" w:cs="Times New Roman"/>
      <w:sz w:val="24"/>
      <w:szCs w:val="24"/>
      <w:lang w:eastAsia="ru-RU"/>
    </w:rPr>
  </w:style>
  <w:style w:type="paragraph" w:customStyle="1" w:styleId="2179">
    <w:name w:val="Заголовок 2179"/>
    <w:basedOn w:val="a"/>
    <w:uiPriority w:val="1"/>
    <w:qFormat/>
    <w:rsid w:val="00C23D13"/>
    <w:pPr>
      <w:widowControl w:val="0"/>
      <w:ind w:left="692" w:hanging="8"/>
      <w:outlineLvl w:val="2"/>
    </w:pPr>
    <w:rPr>
      <w:rFonts w:eastAsia="Times New Roman"/>
      <w:b/>
      <w:bCs/>
      <w:sz w:val="28"/>
      <w:szCs w:val="28"/>
      <w:lang w:val="en-US"/>
    </w:rPr>
  </w:style>
  <w:style w:type="character" w:customStyle="1" w:styleId="791">
    <w:name w:val="Гипертекстовая ссылка79"/>
    <w:basedOn w:val="a1"/>
    <w:uiPriority w:val="99"/>
    <w:rsid w:val="00C23D13"/>
    <w:rPr>
      <w:b w:val="0"/>
      <w:bCs w:val="0"/>
      <w:color w:val="106BBE"/>
    </w:rPr>
  </w:style>
  <w:style w:type="table" w:customStyle="1" w:styleId="TableNormal79">
    <w:name w:val="Table Normal7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91">
    <w:name w:val="Сетка таблицы17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90">
    <w:name w:val="Оглавление 1179"/>
    <w:basedOn w:val="a"/>
    <w:uiPriority w:val="1"/>
    <w:qFormat/>
    <w:rsid w:val="00C23D13"/>
    <w:pPr>
      <w:spacing w:before="96"/>
      <w:ind w:left="116" w:hanging="12"/>
    </w:pPr>
    <w:rPr>
      <w:rFonts w:eastAsia="Times New Roman" w:cs="Times New Roman"/>
      <w:szCs w:val="24"/>
      <w:lang w:eastAsia="ru-RU"/>
    </w:rPr>
  </w:style>
  <w:style w:type="paragraph" w:customStyle="1" w:styleId="21790">
    <w:name w:val="Оглавление 2179"/>
    <w:basedOn w:val="a"/>
    <w:uiPriority w:val="1"/>
    <w:qFormat/>
    <w:rsid w:val="00C23D13"/>
    <w:pPr>
      <w:spacing w:before="102"/>
      <w:ind w:left="356" w:hanging="8"/>
    </w:pPr>
    <w:rPr>
      <w:rFonts w:eastAsia="Times New Roman" w:cs="Times New Roman"/>
      <w:szCs w:val="24"/>
      <w:lang w:eastAsia="ru-RU"/>
    </w:rPr>
  </w:style>
  <w:style w:type="paragraph" w:customStyle="1" w:styleId="3179">
    <w:name w:val="Оглавление 3179"/>
    <w:basedOn w:val="a"/>
    <w:uiPriority w:val="1"/>
    <w:qFormat/>
    <w:rsid w:val="00C23D13"/>
    <w:pPr>
      <w:spacing w:before="112"/>
      <w:ind w:left="596" w:hanging="540"/>
    </w:pPr>
    <w:rPr>
      <w:rFonts w:eastAsia="Times New Roman" w:cs="Times New Roman"/>
      <w:szCs w:val="24"/>
      <w:lang w:eastAsia="ru-RU"/>
    </w:rPr>
  </w:style>
  <w:style w:type="paragraph" w:customStyle="1" w:styleId="11791">
    <w:name w:val="Заголовок 117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90">
    <w:name w:val="Заголовок 3179"/>
    <w:basedOn w:val="a"/>
    <w:uiPriority w:val="1"/>
    <w:qFormat/>
    <w:rsid w:val="00C23D13"/>
    <w:pPr>
      <w:ind w:left="824"/>
      <w:outlineLvl w:val="3"/>
    </w:pPr>
    <w:rPr>
      <w:rFonts w:eastAsia="Times New Roman" w:cs="Times New Roman"/>
      <w:b/>
      <w:bCs/>
      <w:szCs w:val="24"/>
      <w:lang w:eastAsia="ru-RU"/>
    </w:rPr>
  </w:style>
  <w:style w:type="character" w:customStyle="1" w:styleId="792">
    <w:name w:val="Текст выноски Знак79"/>
    <w:basedOn w:val="a1"/>
    <w:uiPriority w:val="99"/>
    <w:semiHidden/>
    <w:rsid w:val="00C23D13"/>
    <w:rPr>
      <w:rFonts w:ascii="Tahoma" w:eastAsia="Times New Roman" w:hAnsi="Tahoma" w:cs="Tahoma"/>
      <w:sz w:val="16"/>
      <w:szCs w:val="16"/>
      <w:lang w:eastAsia="ru-RU"/>
    </w:rPr>
  </w:style>
  <w:style w:type="character" w:customStyle="1" w:styleId="793">
    <w:name w:val="Текст примечания Знак79"/>
    <w:basedOn w:val="a1"/>
    <w:uiPriority w:val="99"/>
    <w:semiHidden/>
    <w:rsid w:val="00C23D13"/>
    <w:rPr>
      <w:rFonts w:ascii="Times New Roman" w:eastAsia="Times New Roman" w:hAnsi="Times New Roman" w:cs="Times New Roman"/>
      <w:sz w:val="20"/>
      <w:szCs w:val="20"/>
      <w:lang w:eastAsia="ru-RU"/>
    </w:rPr>
  </w:style>
  <w:style w:type="character" w:customStyle="1" w:styleId="794">
    <w:name w:val="Тема примечания Знак79"/>
    <w:uiPriority w:val="99"/>
    <w:semiHidden/>
    <w:rsid w:val="00C23D13"/>
    <w:rPr>
      <w:rFonts w:ascii="Times New Roman" w:eastAsia="Times New Roman" w:hAnsi="Times New Roman" w:cs="Times New Roman"/>
      <w:b/>
      <w:bCs/>
      <w:sz w:val="20"/>
      <w:szCs w:val="20"/>
      <w:lang w:eastAsia="ru-RU"/>
    </w:rPr>
  </w:style>
  <w:style w:type="paragraph" w:customStyle="1" w:styleId="xl6579">
    <w:name w:val="xl65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9">
    <w:name w:val="xl66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9">
    <w:name w:val="xl677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9">
    <w:name w:val="xl687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9">
    <w:name w:val="xl69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9">
    <w:name w:val="xl707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9">
    <w:name w:val="xl71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9">
    <w:name w:val="xl727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9">
    <w:name w:val="xl73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9">
    <w:name w:val="xl74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9">
    <w:name w:val="xl75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9">
    <w:name w:val="xl76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9">
    <w:name w:val="xl77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8">
    <w:name w:val="xl78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80">
    <w:name w:val="Заголовок 1 Знак78"/>
    <w:basedOn w:val="a1"/>
    <w:uiPriority w:val="1"/>
    <w:rsid w:val="00C23D13"/>
    <w:rPr>
      <w:rFonts w:ascii="Times New Roman" w:eastAsiaTheme="minorEastAsia" w:hAnsi="Times New Roman" w:cs="Times New Roman"/>
      <w:b/>
      <w:bCs/>
      <w:sz w:val="32"/>
      <w:szCs w:val="32"/>
      <w:lang w:eastAsia="ru-RU"/>
    </w:rPr>
  </w:style>
  <w:style w:type="character" w:customStyle="1" w:styleId="279">
    <w:name w:val="Заголовок 2 Знак79"/>
    <w:basedOn w:val="a1"/>
    <w:uiPriority w:val="1"/>
    <w:rsid w:val="00C23D13"/>
    <w:rPr>
      <w:rFonts w:ascii="Times New Roman" w:eastAsiaTheme="minorEastAsia" w:hAnsi="Times New Roman" w:cs="Times New Roman"/>
      <w:b/>
      <w:bCs/>
      <w:sz w:val="28"/>
      <w:szCs w:val="28"/>
      <w:lang w:eastAsia="ru-RU"/>
    </w:rPr>
  </w:style>
  <w:style w:type="character" w:customStyle="1" w:styleId="378">
    <w:name w:val="Заголовок 3 Знак78"/>
    <w:basedOn w:val="a1"/>
    <w:uiPriority w:val="1"/>
    <w:rsid w:val="00C23D13"/>
    <w:rPr>
      <w:rFonts w:ascii="Times New Roman" w:eastAsiaTheme="minorEastAsia" w:hAnsi="Times New Roman" w:cs="Times New Roman"/>
      <w:b/>
      <w:bCs/>
      <w:sz w:val="24"/>
      <w:szCs w:val="24"/>
      <w:lang w:eastAsia="ru-RU"/>
    </w:rPr>
  </w:style>
  <w:style w:type="numbering" w:customStyle="1" w:styleId="1781">
    <w:name w:val="Нет списка178"/>
    <w:next w:val="a3"/>
    <w:uiPriority w:val="99"/>
    <w:semiHidden/>
    <w:unhideWhenUsed/>
    <w:rsid w:val="00C23D13"/>
  </w:style>
  <w:style w:type="character" w:customStyle="1" w:styleId="795">
    <w:name w:val="Основной текст Знак79"/>
    <w:basedOn w:val="a1"/>
    <w:uiPriority w:val="1"/>
    <w:rsid w:val="00C23D13"/>
    <w:rPr>
      <w:rFonts w:ascii="Times New Roman" w:eastAsiaTheme="minorEastAsia" w:hAnsi="Times New Roman" w:cs="Times New Roman"/>
      <w:sz w:val="24"/>
      <w:szCs w:val="24"/>
      <w:lang w:eastAsia="ru-RU"/>
    </w:rPr>
  </w:style>
  <w:style w:type="paragraph" w:customStyle="1" w:styleId="TableParagraph78">
    <w:name w:val="Table Paragraph7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8">
    <w:name w:val="Верхний колонтитул Знак78"/>
    <w:basedOn w:val="a1"/>
    <w:uiPriority w:val="99"/>
    <w:rsid w:val="00C23D13"/>
    <w:rPr>
      <w:rFonts w:ascii="Times New Roman" w:eastAsiaTheme="minorEastAsia" w:hAnsi="Times New Roman" w:cs="Times New Roman"/>
      <w:sz w:val="24"/>
      <w:szCs w:val="24"/>
      <w:lang w:eastAsia="ru-RU"/>
    </w:rPr>
  </w:style>
  <w:style w:type="character" w:customStyle="1" w:styleId="780">
    <w:name w:val="Нижний колонтитул Знак78"/>
    <w:basedOn w:val="a1"/>
    <w:uiPriority w:val="99"/>
    <w:rsid w:val="00C23D13"/>
    <w:rPr>
      <w:rFonts w:ascii="Times New Roman" w:eastAsiaTheme="minorEastAsia" w:hAnsi="Times New Roman" w:cs="Times New Roman"/>
      <w:sz w:val="24"/>
      <w:szCs w:val="24"/>
      <w:lang w:eastAsia="ru-RU"/>
    </w:rPr>
  </w:style>
  <w:style w:type="paragraph" w:customStyle="1" w:styleId="2178">
    <w:name w:val="Заголовок 2178"/>
    <w:basedOn w:val="a"/>
    <w:uiPriority w:val="1"/>
    <w:qFormat/>
    <w:rsid w:val="00C23D13"/>
    <w:pPr>
      <w:widowControl w:val="0"/>
      <w:ind w:left="692" w:hanging="8"/>
      <w:outlineLvl w:val="2"/>
    </w:pPr>
    <w:rPr>
      <w:rFonts w:eastAsia="Times New Roman"/>
      <w:b/>
      <w:bCs/>
      <w:sz w:val="28"/>
      <w:szCs w:val="28"/>
      <w:lang w:val="en-US"/>
    </w:rPr>
  </w:style>
  <w:style w:type="character" w:customStyle="1" w:styleId="781">
    <w:name w:val="Гипертекстовая ссылка78"/>
    <w:basedOn w:val="a1"/>
    <w:uiPriority w:val="99"/>
    <w:rsid w:val="00C23D13"/>
    <w:rPr>
      <w:b w:val="0"/>
      <w:bCs w:val="0"/>
      <w:color w:val="106BBE"/>
    </w:rPr>
  </w:style>
  <w:style w:type="table" w:customStyle="1" w:styleId="TableNormal78">
    <w:name w:val="Table Normal7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82">
    <w:name w:val="Сетка таблицы178"/>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80">
    <w:name w:val="Оглавление 1178"/>
    <w:basedOn w:val="a"/>
    <w:uiPriority w:val="1"/>
    <w:qFormat/>
    <w:rsid w:val="00C23D13"/>
    <w:pPr>
      <w:spacing w:before="96"/>
      <w:ind w:left="116" w:hanging="12"/>
    </w:pPr>
    <w:rPr>
      <w:rFonts w:eastAsia="Times New Roman" w:cs="Times New Roman"/>
      <w:szCs w:val="24"/>
      <w:lang w:eastAsia="ru-RU"/>
    </w:rPr>
  </w:style>
  <w:style w:type="paragraph" w:customStyle="1" w:styleId="21780">
    <w:name w:val="Оглавление 2178"/>
    <w:basedOn w:val="a"/>
    <w:uiPriority w:val="1"/>
    <w:qFormat/>
    <w:rsid w:val="00C23D13"/>
    <w:pPr>
      <w:spacing w:before="102"/>
      <w:ind w:left="356" w:hanging="8"/>
    </w:pPr>
    <w:rPr>
      <w:rFonts w:eastAsia="Times New Roman" w:cs="Times New Roman"/>
      <w:szCs w:val="24"/>
      <w:lang w:eastAsia="ru-RU"/>
    </w:rPr>
  </w:style>
  <w:style w:type="paragraph" w:customStyle="1" w:styleId="3178">
    <w:name w:val="Оглавление 3178"/>
    <w:basedOn w:val="a"/>
    <w:uiPriority w:val="1"/>
    <w:qFormat/>
    <w:rsid w:val="00C23D13"/>
    <w:pPr>
      <w:spacing w:before="112"/>
      <w:ind w:left="596" w:hanging="540"/>
    </w:pPr>
    <w:rPr>
      <w:rFonts w:eastAsia="Times New Roman" w:cs="Times New Roman"/>
      <w:szCs w:val="24"/>
      <w:lang w:eastAsia="ru-RU"/>
    </w:rPr>
  </w:style>
  <w:style w:type="paragraph" w:customStyle="1" w:styleId="11781">
    <w:name w:val="Заголовок 117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80">
    <w:name w:val="Заголовок 3178"/>
    <w:basedOn w:val="a"/>
    <w:uiPriority w:val="1"/>
    <w:qFormat/>
    <w:rsid w:val="00C23D13"/>
    <w:pPr>
      <w:ind w:left="824"/>
      <w:outlineLvl w:val="3"/>
    </w:pPr>
    <w:rPr>
      <w:rFonts w:eastAsia="Times New Roman" w:cs="Times New Roman"/>
      <w:b/>
      <w:bCs/>
      <w:szCs w:val="24"/>
      <w:lang w:eastAsia="ru-RU"/>
    </w:rPr>
  </w:style>
  <w:style w:type="character" w:customStyle="1" w:styleId="782">
    <w:name w:val="Текст выноски Знак78"/>
    <w:basedOn w:val="a1"/>
    <w:uiPriority w:val="99"/>
    <w:semiHidden/>
    <w:rsid w:val="00C23D13"/>
    <w:rPr>
      <w:rFonts w:ascii="Tahoma" w:eastAsia="Times New Roman" w:hAnsi="Tahoma" w:cs="Tahoma"/>
      <w:sz w:val="16"/>
      <w:szCs w:val="16"/>
      <w:lang w:eastAsia="ru-RU"/>
    </w:rPr>
  </w:style>
  <w:style w:type="character" w:customStyle="1" w:styleId="783">
    <w:name w:val="Текст примечания Знак78"/>
    <w:basedOn w:val="a1"/>
    <w:uiPriority w:val="99"/>
    <w:semiHidden/>
    <w:rsid w:val="00C23D13"/>
    <w:rPr>
      <w:rFonts w:ascii="Times New Roman" w:eastAsia="Times New Roman" w:hAnsi="Times New Roman" w:cs="Times New Roman"/>
      <w:sz w:val="20"/>
      <w:szCs w:val="20"/>
      <w:lang w:eastAsia="ru-RU"/>
    </w:rPr>
  </w:style>
  <w:style w:type="character" w:customStyle="1" w:styleId="784">
    <w:name w:val="Тема примечания Знак78"/>
    <w:uiPriority w:val="99"/>
    <w:semiHidden/>
    <w:rsid w:val="00C23D13"/>
    <w:rPr>
      <w:rFonts w:ascii="Times New Roman" w:eastAsia="Times New Roman" w:hAnsi="Times New Roman" w:cs="Times New Roman"/>
      <w:b/>
      <w:bCs/>
      <w:sz w:val="20"/>
      <w:szCs w:val="20"/>
      <w:lang w:eastAsia="ru-RU"/>
    </w:rPr>
  </w:style>
  <w:style w:type="paragraph" w:customStyle="1" w:styleId="xl6578">
    <w:name w:val="xl65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8">
    <w:name w:val="xl66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8">
    <w:name w:val="xl677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8">
    <w:name w:val="xl687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8">
    <w:name w:val="xl69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8">
    <w:name w:val="xl707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8">
    <w:name w:val="xl71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8">
    <w:name w:val="xl727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8">
    <w:name w:val="xl73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8">
    <w:name w:val="xl74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8">
    <w:name w:val="xl75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8">
    <w:name w:val="xl76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8">
    <w:name w:val="xl77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7">
    <w:name w:val="xl78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70">
    <w:name w:val="Заголовок 1 Знак77"/>
    <w:basedOn w:val="a1"/>
    <w:uiPriority w:val="1"/>
    <w:rsid w:val="00C23D13"/>
    <w:rPr>
      <w:rFonts w:ascii="Times New Roman" w:eastAsiaTheme="minorEastAsia" w:hAnsi="Times New Roman" w:cs="Times New Roman"/>
      <w:b/>
      <w:bCs/>
      <w:sz w:val="32"/>
      <w:szCs w:val="32"/>
      <w:lang w:eastAsia="ru-RU"/>
    </w:rPr>
  </w:style>
  <w:style w:type="character" w:customStyle="1" w:styleId="278">
    <w:name w:val="Заголовок 2 Знак78"/>
    <w:basedOn w:val="a1"/>
    <w:uiPriority w:val="1"/>
    <w:rsid w:val="00C23D13"/>
    <w:rPr>
      <w:rFonts w:ascii="Times New Roman" w:eastAsiaTheme="minorEastAsia" w:hAnsi="Times New Roman" w:cs="Times New Roman"/>
      <w:b/>
      <w:bCs/>
      <w:sz w:val="28"/>
      <w:szCs w:val="28"/>
      <w:lang w:eastAsia="ru-RU"/>
    </w:rPr>
  </w:style>
  <w:style w:type="character" w:customStyle="1" w:styleId="377">
    <w:name w:val="Заголовок 3 Знак77"/>
    <w:basedOn w:val="a1"/>
    <w:uiPriority w:val="1"/>
    <w:rsid w:val="00C23D13"/>
    <w:rPr>
      <w:rFonts w:ascii="Times New Roman" w:eastAsiaTheme="minorEastAsia" w:hAnsi="Times New Roman" w:cs="Times New Roman"/>
      <w:b/>
      <w:bCs/>
      <w:sz w:val="24"/>
      <w:szCs w:val="24"/>
      <w:lang w:eastAsia="ru-RU"/>
    </w:rPr>
  </w:style>
  <w:style w:type="numbering" w:customStyle="1" w:styleId="1771">
    <w:name w:val="Нет списка177"/>
    <w:next w:val="a3"/>
    <w:uiPriority w:val="99"/>
    <w:semiHidden/>
    <w:unhideWhenUsed/>
    <w:rsid w:val="00C23D13"/>
  </w:style>
  <w:style w:type="character" w:customStyle="1" w:styleId="785">
    <w:name w:val="Основной текст Знак78"/>
    <w:basedOn w:val="a1"/>
    <w:uiPriority w:val="1"/>
    <w:rsid w:val="00C23D13"/>
    <w:rPr>
      <w:rFonts w:ascii="Times New Roman" w:eastAsiaTheme="minorEastAsia" w:hAnsi="Times New Roman" w:cs="Times New Roman"/>
      <w:sz w:val="24"/>
      <w:szCs w:val="24"/>
      <w:lang w:eastAsia="ru-RU"/>
    </w:rPr>
  </w:style>
  <w:style w:type="paragraph" w:customStyle="1" w:styleId="TableParagraph77">
    <w:name w:val="Table Paragraph7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7">
    <w:name w:val="Верхний колонтитул Знак77"/>
    <w:basedOn w:val="a1"/>
    <w:uiPriority w:val="99"/>
    <w:rsid w:val="00C23D13"/>
    <w:rPr>
      <w:rFonts w:ascii="Times New Roman" w:eastAsiaTheme="minorEastAsia" w:hAnsi="Times New Roman" w:cs="Times New Roman"/>
      <w:sz w:val="24"/>
      <w:szCs w:val="24"/>
      <w:lang w:eastAsia="ru-RU"/>
    </w:rPr>
  </w:style>
  <w:style w:type="character" w:customStyle="1" w:styleId="770">
    <w:name w:val="Нижний колонтитул Знак77"/>
    <w:basedOn w:val="a1"/>
    <w:uiPriority w:val="99"/>
    <w:rsid w:val="00C23D13"/>
    <w:rPr>
      <w:rFonts w:ascii="Times New Roman" w:eastAsiaTheme="minorEastAsia" w:hAnsi="Times New Roman" w:cs="Times New Roman"/>
      <w:sz w:val="24"/>
      <w:szCs w:val="24"/>
      <w:lang w:eastAsia="ru-RU"/>
    </w:rPr>
  </w:style>
  <w:style w:type="paragraph" w:customStyle="1" w:styleId="2177">
    <w:name w:val="Заголовок 2177"/>
    <w:basedOn w:val="a"/>
    <w:uiPriority w:val="1"/>
    <w:qFormat/>
    <w:rsid w:val="00C23D13"/>
    <w:pPr>
      <w:widowControl w:val="0"/>
      <w:ind w:left="692" w:hanging="8"/>
      <w:outlineLvl w:val="2"/>
    </w:pPr>
    <w:rPr>
      <w:rFonts w:eastAsia="Times New Roman"/>
      <w:b/>
      <w:bCs/>
      <w:sz w:val="28"/>
      <w:szCs w:val="28"/>
      <w:lang w:val="en-US"/>
    </w:rPr>
  </w:style>
  <w:style w:type="character" w:customStyle="1" w:styleId="771">
    <w:name w:val="Гипертекстовая ссылка77"/>
    <w:basedOn w:val="a1"/>
    <w:uiPriority w:val="99"/>
    <w:rsid w:val="00C23D13"/>
    <w:rPr>
      <w:b w:val="0"/>
      <w:bCs w:val="0"/>
      <w:color w:val="106BBE"/>
    </w:rPr>
  </w:style>
  <w:style w:type="table" w:customStyle="1" w:styleId="TableNormal77">
    <w:name w:val="Table Normal7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72">
    <w:name w:val="Сетка таблицы17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70">
    <w:name w:val="Оглавление 1177"/>
    <w:basedOn w:val="a"/>
    <w:uiPriority w:val="1"/>
    <w:qFormat/>
    <w:rsid w:val="00C23D13"/>
    <w:pPr>
      <w:spacing w:before="96"/>
      <w:ind w:left="116" w:hanging="12"/>
    </w:pPr>
    <w:rPr>
      <w:rFonts w:eastAsia="Times New Roman" w:cs="Times New Roman"/>
      <w:szCs w:val="24"/>
      <w:lang w:eastAsia="ru-RU"/>
    </w:rPr>
  </w:style>
  <w:style w:type="paragraph" w:customStyle="1" w:styleId="21770">
    <w:name w:val="Оглавление 2177"/>
    <w:basedOn w:val="a"/>
    <w:uiPriority w:val="1"/>
    <w:qFormat/>
    <w:rsid w:val="00C23D13"/>
    <w:pPr>
      <w:spacing w:before="102"/>
      <w:ind w:left="356" w:hanging="8"/>
    </w:pPr>
    <w:rPr>
      <w:rFonts w:eastAsia="Times New Roman" w:cs="Times New Roman"/>
      <w:szCs w:val="24"/>
      <w:lang w:eastAsia="ru-RU"/>
    </w:rPr>
  </w:style>
  <w:style w:type="paragraph" w:customStyle="1" w:styleId="3177">
    <w:name w:val="Оглавление 3177"/>
    <w:basedOn w:val="a"/>
    <w:uiPriority w:val="1"/>
    <w:qFormat/>
    <w:rsid w:val="00C23D13"/>
    <w:pPr>
      <w:spacing w:before="112"/>
      <w:ind w:left="596" w:hanging="540"/>
    </w:pPr>
    <w:rPr>
      <w:rFonts w:eastAsia="Times New Roman" w:cs="Times New Roman"/>
      <w:szCs w:val="24"/>
      <w:lang w:eastAsia="ru-RU"/>
    </w:rPr>
  </w:style>
  <w:style w:type="paragraph" w:customStyle="1" w:styleId="11771">
    <w:name w:val="Заголовок 117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70">
    <w:name w:val="Заголовок 3177"/>
    <w:basedOn w:val="a"/>
    <w:uiPriority w:val="1"/>
    <w:qFormat/>
    <w:rsid w:val="00C23D13"/>
    <w:pPr>
      <w:ind w:left="824"/>
      <w:outlineLvl w:val="3"/>
    </w:pPr>
    <w:rPr>
      <w:rFonts w:eastAsia="Times New Roman" w:cs="Times New Roman"/>
      <w:b/>
      <w:bCs/>
      <w:szCs w:val="24"/>
      <w:lang w:eastAsia="ru-RU"/>
    </w:rPr>
  </w:style>
  <w:style w:type="character" w:customStyle="1" w:styleId="772">
    <w:name w:val="Текст выноски Знак77"/>
    <w:basedOn w:val="a1"/>
    <w:uiPriority w:val="99"/>
    <w:semiHidden/>
    <w:rsid w:val="00C23D13"/>
    <w:rPr>
      <w:rFonts w:ascii="Tahoma" w:eastAsia="Times New Roman" w:hAnsi="Tahoma" w:cs="Tahoma"/>
      <w:sz w:val="16"/>
      <w:szCs w:val="16"/>
      <w:lang w:eastAsia="ru-RU"/>
    </w:rPr>
  </w:style>
  <w:style w:type="character" w:customStyle="1" w:styleId="773">
    <w:name w:val="Текст примечания Знак77"/>
    <w:basedOn w:val="a1"/>
    <w:uiPriority w:val="99"/>
    <w:semiHidden/>
    <w:rsid w:val="00C23D13"/>
    <w:rPr>
      <w:rFonts w:ascii="Times New Roman" w:eastAsia="Times New Roman" w:hAnsi="Times New Roman" w:cs="Times New Roman"/>
      <w:sz w:val="20"/>
      <w:szCs w:val="20"/>
      <w:lang w:eastAsia="ru-RU"/>
    </w:rPr>
  </w:style>
  <w:style w:type="character" w:customStyle="1" w:styleId="774">
    <w:name w:val="Тема примечания Знак77"/>
    <w:uiPriority w:val="99"/>
    <w:semiHidden/>
    <w:rsid w:val="00C23D13"/>
    <w:rPr>
      <w:rFonts w:ascii="Times New Roman" w:eastAsia="Times New Roman" w:hAnsi="Times New Roman" w:cs="Times New Roman"/>
      <w:b/>
      <w:bCs/>
      <w:sz w:val="20"/>
      <w:szCs w:val="20"/>
      <w:lang w:eastAsia="ru-RU"/>
    </w:rPr>
  </w:style>
  <w:style w:type="paragraph" w:customStyle="1" w:styleId="xl6577">
    <w:name w:val="xl65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7">
    <w:name w:val="xl66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7">
    <w:name w:val="xl677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7">
    <w:name w:val="xl687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7">
    <w:name w:val="xl69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7">
    <w:name w:val="xl707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7">
    <w:name w:val="xl71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7">
    <w:name w:val="xl727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7">
    <w:name w:val="xl73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7">
    <w:name w:val="xl74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7">
    <w:name w:val="xl75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7">
    <w:name w:val="xl76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7">
    <w:name w:val="xl77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6">
    <w:name w:val="xl78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60">
    <w:name w:val="Заголовок 1 Знак76"/>
    <w:basedOn w:val="a1"/>
    <w:uiPriority w:val="1"/>
    <w:rsid w:val="00C23D13"/>
    <w:rPr>
      <w:rFonts w:ascii="Times New Roman" w:eastAsiaTheme="minorEastAsia" w:hAnsi="Times New Roman" w:cs="Times New Roman"/>
      <w:b/>
      <w:bCs/>
      <w:sz w:val="32"/>
      <w:szCs w:val="32"/>
      <w:lang w:eastAsia="ru-RU"/>
    </w:rPr>
  </w:style>
  <w:style w:type="character" w:customStyle="1" w:styleId="277">
    <w:name w:val="Заголовок 2 Знак77"/>
    <w:basedOn w:val="a1"/>
    <w:uiPriority w:val="1"/>
    <w:rsid w:val="00C23D13"/>
    <w:rPr>
      <w:rFonts w:ascii="Times New Roman" w:eastAsiaTheme="minorEastAsia" w:hAnsi="Times New Roman" w:cs="Times New Roman"/>
      <w:b/>
      <w:bCs/>
      <w:sz w:val="28"/>
      <w:szCs w:val="28"/>
      <w:lang w:eastAsia="ru-RU"/>
    </w:rPr>
  </w:style>
  <w:style w:type="character" w:customStyle="1" w:styleId="376">
    <w:name w:val="Заголовок 3 Знак76"/>
    <w:basedOn w:val="a1"/>
    <w:uiPriority w:val="1"/>
    <w:rsid w:val="00C23D13"/>
    <w:rPr>
      <w:rFonts w:ascii="Times New Roman" w:eastAsiaTheme="minorEastAsia" w:hAnsi="Times New Roman" w:cs="Times New Roman"/>
      <w:b/>
      <w:bCs/>
      <w:sz w:val="24"/>
      <w:szCs w:val="24"/>
      <w:lang w:eastAsia="ru-RU"/>
    </w:rPr>
  </w:style>
  <w:style w:type="numbering" w:customStyle="1" w:styleId="1761">
    <w:name w:val="Нет списка176"/>
    <w:next w:val="a3"/>
    <w:uiPriority w:val="99"/>
    <w:semiHidden/>
    <w:unhideWhenUsed/>
    <w:rsid w:val="00C23D13"/>
  </w:style>
  <w:style w:type="character" w:customStyle="1" w:styleId="775">
    <w:name w:val="Основной текст Знак77"/>
    <w:basedOn w:val="a1"/>
    <w:uiPriority w:val="1"/>
    <w:rsid w:val="00C23D13"/>
    <w:rPr>
      <w:rFonts w:ascii="Times New Roman" w:eastAsiaTheme="minorEastAsia" w:hAnsi="Times New Roman" w:cs="Times New Roman"/>
      <w:sz w:val="24"/>
      <w:szCs w:val="24"/>
      <w:lang w:eastAsia="ru-RU"/>
    </w:rPr>
  </w:style>
  <w:style w:type="paragraph" w:customStyle="1" w:styleId="TableParagraph76">
    <w:name w:val="Table Paragraph7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60">
    <w:name w:val="Верхний колонтитул Знак76"/>
    <w:basedOn w:val="a1"/>
    <w:uiPriority w:val="99"/>
    <w:rsid w:val="00C23D13"/>
    <w:rPr>
      <w:rFonts w:ascii="Times New Roman" w:eastAsiaTheme="minorEastAsia" w:hAnsi="Times New Roman" w:cs="Times New Roman"/>
      <w:sz w:val="24"/>
      <w:szCs w:val="24"/>
      <w:lang w:eastAsia="ru-RU"/>
    </w:rPr>
  </w:style>
  <w:style w:type="character" w:customStyle="1" w:styleId="761">
    <w:name w:val="Нижний колонтитул Знак76"/>
    <w:basedOn w:val="a1"/>
    <w:uiPriority w:val="99"/>
    <w:rsid w:val="00C23D13"/>
    <w:rPr>
      <w:rFonts w:ascii="Times New Roman" w:eastAsiaTheme="minorEastAsia" w:hAnsi="Times New Roman" w:cs="Times New Roman"/>
      <w:sz w:val="24"/>
      <w:szCs w:val="24"/>
      <w:lang w:eastAsia="ru-RU"/>
    </w:rPr>
  </w:style>
  <w:style w:type="paragraph" w:customStyle="1" w:styleId="2176">
    <w:name w:val="Заголовок 2176"/>
    <w:basedOn w:val="a"/>
    <w:uiPriority w:val="1"/>
    <w:qFormat/>
    <w:rsid w:val="00C23D13"/>
    <w:pPr>
      <w:widowControl w:val="0"/>
      <w:ind w:left="692" w:hanging="8"/>
      <w:outlineLvl w:val="2"/>
    </w:pPr>
    <w:rPr>
      <w:rFonts w:eastAsia="Times New Roman"/>
      <w:b/>
      <w:bCs/>
      <w:sz w:val="28"/>
      <w:szCs w:val="28"/>
      <w:lang w:val="en-US"/>
    </w:rPr>
  </w:style>
  <w:style w:type="character" w:customStyle="1" w:styleId="762">
    <w:name w:val="Гипертекстовая ссылка76"/>
    <w:basedOn w:val="a1"/>
    <w:uiPriority w:val="99"/>
    <w:rsid w:val="00C23D13"/>
    <w:rPr>
      <w:b w:val="0"/>
      <w:bCs w:val="0"/>
      <w:color w:val="106BBE"/>
    </w:rPr>
  </w:style>
  <w:style w:type="table" w:customStyle="1" w:styleId="TableNormal76">
    <w:name w:val="Table Normal7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62">
    <w:name w:val="Сетка таблицы17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60">
    <w:name w:val="Оглавление 1176"/>
    <w:basedOn w:val="a"/>
    <w:uiPriority w:val="1"/>
    <w:qFormat/>
    <w:rsid w:val="00C23D13"/>
    <w:pPr>
      <w:spacing w:before="96"/>
      <w:ind w:left="116" w:hanging="12"/>
    </w:pPr>
    <w:rPr>
      <w:rFonts w:eastAsia="Times New Roman" w:cs="Times New Roman"/>
      <w:szCs w:val="24"/>
      <w:lang w:eastAsia="ru-RU"/>
    </w:rPr>
  </w:style>
  <w:style w:type="paragraph" w:customStyle="1" w:styleId="21760">
    <w:name w:val="Оглавление 2176"/>
    <w:basedOn w:val="a"/>
    <w:uiPriority w:val="1"/>
    <w:qFormat/>
    <w:rsid w:val="00C23D13"/>
    <w:pPr>
      <w:spacing w:before="102"/>
      <w:ind w:left="356" w:hanging="8"/>
    </w:pPr>
    <w:rPr>
      <w:rFonts w:eastAsia="Times New Roman" w:cs="Times New Roman"/>
      <w:szCs w:val="24"/>
      <w:lang w:eastAsia="ru-RU"/>
    </w:rPr>
  </w:style>
  <w:style w:type="paragraph" w:customStyle="1" w:styleId="3176">
    <w:name w:val="Оглавление 3176"/>
    <w:basedOn w:val="a"/>
    <w:uiPriority w:val="1"/>
    <w:qFormat/>
    <w:rsid w:val="00C23D13"/>
    <w:pPr>
      <w:spacing w:before="112"/>
      <w:ind w:left="596" w:hanging="540"/>
    </w:pPr>
    <w:rPr>
      <w:rFonts w:eastAsia="Times New Roman" w:cs="Times New Roman"/>
      <w:szCs w:val="24"/>
      <w:lang w:eastAsia="ru-RU"/>
    </w:rPr>
  </w:style>
  <w:style w:type="paragraph" w:customStyle="1" w:styleId="11761">
    <w:name w:val="Заголовок 117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60">
    <w:name w:val="Заголовок 3176"/>
    <w:basedOn w:val="a"/>
    <w:uiPriority w:val="1"/>
    <w:qFormat/>
    <w:rsid w:val="00C23D13"/>
    <w:pPr>
      <w:ind w:left="824"/>
      <w:outlineLvl w:val="3"/>
    </w:pPr>
    <w:rPr>
      <w:rFonts w:eastAsia="Times New Roman" w:cs="Times New Roman"/>
      <w:b/>
      <w:bCs/>
      <w:szCs w:val="24"/>
      <w:lang w:eastAsia="ru-RU"/>
    </w:rPr>
  </w:style>
  <w:style w:type="character" w:customStyle="1" w:styleId="763">
    <w:name w:val="Текст выноски Знак76"/>
    <w:basedOn w:val="a1"/>
    <w:uiPriority w:val="99"/>
    <w:semiHidden/>
    <w:rsid w:val="00C23D13"/>
    <w:rPr>
      <w:rFonts w:ascii="Tahoma" w:eastAsia="Times New Roman" w:hAnsi="Tahoma" w:cs="Tahoma"/>
      <w:sz w:val="16"/>
      <w:szCs w:val="16"/>
      <w:lang w:eastAsia="ru-RU"/>
    </w:rPr>
  </w:style>
  <w:style w:type="character" w:customStyle="1" w:styleId="764">
    <w:name w:val="Текст примечания Знак76"/>
    <w:basedOn w:val="a1"/>
    <w:uiPriority w:val="99"/>
    <w:semiHidden/>
    <w:rsid w:val="00C23D13"/>
    <w:rPr>
      <w:rFonts w:ascii="Times New Roman" w:eastAsia="Times New Roman" w:hAnsi="Times New Roman" w:cs="Times New Roman"/>
      <w:sz w:val="20"/>
      <w:szCs w:val="20"/>
      <w:lang w:eastAsia="ru-RU"/>
    </w:rPr>
  </w:style>
  <w:style w:type="character" w:customStyle="1" w:styleId="765">
    <w:name w:val="Тема примечания Знак76"/>
    <w:uiPriority w:val="99"/>
    <w:semiHidden/>
    <w:rsid w:val="00C23D13"/>
    <w:rPr>
      <w:rFonts w:ascii="Times New Roman" w:eastAsia="Times New Roman" w:hAnsi="Times New Roman" w:cs="Times New Roman"/>
      <w:b/>
      <w:bCs/>
      <w:sz w:val="20"/>
      <w:szCs w:val="20"/>
      <w:lang w:eastAsia="ru-RU"/>
    </w:rPr>
  </w:style>
  <w:style w:type="paragraph" w:customStyle="1" w:styleId="xl6576">
    <w:name w:val="xl65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6">
    <w:name w:val="xl66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6">
    <w:name w:val="xl677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6">
    <w:name w:val="xl687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6">
    <w:name w:val="xl69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6">
    <w:name w:val="xl707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6">
    <w:name w:val="xl71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6">
    <w:name w:val="xl727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6">
    <w:name w:val="xl73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6">
    <w:name w:val="xl74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6">
    <w:name w:val="xl75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6">
    <w:name w:val="xl76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6">
    <w:name w:val="xl77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5">
    <w:name w:val="xl78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50">
    <w:name w:val="Заголовок 1 Знак75"/>
    <w:basedOn w:val="a1"/>
    <w:uiPriority w:val="1"/>
    <w:rsid w:val="00C23D13"/>
    <w:rPr>
      <w:rFonts w:ascii="Times New Roman" w:eastAsiaTheme="minorEastAsia" w:hAnsi="Times New Roman" w:cs="Times New Roman"/>
      <w:b/>
      <w:bCs/>
      <w:sz w:val="32"/>
      <w:szCs w:val="32"/>
      <w:lang w:eastAsia="ru-RU"/>
    </w:rPr>
  </w:style>
  <w:style w:type="character" w:customStyle="1" w:styleId="276">
    <w:name w:val="Заголовок 2 Знак76"/>
    <w:basedOn w:val="a1"/>
    <w:uiPriority w:val="1"/>
    <w:rsid w:val="00C23D13"/>
    <w:rPr>
      <w:rFonts w:ascii="Times New Roman" w:eastAsiaTheme="minorEastAsia" w:hAnsi="Times New Roman" w:cs="Times New Roman"/>
      <w:b/>
      <w:bCs/>
      <w:sz w:val="28"/>
      <w:szCs w:val="28"/>
      <w:lang w:eastAsia="ru-RU"/>
    </w:rPr>
  </w:style>
  <w:style w:type="character" w:customStyle="1" w:styleId="375">
    <w:name w:val="Заголовок 3 Знак75"/>
    <w:basedOn w:val="a1"/>
    <w:uiPriority w:val="1"/>
    <w:rsid w:val="00C23D13"/>
    <w:rPr>
      <w:rFonts w:ascii="Times New Roman" w:eastAsiaTheme="minorEastAsia" w:hAnsi="Times New Roman" w:cs="Times New Roman"/>
      <w:b/>
      <w:bCs/>
      <w:sz w:val="24"/>
      <w:szCs w:val="24"/>
      <w:lang w:eastAsia="ru-RU"/>
    </w:rPr>
  </w:style>
  <w:style w:type="numbering" w:customStyle="1" w:styleId="1751">
    <w:name w:val="Нет списка175"/>
    <w:next w:val="a3"/>
    <w:uiPriority w:val="99"/>
    <w:semiHidden/>
    <w:unhideWhenUsed/>
    <w:rsid w:val="00C23D13"/>
  </w:style>
  <w:style w:type="character" w:customStyle="1" w:styleId="766">
    <w:name w:val="Основной текст Знак76"/>
    <w:basedOn w:val="a1"/>
    <w:uiPriority w:val="1"/>
    <w:rsid w:val="00C23D13"/>
    <w:rPr>
      <w:rFonts w:ascii="Times New Roman" w:eastAsiaTheme="minorEastAsia" w:hAnsi="Times New Roman" w:cs="Times New Roman"/>
      <w:sz w:val="24"/>
      <w:szCs w:val="24"/>
      <w:lang w:eastAsia="ru-RU"/>
    </w:rPr>
  </w:style>
  <w:style w:type="paragraph" w:customStyle="1" w:styleId="TableParagraph75">
    <w:name w:val="Table Paragraph7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50">
    <w:name w:val="Верхний колонтитул Знак75"/>
    <w:basedOn w:val="a1"/>
    <w:uiPriority w:val="99"/>
    <w:rsid w:val="00C23D13"/>
    <w:rPr>
      <w:rFonts w:ascii="Times New Roman" w:eastAsiaTheme="minorEastAsia" w:hAnsi="Times New Roman" w:cs="Times New Roman"/>
      <w:sz w:val="24"/>
      <w:szCs w:val="24"/>
      <w:lang w:eastAsia="ru-RU"/>
    </w:rPr>
  </w:style>
  <w:style w:type="character" w:customStyle="1" w:styleId="751">
    <w:name w:val="Нижний колонтитул Знак75"/>
    <w:basedOn w:val="a1"/>
    <w:uiPriority w:val="99"/>
    <w:rsid w:val="00C23D13"/>
    <w:rPr>
      <w:rFonts w:ascii="Times New Roman" w:eastAsiaTheme="minorEastAsia" w:hAnsi="Times New Roman" w:cs="Times New Roman"/>
      <w:sz w:val="24"/>
      <w:szCs w:val="24"/>
      <w:lang w:eastAsia="ru-RU"/>
    </w:rPr>
  </w:style>
  <w:style w:type="paragraph" w:customStyle="1" w:styleId="2175">
    <w:name w:val="Заголовок 2175"/>
    <w:basedOn w:val="a"/>
    <w:uiPriority w:val="1"/>
    <w:qFormat/>
    <w:rsid w:val="00C23D13"/>
    <w:pPr>
      <w:widowControl w:val="0"/>
      <w:ind w:left="692" w:hanging="8"/>
      <w:outlineLvl w:val="2"/>
    </w:pPr>
    <w:rPr>
      <w:rFonts w:eastAsia="Times New Roman"/>
      <w:b/>
      <w:bCs/>
      <w:sz w:val="28"/>
      <w:szCs w:val="28"/>
      <w:lang w:val="en-US"/>
    </w:rPr>
  </w:style>
  <w:style w:type="character" w:customStyle="1" w:styleId="752">
    <w:name w:val="Гипертекстовая ссылка75"/>
    <w:basedOn w:val="a1"/>
    <w:uiPriority w:val="99"/>
    <w:rsid w:val="00C23D13"/>
    <w:rPr>
      <w:b w:val="0"/>
      <w:bCs w:val="0"/>
      <w:color w:val="106BBE"/>
    </w:rPr>
  </w:style>
  <w:style w:type="table" w:customStyle="1" w:styleId="TableNormal75">
    <w:name w:val="Table Normal7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52">
    <w:name w:val="Сетка таблицы17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50">
    <w:name w:val="Оглавление 1175"/>
    <w:basedOn w:val="a"/>
    <w:uiPriority w:val="1"/>
    <w:qFormat/>
    <w:rsid w:val="00C23D13"/>
    <w:pPr>
      <w:spacing w:before="96"/>
      <w:ind w:left="116" w:hanging="12"/>
    </w:pPr>
    <w:rPr>
      <w:rFonts w:eastAsia="Times New Roman" w:cs="Times New Roman"/>
      <w:szCs w:val="24"/>
      <w:lang w:eastAsia="ru-RU"/>
    </w:rPr>
  </w:style>
  <w:style w:type="paragraph" w:customStyle="1" w:styleId="21750">
    <w:name w:val="Оглавление 2175"/>
    <w:basedOn w:val="a"/>
    <w:uiPriority w:val="1"/>
    <w:qFormat/>
    <w:rsid w:val="00C23D13"/>
    <w:pPr>
      <w:spacing w:before="102"/>
      <w:ind w:left="356" w:hanging="8"/>
    </w:pPr>
    <w:rPr>
      <w:rFonts w:eastAsia="Times New Roman" w:cs="Times New Roman"/>
      <w:szCs w:val="24"/>
      <w:lang w:eastAsia="ru-RU"/>
    </w:rPr>
  </w:style>
  <w:style w:type="paragraph" w:customStyle="1" w:styleId="3175">
    <w:name w:val="Оглавление 3175"/>
    <w:basedOn w:val="a"/>
    <w:uiPriority w:val="1"/>
    <w:qFormat/>
    <w:rsid w:val="00C23D13"/>
    <w:pPr>
      <w:spacing w:before="112"/>
      <w:ind w:left="596" w:hanging="540"/>
    </w:pPr>
    <w:rPr>
      <w:rFonts w:eastAsia="Times New Roman" w:cs="Times New Roman"/>
      <w:szCs w:val="24"/>
      <w:lang w:eastAsia="ru-RU"/>
    </w:rPr>
  </w:style>
  <w:style w:type="paragraph" w:customStyle="1" w:styleId="11751">
    <w:name w:val="Заголовок 117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50">
    <w:name w:val="Заголовок 3175"/>
    <w:basedOn w:val="a"/>
    <w:uiPriority w:val="1"/>
    <w:qFormat/>
    <w:rsid w:val="00C23D13"/>
    <w:pPr>
      <w:ind w:left="824"/>
      <w:outlineLvl w:val="3"/>
    </w:pPr>
    <w:rPr>
      <w:rFonts w:eastAsia="Times New Roman" w:cs="Times New Roman"/>
      <w:b/>
      <w:bCs/>
      <w:szCs w:val="24"/>
      <w:lang w:eastAsia="ru-RU"/>
    </w:rPr>
  </w:style>
  <w:style w:type="character" w:customStyle="1" w:styleId="753">
    <w:name w:val="Текст выноски Знак75"/>
    <w:basedOn w:val="a1"/>
    <w:uiPriority w:val="99"/>
    <w:semiHidden/>
    <w:rsid w:val="00C23D13"/>
    <w:rPr>
      <w:rFonts w:ascii="Tahoma" w:eastAsia="Times New Roman" w:hAnsi="Tahoma" w:cs="Tahoma"/>
      <w:sz w:val="16"/>
      <w:szCs w:val="16"/>
      <w:lang w:eastAsia="ru-RU"/>
    </w:rPr>
  </w:style>
  <w:style w:type="character" w:customStyle="1" w:styleId="754">
    <w:name w:val="Текст примечания Знак75"/>
    <w:basedOn w:val="a1"/>
    <w:uiPriority w:val="99"/>
    <w:semiHidden/>
    <w:rsid w:val="00C23D13"/>
    <w:rPr>
      <w:rFonts w:ascii="Times New Roman" w:eastAsia="Times New Roman" w:hAnsi="Times New Roman" w:cs="Times New Roman"/>
      <w:sz w:val="20"/>
      <w:szCs w:val="20"/>
      <w:lang w:eastAsia="ru-RU"/>
    </w:rPr>
  </w:style>
  <w:style w:type="character" w:customStyle="1" w:styleId="755">
    <w:name w:val="Тема примечания Знак75"/>
    <w:uiPriority w:val="99"/>
    <w:semiHidden/>
    <w:rsid w:val="00C23D13"/>
    <w:rPr>
      <w:rFonts w:ascii="Times New Roman" w:eastAsia="Times New Roman" w:hAnsi="Times New Roman" w:cs="Times New Roman"/>
      <w:b/>
      <w:bCs/>
      <w:sz w:val="20"/>
      <w:szCs w:val="20"/>
      <w:lang w:eastAsia="ru-RU"/>
    </w:rPr>
  </w:style>
  <w:style w:type="paragraph" w:customStyle="1" w:styleId="xl6575">
    <w:name w:val="xl65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5">
    <w:name w:val="xl66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5">
    <w:name w:val="xl677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5">
    <w:name w:val="xl687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5">
    <w:name w:val="xl69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5">
    <w:name w:val="xl707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5">
    <w:name w:val="xl71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5">
    <w:name w:val="xl727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5">
    <w:name w:val="xl73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5">
    <w:name w:val="xl74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5">
    <w:name w:val="xl75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5">
    <w:name w:val="xl76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5">
    <w:name w:val="xl77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4">
    <w:name w:val="xl78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40">
    <w:name w:val="Заголовок 1 Знак74"/>
    <w:basedOn w:val="a1"/>
    <w:uiPriority w:val="1"/>
    <w:rsid w:val="00C23D13"/>
    <w:rPr>
      <w:rFonts w:ascii="Times New Roman" w:eastAsiaTheme="minorEastAsia" w:hAnsi="Times New Roman" w:cs="Times New Roman"/>
      <w:b/>
      <w:bCs/>
      <w:sz w:val="32"/>
      <w:szCs w:val="32"/>
      <w:lang w:eastAsia="ru-RU"/>
    </w:rPr>
  </w:style>
  <w:style w:type="character" w:customStyle="1" w:styleId="275">
    <w:name w:val="Заголовок 2 Знак75"/>
    <w:basedOn w:val="a1"/>
    <w:uiPriority w:val="1"/>
    <w:rsid w:val="00C23D13"/>
    <w:rPr>
      <w:rFonts w:ascii="Times New Roman" w:eastAsiaTheme="minorEastAsia" w:hAnsi="Times New Roman" w:cs="Times New Roman"/>
      <w:b/>
      <w:bCs/>
      <w:sz w:val="28"/>
      <w:szCs w:val="28"/>
      <w:lang w:eastAsia="ru-RU"/>
    </w:rPr>
  </w:style>
  <w:style w:type="character" w:customStyle="1" w:styleId="374">
    <w:name w:val="Заголовок 3 Знак74"/>
    <w:basedOn w:val="a1"/>
    <w:uiPriority w:val="1"/>
    <w:rsid w:val="00C23D13"/>
    <w:rPr>
      <w:rFonts w:ascii="Times New Roman" w:eastAsiaTheme="minorEastAsia" w:hAnsi="Times New Roman" w:cs="Times New Roman"/>
      <w:b/>
      <w:bCs/>
      <w:sz w:val="24"/>
      <w:szCs w:val="24"/>
      <w:lang w:eastAsia="ru-RU"/>
    </w:rPr>
  </w:style>
  <w:style w:type="numbering" w:customStyle="1" w:styleId="1741">
    <w:name w:val="Нет списка174"/>
    <w:next w:val="a3"/>
    <w:uiPriority w:val="99"/>
    <w:semiHidden/>
    <w:unhideWhenUsed/>
    <w:rsid w:val="00C23D13"/>
  </w:style>
  <w:style w:type="character" w:customStyle="1" w:styleId="756">
    <w:name w:val="Основной текст Знак75"/>
    <w:basedOn w:val="a1"/>
    <w:uiPriority w:val="1"/>
    <w:rsid w:val="00C23D13"/>
    <w:rPr>
      <w:rFonts w:ascii="Times New Roman" w:eastAsiaTheme="minorEastAsia" w:hAnsi="Times New Roman" w:cs="Times New Roman"/>
      <w:sz w:val="24"/>
      <w:szCs w:val="24"/>
      <w:lang w:eastAsia="ru-RU"/>
    </w:rPr>
  </w:style>
  <w:style w:type="paragraph" w:customStyle="1" w:styleId="TableParagraph74">
    <w:name w:val="Table Paragraph7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40">
    <w:name w:val="Верхний колонтитул Знак74"/>
    <w:basedOn w:val="a1"/>
    <w:uiPriority w:val="99"/>
    <w:rsid w:val="00C23D13"/>
    <w:rPr>
      <w:rFonts w:ascii="Times New Roman" w:eastAsiaTheme="minorEastAsia" w:hAnsi="Times New Roman" w:cs="Times New Roman"/>
      <w:sz w:val="24"/>
      <w:szCs w:val="24"/>
      <w:lang w:eastAsia="ru-RU"/>
    </w:rPr>
  </w:style>
  <w:style w:type="character" w:customStyle="1" w:styleId="741">
    <w:name w:val="Нижний колонтитул Знак74"/>
    <w:basedOn w:val="a1"/>
    <w:uiPriority w:val="99"/>
    <w:rsid w:val="00C23D13"/>
    <w:rPr>
      <w:rFonts w:ascii="Times New Roman" w:eastAsiaTheme="minorEastAsia" w:hAnsi="Times New Roman" w:cs="Times New Roman"/>
      <w:sz w:val="24"/>
      <w:szCs w:val="24"/>
      <w:lang w:eastAsia="ru-RU"/>
    </w:rPr>
  </w:style>
  <w:style w:type="paragraph" w:customStyle="1" w:styleId="2174">
    <w:name w:val="Заголовок 2174"/>
    <w:basedOn w:val="a"/>
    <w:uiPriority w:val="1"/>
    <w:qFormat/>
    <w:rsid w:val="00C23D13"/>
    <w:pPr>
      <w:widowControl w:val="0"/>
      <w:ind w:left="692" w:hanging="8"/>
      <w:outlineLvl w:val="2"/>
    </w:pPr>
    <w:rPr>
      <w:rFonts w:eastAsia="Times New Roman"/>
      <w:b/>
      <w:bCs/>
      <w:sz w:val="28"/>
      <w:szCs w:val="28"/>
      <w:lang w:val="en-US"/>
    </w:rPr>
  </w:style>
  <w:style w:type="character" w:customStyle="1" w:styleId="742">
    <w:name w:val="Гипертекстовая ссылка74"/>
    <w:basedOn w:val="a1"/>
    <w:uiPriority w:val="99"/>
    <w:rsid w:val="00C23D13"/>
    <w:rPr>
      <w:b w:val="0"/>
      <w:bCs w:val="0"/>
      <w:color w:val="106BBE"/>
    </w:rPr>
  </w:style>
  <w:style w:type="table" w:customStyle="1" w:styleId="TableNormal74">
    <w:name w:val="Table Normal7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42">
    <w:name w:val="Сетка таблицы17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40">
    <w:name w:val="Оглавление 1174"/>
    <w:basedOn w:val="a"/>
    <w:uiPriority w:val="1"/>
    <w:qFormat/>
    <w:rsid w:val="00C23D13"/>
    <w:pPr>
      <w:spacing w:before="96"/>
      <w:ind w:left="116" w:hanging="12"/>
    </w:pPr>
    <w:rPr>
      <w:rFonts w:eastAsia="Times New Roman" w:cs="Times New Roman"/>
      <w:szCs w:val="24"/>
      <w:lang w:eastAsia="ru-RU"/>
    </w:rPr>
  </w:style>
  <w:style w:type="paragraph" w:customStyle="1" w:styleId="21740">
    <w:name w:val="Оглавление 2174"/>
    <w:basedOn w:val="a"/>
    <w:uiPriority w:val="1"/>
    <w:qFormat/>
    <w:rsid w:val="00C23D13"/>
    <w:pPr>
      <w:spacing w:before="102"/>
      <w:ind w:left="356" w:hanging="8"/>
    </w:pPr>
    <w:rPr>
      <w:rFonts w:eastAsia="Times New Roman" w:cs="Times New Roman"/>
      <w:szCs w:val="24"/>
      <w:lang w:eastAsia="ru-RU"/>
    </w:rPr>
  </w:style>
  <w:style w:type="paragraph" w:customStyle="1" w:styleId="3174">
    <w:name w:val="Оглавление 3174"/>
    <w:basedOn w:val="a"/>
    <w:uiPriority w:val="1"/>
    <w:qFormat/>
    <w:rsid w:val="00C23D13"/>
    <w:pPr>
      <w:spacing w:before="112"/>
      <w:ind w:left="596" w:hanging="540"/>
    </w:pPr>
    <w:rPr>
      <w:rFonts w:eastAsia="Times New Roman" w:cs="Times New Roman"/>
      <w:szCs w:val="24"/>
      <w:lang w:eastAsia="ru-RU"/>
    </w:rPr>
  </w:style>
  <w:style w:type="paragraph" w:customStyle="1" w:styleId="11741">
    <w:name w:val="Заголовок 117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40">
    <w:name w:val="Заголовок 3174"/>
    <w:basedOn w:val="a"/>
    <w:uiPriority w:val="1"/>
    <w:qFormat/>
    <w:rsid w:val="00C23D13"/>
    <w:pPr>
      <w:ind w:left="824"/>
      <w:outlineLvl w:val="3"/>
    </w:pPr>
    <w:rPr>
      <w:rFonts w:eastAsia="Times New Roman" w:cs="Times New Roman"/>
      <w:b/>
      <w:bCs/>
      <w:szCs w:val="24"/>
      <w:lang w:eastAsia="ru-RU"/>
    </w:rPr>
  </w:style>
  <w:style w:type="character" w:customStyle="1" w:styleId="743">
    <w:name w:val="Текст выноски Знак74"/>
    <w:basedOn w:val="a1"/>
    <w:uiPriority w:val="99"/>
    <w:semiHidden/>
    <w:rsid w:val="00C23D13"/>
    <w:rPr>
      <w:rFonts w:ascii="Tahoma" w:eastAsia="Times New Roman" w:hAnsi="Tahoma" w:cs="Tahoma"/>
      <w:sz w:val="16"/>
      <w:szCs w:val="16"/>
      <w:lang w:eastAsia="ru-RU"/>
    </w:rPr>
  </w:style>
  <w:style w:type="character" w:customStyle="1" w:styleId="744">
    <w:name w:val="Текст примечания Знак74"/>
    <w:basedOn w:val="a1"/>
    <w:uiPriority w:val="99"/>
    <w:semiHidden/>
    <w:rsid w:val="00C23D13"/>
    <w:rPr>
      <w:rFonts w:ascii="Times New Roman" w:eastAsia="Times New Roman" w:hAnsi="Times New Roman" w:cs="Times New Roman"/>
      <w:sz w:val="20"/>
      <w:szCs w:val="20"/>
      <w:lang w:eastAsia="ru-RU"/>
    </w:rPr>
  </w:style>
  <w:style w:type="character" w:customStyle="1" w:styleId="745">
    <w:name w:val="Тема примечания Знак74"/>
    <w:uiPriority w:val="99"/>
    <w:semiHidden/>
    <w:rsid w:val="00C23D13"/>
    <w:rPr>
      <w:rFonts w:ascii="Times New Roman" w:eastAsia="Times New Roman" w:hAnsi="Times New Roman" w:cs="Times New Roman"/>
      <w:b/>
      <w:bCs/>
      <w:sz w:val="20"/>
      <w:szCs w:val="20"/>
      <w:lang w:eastAsia="ru-RU"/>
    </w:rPr>
  </w:style>
  <w:style w:type="paragraph" w:customStyle="1" w:styleId="xl6574">
    <w:name w:val="xl65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4">
    <w:name w:val="xl66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4">
    <w:name w:val="xl677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4">
    <w:name w:val="xl687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4">
    <w:name w:val="xl69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4">
    <w:name w:val="xl707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4">
    <w:name w:val="xl71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4">
    <w:name w:val="xl727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4">
    <w:name w:val="xl73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4">
    <w:name w:val="xl74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4">
    <w:name w:val="xl75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4">
    <w:name w:val="xl76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4">
    <w:name w:val="xl77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3">
    <w:name w:val="xl78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30">
    <w:name w:val="Заголовок 1 Знак73"/>
    <w:basedOn w:val="a1"/>
    <w:uiPriority w:val="1"/>
    <w:rsid w:val="00C23D13"/>
    <w:rPr>
      <w:rFonts w:ascii="Times New Roman" w:eastAsiaTheme="minorEastAsia" w:hAnsi="Times New Roman" w:cs="Times New Roman"/>
      <w:b/>
      <w:bCs/>
      <w:sz w:val="32"/>
      <w:szCs w:val="32"/>
      <w:lang w:eastAsia="ru-RU"/>
    </w:rPr>
  </w:style>
  <w:style w:type="character" w:customStyle="1" w:styleId="274">
    <w:name w:val="Заголовок 2 Знак74"/>
    <w:basedOn w:val="a1"/>
    <w:uiPriority w:val="1"/>
    <w:rsid w:val="00C23D13"/>
    <w:rPr>
      <w:rFonts w:ascii="Times New Roman" w:eastAsiaTheme="minorEastAsia" w:hAnsi="Times New Roman" w:cs="Times New Roman"/>
      <w:b/>
      <w:bCs/>
      <w:sz w:val="28"/>
      <w:szCs w:val="28"/>
      <w:lang w:eastAsia="ru-RU"/>
    </w:rPr>
  </w:style>
  <w:style w:type="character" w:customStyle="1" w:styleId="373">
    <w:name w:val="Заголовок 3 Знак73"/>
    <w:basedOn w:val="a1"/>
    <w:uiPriority w:val="1"/>
    <w:rsid w:val="00C23D13"/>
    <w:rPr>
      <w:rFonts w:ascii="Times New Roman" w:eastAsiaTheme="minorEastAsia" w:hAnsi="Times New Roman" w:cs="Times New Roman"/>
      <w:b/>
      <w:bCs/>
      <w:sz w:val="24"/>
      <w:szCs w:val="24"/>
      <w:lang w:eastAsia="ru-RU"/>
    </w:rPr>
  </w:style>
  <w:style w:type="numbering" w:customStyle="1" w:styleId="1731">
    <w:name w:val="Нет списка173"/>
    <w:next w:val="a3"/>
    <w:uiPriority w:val="99"/>
    <w:semiHidden/>
    <w:unhideWhenUsed/>
    <w:rsid w:val="00C23D13"/>
  </w:style>
  <w:style w:type="character" w:customStyle="1" w:styleId="746">
    <w:name w:val="Основной текст Знак74"/>
    <w:basedOn w:val="a1"/>
    <w:uiPriority w:val="1"/>
    <w:rsid w:val="00C23D13"/>
    <w:rPr>
      <w:rFonts w:ascii="Times New Roman" w:eastAsiaTheme="minorEastAsia" w:hAnsi="Times New Roman" w:cs="Times New Roman"/>
      <w:sz w:val="24"/>
      <w:szCs w:val="24"/>
      <w:lang w:eastAsia="ru-RU"/>
    </w:rPr>
  </w:style>
  <w:style w:type="paragraph" w:customStyle="1" w:styleId="TableParagraph73">
    <w:name w:val="Table Paragraph7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30">
    <w:name w:val="Верхний колонтитул Знак73"/>
    <w:basedOn w:val="a1"/>
    <w:uiPriority w:val="99"/>
    <w:rsid w:val="00C23D13"/>
    <w:rPr>
      <w:rFonts w:ascii="Times New Roman" w:eastAsiaTheme="minorEastAsia" w:hAnsi="Times New Roman" w:cs="Times New Roman"/>
      <w:sz w:val="24"/>
      <w:szCs w:val="24"/>
      <w:lang w:eastAsia="ru-RU"/>
    </w:rPr>
  </w:style>
  <w:style w:type="character" w:customStyle="1" w:styleId="731">
    <w:name w:val="Нижний колонтитул Знак73"/>
    <w:basedOn w:val="a1"/>
    <w:uiPriority w:val="99"/>
    <w:rsid w:val="00C23D13"/>
    <w:rPr>
      <w:rFonts w:ascii="Times New Roman" w:eastAsiaTheme="minorEastAsia" w:hAnsi="Times New Roman" w:cs="Times New Roman"/>
      <w:sz w:val="24"/>
      <w:szCs w:val="24"/>
      <w:lang w:eastAsia="ru-RU"/>
    </w:rPr>
  </w:style>
  <w:style w:type="paragraph" w:customStyle="1" w:styleId="2173">
    <w:name w:val="Заголовок 2173"/>
    <w:basedOn w:val="a"/>
    <w:uiPriority w:val="1"/>
    <w:qFormat/>
    <w:rsid w:val="00C23D13"/>
    <w:pPr>
      <w:widowControl w:val="0"/>
      <w:ind w:left="692" w:hanging="8"/>
      <w:outlineLvl w:val="2"/>
    </w:pPr>
    <w:rPr>
      <w:rFonts w:eastAsia="Times New Roman"/>
      <w:b/>
      <w:bCs/>
      <w:sz w:val="28"/>
      <w:szCs w:val="28"/>
      <w:lang w:val="en-US"/>
    </w:rPr>
  </w:style>
  <w:style w:type="character" w:customStyle="1" w:styleId="732">
    <w:name w:val="Гипертекстовая ссылка73"/>
    <w:basedOn w:val="a1"/>
    <w:uiPriority w:val="99"/>
    <w:rsid w:val="00C23D13"/>
    <w:rPr>
      <w:b w:val="0"/>
      <w:bCs w:val="0"/>
      <w:color w:val="106BBE"/>
    </w:rPr>
  </w:style>
  <w:style w:type="table" w:customStyle="1" w:styleId="TableNormal73">
    <w:name w:val="Table Normal7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32">
    <w:name w:val="Сетка таблицы17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30">
    <w:name w:val="Оглавление 1173"/>
    <w:basedOn w:val="a"/>
    <w:uiPriority w:val="1"/>
    <w:qFormat/>
    <w:rsid w:val="00C23D13"/>
    <w:pPr>
      <w:spacing w:before="96"/>
      <w:ind w:left="116" w:hanging="12"/>
    </w:pPr>
    <w:rPr>
      <w:rFonts w:eastAsia="Times New Roman" w:cs="Times New Roman"/>
      <w:szCs w:val="24"/>
      <w:lang w:eastAsia="ru-RU"/>
    </w:rPr>
  </w:style>
  <w:style w:type="paragraph" w:customStyle="1" w:styleId="21730">
    <w:name w:val="Оглавление 2173"/>
    <w:basedOn w:val="a"/>
    <w:uiPriority w:val="1"/>
    <w:qFormat/>
    <w:rsid w:val="00C23D13"/>
    <w:pPr>
      <w:spacing w:before="102"/>
      <w:ind w:left="356" w:hanging="8"/>
    </w:pPr>
    <w:rPr>
      <w:rFonts w:eastAsia="Times New Roman" w:cs="Times New Roman"/>
      <w:szCs w:val="24"/>
      <w:lang w:eastAsia="ru-RU"/>
    </w:rPr>
  </w:style>
  <w:style w:type="paragraph" w:customStyle="1" w:styleId="3173">
    <w:name w:val="Оглавление 3173"/>
    <w:basedOn w:val="a"/>
    <w:uiPriority w:val="1"/>
    <w:qFormat/>
    <w:rsid w:val="00C23D13"/>
    <w:pPr>
      <w:spacing w:before="112"/>
      <w:ind w:left="596" w:hanging="540"/>
    </w:pPr>
    <w:rPr>
      <w:rFonts w:eastAsia="Times New Roman" w:cs="Times New Roman"/>
      <w:szCs w:val="24"/>
      <w:lang w:eastAsia="ru-RU"/>
    </w:rPr>
  </w:style>
  <w:style w:type="paragraph" w:customStyle="1" w:styleId="11731">
    <w:name w:val="Заголовок 117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30">
    <w:name w:val="Заголовок 3173"/>
    <w:basedOn w:val="a"/>
    <w:uiPriority w:val="1"/>
    <w:qFormat/>
    <w:rsid w:val="00C23D13"/>
    <w:pPr>
      <w:ind w:left="824"/>
      <w:outlineLvl w:val="3"/>
    </w:pPr>
    <w:rPr>
      <w:rFonts w:eastAsia="Times New Roman" w:cs="Times New Roman"/>
      <w:b/>
      <w:bCs/>
      <w:szCs w:val="24"/>
      <w:lang w:eastAsia="ru-RU"/>
    </w:rPr>
  </w:style>
  <w:style w:type="character" w:customStyle="1" w:styleId="733">
    <w:name w:val="Текст выноски Знак73"/>
    <w:basedOn w:val="a1"/>
    <w:uiPriority w:val="99"/>
    <w:semiHidden/>
    <w:rsid w:val="00C23D13"/>
    <w:rPr>
      <w:rFonts w:ascii="Tahoma" w:eastAsia="Times New Roman" w:hAnsi="Tahoma" w:cs="Tahoma"/>
      <w:sz w:val="16"/>
      <w:szCs w:val="16"/>
      <w:lang w:eastAsia="ru-RU"/>
    </w:rPr>
  </w:style>
  <w:style w:type="character" w:customStyle="1" w:styleId="734">
    <w:name w:val="Текст примечания Знак73"/>
    <w:basedOn w:val="a1"/>
    <w:uiPriority w:val="99"/>
    <w:semiHidden/>
    <w:rsid w:val="00C23D13"/>
    <w:rPr>
      <w:rFonts w:ascii="Times New Roman" w:eastAsia="Times New Roman" w:hAnsi="Times New Roman" w:cs="Times New Roman"/>
      <w:sz w:val="20"/>
      <w:szCs w:val="20"/>
      <w:lang w:eastAsia="ru-RU"/>
    </w:rPr>
  </w:style>
  <w:style w:type="character" w:customStyle="1" w:styleId="735">
    <w:name w:val="Тема примечания Знак73"/>
    <w:uiPriority w:val="99"/>
    <w:semiHidden/>
    <w:rsid w:val="00C23D13"/>
    <w:rPr>
      <w:rFonts w:ascii="Times New Roman" w:eastAsia="Times New Roman" w:hAnsi="Times New Roman" w:cs="Times New Roman"/>
      <w:b/>
      <w:bCs/>
      <w:sz w:val="20"/>
      <w:szCs w:val="20"/>
      <w:lang w:eastAsia="ru-RU"/>
    </w:rPr>
  </w:style>
  <w:style w:type="paragraph" w:customStyle="1" w:styleId="xl6573">
    <w:name w:val="xl65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3">
    <w:name w:val="xl66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3">
    <w:name w:val="xl677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3">
    <w:name w:val="xl687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3">
    <w:name w:val="xl69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3">
    <w:name w:val="xl707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3">
    <w:name w:val="xl71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3">
    <w:name w:val="xl727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3">
    <w:name w:val="xl73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3">
    <w:name w:val="xl74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3">
    <w:name w:val="xl75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3">
    <w:name w:val="xl76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3">
    <w:name w:val="xl77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2">
    <w:name w:val="xl78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20">
    <w:name w:val="Заголовок 1 Знак72"/>
    <w:basedOn w:val="a1"/>
    <w:uiPriority w:val="1"/>
    <w:rsid w:val="00C23D13"/>
    <w:rPr>
      <w:rFonts w:ascii="Times New Roman" w:eastAsiaTheme="minorEastAsia" w:hAnsi="Times New Roman" w:cs="Times New Roman"/>
      <w:b/>
      <w:bCs/>
      <w:sz w:val="32"/>
      <w:szCs w:val="32"/>
      <w:lang w:eastAsia="ru-RU"/>
    </w:rPr>
  </w:style>
  <w:style w:type="character" w:customStyle="1" w:styleId="273">
    <w:name w:val="Заголовок 2 Знак73"/>
    <w:basedOn w:val="a1"/>
    <w:uiPriority w:val="1"/>
    <w:rsid w:val="00C23D13"/>
    <w:rPr>
      <w:rFonts w:ascii="Times New Roman" w:eastAsiaTheme="minorEastAsia" w:hAnsi="Times New Roman" w:cs="Times New Roman"/>
      <w:b/>
      <w:bCs/>
      <w:sz w:val="28"/>
      <w:szCs w:val="28"/>
      <w:lang w:eastAsia="ru-RU"/>
    </w:rPr>
  </w:style>
  <w:style w:type="character" w:customStyle="1" w:styleId="372">
    <w:name w:val="Заголовок 3 Знак72"/>
    <w:basedOn w:val="a1"/>
    <w:uiPriority w:val="1"/>
    <w:rsid w:val="00C23D13"/>
    <w:rPr>
      <w:rFonts w:ascii="Times New Roman" w:eastAsiaTheme="minorEastAsia" w:hAnsi="Times New Roman" w:cs="Times New Roman"/>
      <w:b/>
      <w:bCs/>
      <w:sz w:val="24"/>
      <w:szCs w:val="24"/>
      <w:lang w:eastAsia="ru-RU"/>
    </w:rPr>
  </w:style>
  <w:style w:type="numbering" w:customStyle="1" w:styleId="1721">
    <w:name w:val="Нет списка172"/>
    <w:next w:val="a3"/>
    <w:uiPriority w:val="99"/>
    <w:semiHidden/>
    <w:unhideWhenUsed/>
    <w:rsid w:val="00C23D13"/>
  </w:style>
  <w:style w:type="character" w:customStyle="1" w:styleId="736">
    <w:name w:val="Основной текст Знак73"/>
    <w:basedOn w:val="a1"/>
    <w:uiPriority w:val="1"/>
    <w:rsid w:val="00C23D13"/>
    <w:rPr>
      <w:rFonts w:ascii="Times New Roman" w:eastAsiaTheme="minorEastAsia" w:hAnsi="Times New Roman" w:cs="Times New Roman"/>
      <w:sz w:val="24"/>
      <w:szCs w:val="24"/>
      <w:lang w:eastAsia="ru-RU"/>
    </w:rPr>
  </w:style>
  <w:style w:type="paragraph" w:customStyle="1" w:styleId="TableParagraph72">
    <w:name w:val="Table Paragraph7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20">
    <w:name w:val="Верхний колонтитул Знак72"/>
    <w:basedOn w:val="a1"/>
    <w:uiPriority w:val="99"/>
    <w:rsid w:val="00C23D13"/>
    <w:rPr>
      <w:rFonts w:ascii="Times New Roman" w:eastAsiaTheme="minorEastAsia" w:hAnsi="Times New Roman" w:cs="Times New Roman"/>
      <w:sz w:val="24"/>
      <w:szCs w:val="24"/>
      <w:lang w:eastAsia="ru-RU"/>
    </w:rPr>
  </w:style>
  <w:style w:type="character" w:customStyle="1" w:styleId="721">
    <w:name w:val="Нижний колонтитул Знак72"/>
    <w:basedOn w:val="a1"/>
    <w:uiPriority w:val="99"/>
    <w:rsid w:val="00C23D13"/>
    <w:rPr>
      <w:rFonts w:ascii="Times New Roman" w:eastAsiaTheme="minorEastAsia" w:hAnsi="Times New Roman" w:cs="Times New Roman"/>
      <w:sz w:val="24"/>
      <w:szCs w:val="24"/>
      <w:lang w:eastAsia="ru-RU"/>
    </w:rPr>
  </w:style>
  <w:style w:type="paragraph" w:customStyle="1" w:styleId="2172">
    <w:name w:val="Заголовок 2172"/>
    <w:basedOn w:val="a"/>
    <w:uiPriority w:val="1"/>
    <w:qFormat/>
    <w:rsid w:val="00C23D13"/>
    <w:pPr>
      <w:widowControl w:val="0"/>
      <w:ind w:left="692" w:hanging="8"/>
      <w:outlineLvl w:val="2"/>
    </w:pPr>
    <w:rPr>
      <w:rFonts w:eastAsia="Times New Roman"/>
      <w:b/>
      <w:bCs/>
      <w:sz w:val="28"/>
      <w:szCs w:val="28"/>
      <w:lang w:val="en-US"/>
    </w:rPr>
  </w:style>
  <w:style w:type="character" w:customStyle="1" w:styleId="722">
    <w:name w:val="Гипертекстовая ссылка72"/>
    <w:basedOn w:val="a1"/>
    <w:uiPriority w:val="99"/>
    <w:rsid w:val="00C23D13"/>
    <w:rPr>
      <w:b w:val="0"/>
      <w:bCs w:val="0"/>
      <w:color w:val="106BBE"/>
    </w:rPr>
  </w:style>
  <w:style w:type="table" w:customStyle="1" w:styleId="TableNormal72">
    <w:name w:val="Table Normal7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22">
    <w:name w:val="Сетка таблицы17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20">
    <w:name w:val="Оглавление 1172"/>
    <w:basedOn w:val="a"/>
    <w:uiPriority w:val="1"/>
    <w:qFormat/>
    <w:rsid w:val="00C23D13"/>
    <w:pPr>
      <w:spacing w:before="96"/>
      <w:ind w:left="116" w:hanging="12"/>
    </w:pPr>
    <w:rPr>
      <w:rFonts w:eastAsia="Times New Roman" w:cs="Times New Roman"/>
      <w:szCs w:val="24"/>
      <w:lang w:eastAsia="ru-RU"/>
    </w:rPr>
  </w:style>
  <w:style w:type="paragraph" w:customStyle="1" w:styleId="21720">
    <w:name w:val="Оглавление 2172"/>
    <w:basedOn w:val="a"/>
    <w:uiPriority w:val="1"/>
    <w:qFormat/>
    <w:rsid w:val="00C23D13"/>
    <w:pPr>
      <w:spacing w:before="102"/>
      <w:ind w:left="356" w:hanging="8"/>
    </w:pPr>
    <w:rPr>
      <w:rFonts w:eastAsia="Times New Roman" w:cs="Times New Roman"/>
      <w:szCs w:val="24"/>
      <w:lang w:eastAsia="ru-RU"/>
    </w:rPr>
  </w:style>
  <w:style w:type="paragraph" w:customStyle="1" w:styleId="3172">
    <w:name w:val="Оглавление 3172"/>
    <w:basedOn w:val="a"/>
    <w:uiPriority w:val="1"/>
    <w:qFormat/>
    <w:rsid w:val="00C23D13"/>
    <w:pPr>
      <w:spacing w:before="112"/>
      <w:ind w:left="596" w:hanging="540"/>
    </w:pPr>
    <w:rPr>
      <w:rFonts w:eastAsia="Times New Roman" w:cs="Times New Roman"/>
      <w:szCs w:val="24"/>
      <w:lang w:eastAsia="ru-RU"/>
    </w:rPr>
  </w:style>
  <w:style w:type="paragraph" w:customStyle="1" w:styleId="11721">
    <w:name w:val="Заголовок 117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20">
    <w:name w:val="Заголовок 3172"/>
    <w:basedOn w:val="a"/>
    <w:uiPriority w:val="1"/>
    <w:qFormat/>
    <w:rsid w:val="00C23D13"/>
    <w:pPr>
      <w:ind w:left="824"/>
      <w:outlineLvl w:val="3"/>
    </w:pPr>
    <w:rPr>
      <w:rFonts w:eastAsia="Times New Roman" w:cs="Times New Roman"/>
      <w:b/>
      <w:bCs/>
      <w:szCs w:val="24"/>
      <w:lang w:eastAsia="ru-RU"/>
    </w:rPr>
  </w:style>
  <w:style w:type="character" w:customStyle="1" w:styleId="723">
    <w:name w:val="Текст выноски Знак72"/>
    <w:basedOn w:val="a1"/>
    <w:uiPriority w:val="99"/>
    <w:semiHidden/>
    <w:rsid w:val="00C23D13"/>
    <w:rPr>
      <w:rFonts w:ascii="Tahoma" w:eastAsia="Times New Roman" w:hAnsi="Tahoma" w:cs="Tahoma"/>
      <w:sz w:val="16"/>
      <w:szCs w:val="16"/>
      <w:lang w:eastAsia="ru-RU"/>
    </w:rPr>
  </w:style>
  <w:style w:type="character" w:customStyle="1" w:styleId="724">
    <w:name w:val="Текст примечания Знак72"/>
    <w:basedOn w:val="a1"/>
    <w:uiPriority w:val="99"/>
    <w:semiHidden/>
    <w:rsid w:val="00C23D13"/>
    <w:rPr>
      <w:rFonts w:ascii="Times New Roman" w:eastAsia="Times New Roman" w:hAnsi="Times New Roman" w:cs="Times New Roman"/>
      <w:sz w:val="20"/>
      <w:szCs w:val="20"/>
      <w:lang w:eastAsia="ru-RU"/>
    </w:rPr>
  </w:style>
  <w:style w:type="character" w:customStyle="1" w:styleId="725">
    <w:name w:val="Тема примечания Знак72"/>
    <w:uiPriority w:val="99"/>
    <w:semiHidden/>
    <w:rsid w:val="00C23D13"/>
    <w:rPr>
      <w:rFonts w:ascii="Times New Roman" w:eastAsia="Times New Roman" w:hAnsi="Times New Roman" w:cs="Times New Roman"/>
      <w:b/>
      <w:bCs/>
      <w:sz w:val="20"/>
      <w:szCs w:val="20"/>
      <w:lang w:eastAsia="ru-RU"/>
    </w:rPr>
  </w:style>
  <w:style w:type="paragraph" w:customStyle="1" w:styleId="xl6572">
    <w:name w:val="xl65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2">
    <w:name w:val="xl66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2">
    <w:name w:val="xl677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2">
    <w:name w:val="xl687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2">
    <w:name w:val="xl69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2">
    <w:name w:val="xl707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2">
    <w:name w:val="xl71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2">
    <w:name w:val="xl727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2">
    <w:name w:val="xl73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2">
    <w:name w:val="xl74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2">
    <w:name w:val="xl75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2">
    <w:name w:val="xl76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2">
    <w:name w:val="xl77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1">
    <w:name w:val="xl78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6a">
    <w:name w:val="Основной текст Знак116"/>
    <w:basedOn w:val="a1"/>
    <w:uiPriority w:val="1"/>
    <w:semiHidden/>
    <w:locked/>
    <w:rsid w:val="00C23D13"/>
    <w:rPr>
      <w:rFonts w:ascii="Times New Roman" w:eastAsiaTheme="minorEastAsia" w:hAnsi="Times New Roman" w:cs="Times New Roman"/>
      <w:sz w:val="24"/>
      <w:szCs w:val="24"/>
      <w:lang w:eastAsia="ru-RU"/>
    </w:rPr>
  </w:style>
  <w:style w:type="character" w:customStyle="1" w:styleId="1710">
    <w:name w:val="Заголовок 1 Знак71"/>
    <w:basedOn w:val="a1"/>
    <w:uiPriority w:val="1"/>
    <w:rsid w:val="00C23D13"/>
    <w:rPr>
      <w:rFonts w:ascii="Times New Roman" w:eastAsiaTheme="minorEastAsia" w:hAnsi="Times New Roman" w:cs="Times New Roman"/>
      <w:b/>
      <w:bCs/>
      <w:sz w:val="32"/>
      <w:szCs w:val="32"/>
      <w:lang w:eastAsia="ru-RU"/>
    </w:rPr>
  </w:style>
  <w:style w:type="character" w:customStyle="1" w:styleId="272">
    <w:name w:val="Заголовок 2 Знак72"/>
    <w:basedOn w:val="a1"/>
    <w:uiPriority w:val="1"/>
    <w:rsid w:val="00C23D13"/>
    <w:rPr>
      <w:rFonts w:ascii="Times New Roman" w:eastAsiaTheme="minorEastAsia" w:hAnsi="Times New Roman" w:cs="Times New Roman"/>
      <w:b/>
      <w:bCs/>
      <w:sz w:val="28"/>
      <w:szCs w:val="28"/>
      <w:lang w:eastAsia="ru-RU"/>
    </w:rPr>
  </w:style>
  <w:style w:type="character" w:customStyle="1" w:styleId="371">
    <w:name w:val="Заголовок 3 Знак71"/>
    <w:basedOn w:val="a1"/>
    <w:uiPriority w:val="1"/>
    <w:rsid w:val="00C23D13"/>
    <w:rPr>
      <w:rFonts w:ascii="Times New Roman" w:eastAsiaTheme="minorEastAsia" w:hAnsi="Times New Roman" w:cs="Times New Roman"/>
      <w:b/>
      <w:bCs/>
      <w:sz w:val="24"/>
      <w:szCs w:val="24"/>
      <w:lang w:eastAsia="ru-RU"/>
    </w:rPr>
  </w:style>
  <w:style w:type="numbering" w:customStyle="1" w:styleId="1711">
    <w:name w:val="Нет списка171"/>
    <w:next w:val="a3"/>
    <w:uiPriority w:val="99"/>
    <w:semiHidden/>
    <w:unhideWhenUsed/>
    <w:rsid w:val="00C23D13"/>
  </w:style>
  <w:style w:type="character" w:customStyle="1" w:styleId="726">
    <w:name w:val="Основной текст Знак72"/>
    <w:basedOn w:val="a1"/>
    <w:uiPriority w:val="1"/>
    <w:rsid w:val="00C23D13"/>
    <w:rPr>
      <w:rFonts w:ascii="Times New Roman" w:eastAsiaTheme="minorEastAsia" w:hAnsi="Times New Roman" w:cs="Times New Roman"/>
      <w:sz w:val="24"/>
      <w:szCs w:val="24"/>
      <w:lang w:eastAsia="ru-RU"/>
    </w:rPr>
  </w:style>
  <w:style w:type="paragraph" w:customStyle="1" w:styleId="TableParagraph71">
    <w:name w:val="Table Paragraph7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10">
    <w:name w:val="Верхний колонтитул Знак71"/>
    <w:basedOn w:val="a1"/>
    <w:uiPriority w:val="99"/>
    <w:rsid w:val="00C23D13"/>
    <w:rPr>
      <w:rFonts w:ascii="Times New Roman" w:eastAsiaTheme="minorEastAsia" w:hAnsi="Times New Roman" w:cs="Times New Roman"/>
      <w:sz w:val="24"/>
      <w:szCs w:val="24"/>
      <w:lang w:eastAsia="ru-RU"/>
    </w:rPr>
  </w:style>
  <w:style w:type="character" w:customStyle="1" w:styleId="711">
    <w:name w:val="Нижний колонтитул Знак71"/>
    <w:basedOn w:val="a1"/>
    <w:uiPriority w:val="99"/>
    <w:rsid w:val="00C23D13"/>
    <w:rPr>
      <w:rFonts w:ascii="Times New Roman" w:eastAsiaTheme="minorEastAsia" w:hAnsi="Times New Roman" w:cs="Times New Roman"/>
      <w:sz w:val="24"/>
      <w:szCs w:val="24"/>
      <w:lang w:eastAsia="ru-RU"/>
    </w:rPr>
  </w:style>
  <w:style w:type="paragraph" w:customStyle="1" w:styleId="21710">
    <w:name w:val="Заголовок 2171"/>
    <w:basedOn w:val="a"/>
    <w:uiPriority w:val="1"/>
    <w:qFormat/>
    <w:rsid w:val="00C23D13"/>
    <w:pPr>
      <w:widowControl w:val="0"/>
      <w:ind w:left="692" w:hanging="8"/>
      <w:outlineLvl w:val="2"/>
    </w:pPr>
    <w:rPr>
      <w:rFonts w:eastAsia="Times New Roman"/>
      <w:b/>
      <w:bCs/>
      <w:sz w:val="28"/>
      <w:szCs w:val="28"/>
      <w:lang w:val="en-US"/>
    </w:rPr>
  </w:style>
  <w:style w:type="character" w:customStyle="1" w:styleId="712">
    <w:name w:val="Гипертекстовая ссылка71"/>
    <w:basedOn w:val="a1"/>
    <w:uiPriority w:val="99"/>
    <w:rsid w:val="00C23D13"/>
    <w:rPr>
      <w:b w:val="0"/>
      <w:bCs w:val="0"/>
      <w:color w:val="106BBE"/>
    </w:rPr>
  </w:style>
  <w:style w:type="table" w:customStyle="1" w:styleId="TableNormal71">
    <w:name w:val="Table Normal7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12">
    <w:name w:val="Сетка таблицы17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10">
    <w:name w:val="Оглавление 1171"/>
    <w:basedOn w:val="a"/>
    <w:uiPriority w:val="1"/>
    <w:qFormat/>
    <w:rsid w:val="00C23D13"/>
    <w:pPr>
      <w:spacing w:before="96"/>
      <w:ind w:left="116" w:hanging="12"/>
    </w:pPr>
    <w:rPr>
      <w:rFonts w:eastAsia="Times New Roman" w:cs="Times New Roman"/>
      <w:szCs w:val="24"/>
      <w:lang w:eastAsia="ru-RU"/>
    </w:rPr>
  </w:style>
  <w:style w:type="paragraph" w:customStyle="1" w:styleId="21711">
    <w:name w:val="Оглавление 2171"/>
    <w:basedOn w:val="a"/>
    <w:uiPriority w:val="1"/>
    <w:qFormat/>
    <w:rsid w:val="00C23D13"/>
    <w:pPr>
      <w:spacing w:before="102"/>
      <w:ind w:left="356" w:hanging="8"/>
    </w:pPr>
    <w:rPr>
      <w:rFonts w:eastAsia="Times New Roman" w:cs="Times New Roman"/>
      <w:szCs w:val="24"/>
      <w:lang w:eastAsia="ru-RU"/>
    </w:rPr>
  </w:style>
  <w:style w:type="paragraph" w:customStyle="1" w:styleId="31710">
    <w:name w:val="Оглавление 3171"/>
    <w:basedOn w:val="a"/>
    <w:uiPriority w:val="1"/>
    <w:qFormat/>
    <w:rsid w:val="00C23D13"/>
    <w:pPr>
      <w:spacing w:before="112"/>
      <w:ind w:left="596" w:hanging="540"/>
    </w:pPr>
    <w:rPr>
      <w:rFonts w:eastAsia="Times New Roman" w:cs="Times New Roman"/>
      <w:szCs w:val="24"/>
      <w:lang w:eastAsia="ru-RU"/>
    </w:rPr>
  </w:style>
  <w:style w:type="paragraph" w:customStyle="1" w:styleId="11711">
    <w:name w:val="Заголовок 117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11">
    <w:name w:val="Заголовок 3171"/>
    <w:basedOn w:val="a"/>
    <w:uiPriority w:val="1"/>
    <w:qFormat/>
    <w:rsid w:val="00C23D13"/>
    <w:pPr>
      <w:ind w:left="824"/>
      <w:outlineLvl w:val="3"/>
    </w:pPr>
    <w:rPr>
      <w:rFonts w:eastAsia="Times New Roman" w:cs="Times New Roman"/>
      <w:b/>
      <w:bCs/>
      <w:szCs w:val="24"/>
      <w:lang w:eastAsia="ru-RU"/>
    </w:rPr>
  </w:style>
  <w:style w:type="character" w:customStyle="1" w:styleId="713">
    <w:name w:val="Текст выноски Знак71"/>
    <w:basedOn w:val="a1"/>
    <w:uiPriority w:val="99"/>
    <w:semiHidden/>
    <w:rsid w:val="00C23D13"/>
    <w:rPr>
      <w:rFonts w:ascii="Tahoma" w:eastAsia="Times New Roman" w:hAnsi="Tahoma" w:cs="Tahoma"/>
      <w:sz w:val="16"/>
      <w:szCs w:val="16"/>
      <w:lang w:eastAsia="ru-RU"/>
    </w:rPr>
  </w:style>
  <w:style w:type="character" w:customStyle="1" w:styleId="714">
    <w:name w:val="Текст примечания Знак71"/>
    <w:basedOn w:val="a1"/>
    <w:uiPriority w:val="99"/>
    <w:semiHidden/>
    <w:rsid w:val="00C23D13"/>
    <w:rPr>
      <w:rFonts w:ascii="Times New Roman" w:eastAsia="Times New Roman" w:hAnsi="Times New Roman" w:cs="Times New Roman"/>
      <w:sz w:val="20"/>
      <w:szCs w:val="20"/>
      <w:lang w:eastAsia="ru-RU"/>
    </w:rPr>
  </w:style>
  <w:style w:type="character" w:customStyle="1" w:styleId="715">
    <w:name w:val="Тема примечания Знак71"/>
    <w:uiPriority w:val="99"/>
    <w:semiHidden/>
    <w:rsid w:val="00C23D13"/>
    <w:rPr>
      <w:rFonts w:ascii="Times New Roman" w:eastAsia="Times New Roman" w:hAnsi="Times New Roman" w:cs="Times New Roman"/>
      <w:b/>
      <w:bCs/>
      <w:sz w:val="20"/>
      <w:szCs w:val="20"/>
      <w:lang w:eastAsia="ru-RU"/>
    </w:rPr>
  </w:style>
  <w:style w:type="paragraph" w:customStyle="1" w:styleId="xl6571">
    <w:name w:val="xl65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1">
    <w:name w:val="xl66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1">
    <w:name w:val="xl677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1">
    <w:name w:val="xl687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1">
    <w:name w:val="xl69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1">
    <w:name w:val="xl707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1">
    <w:name w:val="xl71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1">
    <w:name w:val="xl727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1">
    <w:name w:val="xl73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1">
    <w:name w:val="xl74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1">
    <w:name w:val="xl75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1">
    <w:name w:val="xl76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1">
    <w:name w:val="xl77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0">
    <w:name w:val="xl78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5a">
    <w:name w:val="Основной текст Знак115"/>
    <w:basedOn w:val="a1"/>
    <w:uiPriority w:val="1"/>
    <w:semiHidden/>
    <w:locked/>
    <w:rsid w:val="00C23D13"/>
    <w:rPr>
      <w:rFonts w:ascii="Times New Roman" w:eastAsiaTheme="minorEastAsia" w:hAnsi="Times New Roman" w:cs="Times New Roman"/>
      <w:sz w:val="24"/>
      <w:szCs w:val="24"/>
      <w:lang w:eastAsia="ru-RU"/>
    </w:rPr>
  </w:style>
  <w:style w:type="character" w:customStyle="1" w:styleId="1700">
    <w:name w:val="Заголовок 1 Знак70"/>
    <w:basedOn w:val="a1"/>
    <w:uiPriority w:val="1"/>
    <w:rsid w:val="00C23D13"/>
    <w:rPr>
      <w:rFonts w:ascii="Times New Roman" w:eastAsiaTheme="minorEastAsia" w:hAnsi="Times New Roman" w:cs="Times New Roman"/>
      <w:b/>
      <w:bCs/>
      <w:sz w:val="32"/>
      <w:szCs w:val="32"/>
      <w:lang w:eastAsia="ru-RU"/>
    </w:rPr>
  </w:style>
  <w:style w:type="character" w:customStyle="1" w:styleId="271">
    <w:name w:val="Заголовок 2 Знак71"/>
    <w:basedOn w:val="a1"/>
    <w:uiPriority w:val="1"/>
    <w:rsid w:val="00C23D13"/>
    <w:rPr>
      <w:rFonts w:ascii="Times New Roman" w:eastAsiaTheme="minorEastAsia" w:hAnsi="Times New Roman" w:cs="Times New Roman"/>
      <w:b/>
      <w:bCs/>
      <w:sz w:val="28"/>
      <w:szCs w:val="28"/>
      <w:lang w:eastAsia="ru-RU"/>
    </w:rPr>
  </w:style>
  <w:style w:type="character" w:customStyle="1" w:styleId="370">
    <w:name w:val="Заголовок 3 Знак70"/>
    <w:basedOn w:val="a1"/>
    <w:uiPriority w:val="1"/>
    <w:rsid w:val="00C23D13"/>
    <w:rPr>
      <w:rFonts w:ascii="Times New Roman" w:eastAsiaTheme="minorEastAsia" w:hAnsi="Times New Roman" w:cs="Times New Roman"/>
      <w:b/>
      <w:bCs/>
      <w:sz w:val="24"/>
      <w:szCs w:val="24"/>
      <w:lang w:eastAsia="ru-RU"/>
    </w:rPr>
  </w:style>
  <w:style w:type="numbering" w:customStyle="1" w:styleId="1701">
    <w:name w:val="Нет списка170"/>
    <w:next w:val="a3"/>
    <w:uiPriority w:val="99"/>
    <w:semiHidden/>
    <w:unhideWhenUsed/>
    <w:rsid w:val="00C23D13"/>
  </w:style>
  <w:style w:type="character" w:customStyle="1" w:styleId="716">
    <w:name w:val="Основной текст Знак71"/>
    <w:basedOn w:val="a1"/>
    <w:uiPriority w:val="1"/>
    <w:rsid w:val="00C23D13"/>
    <w:rPr>
      <w:rFonts w:ascii="Times New Roman" w:eastAsiaTheme="minorEastAsia" w:hAnsi="Times New Roman" w:cs="Times New Roman"/>
      <w:sz w:val="24"/>
      <w:szCs w:val="24"/>
      <w:lang w:eastAsia="ru-RU"/>
    </w:rPr>
  </w:style>
  <w:style w:type="paragraph" w:customStyle="1" w:styleId="TableParagraph70">
    <w:name w:val="Table Paragraph7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00">
    <w:name w:val="Верхний колонтитул Знак70"/>
    <w:basedOn w:val="a1"/>
    <w:uiPriority w:val="99"/>
    <w:rsid w:val="00C23D13"/>
    <w:rPr>
      <w:rFonts w:ascii="Times New Roman" w:eastAsiaTheme="minorEastAsia" w:hAnsi="Times New Roman" w:cs="Times New Roman"/>
      <w:sz w:val="24"/>
      <w:szCs w:val="24"/>
      <w:lang w:eastAsia="ru-RU"/>
    </w:rPr>
  </w:style>
  <w:style w:type="character" w:customStyle="1" w:styleId="701">
    <w:name w:val="Нижний колонтитул Знак70"/>
    <w:basedOn w:val="a1"/>
    <w:uiPriority w:val="99"/>
    <w:rsid w:val="00C23D13"/>
    <w:rPr>
      <w:rFonts w:ascii="Times New Roman" w:eastAsiaTheme="minorEastAsia" w:hAnsi="Times New Roman" w:cs="Times New Roman"/>
      <w:sz w:val="24"/>
      <w:szCs w:val="24"/>
      <w:lang w:eastAsia="ru-RU"/>
    </w:rPr>
  </w:style>
  <w:style w:type="paragraph" w:customStyle="1" w:styleId="21700">
    <w:name w:val="Заголовок 2170"/>
    <w:basedOn w:val="a"/>
    <w:uiPriority w:val="1"/>
    <w:qFormat/>
    <w:rsid w:val="00C23D13"/>
    <w:pPr>
      <w:widowControl w:val="0"/>
      <w:ind w:left="692" w:hanging="8"/>
      <w:outlineLvl w:val="2"/>
    </w:pPr>
    <w:rPr>
      <w:rFonts w:eastAsia="Times New Roman"/>
      <w:b/>
      <w:bCs/>
      <w:sz w:val="28"/>
      <w:szCs w:val="28"/>
      <w:lang w:val="en-US"/>
    </w:rPr>
  </w:style>
  <w:style w:type="character" w:customStyle="1" w:styleId="702">
    <w:name w:val="Гипертекстовая ссылка70"/>
    <w:basedOn w:val="a1"/>
    <w:uiPriority w:val="99"/>
    <w:rsid w:val="00C23D13"/>
    <w:rPr>
      <w:b w:val="0"/>
      <w:bCs w:val="0"/>
      <w:color w:val="106BBE"/>
    </w:rPr>
  </w:style>
  <w:style w:type="table" w:customStyle="1" w:styleId="TableNormal70">
    <w:name w:val="Table Normal7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02">
    <w:name w:val="Сетка таблицы170"/>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00">
    <w:name w:val="Оглавление 1170"/>
    <w:basedOn w:val="a"/>
    <w:uiPriority w:val="1"/>
    <w:qFormat/>
    <w:rsid w:val="00C23D13"/>
    <w:pPr>
      <w:spacing w:before="96"/>
      <w:ind w:left="116" w:hanging="12"/>
    </w:pPr>
    <w:rPr>
      <w:rFonts w:eastAsia="Times New Roman" w:cs="Times New Roman"/>
      <w:szCs w:val="24"/>
      <w:lang w:eastAsia="ru-RU"/>
    </w:rPr>
  </w:style>
  <w:style w:type="paragraph" w:customStyle="1" w:styleId="21701">
    <w:name w:val="Оглавление 2170"/>
    <w:basedOn w:val="a"/>
    <w:uiPriority w:val="1"/>
    <w:qFormat/>
    <w:rsid w:val="00C23D13"/>
    <w:pPr>
      <w:spacing w:before="102"/>
      <w:ind w:left="356" w:hanging="8"/>
    </w:pPr>
    <w:rPr>
      <w:rFonts w:eastAsia="Times New Roman" w:cs="Times New Roman"/>
      <w:szCs w:val="24"/>
      <w:lang w:eastAsia="ru-RU"/>
    </w:rPr>
  </w:style>
  <w:style w:type="paragraph" w:customStyle="1" w:styleId="31700">
    <w:name w:val="Оглавление 3170"/>
    <w:basedOn w:val="a"/>
    <w:uiPriority w:val="1"/>
    <w:qFormat/>
    <w:rsid w:val="00C23D13"/>
    <w:pPr>
      <w:spacing w:before="112"/>
      <w:ind w:left="596" w:hanging="540"/>
    </w:pPr>
    <w:rPr>
      <w:rFonts w:eastAsia="Times New Roman" w:cs="Times New Roman"/>
      <w:szCs w:val="24"/>
      <w:lang w:eastAsia="ru-RU"/>
    </w:rPr>
  </w:style>
  <w:style w:type="paragraph" w:customStyle="1" w:styleId="11701">
    <w:name w:val="Заголовок 117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01">
    <w:name w:val="Заголовок 3170"/>
    <w:basedOn w:val="a"/>
    <w:uiPriority w:val="1"/>
    <w:qFormat/>
    <w:rsid w:val="00C23D13"/>
    <w:pPr>
      <w:ind w:left="824"/>
      <w:outlineLvl w:val="3"/>
    </w:pPr>
    <w:rPr>
      <w:rFonts w:eastAsia="Times New Roman" w:cs="Times New Roman"/>
      <w:b/>
      <w:bCs/>
      <w:szCs w:val="24"/>
      <w:lang w:eastAsia="ru-RU"/>
    </w:rPr>
  </w:style>
  <w:style w:type="character" w:customStyle="1" w:styleId="703">
    <w:name w:val="Текст выноски Знак70"/>
    <w:basedOn w:val="a1"/>
    <w:uiPriority w:val="99"/>
    <w:semiHidden/>
    <w:rsid w:val="00C23D13"/>
    <w:rPr>
      <w:rFonts w:ascii="Tahoma" w:eastAsia="Times New Roman" w:hAnsi="Tahoma" w:cs="Tahoma"/>
      <w:sz w:val="16"/>
      <w:szCs w:val="16"/>
      <w:lang w:eastAsia="ru-RU"/>
    </w:rPr>
  </w:style>
  <w:style w:type="character" w:customStyle="1" w:styleId="704">
    <w:name w:val="Текст примечания Знак70"/>
    <w:basedOn w:val="a1"/>
    <w:uiPriority w:val="99"/>
    <w:semiHidden/>
    <w:rsid w:val="00C23D13"/>
    <w:rPr>
      <w:rFonts w:ascii="Times New Roman" w:eastAsia="Times New Roman" w:hAnsi="Times New Roman" w:cs="Times New Roman"/>
      <w:sz w:val="20"/>
      <w:szCs w:val="20"/>
      <w:lang w:eastAsia="ru-RU"/>
    </w:rPr>
  </w:style>
  <w:style w:type="character" w:customStyle="1" w:styleId="705">
    <w:name w:val="Тема примечания Знак70"/>
    <w:uiPriority w:val="99"/>
    <w:semiHidden/>
    <w:rsid w:val="00C23D13"/>
    <w:rPr>
      <w:rFonts w:ascii="Times New Roman" w:eastAsia="Times New Roman" w:hAnsi="Times New Roman" w:cs="Times New Roman"/>
      <w:b/>
      <w:bCs/>
      <w:sz w:val="20"/>
      <w:szCs w:val="20"/>
      <w:lang w:eastAsia="ru-RU"/>
    </w:rPr>
  </w:style>
  <w:style w:type="paragraph" w:customStyle="1" w:styleId="xl6570">
    <w:name w:val="xl65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0">
    <w:name w:val="xl66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0">
    <w:name w:val="xl677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0">
    <w:name w:val="xl687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0">
    <w:name w:val="xl69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0">
    <w:name w:val="xl707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0">
    <w:name w:val="xl71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0">
    <w:name w:val="xl727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0">
    <w:name w:val="xl73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0">
    <w:name w:val="xl74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0">
    <w:name w:val="xl75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0">
    <w:name w:val="xl76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0">
    <w:name w:val="xl77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9">
    <w:name w:val="xl78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2137">
    <w:name w:val="Заголовок 2 Знак137"/>
    <w:basedOn w:val="a1"/>
    <w:uiPriority w:val="1"/>
    <w:semiHidden/>
    <w:locked/>
    <w:rsid w:val="00C23D13"/>
    <w:rPr>
      <w:rFonts w:ascii="Times New Roman" w:eastAsiaTheme="minorEastAsia" w:hAnsi="Times New Roman" w:cs="Times New Roman"/>
      <w:b/>
      <w:bCs/>
      <w:sz w:val="28"/>
      <w:szCs w:val="28"/>
      <w:lang w:eastAsia="ru-RU"/>
    </w:rPr>
  </w:style>
  <w:style w:type="character" w:customStyle="1" w:styleId="114a">
    <w:name w:val="Основной текст Знак114"/>
    <w:basedOn w:val="a1"/>
    <w:uiPriority w:val="1"/>
    <w:semiHidden/>
    <w:locked/>
    <w:rsid w:val="00C23D13"/>
    <w:rPr>
      <w:rFonts w:ascii="Times New Roman" w:eastAsiaTheme="minorEastAsia" w:hAnsi="Times New Roman" w:cs="Times New Roman"/>
      <w:sz w:val="24"/>
      <w:szCs w:val="24"/>
      <w:lang w:eastAsia="ru-RU"/>
    </w:rPr>
  </w:style>
  <w:style w:type="character" w:customStyle="1" w:styleId="1690">
    <w:name w:val="Заголовок 1 Знак69"/>
    <w:basedOn w:val="a1"/>
    <w:uiPriority w:val="1"/>
    <w:rsid w:val="00C23D13"/>
    <w:rPr>
      <w:rFonts w:ascii="Times New Roman" w:eastAsiaTheme="minorEastAsia" w:hAnsi="Times New Roman" w:cs="Times New Roman"/>
      <w:b/>
      <w:bCs/>
      <w:sz w:val="32"/>
      <w:szCs w:val="32"/>
      <w:lang w:eastAsia="ru-RU"/>
    </w:rPr>
  </w:style>
  <w:style w:type="character" w:customStyle="1" w:styleId="270">
    <w:name w:val="Заголовок 2 Знак70"/>
    <w:basedOn w:val="a1"/>
    <w:uiPriority w:val="1"/>
    <w:rsid w:val="00C23D13"/>
    <w:rPr>
      <w:rFonts w:ascii="Times New Roman" w:eastAsiaTheme="minorEastAsia" w:hAnsi="Times New Roman" w:cs="Times New Roman"/>
      <w:b/>
      <w:bCs/>
      <w:sz w:val="28"/>
      <w:szCs w:val="28"/>
      <w:lang w:eastAsia="ru-RU"/>
    </w:rPr>
  </w:style>
  <w:style w:type="character" w:customStyle="1" w:styleId="369">
    <w:name w:val="Заголовок 3 Знак69"/>
    <w:basedOn w:val="a1"/>
    <w:uiPriority w:val="1"/>
    <w:rsid w:val="00C23D13"/>
    <w:rPr>
      <w:rFonts w:ascii="Times New Roman" w:eastAsiaTheme="minorEastAsia" w:hAnsi="Times New Roman" w:cs="Times New Roman"/>
      <w:b/>
      <w:bCs/>
      <w:sz w:val="24"/>
      <w:szCs w:val="24"/>
      <w:lang w:eastAsia="ru-RU"/>
    </w:rPr>
  </w:style>
  <w:style w:type="numbering" w:customStyle="1" w:styleId="1691">
    <w:name w:val="Нет списка169"/>
    <w:next w:val="a3"/>
    <w:uiPriority w:val="99"/>
    <w:semiHidden/>
    <w:unhideWhenUsed/>
    <w:rsid w:val="00C23D13"/>
  </w:style>
  <w:style w:type="character" w:customStyle="1" w:styleId="706">
    <w:name w:val="Основной текст Знак70"/>
    <w:basedOn w:val="a1"/>
    <w:uiPriority w:val="1"/>
    <w:rsid w:val="00C23D13"/>
    <w:rPr>
      <w:rFonts w:ascii="Times New Roman" w:eastAsiaTheme="minorEastAsia" w:hAnsi="Times New Roman" w:cs="Times New Roman"/>
      <w:sz w:val="24"/>
      <w:szCs w:val="24"/>
      <w:lang w:eastAsia="ru-RU"/>
    </w:rPr>
  </w:style>
  <w:style w:type="paragraph" w:customStyle="1" w:styleId="TableParagraph69">
    <w:name w:val="Table Paragraph6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9">
    <w:name w:val="Верхний колонтитул Знак69"/>
    <w:basedOn w:val="a1"/>
    <w:uiPriority w:val="99"/>
    <w:rsid w:val="00C23D13"/>
    <w:rPr>
      <w:rFonts w:ascii="Times New Roman" w:eastAsiaTheme="minorEastAsia" w:hAnsi="Times New Roman" w:cs="Times New Roman"/>
      <w:sz w:val="24"/>
      <w:szCs w:val="24"/>
      <w:lang w:eastAsia="ru-RU"/>
    </w:rPr>
  </w:style>
  <w:style w:type="character" w:customStyle="1" w:styleId="690">
    <w:name w:val="Нижний колонтитул Знак69"/>
    <w:basedOn w:val="a1"/>
    <w:uiPriority w:val="99"/>
    <w:rsid w:val="00C23D13"/>
    <w:rPr>
      <w:rFonts w:ascii="Times New Roman" w:eastAsiaTheme="minorEastAsia" w:hAnsi="Times New Roman" w:cs="Times New Roman"/>
      <w:sz w:val="24"/>
      <w:szCs w:val="24"/>
      <w:lang w:eastAsia="ru-RU"/>
    </w:rPr>
  </w:style>
  <w:style w:type="paragraph" w:customStyle="1" w:styleId="2169">
    <w:name w:val="Заголовок 2169"/>
    <w:basedOn w:val="a"/>
    <w:uiPriority w:val="1"/>
    <w:qFormat/>
    <w:rsid w:val="00C23D13"/>
    <w:pPr>
      <w:widowControl w:val="0"/>
      <w:ind w:left="692" w:hanging="8"/>
      <w:outlineLvl w:val="2"/>
    </w:pPr>
    <w:rPr>
      <w:rFonts w:eastAsia="Times New Roman"/>
      <w:b/>
      <w:bCs/>
      <w:sz w:val="28"/>
      <w:szCs w:val="28"/>
      <w:lang w:val="en-US"/>
    </w:rPr>
  </w:style>
  <w:style w:type="character" w:customStyle="1" w:styleId="691">
    <w:name w:val="Гипертекстовая ссылка69"/>
    <w:basedOn w:val="a1"/>
    <w:uiPriority w:val="99"/>
    <w:rsid w:val="00C23D13"/>
    <w:rPr>
      <w:b w:val="0"/>
      <w:bCs w:val="0"/>
      <w:color w:val="106BBE"/>
    </w:rPr>
  </w:style>
  <w:style w:type="table" w:customStyle="1" w:styleId="TableNormal69">
    <w:name w:val="Table Normal6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92">
    <w:name w:val="Сетка таблицы16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90">
    <w:name w:val="Оглавление 1169"/>
    <w:basedOn w:val="a"/>
    <w:uiPriority w:val="1"/>
    <w:qFormat/>
    <w:rsid w:val="00C23D13"/>
    <w:pPr>
      <w:spacing w:before="96"/>
      <w:ind w:left="116" w:hanging="12"/>
    </w:pPr>
    <w:rPr>
      <w:rFonts w:eastAsia="Times New Roman" w:cs="Times New Roman"/>
      <w:szCs w:val="24"/>
      <w:lang w:eastAsia="ru-RU"/>
    </w:rPr>
  </w:style>
  <w:style w:type="paragraph" w:customStyle="1" w:styleId="21690">
    <w:name w:val="Оглавление 2169"/>
    <w:basedOn w:val="a"/>
    <w:uiPriority w:val="1"/>
    <w:qFormat/>
    <w:rsid w:val="00C23D13"/>
    <w:pPr>
      <w:spacing w:before="102"/>
      <w:ind w:left="356" w:hanging="8"/>
    </w:pPr>
    <w:rPr>
      <w:rFonts w:eastAsia="Times New Roman" w:cs="Times New Roman"/>
      <w:szCs w:val="24"/>
      <w:lang w:eastAsia="ru-RU"/>
    </w:rPr>
  </w:style>
  <w:style w:type="paragraph" w:customStyle="1" w:styleId="3169">
    <w:name w:val="Оглавление 3169"/>
    <w:basedOn w:val="a"/>
    <w:uiPriority w:val="1"/>
    <w:qFormat/>
    <w:rsid w:val="00C23D13"/>
    <w:pPr>
      <w:spacing w:before="112"/>
      <w:ind w:left="596" w:hanging="540"/>
    </w:pPr>
    <w:rPr>
      <w:rFonts w:eastAsia="Times New Roman" w:cs="Times New Roman"/>
      <w:szCs w:val="24"/>
      <w:lang w:eastAsia="ru-RU"/>
    </w:rPr>
  </w:style>
  <w:style w:type="paragraph" w:customStyle="1" w:styleId="11691">
    <w:name w:val="Заголовок 116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90">
    <w:name w:val="Заголовок 3169"/>
    <w:basedOn w:val="a"/>
    <w:uiPriority w:val="1"/>
    <w:qFormat/>
    <w:rsid w:val="00C23D13"/>
    <w:pPr>
      <w:ind w:left="824"/>
      <w:outlineLvl w:val="3"/>
    </w:pPr>
    <w:rPr>
      <w:rFonts w:eastAsia="Times New Roman" w:cs="Times New Roman"/>
      <w:b/>
      <w:bCs/>
      <w:szCs w:val="24"/>
      <w:lang w:eastAsia="ru-RU"/>
    </w:rPr>
  </w:style>
  <w:style w:type="character" w:customStyle="1" w:styleId="692">
    <w:name w:val="Текст выноски Знак69"/>
    <w:basedOn w:val="a1"/>
    <w:uiPriority w:val="99"/>
    <w:semiHidden/>
    <w:rsid w:val="00C23D13"/>
    <w:rPr>
      <w:rFonts w:ascii="Tahoma" w:eastAsia="Times New Roman" w:hAnsi="Tahoma" w:cs="Tahoma"/>
      <w:sz w:val="16"/>
      <w:szCs w:val="16"/>
      <w:lang w:eastAsia="ru-RU"/>
    </w:rPr>
  </w:style>
  <w:style w:type="character" w:customStyle="1" w:styleId="693">
    <w:name w:val="Текст примечания Знак69"/>
    <w:basedOn w:val="a1"/>
    <w:uiPriority w:val="99"/>
    <w:semiHidden/>
    <w:rsid w:val="00C23D13"/>
    <w:rPr>
      <w:rFonts w:ascii="Times New Roman" w:eastAsia="Times New Roman" w:hAnsi="Times New Roman" w:cs="Times New Roman"/>
      <w:sz w:val="20"/>
      <w:szCs w:val="20"/>
      <w:lang w:eastAsia="ru-RU"/>
    </w:rPr>
  </w:style>
  <w:style w:type="character" w:customStyle="1" w:styleId="694">
    <w:name w:val="Тема примечания Знак69"/>
    <w:uiPriority w:val="99"/>
    <w:semiHidden/>
    <w:rsid w:val="00C23D13"/>
    <w:rPr>
      <w:rFonts w:ascii="Times New Roman" w:eastAsia="Times New Roman" w:hAnsi="Times New Roman" w:cs="Times New Roman"/>
      <w:b/>
      <w:bCs/>
      <w:sz w:val="20"/>
      <w:szCs w:val="20"/>
      <w:lang w:eastAsia="ru-RU"/>
    </w:rPr>
  </w:style>
  <w:style w:type="paragraph" w:customStyle="1" w:styleId="xl6569">
    <w:name w:val="xl65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9">
    <w:name w:val="xl66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9">
    <w:name w:val="xl676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9">
    <w:name w:val="xl686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9">
    <w:name w:val="xl69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9">
    <w:name w:val="xl706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9">
    <w:name w:val="xl71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9">
    <w:name w:val="xl726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9">
    <w:name w:val="xl73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9">
    <w:name w:val="xl74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9">
    <w:name w:val="xl75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9">
    <w:name w:val="xl76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9">
    <w:name w:val="xl77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8">
    <w:name w:val="xl78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680">
    <w:name w:val="Заголовок 1 Знак68"/>
    <w:basedOn w:val="a1"/>
    <w:uiPriority w:val="1"/>
    <w:rsid w:val="00C23D13"/>
    <w:rPr>
      <w:rFonts w:ascii="Times New Roman" w:eastAsiaTheme="minorEastAsia" w:hAnsi="Times New Roman" w:cs="Times New Roman"/>
      <w:b/>
      <w:bCs/>
      <w:sz w:val="32"/>
      <w:szCs w:val="32"/>
      <w:lang w:eastAsia="ru-RU"/>
    </w:rPr>
  </w:style>
  <w:style w:type="character" w:customStyle="1" w:styleId="269">
    <w:name w:val="Заголовок 2 Знак69"/>
    <w:basedOn w:val="a1"/>
    <w:uiPriority w:val="1"/>
    <w:rsid w:val="00C23D13"/>
    <w:rPr>
      <w:rFonts w:ascii="Times New Roman" w:eastAsiaTheme="minorEastAsia" w:hAnsi="Times New Roman" w:cs="Times New Roman"/>
      <w:b/>
      <w:bCs/>
      <w:sz w:val="28"/>
      <w:szCs w:val="28"/>
      <w:lang w:eastAsia="ru-RU"/>
    </w:rPr>
  </w:style>
  <w:style w:type="character" w:customStyle="1" w:styleId="368">
    <w:name w:val="Заголовок 3 Знак68"/>
    <w:basedOn w:val="a1"/>
    <w:uiPriority w:val="1"/>
    <w:rsid w:val="00C23D13"/>
    <w:rPr>
      <w:rFonts w:ascii="Times New Roman" w:eastAsiaTheme="minorEastAsia" w:hAnsi="Times New Roman" w:cs="Times New Roman"/>
      <w:b/>
      <w:bCs/>
      <w:sz w:val="24"/>
      <w:szCs w:val="24"/>
      <w:lang w:eastAsia="ru-RU"/>
    </w:rPr>
  </w:style>
  <w:style w:type="numbering" w:customStyle="1" w:styleId="1681">
    <w:name w:val="Нет списка168"/>
    <w:next w:val="a3"/>
    <w:uiPriority w:val="99"/>
    <w:semiHidden/>
    <w:unhideWhenUsed/>
    <w:rsid w:val="00C23D13"/>
  </w:style>
  <w:style w:type="character" w:customStyle="1" w:styleId="695">
    <w:name w:val="Основной текст Знак69"/>
    <w:basedOn w:val="a1"/>
    <w:uiPriority w:val="1"/>
    <w:rsid w:val="00C23D13"/>
    <w:rPr>
      <w:rFonts w:ascii="Times New Roman" w:eastAsiaTheme="minorEastAsia" w:hAnsi="Times New Roman" w:cs="Times New Roman"/>
      <w:sz w:val="24"/>
      <w:szCs w:val="24"/>
      <w:lang w:eastAsia="ru-RU"/>
    </w:rPr>
  </w:style>
  <w:style w:type="paragraph" w:customStyle="1" w:styleId="TableParagraph68">
    <w:name w:val="Table Paragraph6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8">
    <w:name w:val="Верхний колонтитул Знак68"/>
    <w:basedOn w:val="a1"/>
    <w:uiPriority w:val="99"/>
    <w:rsid w:val="00C23D13"/>
    <w:rPr>
      <w:rFonts w:ascii="Times New Roman" w:eastAsiaTheme="minorEastAsia" w:hAnsi="Times New Roman" w:cs="Times New Roman"/>
      <w:sz w:val="24"/>
      <w:szCs w:val="24"/>
      <w:lang w:eastAsia="ru-RU"/>
    </w:rPr>
  </w:style>
  <w:style w:type="character" w:customStyle="1" w:styleId="680">
    <w:name w:val="Нижний колонтитул Знак68"/>
    <w:basedOn w:val="a1"/>
    <w:uiPriority w:val="99"/>
    <w:rsid w:val="00C23D13"/>
    <w:rPr>
      <w:rFonts w:ascii="Times New Roman" w:eastAsiaTheme="minorEastAsia" w:hAnsi="Times New Roman" w:cs="Times New Roman"/>
      <w:sz w:val="24"/>
      <w:szCs w:val="24"/>
      <w:lang w:eastAsia="ru-RU"/>
    </w:rPr>
  </w:style>
  <w:style w:type="paragraph" w:customStyle="1" w:styleId="2168">
    <w:name w:val="Заголовок 2168"/>
    <w:basedOn w:val="a"/>
    <w:uiPriority w:val="1"/>
    <w:qFormat/>
    <w:rsid w:val="00C23D13"/>
    <w:pPr>
      <w:widowControl w:val="0"/>
      <w:ind w:left="692" w:hanging="8"/>
      <w:outlineLvl w:val="2"/>
    </w:pPr>
    <w:rPr>
      <w:rFonts w:eastAsia="Times New Roman"/>
      <w:b/>
      <w:bCs/>
      <w:sz w:val="28"/>
      <w:szCs w:val="28"/>
      <w:lang w:val="en-US"/>
    </w:rPr>
  </w:style>
  <w:style w:type="character" w:customStyle="1" w:styleId="681">
    <w:name w:val="Гипертекстовая ссылка68"/>
    <w:basedOn w:val="a1"/>
    <w:uiPriority w:val="99"/>
    <w:rsid w:val="00C23D13"/>
    <w:rPr>
      <w:b w:val="0"/>
      <w:bCs w:val="0"/>
      <w:color w:val="106BBE"/>
    </w:rPr>
  </w:style>
  <w:style w:type="table" w:customStyle="1" w:styleId="TableNormal68">
    <w:name w:val="Table Normal6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82">
    <w:name w:val="Сетка таблицы168"/>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80">
    <w:name w:val="Оглавление 1168"/>
    <w:basedOn w:val="a"/>
    <w:uiPriority w:val="1"/>
    <w:qFormat/>
    <w:rsid w:val="00C23D13"/>
    <w:pPr>
      <w:spacing w:before="96"/>
      <w:ind w:left="116" w:hanging="12"/>
    </w:pPr>
    <w:rPr>
      <w:rFonts w:eastAsia="Times New Roman" w:cs="Times New Roman"/>
      <w:szCs w:val="24"/>
      <w:lang w:eastAsia="ru-RU"/>
    </w:rPr>
  </w:style>
  <w:style w:type="paragraph" w:customStyle="1" w:styleId="21680">
    <w:name w:val="Оглавление 2168"/>
    <w:basedOn w:val="a"/>
    <w:uiPriority w:val="1"/>
    <w:qFormat/>
    <w:rsid w:val="00C23D13"/>
    <w:pPr>
      <w:spacing w:before="102"/>
      <w:ind w:left="356" w:hanging="8"/>
    </w:pPr>
    <w:rPr>
      <w:rFonts w:eastAsia="Times New Roman" w:cs="Times New Roman"/>
      <w:szCs w:val="24"/>
      <w:lang w:eastAsia="ru-RU"/>
    </w:rPr>
  </w:style>
  <w:style w:type="paragraph" w:customStyle="1" w:styleId="3168">
    <w:name w:val="Оглавление 3168"/>
    <w:basedOn w:val="a"/>
    <w:uiPriority w:val="1"/>
    <w:qFormat/>
    <w:rsid w:val="00C23D13"/>
    <w:pPr>
      <w:spacing w:before="112"/>
      <w:ind w:left="596" w:hanging="540"/>
    </w:pPr>
    <w:rPr>
      <w:rFonts w:eastAsia="Times New Roman" w:cs="Times New Roman"/>
      <w:szCs w:val="24"/>
      <w:lang w:eastAsia="ru-RU"/>
    </w:rPr>
  </w:style>
  <w:style w:type="paragraph" w:customStyle="1" w:styleId="11681">
    <w:name w:val="Заголовок 116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80">
    <w:name w:val="Заголовок 3168"/>
    <w:basedOn w:val="a"/>
    <w:uiPriority w:val="1"/>
    <w:qFormat/>
    <w:rsid w:val="00C23D13"/>
    <w:pPr>
      <w:ind w:left="824"/>
      <w:outlineLvl w:val="3"/>
    </w:pPr>
    <w:rPr>
      <w:rFonts w:eastAsia="Times New Roman" w:cs="Times New Roman"/>
      <w:b/>
      <w:bCs/>
      <w:szCs w:val="24"/>
      <w:lang w:eastAsia="ru-RU"/>
    </w:rPr>
  </w:style>
  <w:style w:type="character" w:customStyle="1" w:styleId="682">
    <w:name w:val="Текст выноски Знак68"/>
    <w:basedOn w:val="a1"/>
    <w:uiPriority w:val="99"/>
    <w:semiHidden/>
    <w:rsid w:val="00C23D13"/>
    <w:rPr>
      <w:rFonts w:ascii="Tahoma" w:eastAsia="Times New Roman" w:hAnsi="Tahoma" w:cs="Tahoma"/>
      <w:sz w:val="16"/>
      <w:szCs w:val="16"/>
      <w:lang w:eastAsia="ru-RU"/>
    </w:rPr>
  </w:style>
  <w:style w:type="character" w:customStyle="1" w:styleId="683">
    <w:name w:val="Текст примечания Знак68"/>
    <w:basedOn w:val="a1"/>
    <w:uiPriority w:val="99"/>
    <w:semiHidden/>
    <w:rsid w:val="00C23D13"/>
    <w:rPr>
      <w:rFonts w:ascii="Times New Roman" w:eastAsia="Times New Roman" w:hAnsi="Times New Roman" w:cs="Times New Roman"/>
      <w:sz w:val="20"/>
      <w:szCs w:val="20"/>
      <w:lang w:eastAsia="ru-RU"/>
    </w:rPr>
  </w:style>
  <w:style w:type="character" w:customStyle="1" w:styleId="684">
    <w:name w:val="Тема примечания Знак68"/>
    <w:uiPriority w:val="99"/>
    <w:semiHidden/>
    <w:rsid w:val="00C23D13"/>
    <w:rPr>
      <w:rFonts w:ascii="Times New Roman" w:eastAsia="Times New Roman" w:hAnsi="Times New Roman" w:cs="Times New Roman"/>
      <w:b/>
      <w:bCs/>
      <w:sz w:val="20"/>
      <w:szCs w:val="20"/>
      <w:lang w:eastAsia="ru-RU"/>
    </w:rPr>
  </w:style>
  <w:style w:type="paragraph" w:customStyle="1" w:styleId="xl6568">
    <w:name w:val="xl65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8">
    <w:name w:val="xl66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8">
    <w:name w:val="xl676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8">
    <w:name w:val="xl686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8">
    <w:name w:val="xl69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8">
    <w:name w:val="xl706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8">
    <w:name w:val="xl71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8">
    <w:name w:val="xl726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8">
    <w:name w:val="xl73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8">
    <w:name w:val="xl74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8">
    <w:name w:val="xl75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8">
    <w:name w:val="xl76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8">
    <w:name w:val="xl77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7">
    <w:name w:val="xl78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f">
    <w:name w:val="Основной текст Знак113"/>
    <w:basedOn w:val="a1"/>
    <w:uiPriority w:val="1"/>
    <w:semiHidden/>
    <w:locked/>
    <w:rsid w:val="00C23D13"/>
    <w:rPr>
      <w:rFonts w:ascii="Times New Roman" w:eastAsiaTheme="minorEastAsia" w:hAnsi="Times New Roman" w:cs="Times New Roman"/>
      <w:sz w:val="24"/>
      <w:szCs w:val="24"/>
      <w:lang w:eastAsia="ru-RU"/>
    </w:rPr>
  </w:style>
  <w:style w:type="character" w:customStyle="1" w:styleId="1670">
    <w:name w:val="Заголовок 1 Знак67"/>
    <w:basedOn w:val="a1"/>
    <w:uiPriority w:val="1"/>
    <w:rsid w:val="00C23D13"/>
    <w:rPr>
      <w:rFonts w:ascii="Times New Roman" w:eastAsiaTheme="minorEastAsia" w:hAnsi="Times New Roman" w:cs="Times New Roman"/>
      <w:b/>
      <w:bCs/>
      <w:sz w:val="32"/>
      <w:szCs w:val="32"/>
      <w:lang w:eastAsia="ru-RU"/>
    </w:rPr>
  </w:style>
  <w:style w:type="character" w:customStyle="1" w:styleId="268">
    <w:name w:val="Заголовок 2 Знак68"/>
    <w:basedOn w:val="a1"/>
    <w:uiPriority w:val="1"/>
    <w:rsid w:val="00C23D13"/>
    <w:rPr>
      <w:rFonts w:ascii="Times New Roman" w:eastAsiaTheme="minorEastAsia" w:hAnsi="Times New Roman" w:cs="Times New Roman"/>
      <w:b/>
      <w:bCs/>
      <w:sz w:val="28"/>
      <w:szCs w:val="28"/>
      <w:lang w:eastAsia="ru-RU"/>
    </w:rPr>
  </w:style>
  <w:style w:type="character" w:customStyle="1" w:styleId="367">
    <w:name w:val="Заголовок 3 Знак67"/>
    <w:basedOn w:val="a1"/>
    <w:uiPriority w:val="1"/>
    <w:rsid w:val="00C23D13"/>
    <w:rPr>
      <w:rFonts w:ascii="Times New Roman" w:eastAsiaTheme="minorEastAsia" w:hAnsi="Times New Roman" w:cs="Times New Roman"/>
      <w:b/>
      <w:bCs/>
      <w:sz w:val="24"/>
      <w:szCs w:val="24"/>
      <w:lang w:eastAsia="ru-RU"/>
    </w:rPr>
  </w:style>
  <w:style w:type="numbering" w:customStyle="1" w:styleId="1671">
    <w:name w:val="Нет списка167"/>
    <w:next w:val="a3"/>
    <w:uiPriority w:val="99"/>
    <w:semiHidden/>
    <w:unhideWhenUsed/>
    <w:rsid w:val="00C23D13"/>
  </w:style>
  <w:style w:type="character" w:customStyle="1" w:styleId="685">
    <w:name w:val="Основной текст Знак68"/>
    <w:basedOn w:val="a1"/>
    <w:uiPriority w:val="1"/>
    <w:rsid w:val="00C23D13"/>
    <w:rPr>
      <w:rFonts w:ascii="Times New Roman" w:eastAsiaTheme="minorEastAsia" w:hAnsi="Times New Roman" w:cs="Times New Roman"/>
      <w:sz w:val="24"/>
      <w:szCs w:val="24"/>
      <w:lang w:eastAsia="ru-RU"/>
    </w:rPr>
  </w:style>
  <w:style w:type="paragraph" w:customStyle="1" w:styleId="TableParagraph67">
    <w:name w:val="Table Paragraph6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7">
    <w:name w:val="Верхний колонтитул Знак67"/>
    <w:basedOn w:val="a1"/>
    <w:uiPriority w:val="99"/>
    <w:rsid w:val="00C23D13"/>
    <w:rPr>
      <w:rFonts w:ascii="Times New Roman" w:eastAsiaTheme="minorEastAsia" w:hAnsi="Times New Roman" w:cs="Times New Roman"/>
      <w:sz w:val="24"/>
      <w:szCs w:val="24"/>
      <w:lang w:eastAsia="ru-RU"/>
    </w:rPr>
  </w:style>
  <w:style w:type="character" w:customStyle="1" w:styleId="670">
    <w:name w:val="Нижний колонтитул Знак67"/>
    <w:basedOn w:val="a1"/>
    <w:uiPriority w:val="99"/>
    <w:rsid w:val="00C23D13"/>
    <w:rPr>
      <w:rFonts w:ascii="Times New Roman" w:eastAsiaTheme="minorEastAsia" w:hAnsi="Times New Roman" w:cs="Times New Roman"/>
      <w:sz w:val="24"/>
      <w:szCs w:val="24"/>
      <w:lang w:eastAsia="ru-RU"/>
    </w:rPr>
  </w:style>
  <w:style w:type="paragraph" w:customStyle="1" w:styleId="2167">
    <w:name w:val="Заголовок 2167"/>
    <w:basedOn w:val="a"/>
    <w:uiPriority w:val="1"/>
    <w:qFormat/>
    <w:rsid w:val="00C23D13"/>
    <w:pPr>
      <w:widowControl w:val="0"/>
      <w:ind w:left="692" w:hanging="8"/>
      <w:outlineLvl w:val="2"/>
    </w:pPr>
    <w:rPr>
      <w:rFonts w:eastAsia="Times New Roman"/>
      <w:b/>
      <w:bCs/>
      <w:sz w:val="28"/>
      <w:szCs w:val="28"/>
      <w:lang w:val="en-US"/>
    </w:rPr>
  </w:style>
  <w:style w:type="character" w:customStyle="1" w:styleId="671">
    <w:name w:val="Гипертекстовая ссылка67"/>
    <w:basedOn w:val="a1"/>
    <w:uiPriority w:val="99"/>
    <w:rsid w:val="00C23D13"/>
    <w:rPr>
      <w:b w:val="0"/>
      <w:bCs w:val="0"/>
      <w:color w:val="106BBE"/>
    </w:rPr>
  </w:style>
  <w:style w:type="table" w:customStyle="1" w:styleId="TableNormal67">
    <w:name w:val="Table Normal6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72">
    <w:name w:val="Сетка таблицы16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70">
    <w:name w:val="Оглавление 1167"/>
    <w:basedOn w:val="a"/>
    <w:uiPriority w:val="1"/>
    <w:qFormat/>
    <w:rsid w:val="00C23D13"/>
    <w:pPr>
      <w:spacing w:before="96"/>
      <w:ind w:left="116" w:hanging="12"/>
    </w:pPr>
    <w:rPr>
      <w:rFonts w:eastAsia="Times New Roman" w:cs="Times New Roman"/>
      <w:szCs w:val="24"/>
      <w:lang w:eastAsia="ru-RU"/>
    </w:rPr>
  </w:style>
  <w:style w:type="paragraph" w:customStyle="1" w:styleId="21670">
    <w:name w:val="Оглавление 2167"/>
    <w:basedOn w:val="a"/>
    <w:uiPriority w:val="1"/>
    <w:qFormat/>
    <w:rsid w:val="00C23D13"/>
    <w:pPr>
      <w:spacing w:before="102"/>
      <w:ind w:left="356" w:hanging="8"/>
    </w:pPr>
    <w:rPr>
      <w:rFonts w:eastAsia="Times New Roman" w:cs="Times New Roman"/>
      <w:szCs w:val="24"/>
      <w:lang w:eastAsia="ru-RU"/>
    </w:rPr>
  </w:style>
  <w:style w:type="paragraph" w:customStyle="1" w:styleId="3167">
    <w:name w:val="Оглавление 3167"/>
    <w:basedOn w:val="a"/>
    <w:uiPriority w:val="1"/>
    <w:qFormat/>
    <w:rsid w:val="00C23D13"/>
    <w:pPr>
      <w:spacing w:before="112"/>
      <w:ind w:left="596" w:hanging="540"/>
    </w:pPr>
    <w:rPr>
      <w:rFonts w:eastAsia="Times New Roman" w:cs="Times New Roman"/>
      <w:szCs w:val="24"/>
      <w:lang w:eastAsia="ru-RU"/>
    </w:rPr>
  </w:style>
  <w:style w:type="paragraph" w:customStyle="1" w:styleId="11671">
    <w:name w:val="Заголовок 116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70">
    <w:name w:val="Заголовок 3167"/>
    <w:basedOn w:val="a"/>
    <w:uiPriority w:val="1"/>
    <w:qFormat/>
    <w:rsid w:val="00C23D13"/>
    <w:pPr>
      <w:ind w:left="824"/>
      <w:outlineLvl w:val="3"/>
    </w:pPr>
    <w:rPr>
      <w:rFonts w:eastAsia="Times New Roman" w:cs="Times New Roman"/>
      <w:b/>
      <w:bCs/>
      <w:szCs w:val="24"/>
      <w:lang w:eastAsia="ru-RU"/>
    </w:rPr>
  </w:style>
  <w:style w:type="character" w:customStyle="1" w:styleId="672">
    <w:name w:val="Текст выноски Знак67"/>
    <w:basedOn w:val="a1"/>
    <w:uiPriority w:val="99"/>
    <w:semiHidden/>
    <w:rsid w:val="00C23D13"/>
    <w:rPr>
      <w:rFonts w:ascii="Tahoma" w:eastAsia="Times New Roman" w:hAnsi="Tahoma" w:cs="Tahoma"/>
      <w:sz w:val="16"/>
      <w:szCs w:val="16"/>
      <w:lang w:eastAsia="ru-RU"/>
    </w:rPr>
  </w:style>
  <w:style w:type="character" w:customStyle="1" w:styleId="673">
    <w:name w:val="Текст примечания Знак67"/>
    <w:basedOn w:val="a1"/>
    <w:uiPriority w:val="99"/>
    <w:semiHidden/>
    <w:rsid w:val="00C23D13"/>
    <w:rPr>
      <w:rFonts w:ascii="Times New Roman" w:eastAsia="Times New Roman" w:hAnsi="Times New Roman" w:cs="Times New Roman"/>
      <w:sz w:val="20"/>
      <w:szCs w:val="20"/>
      <w:lang w:eastAsia="ru-RU"/>
    </w:rPr>
  </w:style>
  <w:style w:type="character" w:customStyle="1" w:styleId="674">
    <w:name w:val="Тема примечания Знак67"/>
    <w:uiPriority w:val="99"/>
    <w:semiHidden/>
    <w:rsid w:val="00C23D13"/>
    <w:rPr>
      <w:rFonts w:ascii="Times New Roman" w:eastAsia="Times New Roman" w:hAnsi="Times New Roman" w:cs="Times New Roman"/>
      <w:b/>
      <w:bCs/>
      <w:sz w:val="20"/>
      <w:szCs w:val="20"/>
      <w:lang w:eastAsia="ru-RU"/>
    </w:rPr>
  </w:style>
  <w:style w:type="paragraph" w:customStyle="1" w:styleId="xl6567">
    <w:name w:val="xl65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7">
    <w:name w:val="xl66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7">
    <w:name w:val="xl676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7">
    <w:name w:val="xl686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7">
    <w:name w:val="xl69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7">
    <w:name w:val="xl706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7">
    <w:name w:val="xl71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7">
    <w:name w:val="xl726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7">
    <w:name w:val="xl73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7">
    <w:name w:val="xl74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7">
    <w:name w:val="xl75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7">
    <w:name w:val="xl76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7">
    <w:name w:val="xl77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6">
    <w:name w:val="xl78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b">
    <w:name w:val="Основной текст Знак112"/>
    <w:basedOn w:val="a1"/>
    <w:uiPriority w:val="1"/>
    <w:semiHidden/>
    <w:locked/>
    <w:rsid w:val="00C23D13"/>
    <w:rPr>
      <w:rFonts w:ascii="Times New Roman" w:eastAsiaTheme="minorEastAsia" w:hAnsi="Times New Roman" w:cs="Times New Roman"/>
      <w:sz w:val="24"/>
      <w:szCs w:val="24"/>
      <w:lang w:eastAsia="ru-RU"/>
    </w:rPr>
  </w:style>
  <w:style w:type="character" w:customStyle="1" w:styleId="1660">
    <w:name w:val="Заголовок 1 Знак66"/>
    <w:basedOn w:val="a1"/>
    <w:uiPriority w:val="1"/>
    <w:rsid w:val="00C23D13"/>
    <w:rPr>
      <w:rFonts w:ascii="Times New Roman" w:eastAsiaTheme="minorEastAsia" w:hAnsi="Times New Roman" w:cs="Times New Roman"/>
      <w:b/>
      <w:bCs/>
      <w:sz w:val="32"/>
      <w:szCs w:val="32"/>
      <w:lang w:eastAsia="ru-RU"/>
    </w:rPr>
  </w:style>
  <w:style w:type="character" w:customStyle="1" w:styleId="267">
    <w:name w:val="Заголовок 2 Знак67"/>
    <w:basedOn w:val="a1"/>
    <w:uiPriority w:val="1"/>
    <w:rsid w:val="00C23D13"/>
    <w:rPr>
      <w:rFonts w:ascii="Times New Roman" w:eastAsiaTheme="minorEastAsia" w:hAnsi="Times New Roman" w:cs="Times New Roman"/>
      <w:b/>
      <w:bCs/>
      <w:sz w:val="28"/>
      <w:szCs w:val="28"/>
      <w:lang w:eastAsia="ru-RU"/>
    </w:rPr>
  </w:style>
  <w:style w:type="character" w:customStyle="1" w:styleId="366">
    <w:name w:val="Заголовок 3 Знак66"/>
    <w:basedOn w:val="a1"/>
    <w:uiPriority w:val="1"/>
    <w:rsid w:val="00C23D13"/>
    <w:rPr>
      <w:rFonts w:ascii="Times New Roman" w:eastAsiaTheme="minorEastAsia" w:hAnsi="Times New Roman" w:cs="Times New Roman"/>
      <w:b/>
      <w:bCs/>
      <w:sz w:val="24"/>
      <w:szCs w:val="24"/>
      <w:lang w:eastAsia="ru-RU"/>
    </w:rPr>
  </w:style>
  <w:style w:type="numbering" w:customStyle="1" w:styleId="1661">
    <w:name w:val="Нет списка166"/>
    <w:next w:val="a3"/>
    <w:uiPriority w:val="99"/>
    <w:semiHidden/>
    <w:unhideWhenUsed/>
    <w:rsid w:val="00C23D13"/>
  </w:style>
  <w:style w:type="character" w:customStyle="1" w:styleId="675">
    <w:name w:val="Основной текст Знак67"/>
    <w:basedOn w:val="a1"/>
    <w:uiPriority w:val="1"/>
    <w:rsid w:val="00C23D13"/>
    <w:rPr>
      <w:rFonts w:ascii="Times New Roman" w:eastAsiaTheme="minorEastAsia" w:hAnsi="Times New Roman" w:cs="Times New Roman"/>
      <w:sz w:val="24"/>
      <w:szCs w:val="24"/>
      <w:lang w:eastAsia="ru-RU"/>
    </w:rPr>
  </w:style>
  <w:style w:type="paragraph" w:customStyle="1" w:styleId="TableParagraph66">
    <w:name w:val="Table Paragraph6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60">
    <w:name w:val="Верхний колонтитул Знак66"/>
    <w:basedOn w:val="a1"/>
    <w:uiPriority w:val="99"/>
    <w:rsid w:val="00C23D13"/>
    <w:rPr>
      <w:rFonts w:ascii="Times New Roman" w:eastAsiaTheme="minorEastAsia" w:hAnsi="Times New Roman" w:cs="Times New Roman"/>
      <w:sz w:val="24"/>
      <w:szCs w:val="24"/>
      <w:lang w:eastAsia="ru-RU"/>
    </w:rPr>
  </w:style>
  <w:style w:type="character" w:customStyle="1" w:styleId="661">
    <w:name w:val="Нижний колонтитул Знак66"/>
    <w:basedOn w:val="a1"/>
    <w:uiPriority w:val="99"/>
    <w:rsid w:val="00C23D13"/>
    <w:rPr>
      <w:rFonts w:ascii="Times New Roman" w:eastAsiaTheme="minorEastAsia" w:hAnsi="Times New Roman" w:cs="Times New Roman"/>
      <w:sz w:val="24"/>
      <w:szCs w:val="24"/>
      <w:lang w:eastAsia="ru-RU"/>
    </w:rPr>
  </w:style>
  <w:style w:type="paragraph" w:customStyle="1" w:styleId="2166">
    <w:name w:val="Заголовок 2166"/>
    <w:basedOn w:val="a"/>
    <w:uiPriority w:val="1"/>
    <w:qFormat/>
    <w:rsid w:val="00C23D13"/>
    <w:pPr>
      <w:widowControl w:val="0"/>
      <w:ind w:left="692" w:hanging="8"/>
      <w:outlineLvl w:val="2"/>
    </w:pPr>
    <w:rPr>
      <w:rFonts w:eastAsia="Times New Roman"/>
      <w:b/>
      <w:bCs/>
      <w:sz w:val="28"/>
      <w:szCs w:val="28"/>
      <w:lang w:val="en-US"/>
    </w:rPr>
  </w:style>
  <w:style w:type="character" w:customStyle="1" w:styleId="662">
    <w:name w:val="Гипертекстовая ссылка66"/>
    <w:basedOn w:val="a1"/>
    <w:uiPriority w:val="99"/>
    <w:rsid w:val="00C23D13"/>
    <w:rPr>
      <w:b w:val="0"/>
      <w:bCs w:val="0"/>
      <w:color w:val="106BBE"/>
    </w:rPr>
  </w:style>
  <w:style w:type="table" w:customStyle="1" w:styleId="TableNormal66">
    <w:name w:val="Table Normal6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62">
    <w:name w:val="Сетка таблицы16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60">
    <w:name w:val="Оглавление 1166"/>
    <w:basedOn w:val="a"/>
    <w:uiPriority w:val="1"/>
    <w:qFormat/>
    <w:rsid w:val="00C23D13"/>
    <w:pPr>
      <w:spacing w:before="96"/>
      <w:ind w:left="116" w:hanging="12"/>
    </w:pPr>
    <w:rPr>
      <w:rFonts w:eastAsia="Times New Roman" w:cs="Times New Roman"/>
      <w:szCs w:val="24"/>
      <w:lang w:eastAsia="ru-RU"/>
    </w:rPr>
  </w:style>
  <w:style w:type="paragraph" w:customStyle="1" w:styleId="21660">
    <w:name w:val="Оглавление 2166"/>
    <w:basedOn w:val="a"/>
    <w:uiPriority w:val="1"/>
    <w:qFormat/>
    <w:rsid w:val="00C23D13"/>
    <w:pPr>
      <w:spacing w:before="102"/>
      <w:ind w:left="356" w:hanging="8"/>
    </w:pPr>
    <w:rPr>
      <w:rFonts w:eastAsia="Times New Roman" w:cs="Times New Roman"/>
      <w:szCs w:val="24"/>
      <w:lang w:eastAsia="ru-RU"/>
    </w:rPr>
  </w:style>
  <w:style w:type="paragraph" w:customStyle="1" w:styleId="3166">
    <w:name w:val="Оглавление 3166"/>
    <w:basedOn w:val="a"/>
    <w:uiPriority w:val="1"/>
    <w:qFormat/>
    <w:rsid w:val="00C23D13"/>
    <w:pPr>
      <w:spacing w:before="112"/>
      <w:ind w:left="596" w:hanging="540"/>
    </w:pPr>
    <w:rPr>
      <w:rFonts w:eastAsia="Times New Roman" w:cs="Times New Roman"/>
      <w:szCs w:val="24"/>
      <w:lang w:eastAsia="ru-RU"/>
    </w:rPr>
  </w:style>
  <w:style w:type="paragraph" w:customStyle="1" w:styleId="11661">
    <w:name w:val="Заголовок 116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60">
    <w:name w:val="Заголовок 3166"/>
    <w:basedOn w:val="a"/>
    <w:uiPriority w:val="1"/>
    <w:qFormat/>
    <w:rsid w:val="00C23D13"/>
    <w:pPr>
      <w:ind w:left="824"/>
      <w:outlineLvl w:val="3"/>
    </w:pPr>
    <w:rPr>
      <w:rFonts w:eastAsia="Times New Roman" w:cs="Times New Roman"/>
      <w:b/>
      <w:bCs/>
      <w:szCs w:val="24"/>
      <w:lang w:eastAsia="ru-RU"/>
    </w:rPr>
  </w:style>
  <w:style w:type="character" w:customStyle="1" w:styleId="663">
    <w:name w:val="Текст выноски Знак66"/>
    <w:basedOn w:val="a1"/>
    <w:uiPriority w:val="99"/>
    <w:semiHidden/>
    <w:rsid w:val="00C23D13"/>
    <w:rPr>
      <w:rFonts w:ascii="Tahoma" w:eastAsia="Times New Roman" w:hAnsi="Tahoma" w:cs="Tahoma"/>
      <w:sz w:val="16"/>
      <w:szCs w:val="16"/>
      <w:lang w:eastAsia="ru-RU"/>
    </w:rPr>
  </w:style>
  <w:style w:type="character" w:customStyle="1" w:styleId="664">
    <w:name w:val="Текст примечания Знак66"/>
    <w:basedOn w:val="a1"/>
    <w:uiPriority w:val="99"/>
    <w:semiHidden/>
    <w:rsid w:val="00C23D13"/>
    <w:rPr>
      <w:rFonts w:ascii="Times New Roman" w:eastAsia="Times New Roman" w:hAnsi="Times New Roman" w:cs="Times New Roman"/>
      <w:sz w:val="20"/>
      <w:szCs w:val="20"/>
      <w:lang w:eastAsia="ru-RU"/>
    </w:rPr>
  </w:style>
  <w:style w:type="character" w:customStyle="1" w:styleId="665">
    <w:name w:val="Тема примечания Знак66"/>
    <w:uiPriority w:val="99"/>
    <w:semiHidden/>
    <w:rsid w:val="00C23D13"/>
    <w:rPr>
      <w:rFonts w:ascii="Times New Roman" w:eastAsia="Times New Roman" w:hAnsi="Times New Roman" w:cs="Times New Roman"/>
      <w:b/>
      <w:bCs/>
      <w:sz w:val="20"/>
      <w:szCs w:val="20"/>
      <w:lang w:eastAsia="ru-RU"/>
    </w:rPr>
  </w:style>
  <w:style w:type="paragraph" w:customStyle="1" w:styleId="xl6566">
    <w:name w:val="xl65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6">
    <w:name w:val="xl66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6">
    <w:name w:val="xl676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6">
    <w:name w:val="xl686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6">
    <w:name w:val="xl69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6">
    <w:name w:val="xl706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6">
    <w:name w:val="xl71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6">
    <w:name w:val="xl726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6">
    <w:name w:val="xl73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6">
    <w:name w:val="xl74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6">
    <w:name w:val="xl75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6">
    <w:name w:val="xl76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6">
    <w:name w:val="xl77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5">
    <w:name w:val="xl78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f1">
    <w:name w:val="Основной текст Знак111"/>
    <w:basedOn w:val="a1"/>
    <w:uiPriority w:val="1"/>
    <w:semiHidden/>
    <w:locked/>
    <w:rsid w:val="00C23D13"/>
    <w:rPr>
      <w:rFonts w:ascii="Times New Roman" w:eastAsiaTheme="minorEastAsia" w:hAnsi="Times New Roman" w:cs="Times New Roman"/>
      <w:sz w:val="24"/>
      <w:szCs w:val="24"/>
      <w:lang w:eastAsia="ru-RU"/>
    </w:rPr>
  </w:style>
  <w:style w:type="character" w:customStyle="1" w:styleId="1650">
    <w:name w:val="Заголовок 1 Знак65"/>
    <w:basedOn w:val="a1"/>
    <w:uiPriority w:val="1"/>
    <w:rsid w:val="00C23D13"/>
    <w:rPr>
      <w:rFonts w:ascii="Times New Roman" w:eastAsiaTheme="minorEastAsia" w:hAnsi="Times New Roman" w:cs="Times New Roman"/>
      <w:b/>
      <w:bCs/>
      <w:sz w:val="32"/>
      <w:szCs w:val="32"/>
      <w:lang w:eastAsia="ru-RU"/>
    </w:rPr>
  </w:style>
  <w:style w:type="character" w:customStyle="1" w:styleId="266">
    <w:name w:val="Заголовок 2 Знак66"/>
    <w:basedOn w:val="a1"/>
    <w:uiPriority w:val="1"/>
    <w:rsid w:val="00C23D13"/>
    <w:rPr>
      <w:rFonts w:ascii="Times New Roman" w:eastAsiaTheme="minorEastAsia" w:hAnsi="Times New Roman" w:cs="Times New Roman"/>
      <w:b/>
      <w:bCs/>
      <w:sz w:val="28"/>
      <w:szCs w:val="28"/>
      <w:lang w:eastAsia="ru-RU"/>
    </w:rPr>
  </w:style>
  <w:style w:type="character" w:customStyle="1" w:styleId="365">
    <w:name w:val="Заголовок 3 Знак65"/>
    <w:basedOn w:val="a1"/>
    <w:uiPriority w:val="1"/>
    <w:rsid w:val="00C23D13"/>
    <w:rPr>
      <w:rFonts w:ascii="Times New Roman" w:eastAsiaTheme="minorEastAsia" w:hAnsi="Times New Roman" w:cs="Times New Roman"/>
      <w:b/>
      <w:bCs/>
      <w:sz w:val="24"/>
      <w:szCs w:val="24"/>
      <w:lang w:eastAsia="ru-RU"/>
    </w:rPr>
  </w:style>
  <w:style w:type="numbering" w:customStyle="1" w:styleId="1651">
    <w:name w:val="Нет списка165"/>
    <w:next w:val="a3"/>
    <w:uiPriority w:val="99"/>
    <w:semiHidden/>
    <w:unhideWhenUsed/>
    <w:rsid w:val="00C23D13"/>
  </w:style>
  <w:style w:type="character" w:customStyle="1" w:styleId="666">
    <w:name w:val="Основной текст Знак66"/>
    <w:basedOn w:val="a1"/>
    <w:uiPriority w:val="1"/>
    <w:rsid w:val="00C23D13"/>
    <w:rPr>
      <w:rFonts w:ascii="Times New Roman" w:eastAsiaTheme="minorEastAsia" w:hAnsi="Times New Roman" w:cs="Times New Roman"/>
      <w:sz w:val="24"/>
      <w:szCs w:val="24"/>
      <w:lang w:eastAsia="ru-RU"/>
    </w:rPr>
  </w:style>
  <w:style w:type="paragraph" w:customStyle="1" w:styleId="TableParagraph65">
    <w:name w:val="Table Paragraph6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50">
    <w:name w:val="Верхний колонтитул Знак65"/>
    <w:basedOn w:val="a1"/>
    <w:uiPriority w:val="99"/>
    <w:rsid w:val="00C23D13"/>
    <w:rPr>
      <w:rFonts w:ascii="Times New Roman" w:eastAsiaTheme="minorEastAsia" w:hAnsi="Times New Roman" w:cs="Times New Roman"/>
      <w:sz w:val="24"/>
      <w:szCs w:val="24"/>
      <w:lang w:eastAsia="ru-RU"/>
    </w:rPr>
  </w:style>
  <w:style w:type="character" w:customStyle="1" w:styleId="651">
    <w:name w:val="Нижний колонтитул Знак65"/>
    <w:basedOn w:val="a1"/>
    <w:uiPriority w:val="99"/>
    <w:rsid w:val="00C23D13"/>
    <w:rPr>
      <w:rFonts w:ascii="Times New Roman" w:eastAsiaTheme="minorEastAsia" w:hAnsi="Times New Roman" w:cs="Times New Roman"/>
      <w:sz w:val="24"/>
      <w:szCs w:val="24"/>
      <w:lang w:eastAsia="ru-RU"/>
    </w:rPr>
  </w:style>
  <w:style w:type="paragraph" w:customStyle="1" w:styleId="2165">
    <w:name w:val="Заголовок 2165"/>
    <w:basedOn w:val="a"/>
    <w:uiPriority w:val="1"/>
    <w:qFormat/>
    <w:rsid w:val="00C23D13"/>
    <w:pPr>
      <w:widowControl w:val="0"/>
      <w:ind w:left="692" w:hanging="8"/>
      <w:outlineLvl w:val="2"/>
    </w:pPr>
    <w:rPr>
      <w:rFonts w:eastAsia="Times New Roman"/>
      <w:b/>
      <w:bCs/>
      <w:sz w:val="28"/>
      <w:szCs w:val="28"/>
      <w:lang w:val="en-US"/>
    </w:rPr>
  </w:style>
  <w:style w:type="character" w:customStyle="1" w:styleId="652">
    <w:name w:val="Гипертекстовая ссылка65"/>
    <w:basedOn w:val="a1"/>
    <w:uiPriority w:val="99"/>
    <w:rsid w:val="00C23D13"/>
    <w:rPr>
      <w:b w:val="0"/>
      <w:bCs w:val="0"/>
      <w:color w:val="106BBE"/>
    </w:rPr>
  </w:style>
  <w:style w:type="table" w:customStyle="1" w:styleId="TableNormal65">
    <w:name w:val="Table Normal6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52">
    <w:name w:val="Сетка таблицы16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50">
    <w:name w:val="Оглавление 1165"/>
    <w:basedOn w:val="a"/>
    <w:uiPriority w:val="1"/>
    <w:qFormat/>
    <w:rsid w:val="00C23D13"/>
    <w:pPr>
      <w:spacing w:before="96"/>
      <w:ind w:left="116" w:hanging="12"/>
    </w:pPr>
    <w:rPr>
      <w:rFonts w:eastAsia="Times New Roman" w:cs="Times New Roman"/>
      <w:szCs w:val="24"/>
      <w:lang w:eastAsia="ru-RU"/>
    </w:rPr>
  </w:style>
  <w:style w:type="paragraph" w:customStyle="1" w:styleId="21650">
    <w:name w:val="Оглавление 2165"/>
    <w:basedOn w:val="a"/>
    <w:uiPriority w:val="1"/>
    <w:qFormat/>
    <w:rsid w:val="00C23D13"/>
    <w:pPr>
      <w:spacing w:before="102"/>
      <w:ind w:left="356" w:hanging="8"/>
    </w:pPr>
    <w:rPr>
      <w:rFonts w:eastAsia="Times New Roman" w:cs="Times New Roman"/>
      <w:szCs w:val="24"/>
      <w:lang w:eastAsia="ru-RU"/>
    </w:rPr>
  </w:style>
  <w:style w:type="paragraph" w:customStyle="1" w:styleId="3165">
    <w:name w:val="Оглавление 3165"/>
    <w:basedOn w:val="a"/>
    <w:uiPriority w:val="1"/>
    <w:qFormat/>
    <w:rsid w:val="00C23D13"/>
    <w:pPr>
      <w:spacing w:before="112"/>
      <w:ind w:left="596" w:hanging="540"/>
    </w:pPr>
    <w:rPr>
      <w:rFonts w:eastAsia="Times New Roman" w:cs="Times New Roman"/>
      <w:szCs w:val="24"/>
      <w:lang w:eastAsia="ru-RU"/>
    </w:rPr>
  </w:style>
  <w:style w:type="paragraph" w:customStyle="1" w:styleId="11651">
    <w:name w:val="Заголовок 116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50">
    <w:name w:val="Заголовок 3165"/>
    <w:basedOn w:val="a"/>
    <w:uiPriority w:val="1"/>
    <w:qFormat/>
    <w:rsid w:val="00C23D13"/>
    <w:pPr>
      <w:ind w:left="824"/>
      <w:outlineLvl w:val="3"/>
    </w:pPr>
    <w:rPr>
      <w:rFonts w:eastAsia="Times New Roman" w:cs="Times New Roman"/>
      <w:b/>
      <w:bCs/>
      <w:szCs w:val="24"/>
      <w:lang w:eastAsia="ru-RU"/>
    </w:rPr>
  </w:style>
  <w:style w:type="character" w:customStyle="1" w:styleId="653">
    <w:name w:val="Текст выноски Знак65"/>
    <w:basedOn w:val="a1"/>
    <w:uiPriority w:val="99"/>
    <w:semiHidden/>
    <w:rsid w:val="00C23D13"/>
    <w:rPr>
      <w:rFonts w:ascii="Tahoma" w:eastAsia="Times New Roman" w:hAnsi="Tahoma" w:cs="Tahoma"/>
      <w:sz w:val="16"/>
      <w:szCs w:val="16"/>
      <w:lang w:eastAsia="ru-RU"/>
    </w:rPr>
  </w:style>
  <w:style w:type="character" w:customStyle="1" w:styleId="654">
    <w:name w:val="Текст примечания Знак65"/>
    <w:basedOn w:val="a1"/>
    <w:uiPriority w:val="99"/>
    <w:semiHidden/>
    <w:rsid w:val="00C23D13"/>
    <w:rPr>
      <w:rFonts w:ascii="Times New Roman" w:eastAsia="Times New Roman" w:hAnsi="Times New Roman" w:cs="Times New Roman"/>
      <w:sz w:val="20"/>
      <w:szCs w:val="20"/>
      <w:lang w:eastAsia="ru-RU"/>
    </w:rPr>
  </w:style>
  <w:style w:type="character" w:customStyle="1" w:styleId="655">
    <w:name w:val="Тема примечания Знак65"/>
    <w:uiPriority w:val="99"/>
    <w:semiHidden/>
    <w:rsid w:val="00C23D13"/>
    <w:rPr>
      <w:rFonts w:ascii="Times New Roman" w:eastAsia="Times New Roman" w:hAnsi="Times New Roman" w:cs="Times New Roman"/>
      <w:b/>
      <w:bCs/>
      <w:sz w:val="20"/>
      <w:szCs w:val="20"/>
      <w:lang w:eastAsia="ru-RU"/>
    </w:rPr>
  </w:style>
  <w:style w:type="paragraph" w:customStyle="1" w:styleId="xl6565">
    <w:name w:val="xl65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5">
    <w:name w:val="xl66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5">
    <w:name w:val="xl676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5">
    <w:name w:val="xl686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5">
    <w:name w:val="xl69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5">
    <w:name w:val="xl706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5">
    <w:name w:val="xl71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5">
    <w:name w:val="xl726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5">
    <w:name w:val="xl73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5">
    <w:name w:val="xl74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5">
    <w:name w:val="xl75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5">
    <w:name w:val="xl76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5">
    <w:name w:val="xl77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4">
    <w:name w:val="xl78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0a">
    <w:name w:val="Основной текст Знак110"/>
    <w:basedOn w:val="a1"/>
    <w:uiPriority w:val="1"/>
    <w:semiHidden/>
    <w:locked/>
    <w:rsid w:val="00C23D13"/>
    <w:rPr>
      <w:rFonts w:ascii="Times New Roman" w:eastAsiaTheme="minorEastAsia" w:hAnsi="Times New Roman" w:cs="Times New Roman"/>
      <w:sz w:val="24"/>
      <w:szCs w:val="24"/>
      <w:lang w:eastAsia="ru-RU"/>
    </w:rPr>
  </w:style>
  <w:style w:type="character" w:customStyle="1" w:styleId="1640">
    <w:name w:val="Заголовок 1 Знак64"/>
    <w:basedOn w:val="a1"/>
    <w:uiPriority w:val="1"/>
    <w:rsid w:val="00C23D13"/>
    <w:rPr>
      <w:rFonts w:ascii="Times New Roman" w:eastAsiaTheme="minorEastAsia" w:hAnsi="Times New Roman" w:cs="Times New Roman"/>
      <w:b/>
      <w:bCs/>
      <w:sz w:val="32"/>
      <w:szCs w:val="32"/>
      <w:lang w:eastAsia="ru-RU"/>
    </w:rPr>
  </w:style>
  <w:style w:type="character" w:customStyle="1" w:styleId="265">
    <w:name w:val="Заголовок 2 Знак65"/>
    <w:basedOn w:val="a1"/>
    <w:uiPriority w:val="1"/>
    <w:rsid w:val="00C23D13"/>
    <w:rPr>
      <w:rFonts w:ascii="Times New Roman" w:eastAsiaTheme="minorEastAsia" w:hAnsi="Times New Roman" w:cs="Times New Roman"/>
      <w:b/>
      <w:bCs/>
      <w:sz w:val="28"/>
      <w:szCs w:val="28"/>
      <w:lang w:eastAsia="ru-RU"/>
    </w:rPr>
  </w:style>
  <w:style w:type="character" w:customStyle="1" w:styleId="364">
    <w:name w:val="Заголовок 3 Знак64"/>
    <w:basedOn w:val="a1"/>
    <w:uiPriority w:val="1"/>
    <w:rsid w:val="00C23D13"/>
    <w:rPr>
      <w:rFonts w:ascii="Times New Roman" w:eastAsiaTheme="minorEastAsia" w:hAnsi="Times New Roman" w:cs="Times New Roman"/>
      <w:b/>
      <w:bCs/>
      <w:sz w:val="24"/>
      <w:szCs w:val="24"/>
      <w:lang w:eastAsia="ru-RU"/>
    </w:rPr>
  </w:style>
  <w:style w:type="numbering" w:customStyle="1" w:styleId="1641">
    <w:name w:val="Нет списка164"/>
    <w:next w:val="a3"/>
    <w:uiPriority w:val="99"/>
    <w:semiHidden/>
    <w:unhideWhenUsed/>
    <w:rsid w:val="00C23D13"/>
  </w:style>
  <w:style w:type="character" w:customStyle="1" w:styleId="656">
    <w:name w:val="Основной текст Знак65"/>
    <w:basedOn w:val="a1"/>
    <w:uiPriority w:val="1"/>
    <w:rsid w:val="00C23D13"/>
    <w:rPr>
      <w:rFonts w:ascii="Times New Roman" w:eastAsiaTheme="minorEastAsia" w:hAnsi="Times New Roman" w:cs="Times New Roman"/>
      <w:sz w:val="24"/>
      <w:szCs w:val="24"/>
      <w:lang w:eastAsia="ru-RU"/>
    </w:rPr>
  </w:style>
  <w:style w:type="paragraph" w:customStyle="1" w:styleId="TableParagraph64">
    <w:name w:val="Table Paragraph6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40">
    <w:name w:val="Верхний колонтитул Знак64"/>
    <w:basedOn w:val="a1"/>
    <w:uiPriority w:val="99"/>
    <w:rsid w:val="00C23D13"/>
    <w:rPr>
      <w:rFonts w:ascii="Times New Roman" w:eastAsiaTheme="minorEastAsia" w:hAnsi="Times New Roman" w:cs="Times New Roman"/>
      <w:sz w:val="24"/>
      <w:szCs w:val="24"/>
      <w:lang w:eastAsia="ru-RU"/>
    </w:rPr>
  </w:style>
  <w:style w:type="character" w:customStyle="1" w:styleId="641">
    <w:name w:val="Нижний колонтитул Знак64"/>
    <w:basedOn w:val="a1"/>
    <w:uiPriority w:val="99"/>
    <w:rsid w:val="00C23D13"/>
    <w:rPr>
      <w:rFonts w:ascii="Times New Roman" w:eastAsiaTheme="minorEastAsia" w:hAnsi="Times New Roman" w:cs="Times New Roman"/>
      <w:sz w:val="24"/>
      <w:szCs w:val="24"/>
      <w:lang w:eastAsia="ru-RU"/>
    </w:rPr>
  </w:style>
  <w:style w:type="paragraph" w:customStyle="1" w:styleId="2164">
    <w:name w:val="Заголовок 2164"/>
    <w:basedOn w:val="a"/>
    <w:uiPriority w:val="1"/>
    <w:qFormat/>
    <w:rsid w:val="00C23D13"/>
    <w:pPr>
      <w:widowControl w:val="0"/>
      <w:ind w:left="692" w:hanging="8"/>
      <w:outlineLvl w:val="2"/>
    </w:pPr>
    <w:rPr>
      <w:rFonts w:eastAsia="Times New Roman"/>
      <w:b/>
      <w:bCs/>
      <w:sz w:val="28"/>
      <w:szCs w:val="28"/>
      <w:lang w:val="en-US"/>
    </w:rPr>
  </w:style>
  <w:style w:type="character" w:customStyle="1" w:styleId="642">
    <w:name w:val="Гипертекстовая ссылка64"/>
    <w:basedOn w:val="a1"/>
    <w:uiPriority w:val="99"/>
    <w:rsid w:val="00C23D13"/>
    <w:rPr>
      <w:b w:val="0"/>
      <w:bCs w:val="0"/>
      <w:color w:val="106BBE"/>
    </w:rPr>
  </w:style>
  <w:style w:type="table" w:customStyle="1" w:styleId="TableNormal64">
    <w:name w:val="Table Normal6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42">
    <w:name w:val="Сетка таблицы16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40">
    <w:name w:val="Оглавление 1164"/>
    <w:basedOn w:val="a"/>
    <w:uiPriority w:val="1"/>
    <w:qFormat/>
    <w:rsid w:val="00C23D13"/>
    <w:pPr>
      <w:spacing w:before="96"/>
      <w:ind w:left="116" w:hanging="12"/>
    </w:pPr>
    <w:rPr>
      <w:rFonts w:eastAsia="Times New Roman" w:cs="Times New Roman"/>
      <w:szCs w:val="24"/>
      <w:lang w:eastAsia="ru-RU"/>
    </w:rPr>
  </w:style>
  <w:style w:type="paragraph" w:customStyle="1" w:styleId="21640">
    <w:name w:val="Оглавление 2164"/>
    <w:basedOn w:val="a"/>
    <w:uiPriority w:val="1"/>
    <w:qFormat/>
    <w:rsid w:val="00C23D13"/>
    <w:pPr>
      <w:spacing w:before="102"/>
      <w:ind w:left="356" w:hanging="8"/>
    </w:pPr>
    <w:rPr>
      <w:rFonts w:eastAsia="Times New Roman" w:cs="Times New Roman"/>
      <w:szCs w:val="24"/>
      <w:lang w:eastAsia="ru-RU"/>
    </w:rPr>
  </w:style>
  <w:style w:type="paragraph" w:customStyle="1" w:styleId="3164">
    <w:name w:val="Оглавление 3164"/>
    <w:basedOn w:val="a"/>
    <w:uiPriority w:val="1"/>
    <w:qFormat/>
    <w:rsid w:val="00C23D13"/>
    <w:pPr>
      <w:spacing w:before="112"/>
      <w:ind w:left="596" w:hanging="540"/>
    </w:pPr>
    <w:rPr>
      <w:rFonts w:eastAsia="Times New Roman" w:cs="Times New Roman"/>
      <w:szCs w:val="24"/>
      <w:lang w:eastAsia="ru-RU"/>
    </w:rPr>
  </w:style>
  <w:style w:type="paragraph" w:customStyle="1" w:styleId="11641">
    <w:name w:val="Заголовок 116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40">
    <w:name w:val="Заголовок 3164"/>
    <w:basedOn w:val="a"/>
    <w:uiPriority w:val="1"/>
    <w:qFormat/>
    <w:rsid w:val="00C23D13"/>
    <w:pPr>
      <w:ind w:left="824"/>
      <w:outlineLvl w:val="3"/>
    </w:pPr>
    <w:rPr>
      <w:rFonts w:eastAsia="Times New Roman" w:cs="Times New Roman"/>
      <w:b/>
      <w:bCs/>
      <w:szCs w:val="24"/>
      <w:lang w:eastAsia="ru-RU"/>
    </w:rPr>
  </w:style>
  <w:style w:type="character" w:customStyle="1" w:styleId="643">
    <w:name w:val="Текст выноски Знак64"/>
    <w:basedOn w:val="a1"/>
    <w:uiPriority w:val="99"/>
    <w:semiHidden/>
    <w:rsid w:val="00C23D13"/>
    <w:rPr>
      <w:rFonts w:ascii="Tahoma" w:eastAsia="Times New Roman" w:hAnsi="Tahoma" w:cs="Tahoma"/>
      <w:sz w:val="16"/>
      <w:szCs w:val="16"/>
      <w:lang w:eastAsia="ru-RU"/>
    </w:rPr>
  </w:style>
  <w:style w:type="character" w:customStyle="1" w:styleId="644">
    <w:name w:val="Текст примечания Знак64"/>
    <w:basedOn w:val="a1"/>
    <w:uiPriority w:val="99"/>
    <w:semiHidden/>
    <w:rsid w:val="00C23D13"/>
    <w:rPr>
      <w:rFonts w:ascii="Times New Roman" w:eastAsia="Times New Roman" w:hAnsi="Times New Roman" w:cs="Times New Roman"/>
      <w:sz w:val="20"/>
      <w:szCs w:val="20"/>
      <w:lang w:eastAsia="ru-RU"/>
    </w:rPr>
  </w:style>
  <w:style w:type="character" w:customStyle="1" w:styleId="645">
    <w:name w:val="Тема примечания Знак64"/>
    <w:uiPriority w:val="99"/>
    <w:semiHidden/>
    <w:rsid w:val="00C23D13"/>
    <w:rPr>
      <w:rFonts w:ascii="Times New Roman" w:eastAsia="Times New Roman" w:hAnsi="Times New Roman" w:cs="Times New Roman"/>
      <w:b/>
      <w:bCs/>
      <w:sz w:val="20"/>
      <w:szCs w:val="20"/>
      <w:lang w:eastAsia="ru-RU"/>
    </w:rPr>
  </w:style>
  <w:style w:type="paragraph" w:customStyle="1" w:styleId="xl6564">
    <w:name w:val="xl65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4">
    <w:name w:val="xl66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4">
    <w:name w:val="xl676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4">
    <w:name w:val="xl686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4">
    <w:name w:val="xl69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4">
    <w:name w:val="xl706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4">
    <w:name w:val="xl71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4">
    <w:name w:val="xl726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4">
    <w:name w:val="xl73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4">
    <w:name w:val="xl74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4">
    <w:name w:val="xl75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4">
    <w:name w:val="xl76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4">
    <w:name w:val="xl77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3">
    <w:name w:val="xl78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630">
    <w:name w:val="Заголовок 1 Знак63"/>
    <w:basedOn w:val="a1"/>
    <w:uiPriority w:val="1"/>
    <w:rsid w:val="00C23D13"/>
    <w:rPr>
      <w:rFonts w:ascii="Times New Roman" w:eastAsiaTheme="minorEastAsia" w:hAnsi="Times New Roman" w:cs="Times New Roman"/>
      <w:b/>
      <w:bCs/>
      <w:sz w:val="32"/>
      <w:szCs w:val="32"/>
      <w:lang w:eastAsia="ru-RU"/>
    </w:rPr>
  </w:style>
  <w:style w:type="character" w:customStyle="1" w:styleId="264">
    <w:name w:val="Заголовок 2 Знак64"/>
    <w:basedOn w:val="a1"/>
    <w:uiPriority w:val="1"/>
    <w:rsid w:val="00C23D13"/>
    <w:rPr>
      <w:rFonts w:ascii="Times New Roman" w:eastAsiaTheme="minorEastAsia" w:hAnsi="Times New Roman" w:cs="Times New Roman"/>
      <w:b/>
      <w:bCs/>
      <w:sz w:val="28"/>
      <w:szCs w:val="28"/>
      <w:lang w:eastAsia="ru-RU"/>
    </w:rPr>
  </w:style>
  <w:style w:type="character" w:customStyle="1" w:styleId="363">
    <w:name w:val="Заголовок 3 Знак63"/>
    <w:basedOn w:val="a1"/>
    <w:uiPriority w:val="1"/>
    <w:rsid w:val="00C23D13"/>
    <w:rPr>
      <w:rFonts w:ascii="Times New Roman" w:eastAsiaTheme="minorEastAsia" w:hAnsi="Times New Roman" w:cs="Times New Roman"/>
      <w:b/>
      <w:bCs/>
      <w:sz w:val="24"/>
      <w:szCs w:val="24"/>
      <w:lang w:eastAsia="ru-RU"/>
    </w:rPr>
  </w:style>
  <w:style w:type="numbering" w:customStyle="1" w:styleId="1631">
    <w:name w:val="Нет списка163"/>
    <w:next w:val="a3"/>
    <w:uiPriority w:val="99"/>
    <w:semiHidden/>
    <w:unhideWhenUsed/>
    <w:rsid w:val="00C23D13"/>
  </w:style>
  <w:style w:type="character" w:customStyle="1" w:styleId="646">
    <w:name w:val="Основной текст Знак64"/>
    <w:basedOn w:val="a1"/>
    <w:uiPriority w:val="1"/>
    <w:rsid w:val="00C23D13"/>
    <w:rPr>
      <w:rFonts w:ascii="Times New Roman" w:eastAsiaTheme="minorEastAsia" w:hAnsi="Times New Roman" w:cs="Times New Roman"/>
      <w:sz w:val="24"/>
      <w:szCs w:val="24"/>
      <w:lang w:eastAsia="ru-RU"/>
    </w:rPr>
  </w:style>
  <w:style w:type="paragraph" w:customStyle="1" w:styleId="TableParagraph63">
    <w:name w:val="Table Paragraph6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30">
    <w:name w:val="Верхний колонтитул Знак63"/>
    <w:basedOn w:val="a1"/>
    <w:uiPriority w:val="99"/>
    <w:rsid w:val="00C23D13"/>
    <w:rPr>
      <w:rFonts w:ascii="Times New Roman" w:eastAsiaTheme="minorEastAsia" w:hAnsi="Times New Roman" w:cs="Times New Roman"/>
      <w:sz w:val="24"/>
      <w:szCs w:val="24"/>
      <w:lang w:eastAsia="ru-RU"/>
    </w:rPr>
  </w:style>
  <w:style w:type="character" w:customStyle="1" w:styleId="631">
    <w:name w:val="Нижний колонтитул Знак63"/>
    <w:basedOn w:val="a1"/>
    <w:uiPriority w:val="99"/>
    <w:rsid w:val="00C23D13"/>
    <w:rPr>
      <w:rFonts w:ascii="Times New Roman" w:eastAsiaTheme="minorEastAsia" w:hAnsi="Times New Roman" w:cs="Times New Roman"/>
      <w:sz w:val="24"/>
      <w:szCs w:val="24"/>
      <w:lang w:eastAsia="ru-RU"/>
    </w:rPr>
  </w:style>
  <w:style w:type="paragraph" w:customStyle="1" w:styleId="2163">
    <w:name w:val="Заголовок 2163"/>
    <w:basedOn w:val="a"/>
    <w:uiPriority w:val="1"/>
    <w:qFormat/>
    <w:rsid w:val="00C23D13"/>
    <w:pPr>
      <w:widowControl w:val="0"/>
      <w:ind w:left="692" w:hanging="8"/>
      <w:outlineLvl w:val="2"/>
    </w:pPr>
    <w:rPr>
      <w:rFonts w:eastAsia="Times New Roman"/>
      <w:b/>
      <w:bCs/>
      <w:sz w:val="28"/>
      <w:szCs w:val="28"/>
      <w:lang w:val="en-US"/>
    </w:rPr>
  </w:style>
  <w:style w:type="character" w:customStyle="1" w:styleId="632">
    <w:name w:val="Гипертекстовая ссылка63"/>
    <w:basedOn w:val="a1"/>
    <w:uiPriority w:val="99"/>
    <w:rsid w:val="00C23D13"/>
    <w:rPr>
      <w:b w:val="0"/>
      <w:bCs w:val="0"/>
      <w:color w:val="106BBE"/>
    </w:rPr>
  </w:style>
  <w:style w:type="table" w:customStyle="1" w:styleId="TableNormal63">
    <w:name w:val="Table Normal6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32">
    <w:name w:val="Сетка таблицы16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30">
    <w:name w:val="Оглавление 1163"/>
    <w:basedOn w:val="a"/>
    <w:uiPriority w:val="1"/>
    <w:qFormat/>
    <w:rsid w:val="00C23D13"/>
    <w:pPr>
      <w:spacing w:before="96"/>
      <w:ind w:left="116" w:hanging="12"/>
    </w:pPr>
    <w:rPr>
      <w:rFonts w:eastAsia="Times New Roman" w:cs="Times New Roman"/>
      <w:szCs w:val="24"/>
      <w:lang w:eastAsia="ru-RU"/>
    </w:rPr>
  </w:style>
  <w:style w:type="paragraph" w:customStyle="1" w:styleId="21630">
    <w:name w:val="Оглавление 2163"/>
    <w:basedOn w:val="a"/>
    <w:uiPriority w:val="1"/>
    <w:qFormat/>
    <w:rsid w:val="00C23D13"/>
    <w:pPr>
      <w:spacing w:before="102"/>
      <w:ind w:left="356" w:hanging="8"/>
    </w:pPr>
    <w:rPr>
      <w:rFonts w:eastAsia="Times New Roman" w:cs="Times New Roman"/>
      <w:szCs w:val="24"/>
      <w:lang w:eastAsia="ru-RU"/>
    </w:rPr>
  </w:style>
  <w:style w:type="paragraph" w:customStyle="1" w:styleId="3163">
    <w:name w:val="Оглавление 3163"/>
    <w:basedOn w:val="a"/>
    <w:uiPriority w:val="1"/>
    <w:qFormat/>
    <w:rsid w:val="00C23D13"/>
    <w:pPr>
      <w:spacing w:before="112"/>
      <w:ind w:left="596" w:hanging="540"/>
    </w:pPr>
    <w:rPr>
      <w:rFonts w:eastAsia="Times New Roman" w:cs="Times New Roman"/>
      <w:szCs w:val="24"/>
      <w:lang w:eastAsia="ru-RU"/>
    </w:rPr>
  </w:style>
  <w:style w:type="paragraph" w:customStyle="1" w:styleId="11631">
    <w:name w:val="Заголовок 116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30">
    <w:name w:val="Заголовок 3163"/>
    <w:basedOn w:val="a"/>
    <w:uiPriority w:val="1"/>
    <w:qFormat/>
    <w:rsid w:val="00C23D13"/>
    <w:pPr>
      <w:ind w:left="824"/>
      <w:outlineLvl w:val="3"/>
    </w:pPr>
    <w:rPr>
      <w:rFonts w:eastAsia="Times New Roman" w:cs="Times New Roman"/>
      <w:b/>
      <w:bCs/>
      <w:szCs w:val="24"/>
      <w:lang w:eastAsia="ru-RU"/>
    </w:rPr>
  </w:style>
  <w:style w:type="character" w:customStyle="1" w:styleId="633">
    <w:name w:val="Текст выноски Знак63"/>
    <w:basedOn w:val="a1"/>
    <w:uiPriority w:val="99"/>
    <w:semiHidden/>
    <w:rsid w:val="00C23D13"/>
    <w:rPr>
      <w:rFonts w:ascii="Tahoma" w:eastAsia="Times New Roman" w:hAnsi="Tahoma" w:cs="Tahoma"/>
      <w:sz w:val="16"/>
      <w:szCs w:val="16"/>
      <w:lang w:eastAsia="ru-RU"/>
    </w:rPr>
  </w:style>
  <w:style w:type="character" w:customStyle="1" w:styleId="634">
    <w:name w:val="Текст примечания Знак63"/>
    <w:basedOn w:val="a1"/>
    <w:uiPriority w:val="99"/>
    <w:semiHidden/>
    <w:rsid w:val="00C23D13"/>
    <w:rPr>
      <w:rFonts w:ascii="Times New Roman" w:eastAsia="Times New Roman" w:hAnsi="Times New Roman" w:cs="Times New Roman"/>
      <w:sz w:val="20"/>
      <w:szCs w:val="20"/>
      <w:lang w:eastAsia="ru-RU"/>
    </w:rPr>
  </w:style>
  <w:style w:type="character" w:customStyle="1" w:styleId="635">
    <w:name w:val="Тема примечания Знак63"/>
    <w:uiPriority w:val="99"/>
    <w:semiHidden/>
    <w:rsid w:val="00C23D13"/>
    <w:rPr>
      <w:rFonts w:ascii="Times New Roman" w:eastAsia="Times New Roman" w:hAnsi="Times New Roman" w:cs="Times New Roman"/>
      <w:b/>
      <w:bCs/>
      <w:sz w:val="20"/>
      <w:szCs w:val="20"/>
      <w:lang w:eastAsia="ru-RU"/>
    </w:rPr>
  </w:style>
  <w:style w:type="paragraph" w:customStyle="1" w:styleId="xl6563">
    <w:name w:val="xl65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3">
    <w:name w:val="xl66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3">
    <w:name w:val="xl676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3">
    <w:name w:val="xl686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3">
    <w:name w:val="xl69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3">
    <w:name w:val="xl706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3">
    <w:name w:val="xl71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3">
    <w:name w:val="xl726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3">
    <w:name w:val="xl73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3">
    <w:name w:val="xl74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3">
    <w:name w:val="xl75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3">
    <w:name w:val="xl76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3">
    <w:name w:val="xl77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2">
    <w:name w:val="xl78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620">
    <w:name w:val="Заголовок 1 Знак62"/>
    <w:basedOn w:val="a1"/>
    <w:uiPriority w:val="1"/>
    <w:rsid w:val="00C23D13"/>
    <w:rPr>
      <w:rFonts w:ascii="Times New Roman" w:eastAsiaTheme="minorEastAsia" w:hAnsi="Times New Roman" w:cs="Times New Roman"/>
      <w:b/>
      <w:bCs/>
      <w:sz w:val="32"/>
      <w:szCs w:val="32"/>
      <w:lang w:eastAsia="ru-RU"/>
    </w:rPr>
  </w:style>
  <w:style w:type="character" w:customStyle="1" w:styleId="263">
    <w:name w:val="Заголовок 2 Знак63"/>
    <w:basedOn w:val="a1"/>
    <w:uiPriority w:val="1"/>
    <w:rsid w:val="00C23D13"/>
    <w:rPr>
      <w:rFonts w:ascii="Times New Roman" w:eastAsiaTheme="minorEastAsia" w:hAnsi="Times New Roman" w:cs="Times New Roman"/>
      <w:b/>
      <w:bCs/>
      <w:sz w:val="28"/>
      <w:szCs w:val="28"/>
      <w:lang w:eastAsia="ru-RU"/>
    </w:rPr>
  </w:style>
  <w:style w:type="character" w:customStyle="1" w:styleId="362">
    <w:name w:val="Заголовок 3 Знак62"/>
    <w:basedOn w:val="a1"/>
    <w:uiPriority w:val="1"/>
    <w:rsid w:val="00C23D13"/>
    <w:rPr>
      <w:rFonts w:ascii="Times New Roman" w:eastAsiaTheme="minorEastAsia" w:hAnsi="Times New Roman" w:cs="Times New Roman"/>
      <w:b/>
      <w:bCs/>
      <w:sz w:val="24"/>
      <w:szCs w:val="24"/>
      <w:lang w:eastAsia="ru-RU"/>
    </w:rPr>
  </w:style>
  <w:style w:type="numbering" w:customStyle="1" w:styleId="1621">
    <w:name w:val="Нет списка162"/>
    <w:next w:val="a3"/>
    <w:uiPriority w:val="99"/>
    <w:semiHidden/>
    <w:unhideWhenUsed/>
    <w:rsid w:val="00C23D13"/>
  </w:style>
  <w:style w:type="character" w:customStyle="1" w:styleId="636">
    <w:name w:val="Основной текст Знак63"/>
    <w:basedOn w:val="a1"/>
    <w:uiPriority w:val="1"/>
    <w:rsid w:val="00C23D13"/>
    <w:rPr>
      <w:rFonts w:ascii="Times New Roman" w:eastAsiaTheme="minorEastAsia" w:hAnsi="Times New Roman" w:cs="Times New Roman"/>
      <w:sz w:val="24"/>
      <w:szCs w:val="24"/>
      <w:lang w:eastAsia="ru-RU"/>
    </w:rPr>
  </w:style>
  <w:style w:type="paragraph" w:customStyle="1" w:styleId="TableParagraph62">
    <w:name w:val="Table Paragraph6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20">
    <w:name w:val="Верхний колонтитул Знак62"/>
    <w:basedOn w:val="a1"/>
    <w:uiPriority w:val="99"/>
    <w:rsid w:val="00C23D13"/>
    <w:rPr>
      <w:rFonts w:ascii="Times New Roman" w:eastAsiaTheme="minorEastAsia" w:hAnsi="Times New Roman" w:cs="Times New Roman"/>
      <w:sz w:val="24"/>
      <w:szCs w:val="24"/>
      <w:lang w:eastAsia="ru-RU"/>
    </w:rPr>
  </w:style>
  <w:style w:type="character" w:customStyle="1" w:styleId="621">
    <w:name w:val="Нижний колонтитул Знак62"/>
    <w:basedOn w:val="a1"/>
    <w:uiPriority w:val="99"/>
    <w:rsid w:val="00C23D13"/>
    <w:rPr>
      <w:rFonts w:ascii="Times New Roman" w:eastAsiaTheme="minorEastAsia" w:hAnsi="Times New Roman" w:cs="Times New Roman"/>
      <w:sz w:val="24"/>
      <w:szCs w:val="24"/>
      <w:lang w:eastAsia="ru-RU"/>
    </w:rPr>
  </w:style>
  <w:style w:type="paragraph" w:customStyle="1" w:styleId="2162">
    <w:name w:val="Заголовок 2162"/>
    <w:basedOn w:val="a"/>
    <w:uiPriority w:val="1"/>
    <w:qFormat/>
    <w:rsid w:val="00C23D13"/>
    <w:pPr>
      <w:widowControl w:val="0"/>
      <w:ind w:left="692" w:hanging="8"/>
      <w:outlineLvl w:val="2"/>
    </w:pPr>
    <w:rPr>
      <w:rFonts w:eastAsia="Times New Roman"/>
      <w:b/>
      <w:bCs/>
      <w:sz w:val="28"/>
      <w:szCs w:val="28"/>
      <w:lang w:val="en-US"/>
    </w:rPr>
  </w:style>
  <w:style w:type="character" w:customStyle="1" w:styleId="622">
    <w:name w:val="Гипертекстовая ссылка62"/>
    <w:basedOn w:val="a1"/>
    <w:uiPriority w:val="99"/>
    <w:rsid w:val="00C23D13"/>
    <w:rPr>
      <w:b w:val="0"/>
      <w:bCs w:val="0"/>
      <w:color w:val="106BBE"/>
    </w:rPr>
  </w:style>
  <w:style w:type="table" w:customStyle="1" w:styleId="TableNormal62">
    <w:name w:val="Table Normal6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22">
    <w:name w:val="Сетка таблицы16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20">
    <w:name w:val="Оглавление 1162"/>
    <w:basedOn w:val="a"/>
    <w:uiPriority w:val="1"/>
    <w:qFormat/>
    <w:rsid w:val="00C23D13"/>
    <w:pPr>
      <w:spacing w:before="96"/>
      <w:ind w:left="116" w:hanging="12"/>
    </w:pPr>
    <w:rPr>
      <w:rFonts w:eastAsia="Times New Roman" w:cs="Times New Roman"/>
      <w:szCs w:val="24"/>
      <w:lang w:eastAsia="ru-RU"/>
    </w:rPr>
  </w:style>
  <w:style w:type="paragraph" w:customStyle="1" w:styleId="21620">
    <w:name w:val="Оглавление 2162"/>
    <w:basedOn w:val="a"/>
    <w:uiPriority w:val="1"/>
    <w:qFormat/>
    <w:rsid w:val="00C23D13"/>
    <w:pPr>
      <w:spacing w:before="102"/>
      <w:ind w:left="356" w:hanging="8"/>
    </w:pPr>
    <w:rPr>
      <w:rFonts w:eastAsia="Times New Roman" w:cs="Times New Roman"/>
      <w:szCs w:val="24"/>
      <w:lang w:eastAsia="ru-RU"/>
    </w:rPr>
  </w:style>
  <w:style w:type="paragraph" w:customStyle="1" w:styleId="3162">
    <w:name w:val="Оглавление 3162"/>
    <w:basedOn w:val="a"/>
    <w:uiPriority w:val="1"/>
    <w:qFormat/>
    <w:rsid w:val="00C23D13"/>
    <w:pPr>
      <w:spacing w:before="112"/>
      <w:ind w:left="596" w:hanging="540"/>
    </w:pPr>
    <w:rPr>
      <w:rFonts w:eastAsia="Times New Roman" w:cs="Times New Roman"/>
      <w:szCs w:val="24"/>
      <w:lang w:eastAsia="ru-RU"/>
    </w:rPr>
  </w:style>
  <w:style w:type="paragraph" w:customStyle="1" w:styleId="11621">
    <w:name w:val="Заголовок 116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20">
    <w:name w:val="Заголовок 3162"/>
    <w:basedOn w:val="a"/>
    <w:uiPriority w:val="1"/>
    <w:qFormat/>
    <w:rsid w:val="00C23D13"/>
    <w:pPr>
      <w:ind w:left="824"/>
      <w:outlineLvl w:val="3"/>
    </w:pPr>
    <w:rPr>
      <w:rFonts w:eastAsia="Times New Roman" w:cs="Times New Roman"/>
      <w:b/>
      <w:bCs/>
      <w:szCs w:val="24"/>
      <w:lang w:eastAsia="ru-RU"/>
    </w:rPr>
  </w:style>
  <w:style w:type="character" w:customStyle="1" w:styleId="623">
    <w:name w:val="Текст выноски Знак62"/>
    <w:basedOn w:val="a1"/>
    <w:uiPriority w:val="99"/>
    <w:semiHidden/>
    <w:rsid w:val="00C23D13"/>
    <w:rPr>
      <w:rFonts w:ascii="Tahoma" w:eastAsia="Times New Roman" w:hAnsi="Tahoma" w:cs="Tahoma"/>
      <w:sz w:val="16"/>
      <w:szCs w:val="16"/>
      <w:lang w:eastAsia="ru-RU"/>
    </w:rPr>
  </w:style>
  <w:style w:type="character" w:customStyle="1" w:styleId="624">
    <w:name w:val="Текст примечания Знак62"/>
    <w:basedOn w:val="a1"/>
    <w:uiPriority w:val="99"/>
    <w:semiHidden/>
    <w:rsid w:val="00C23D13"/>
    <w:rPr>
      <w:rFonts w:ascii="Times New Roman" w:eastAsia="Times New Roman" w:hAnsi="Times New Roman" w:cs="Times New Roman"/>
      <w:sz w:val="20"/>
      <w:szCs w:val="20"/>
      <w:lang w:eastAsia="ru-RU"/>
    </w:rPr>
  </w:style>
  <w:style w:type="character" w:customStyle="1" w:styleId="625">
    <w:name w:val="Тема примечания Знак62"/>
    <w:uiPriority w:val="99"/>
    <w:semiHidden/>
    <w:rsid w:val="00C23D13"/>
    <w:rPr>
      <w:rFonts w:ascii="Times New Roman" w:eastAsia="Times New Roman" w:hAnsi="Times New Roman" w:cs="Times New Roman"/>
      <w:b/>
      <w:bCs/>
      <w:sz w:val="20"/>
      <w:szCs w:val="20"/>
      <w:lang w:eastAsia="ru-RU"/>
    </w:rPr>
  </w:style>
  <w:style w:type="paragraph" w:customStyle="1" w:styleId="xl6562">
    <w:name w:val="xl65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2">
    <w:name w:val="xl66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2">
    <w:name w:val="xl676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2">
    <w:name w:val="xl686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2">
    <w:name w:val="xl69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2">
    <w:name w:val="xl706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2">
    <w:name w:val="xl71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2">
    <w:name w:val="xl726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2">
    <w:name w:val="xl73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2">
    <w:name w:val="xl74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2">
    <w:name w:val="xl75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2">
    <w:name w:val="xl76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2">
    <w:name w:val="xl77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1">
    <w:name w:val="xl78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611">
    <w:name w:val="Заголовок 1 Знак61"/>
    <w:basedOn w:val="a1"/>
    <w:uiPriority w:val="1"/>
    <w:rsid w:val="00C23D13"/>
    <w:rPr>
      <w:rFonts w:ascii="Times New Roman" w:eastAsiaTheme="minorEastAsia" w:hAnsi="Times New Roman" w:cs="Times New Roman"/>
      <w:b/>
      <w:bCs/>
      <w:sz w:val="32"/>
      <w:szCs w:val="32"/>
      <w:lang w:eastAsia="ru-RU"/>
    </w:rPr>
  </w:style>
  <w:style w:type="character" w:customStyle="1" w:styleId="262">
    <w:name w:val="Заголовок 2 Знак62"/>
    <w:basedOn w:val="a1"/>
    <w:uiPriority w:val="1"/>
    <w:rsid w:val="00C23D13"/>
    <w:rPr>
      <w:rFonts w:ascii="Times New Roman" w:eastAsiaTheme="minorEastAsia" w:hAnsi="Times New Roman" w:cs="Times New Roman"/>
      <w:b/>
      <w:bCs/>
      <w:sz w:val="28"/>
      <w:szCs w:val="28"/>
      <w:lang w:eastAsia="ru-RU"/>
    </w:rPr>
  </w:style>
  <w:style w:type="character" w:customStyle="1" w:styleId="361">
    <w:name w:val="Заголовок 3 Знак61"/>
    <w:basedOn w:val="a1"/>
    <w:uiPriority w:val="1"/>
    <w:rsid w:val="00C23D13"/>
    <w:rPr>
      <w:rFonts w:ascii="Times New Roman" w:eastAsiaTheme="minorEastAsia" w:hAnsi="Times New Roman" w:cs="Times New Roman"/>
      <w:b/>
      <w:bCs/>
      <w:sz w:val="24"/>
      <w:szCs w:val="24"/>
      <w:lang w:eastAsia="ru-RU"/>
    </w:rPr>
  </w:style>
  <w:style w:type="numbering" w:customStyle="1" w:styleId="1612">
    <w:name w:val="Нет списка161"/>
    <w:next w:val="a3"/>
    <w:uiPriority w:val="99"/>
    <w:semiHidden/>
    <w:unhideWhenUsed/>
    <w:rsid w:val="00C23D13"/>
  </w:style>
  <w:style w:type="character" w:customStyle="1" w:styleId="626">
    <w:name w:val="Основной текст Знак62"/>
    <w:basedOn w:val="a1"/>
    <w:uiPriority w:val="1"/>
    <w:rsid w:val="00C23D13"/>
    <w:rPr>
      <w:rFonts w:ascii="Times New Roman" w:eastAsiaTheme="minorEastAsia" w:hAnsi="Times New Roman" w:cs="Times New Roman"/>
      <w:sz w:val="24"/>
      <w:szCs w:val="24"/>
      <w:lang w:eastAsia="ru-RU"/>
    </w:rPr>
  </w:style>
  <w:style w:type="paragraph" w:customStyle="1" w:styleId="TableParagraph61">
    <w:name w:val="Table Paragraph6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10">
    <w:name w:val="Верхний колонтитул Знак61"/>
    <w:basedOn w:val="a1"/>
    <w:uiPriority w:val="99"/>
    <w:rsid w:val="00C23D13"/>
    <w:rPr>
      <w:rFonts w:ascii="Times New Roman" w:eastAsiaTheme="minorEastAsia" w:hAnsi="Times New Roman" w:cs="Times New Roman"/>
      <w:sz w:val="24"/>
      <w:szCs w:val="24"/>
      <w:lang w:eastAsia="ru-RU"/>
    </w:rPr>
  </w:style>
  <w:style w:type="character" w:customStyle="1" w:styleId="611">
    <w:name w:val="Нижний колонтитул Знак61"/>
    <w:basedOn w:val="a1"/>
    <w:uiPriority w:val="99"/>
    <w:rsid w:val="00C23D13"/>
    <w:rPr>
      <w:rFonts w:ascii="Times New Roman" w:eastAsiaTheme="minorEastAsia" w:hAnsi="Times New Roman" w:cs="Times New Roman"/>
      <w:sz w:val="24"/>
      <w:szCs w:val="24"/>
      <w:lang w:eastAsia="ru-RU"/>
    </w:rPr>
  </w:style>
  <w:style w:type="paragraph" w:customStyle="1" w:styleId="21610">
    <w:name w:val="Заголовок 2161"/>
    <w:basedOn w:val="a"/>
    <w:uiPriority w:val="1"/>
    <w:qFormat/>
    <w:rsid w:val="00C23D13"/>
    <w:pPr>
      <w:widowControl w:val="0"/>
      <w:ind w:left="692" w:hanging="8"/>
      <w:outlineLvl w:val="2"/>
    </w:pPr>
    <w:rPr>
      <w:rFonts w:eastAsia="Times New Roman"/>
      <w:b/>
      <w:bCs/>
      <w:sz w:val="28"/>
      <w:szCs w:val="28"/>
      <w:lang w:val="en-US"/>
    </w:rPr>
  </w:style>
  <w:style w:type="character" w:customStyle="1" w:styleId="612">
    <w:name w:val="Гипертекстовая ссылка61"/>
    <w:basedOn w:val="a1"/>
    <w:uiPriority w:val="99"/>
    <w:rsid w:val="00C23D13"/>
    <w:rPr>
      <w:b w:val="0"/>
      <w:bCs w:val="0"/>
      <w:color w:val="106BBE"/>
    </w:rPr>
  </w:style>
  <w:style w:type="table" w:customStyle="1" w:styleId="TableNormal61">
    <w:name w:val="Table Normal6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13">
    <w:name w:val="Сетка таблицы16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10">
    <w:name w:val="Оглавление 1161"/>
    <w:basedOn w:val="a"/>
    <w:uiPriority w:val="1"/>
    <w:qFormat/>
    <w:rsid w:val="00C23D13"/>
    <w:pPr>
      <w:spacing w:before="96"/>
      <w:ind w:left="116" w:hanging="12"/>
    </w:pPr>
    <w:rPr>
      <w:rFonts w:eastAsia="Times New Roman" w:cs="Times New Roman"/>
      <w:szCs w:val="24"/>
      <w:lang w:eastAsia="ru-RU"/>
    </w:rPr>
  </w:style>
  <w:style w:type="paragraph" w:customStyle="1" w:styleId="21611">
    <w:name w:val="Оглавление 2161"/>
    <w:basedOn w:val="a"/>
    <w:uiPriority w:val="1"/>
    <w:qFormat/>
    <w:rsid w:val="00C23D13"/>
    <w:pPr>
      <w:spacing w:before="102"/>
      <w:ind w:left="356" w:hanging="8"/>
    </w:pPr>
    <w:rPr>
      <w:rFonts w:eastAsia="Times New Roman" w:cs="Times New Roman"/>
      <w:szCs w:val="24"/>
      <w:lang w:eastAsia="ru-RU"/>
    </w:rPr>
  </w:style>
  <w:style w:type="paragraph" w:customStyle="1" w:styleId="31610">
    <w:name w:val="Оглавление 3161"/>
    <w:basedOn w:val="a"/>
    <w:uiPriority w:val="1"/>
    <w:qFormat/>
    <w:rsid w:val="00C23D13"/>
    <w:pPr>
      <w:spacing w:before="112"/>
      <w:ind w:left="596" w:hanging="540"/>
    </w:pPr>
    <w:rPr>
      <w:rFonts w:eastAsia="Times New Roman" w:cs="Times New Roman"/>
      <w:szCs w:val="24"/>
      <w:lang w:eastAsia="ru-RU"/>
    </w:rPr>
  </w:style>
  <w:style w:type="paragraph" w:customStyle="1" w:styleId="11611">
    <w:name w:val="Заголовок 116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11">
    <w:name w:val="Заголовок 3161"/>
    <w:basedOn w:val="a"/>
    <w:uiPriority w:val="1"/>
    <w:qFormat/>
    <w:rsid w:val="00C23D13"/>
    <w:pPr>
      <w:ind w:left="824"/>
      <w:outlineLvl w:val="3"/>
    </w:pPr>
    <w:rPr>
      <w:rFonts w:eastAsia="Times New Roman" w:cs="Times New Roman"/>
      <w:b/>
      <w:bCs/>
      <w:szCs w:val="24"/>
      <w:lang w:eastAsia="ru-RU"/>
    </w:rPr>
  </w:style>
  <w:style w:type="character" w:customStyle="1" w:styleId="613">
    <w:name w:val="Текст выноски Знак61"/>
    <w:basedOn w:val="a1"/>
    <w:uiPriority w:val="99"/>
    <w:semiHidden/>
    <w:rsid w:val="00C23D13"/>
    <w:rPr>
      <w:rFonts w:ascii="Tahoma" w:eastAsia="Times New Roman" w:hAnsi="Tahoma" w:cs="Tahoma"/>
      <w:sz w:val="16"/>
      <w:szCs w:val="16"/>
      <w:lang w:eastAsia="ru-RU"/>
    </w:rPr>
  </w:style>
  <w:style w:type="character" w:customStyle="1" w:styleId="614">
    <w:name w:val="Текст примечания Знак61"/>
    <w:basedOn w:val="a1"/>
    <w:uiPriority w:val="99"/>
    <w:semiHidden/>
    <w:rsid w:val="00C23D13"/>
    <w:rPr>
      <w:rFonts w:ascii="Times New Roman" w:eastAsia="Times New Roman" w:hAnsi="Times New Roman" w:cs="Times New Roman"/>
      <w:sz w:val="20"/>
      <w:szCs w:val="20"/>
      <w:lang w:eastAsia="ru-RU"/>
    </w:rPr>
  </w:style>
  <w:style w:type="character" w:customStyle="1" w:styleId="615">
    <w:name w:val="Тема примечания Знак61"/>
    <w:uiPriority w:val="99"/>
    <w:semiHidden/>
    <w:rsid w:val="00C23D13"/>
    <w:rPr>
      <w:rFonts w:ascii="Times New Roman" w:eastAsia="Times New Roman" w:hAnsi="Times New Roman" w:cs="Times New Roman"/>
      <w:b/>
      <w:bCs/>
      <w:sz w:val="20"/>
      <w:szCs w:val="20"/>
      <w:lang w:eastAsia="ru-RU"/>
    </w:rPr>
  </w:style>
  <w:style w:type="paragraph" w:customStyle="1" w:styleId="xl6561">
    <w:name w:val="xl65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1">
    <w:name w:val="xl66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1">
    <w:name w:val="xl676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1">
    <w:name w:val="xl686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1">
    <w:name w:val="xl69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1">
    <w:name w:val="xl706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1">
    <w:name w:val="xl71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1">
    <w:name w:val="xl726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1">
    <w:name w:val="xl73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1">
    <w:name w:val="xl74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1">
    <w:name w:val="xl75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1">
    <w:name w:val="xl76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1">
    <w:name w:val="xl77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0">
    <w:name w:val="xl78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600">
    <w:name w:val="Заголовок 1 Знак60"/>
    <w:basedOn w:val="a1"/>
    <w:uiPriority w:val="1"/>
    <w:rsid w:val="00C23D13"/>
    <w:rPr>
      <w:rFonts w:ascii="Times New Roman" w:eastAsiaTheme="minorEastAsia" w:hAnsi="Times New Roman" w:cs="Times New Roman"/>
      <w:b/>
      <w:bCs/>
      <w:sz w:val="32"/>
      <w:szCs w:val="32"/>
      <w:lang w:eastAsia="ru-RU"/>
    </w:rPr>
  </w:style>
  <w:style w:type="character" w:customStyle="1" w:styleId="261">
    <w:name w:val="Заголовок 2 Знак61"/>
    <w:basedOn w:val="a1"/>
    <w:uiPriority w:val="1"/>
    <w:rsid w:val="00C23D13"/>
    <w:rPr>
      <w:rFonts w:ascii="Times New Roman" w:eastAsiaTheme="minorEastAsia" w:hAnsi="Times New Roman" w:cs="Times New Roman"/>
      <w:b/>
      <w:bCs/>
      <w:sz w:val="28"/>
      <w:szCs w:val="28"/>
      <w:lang w:eastAsia="ru-RU"/>
    </w:rPr>
  </w:style>
  <w:style w:type="character" w:customStyle="1" w:styleId="360">
    <w:name w:val="Заголовок 3 Знак60"/>
    <w:basedOn w:val="a1"/>
    <w:uiPriority w:val="1"/>
    <w:rsid w:val="00C23D13"/>
    <w:rPr>
      <w:rFonts w:ascii="Times New Roman" w:eastAsiaTheme="minorEastAsia" w:hAnsi="Times New Roman" w:cs="Times New Roman"/>
      <w:b/>
      <w:bCs/>
      <w:sz w:val="24"/>
      <w:szCs w:val="24"/>
      <w:lang w:eastAsia="ru-RU"/>
    </w:rPr>
  </w:style>
  <w:style w:type="numbering" w:customStyle="1" w:styleId="1601">
    <w:name w:val="Нет списка160"/>
    <w:next w:val="a3"/>
    <w:uiPriority w:val="99"/>
    <w:semiHidden/>
    <w:unhideWhenUsed/>
    <w:rsid w:val="00C23D13"/>
  </w:style>
  <w:style w:type="character" w:customStyle="1" w:styleId="616">
    <w:name w:val="Основной текст Знак61"/>
    <w:basedOn w:val="a1"/>
    <w:uiPriority w:val="1"/>
    <w:rsid w:val="00C23D13"/>
    <w:rPr>
      <w:rFonts w:ascii="Times New Roman" w:eastAsiaTheme="minorEastAsia" w:hAnsi="Times New Roman" w:cs="Times New Roman"/>
      <w:sz w:val="24"/>
      <w:szCs w:val="24"/>
      <w:lang w:eastAsia="ru-RU"/>
    </w:rPr>
  </w:style>
  <w:style w:type="paragraph" w:customStyle="1" w:styleId="TableParagraph60">
    <w:name w:val="Table Paragraph6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00">
    <w:name w:val="Верхний колонтитул Знак60"/>
    <w:basedOn w:val="a1"/>
    <w:uiPriority w:val="99"/>
    <w:rsid w:val="00C23D13"/>
    <w:rPr>
      <w:rFonts w:ascii="Times New Roman" w:eastAsiaTheme="minorEastAsia" w:hAnsi="Times New Roman" w:cs="Times New Roman"/>
      <w:sz w:val="24"/>
      <w:szCs w:val="24"/>
      <w:lang w:eastAsia="ru-RU"/>
    </w:rPr>
  </w:style>
  <w:style w:type="character" w:customStyle="1" w:styleId="601">
    <w:name w:val="Нижний колонтитул Знак60"/>
    <w:basedOn w:val="a1"/>
    <w:uiPriority w:val="99"/>
    <w:rsid w:val="00C23D13"/>
    <w:rPr>
      <w:rFonts w:ascii="Times New Roman" w:eastAsiaTheme="minorEastAsia" w:hAnsi="Times New Roman" w:cs="Times New Roman"/>
      <w:sz w:val="24"/>
      <w:szCs w:val="24"/>
      <w:lang w:eastAsia="ru-RU"/>
    </w:rPr>
  </w:style>
  <w:style w:type="paragraph" w:customStyle="1" w:styleId="21600">
    <w:name w:val="Заголовок 2160"/>
    <w:basedOn w:val="a"/>
    <w:uiPriority w:val="1"/>
    <w:qFormat/>
    <w:rsid w:val="00C23D13"/>
    <w:pPr>
      <w:widowControl w:val="0"/>
      <w:ind w:left="692" w:hanging="8"/>
      <w:outlineLvl w:val="2"/>
    </w:pPr>
    <w:rPr>
      <w:rFonts w:eastAsia="Times New Roman"/>
      <w:b/>
      <w:bCs/>
      <w:sz w:val="28"/>
      <w:szCs w:val="28"/>
      <w:lang w:val="en-US"/>
    </w:rPr>
  </w:style>
  <w:style w:type="character" w:customStyle="1" w:styleId="602">
    <w:name w:val="Гипертекстовая ссылка60"/>
    <w:basedOn w:val="a1"/>
    <w:uiPriority w:val="99"/>
    <w:rsid w:val="00C23D13"/>
    <w:rPr>
      <w:b w:val="0"/>
      <w:bCs w:val="0"/>
      <w:color w:val="106BBE"/>
    </w:rPr>
  </w:style>
  <w:style w:type="table" w:customStyle="1" w:styleId="TableNormal60">
    <w:name w:val="Table Normal6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02">
    <w:name w:val="Сетка таблицы160"/>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00">
    <w:name w:val="Оглавление 1160"/>
    <w:basedOn w:val="a"/>
    <w:uiPriority w:val="1"/>
    <w:qFormat/>
    <w:rsid w:val="00C23D13"/>
    <w:pPr>
      <w:spacing w:before="96"/>
      <w:ind w:left="116" w:hanging="12"/>
    </w:pPr>
    <w:rPr>
      <w:rFonts w:eastAsia="Times New Roman" w:cs="Times New Roman"/>
      <w:szCs w:val="24"/>
      <w:lang w:eastAsia="ru-RU"/>
    </w:rPr>
  </w:style>
  <w:style w:type="paragraph" w:customStyle="1" w:styleId="21601">
    <w:name w:val="Оглавление 2160"/>
    <w:basedOn w:val="a"/>
    <w:uiPriority w:val="1"/>
    <w:qFormat/>
    <w:rsid w:val="00C23D13"/>
    <w:pPr>
      <w:spacing w:before="102"/>
      <w:ind w:left="356" w:hanging="8"/>
    </w:pPr>
    <w:rPr>
      <w:rFonts w:eastAsia="Times New Roman" w:cs="Times New Roman"/>
      <w:szCs w:val="24"/>
      <w:lang w:eastAsia="ru-RU"/>
    </w:rPr>
  </w:style>
  <w:style w:type="paragraph" w:customStyle="1" w:styleId="31600">
    <w:name w:val="Оглавление 3160"/>
    <w:basedOn w:val="a"/>
    <w:uiPriority w:val="1"/>
    <w:qFormat/>
    <w:rsid w:val="00C23D13"/>
    <w:pPr>
      <w:spacing w:before="112"/>
      <w:ind w:left="596" w:hanging="540"/>
    </w:pPr>
    <w:rPr>
      <w:rFonts w:eastAsia="Times New Roman" w:cs="Times New Roman"/>
      <w:szCs w:val="24"/>
      <w:lang w:eastAsia="ru-RU"/>
    </w:rPr>
  </w:style>
  <w:style w:type="paragraph" w:customStyle="1" w:styleId="11601">
    <w:name w:val="Заголовок 116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01">
    <w:name w:val="Заголовок 3160"/>
    <w:basedOn w:val="a"/>
    <w:uiPriority w:val="1"/>
    <w:qFormat/>
    <w:rsid w:val="00C23D13"/>
    <w:pPr>
      <w:ind w:left="824"/>
      <w:outlineLvl w:val="3"/>
    </w:pPr>
    <w:rPr>
      <w:rFonts w:eastAsia="Times New Roman" w:cs="Times New Roman"/>
      <w:b/>
      <w:bCs/>
      <w:szCs w:val="24"/>
      <w:lang w:eastAsia="ru-RU"/>
    </w:rPr>
  </w:style>
  <w:style w:type="character" w:customStyle="1" w:styleId="603">
    <w:name w:val="Текст выноски Знак60"/>
    <w:basedOn w:val="a1"/>
    <w:uiPriority w:val="99"/>
    <w:semiHidden/>
    <w:rsid w:val="00C23D13"/>
    <w:rPr>
      <w:rFonts w:ascii="Tahoma" w:eastAsia="Times New Roman" w:hAnsi="Tahoma" w:cs="Tahoma"/>
      <w:sz w:val="16"/>
      <w:szCs w:val="16"/>
      <w:lang w:eastAsia="ru-RU"/>
    </w:rPr>
  </w:style>
  <w:style w:type="character" w:customStyle="1" w:styleId="604">
    <w:name w:val="Текст примечания Знак60"/>
    <w:basedOn w:val="a1"/>
    <w:uiPriority w:val="99"/>
    <w:semiHidden/>
    <w:rsid w:val="00C23D13"/>
    <w:rPr>
      <w:rFonts w:ascii="Times New Roman" w:eastAsia="Times New Roman" w:hAnsi="Times New Roman" w:cs="Times New Roman"/>
      <w:sz w:val="20"/>
      <w:szCs w:val="20"/>
      <w:lang w:eastAsia="ru-RU"/>
    </w:rPr>
  </w:style>
  <w:style w:type="character" w:customStyle="1" w:styleId="605">
    <w:name w:val="Тема примечания Знак60"/>
    <w:uiPriority w:val="99"/>
    <w:semiHidden/>
    <w:rsid w:val="00C23D13"/>
    <w:rPr>
      <w:rFonts w:ascii="Times New Roman" w:eastAsia="Times New Roman" w:hAnsi="Times New Roman" w:cs="Times New Roman"/>
      <w:b/>
      <w:bCs/>
      <w:sz w:val="20"/>
      <w:szCs w:val="20"/>
      <w:lang w:eastAsia="ru-RU"/>
    </w:rPr>
  </w:style>
  <w:style w:type="paragraph" w:customStyle="1" w:styleId="xl6560">
    <w:name w:val="xl65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0">
    <w:name w:val="xl66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0">
    <w:name w:val="xl676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0">
    <w:name w:val="xl686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0">
    <w:name w:val="xl69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0">
    <w:name w:val="xl706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0">
    <w:name w:val="xl71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0">
    <w:name w:val="xl726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0">
    <w:name w:val="xl73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0">
    <w:name w:val="xl74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0">
    <w:name w:val="xl75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0">
    <w:name w:val="xl76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0">
    <w:name w:val="xl77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9">
    <w:name w:val="xl78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90">
    <w:name w:val="Заголовок 1 Знак59"/>
    <w:basedOn w:val="a1"/>
    <w:uiPriority w:val="1"/>
    <w:rsid w:val="00C23D13"/>
    <w:rPr>
      <w:rFonts w:ascii="Times New Roman" w:eastAsiaTheme="minorEastAsia" w:hAnsi="Times New Roman" w:cs="Times New Roman"/>
      <w:b/>
      <w:bCs/>
      <w:sz w:val="32"/>
      <w:szCs w:val="32"/>
      <w:lang w:eastAsia="ru-RU"/>
    </w:rPr>
  </w:style>
  <w:style w:type="character" w:customStyle="1" w:styleId="2600">
    <w:name w:val="Заголовок 2 Знак60"/>
    <w:basedOn w:val="a1"/>
    <w:uiPriority w:val="1"/>
    <w:rsid w:val="00C23D13"/>
    <w:rPr>
      <w:rFonts w:ascii="Times New Roman" w:eastAsiaTheme="minorEastAsia" w:hAnsi="Times New Roman" w:cs="Times New Roman"/>
      <w:b/>
      <w:bCs/>
      <w:sz w:val="28"/>
      <w:szCs w:val="28"/>
      <w:lang w:eastAsia="ru-RU"/>
    </w:rPr>
  </w:style>
  <w:style w:type="character" w:customStyle="1" w:styleId="359">
    <w:name w:val="Заголовок 3 Знак59"/>
    <w:basedOn w:val="a1"/>
    <w:uiPriority w:val="1"/>
    <w:rsid w:val="00C23D13"/>
    <w:rPr>
      <w:rFonts w:ascii="Times New Roman" w:eastAsiaTheme="minorEastAsia" w:hAnsi="Times New Roman" w:cs="Times New Roman"/>
      <w:b/>
      <w:bCs/>
      <w:sz w:val="24"/>
      <w:szCs w:val="24"/>
      <w:lang w:eastAsia="ru-RU"/>
    </w:rPr>
  </w:style>
  <w:style w:type="numbering" w:customStyle="1" w:styleId="1591">
    <w:name w:val="Нет списка159"/>
    <w:next w:val="a3"/>
    <w:uiPriority w:val="99"/>
    <w:semiHidden/>
    <w:unhideWhenUsed/>
    <w:rsid w:val="00C23D13"/>
  </w:style>
  <w:style w:type="character" w:customStyle="1" w:styleId="606">
    <w:name w:val="Основной текст Знак60"/>
    <w:basedOn w:val="a1"/>
    <w:uiPriority w:val="1"/>
    <w:rsid w:val="00C23D13"/>
    <w:rPr>
      <w:rFonts w:ascii="Times New Roman" w:eastAsiaTheme="minorEastAsia" w:hAnsi="Times New Roman" w:cs="Times New Roman"/>
      <w:sz w:val="24"/>
      <w:szCs w:val="24"/>
      <w:lang w:eastAsia="ru-RU"/>
    </w:rPr>
  </w:style>
  <w:style w:type="paragraph" w:customStyle="1" w:styleId="TableParagraph59">
    <w:name w:val="Table Paragraph5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9">
    <w:name w:val="Верхний колонтитул Знак59"/>
    <w:basedOn w:val="a1"/>
    <w:uiPriority w:val="99"/>
    <w:rsid w:val="00C23D13"/>
    <w:rPr>
      <w:rFonts w:ascii="Times New Roman" w:eastAsiaTheme="minorEastAsia" w:hAnsi="Times New Roman" w:cs="Times New Roman"/>
      <w:sz w:val="24"/>
      <w:szCs w:val="24"/>
      <w:lang w:eastAsia="ru-RU"/>
    </w:rPr>
  </w:style>
  <w:style w:type="character" w:customStyle="1" w:styleId="590">
    <w:name w:val="Нижний колонтитул Знак59"/>
    <w:basedOn w:val="a1"/>
    <w:uiPriority w:val="99"/>
    <w:rsid w:val="00C23D13"/>
    <w:rPr>
      <w:rFonts w:ascii="Times New Roman" w:eastAsiaTheme="minorEastAsia" w:hAnsi="Times New Roman" w:cs="Times New Roman"/>
      <w:sz w:val="24"/>
      <w:szCs w:val="24"/>
      <w:lang w:eastAsia="ru-RU"/>
    </w:rPr>
  </w:style>
  <w:style w:type="paragraph" w:customStyle="1" w:styleId="2159">
    <w:name w:val="Заголовок 2159"/>
    <w:basedOn w:val="a"/>
    <w:uiPriority w:val="1"/>
    <w:qFormat/>
    <w:rsid w:val="00C23D13"/>
    <w:pPr>
      <w:widowControl w:val="0"/>
      <w:ind w:left="692" w:hanging="8"/>
      <w:outlineLvl w:val="2"/>
    </w:pPr>
    <w:rPr>
      <w:rFonts w:eastAsia="Times New Roman"/>
      <w:b/>
      <w:bCs/>
      <w:sz w:val="28"/>
      <w:szCs w:val="28"/>
      <w:lang w:val="en-US"/>
    </w:rPr>
  </w:style>
  <w:style w:type="character" w:customStyle="1" w:styleId="591">
    <w:name w:val="Гипертекстовая ссылка59"/>
    <w:basedOn w:val="a1"/>
    <w:uiPriority w:val="99"/>
    <w:rsid w:val="00C23D13"/>
    <w:rPr>
      <w:b w:val="0"/>
      <w:bCs w:val="0"/>
      <w:color w:val="106BBE"/>
    </w:rPr>
  </w:style>
  <w:style w:type="table" w:customStyle="1" w:styleId="TableNormal59">
    <w:name w:val="Table Normal5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92">
    <w:name w:val="Сетка таблицы15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90">
    <w:name w:val="Оглавление 1159"/>
    <w:basedOn w:val="a"/>
    <w:uiPriority w:val="1"/>
    <w:qFormat/>
    <w:rsid w:val="00C23D13"/>
    <w:pPr>
      <w:spacing w:before="96"/>
      <w:ind w:left="116" w:hanging="12"/>
    </w:pPr>
    <w:rPr>
      <w:rFonts w:eastAsia="Times New Roman" w:cs="Times New Roman"/>
      <w:szCs w:val="24"/>
      <w:lang w:eastAsia="ru-RU"/>
    </w:rPr>
  </w:style>
  <w:style w:type="paragraph" w:customStyle="1" w:styleId="21590">
    <w:name w:val="Оглавление 2159"/>
    <w:basedOn w:val="a"/>
    <w:uiPriority w:val="1"/>
    <w:qFormat/>
    <w:rsid w:val="00C23D13"/>
    <w:pPr>
      <w:spacing w:before="102"/>
      <w:ind w:left="356" w:hanging="8"/>
    </w:pPr>
    <w:rPr>
      <w:rFonts w:eastAsia="Times New Roman" w:cs="Times New Roman"/>
      <w:szCs w:val="24"/>
      <w:lang w:eastAsia="ru-RU"/>
    </w:rPr>
  </w:style>
  <w:style w:type="paragraph" w:customStyle="1" w:styleId="3159">
    <w:name w:val="Оглавление 3159"/>
    <w:basedOn w:val="a"/>
    <w:uiPriority w:val="1"/>
    <w:qFormat/>
    <w:rsid w:val="00C23D13"/>
    <w:pPr>
      <w:spacing w:before="112"/>
      <w:ind w:left="596" w:hanging="540"/>
    </w:pPr>
    <w:rPr>
      <w:rFonts w:eastAsia="Times New Roman" w:cs="Times New Roman"/>
      <w:szCs w:val="24"/>
      <w:lang w:eastAsia="ru-RU"/>
    </w:rPr>
  </w:style>
  <w:style w:type="paragraph" w:customStyle="1" w:styleId="11591">
    <w:name w:val="Заголовок 115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90">
    <w:name w:val="Заголовок 3159"/>
    <w:basedOn w:val="a"/>
    <w:uiPriority w:val="1"/>
    <w:qFormat/>
    <w:rsid w:val="00C23D13"/>
    <w:pPr>
      <w:ind w:left="824"/>
      <w:outlineLvl w:val="3"/>
    </w:pPr>
    <w:rPr>
      <w:rFonts w:eastAsia="Times New Roman" w:cs="Times New Roman"/>
      <w:b/>
      <w:bCs/>
      <w:szCs w:val="24"/>
      <w:lang w:eastAsia="ru-RU"/>
    </w:rPr>
  </w:style>
  <w:style w:type="character" w:customStyle="1" w:styleId="592">
    <w:name w:val="Текст выноски Знак59"/>
    <w:basedOn w:val="a1"/>
    <w:uiPriority w:val="99"/>
    <w:semiHidden/>
    <w:rsid w:val="00C23D13"/>
    <w:rPr>
      <w:rFonts w:ascii="Tahoma" w:eastAsia="Times New Roman" w:hAnsi="Tahoma" w:cs="Tahoma"/>
      <w:sz w:val="16"/>
      <w:szCs w:val="16"/>
      <w:lang w:eastAsia="ru-RU"/>
    </w:rPr>
  </w:style>
  <w:style w:type="character" w:customStyle="1" w:styleId="593">
    <w:name w:val="Текст примечания Знак59"/>
    <w:basedOn w:val="a1"/>
    <w:uiPriority w:val="99"/>
    <w:semiHidden/>
    <w:rsid w:val="00C23D13"/>
    <w:rPr>
      <w:rFonts w:ascii="Times New Roman" w:eastAsia="Times New Roman" w:hAnsi="Times New Roman" w:cs="Times New Roman"/>
      <w:sz w:val="20"/>
      <w:szCs w:val="20"/>
      <w:lang w:eastAsia="ru-RU"/>
    </w:rPr>
  </w:style>
  <w:style w:type="character" w:customStyle="1" w:styleId="594">
    <w:name w:val="Тема примечания Знак59"/>
    <w:uiPriority w:val="99"/>
    <w:semiHidden/>
    <w:rsid w:val="00C23D13"/>
    <w:rPr>
      <w:rFonts w:ascii="Times New Roman" w:eastAsia="Times New Roman" w:hAnsi="Times New Roman" w:cs="Times New Roman"/>
      <w:b/>
      <w:bCs/>
      <w:sz w:val="20"/>
      <w:szCs w:val="20"/>
      <w:lang w:eastAsia="ru-RU"/>
    </w:rPr>
  </w:style>
  <w:style w:type="paragraph" w:customStyle="1" w:styleId="xl6559">
    <w:name w:val="xl65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9">
    <w:name w:val="xl66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9">
    <w:name w:val="xl675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9">
    <w:name w:val="xl685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9">
    <w:name w:val="xl69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9">
    <w:name w:val="xl705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9">
    <w:name w:val="xl71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9">
    <w:name w:val="xl725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9">
    <w:name w:val="xl73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9">
    <w:name w:val="xl74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9">
    <w:name w:val="xl75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9">
    <w:name w:val="xl76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9">
    <w:name w:val="xl77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8">
    <w:name w:val="xl78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80">
    <w:name w:val="Заголовок 1 Знак58"/>
    <w:basedOn w:val="a1"/>
    <w:uiPriority w:val="1"/>
    <w:rsid w:val="00C23D13"/>
    <w:rPr>
      <w:rFonts w:ascii="Times New Roman" w:eastAsiaTheme="minorEastAsia" w:hAnsi="Times New Roman" w:cs="Times New Roman"/>
      <w:b/>
      <w:bCs/>
      <w:sz w:val="32"/>
      <w:szCs w:val="32"/>
      <w:lang w:eastAsia="ru-RU"/>
    </w:rPr>
  </w:style>
  <w:style w:type="character" w:customStyle="1" w:styleId="259">
    <w:name w:val="Заголовок 2 Знак59"/>
    <w:basedOn w:val="a1"/>
    <w:uiPriority w:val="1"/>
    <w:rsid w:val="00C23D13"/>
    <w:rPr>
      <w:rFonts w:ascii="Times New Roman" w:eastAsiaTheme="minorEastAsia" w:hAnsi="Times New Roman" w:cs="Times New Roman"/>
      <w:b/>
      <w:bCs/>
      <w:sz w:val="28"/>
      <w:szCs w:val="28"/>
      <w:lang w:eastAsia="ru-RU"/>
    </w:rPr>
  </w:style>
  <w:style w:type="character" w:customStyle="1" w:styleId="358">
    <w:name w:val="Заголовок 3 Знак58"/>
    <w:basedOn w:val="a1"/>
    <w:uiPriority w:val="1"/>
    <w:rsid w:val="00C23D13"/>
    <w:rPr>
      <w:rFonts w:ascii="Times New Roman" w:eastAsiaTheme="minorEastAsia" w:hAnsi="Times New Roman" w:cs="Times New Roman"/>
      <w:b/>
      <w:bCs/>
      <w:sz w:val="24"/>
      <w:szCs w:val="24"/>
      <w:lang w:eastAsia="ru-RU"/>
    </w:rPr>
  </w:style>
  <w:style w:type="numbering" w:customStyle="1" w:styleId="1581">
    <w:name w:val="Нет списка158"/>
    <w:next w:val="a3"/>
    <w:uiPriority w:val="99"/>
    <w:semiHidden/>
    <w:unhideWhenUsed/>
    <w:rsid w:val="00C23D13"/>
  </w:style>
  <w:style w:type="character" w:customStyle="1" w:styleId="595">
    <w:name w:val="Основной текст Знак59"/>
    <w:basedOn w:val="a1"/>
    <w:uiPriority w:val="1"/>
    <w:rsid w:val="00C23D13"/>
    <w:rPr>
      <w:rFonts w:ascii="Times New Roman" w:eastAsiaTheme="minorEastAsia" w:hAnsi="Times New Roman" w:cs="Times New Roman"/>
      <w:sz w:val="24"/>
      <w:szCs w:val="24"/>
      <w:lang w:eastAsia="ru-RU"/>
    </w:rPr>
  </w:style>
  <w:style w:type="paragraph" w:customStyle="1" w:styleId="TableParagraph58">
    <w:name w:val="Table Paragraph5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8">
    <w:name w:val="Верхний колонтитул Знак58"/>
    <w:basedOn w:val="a1"/>
    <w:uiPriority w:val="99"/>
    <w:rsid w:val="00C23D13"/>
    <w:rPr>
      <w:rFonts w:ascii="Times New Roman" w:eastAsiaTheme="minorEastAsia" w:hAnsi="Times New Roman" w:cs="Times New Roman"/>
      <w:sz w:val="24"/>
      <w:szCs w:val="24"/>
      <w:lang w:eastAsia="ru-RU"/>
    </w:rPr>
  </w:style>
  <w:style w:type="character" w:customStyle="1" w:styleId="580">
    <w:name w:val="Нижний колонтитул Знак58"/>
    <w:basedOn w:val="a1"/>
    <w:uiPriority w:val="99"/>
    <w:rsid w:val="00C23D13"/>
    <w:rPr>
      <w:rFonts w:ascii="Times New Roman" w:eastAsiaTheme="minorEastAsia" w:hAnsi="Times New Roman" w:cs="Times New Roman"/>
      <w:sz w:val="24"/>
      <w:szCs w:val="24"/>
      <w:lang w:eastAsia="ru-RU"/>
    </w:rPr>
  </w:style>
  <w:style w:type="paragraph" w:customStyle="1" w:styleId="2158">
    <w:name w:val="Заголовок 2158"/>
    <w:basedOn w:val="a"/>
    <w:uiPriority w:val="1"/>
    <w:qFormat/>
    <w:rsid w:val="00C23D13"/>
    <w:pPr>
      <w:widowControl w:val="0"/>
      <w:ind w:left="692" w:hanging="8"/>
      <w:outlineLvl w:val="2"/>
    </w:pPr>
    <w:rPr>
      <w:rFonts w:eastAsia="Times New Roman"/>
      <w:b/>
      <w:bCs/>
      <w:sz w:val="28"/>
      <w:szCs w:val="28"/>
      <w:lang w:val="en-US"/>
    </w:rPr>
  </w:style>
  <w:style w:type="character" w:customStyle="1" w:styleId="581">
    <w:name w:val="Гипертекстовая ссылка58"/>
    <w:basedOn w:val="a1"/>
    <w:uiPriority w:val="99"/>
    <w:rsid w:val="00C23D13"/>
    <w:rPr>
      <w:b w:val="0"/>
      <w:bCs w:val="0"/>
      <w:color w:val="106BBE"/>
    </w:rPr>
  </w:style>
  <w:style w:type="table" w:customStyle="1" w:styleId="TableNormal58">
    <w:name w:val="Table Normal5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82">
    <w:name w:val="Сетка таблицы158"/>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80">
    <w:name w:val="Оглавление 1158"/>
    <w:basedOn w:val="a"/>
    <w:uiPriority w:val="1"/>
    <w:qFormat/>
    <w:rsid w:val="00C23D13"/>
    <w:pPr>
      <w:spacing w:before="96"/>
      <w:ind w:left="116" w:hanging="12"/>
    </w:pPr>
    <w:rPr>
      <w:rFonts w:eastAsia="Times New Roman" w:cs="Times New Roman"/>
      <w:szCs w:val="24"/>
      <w:lang w:eastAsia="ru-RU"/>
    </w:rPr>
  </w:style>
  <w:style w:type="paragraph" w:customStyle="1" w:styleId="21580">
    <w:name w:val="Оглавление 2158"/>
    <w:basedOn w:val="a"/>
    <w:uiPriority w:val="1"/>
    <w:qFormat/>
    <w:rsid w:val="00C23D13"/>
    <w:pPr>
      <w:spacing w:before="102"/>
      <w:ind w:left="356" w:hanging="8"/>
    </w:pPr>
    <w:rPr>
      <w:rFonts w:eastAsia="Times New Roman" w:cs="Times New Roman"/>
      <w:szCs w:val="24"/>
      <w:lang w:eastAsia="ru-RU"/>
    </w:rPr>
  </w:style>
  <w:style w:type="paragraph" w:customStyle="1" w:styleId="3158">
    <w:name w:val="Оглавление 3158"/>
    <w:basedOn w:val="a"/>
    <w:uiPriority w:val="1"/>
    <w:qFormat/>
    <w:rsid w:val="00C23D13"/>
    <w:pPr>
      <w:spacing w:before="112"/>
      <w:ind w:left="596" w:hanging="540"/>
    </w:pPr>
    <w:rPr>
      <w:rFonts w:eastAsia="Times New Roman" w:cs="Times New Roman"/>
      <w:szCs w:val="24"/>
      <w:lang w:eastAsia="ru-RU"/>
    </w:rPr>
  </w:style>
  <w:style w:type="paragraph" w:customStyle="1" w:styleId="11581">
    <w:name w:val="Заголовок 115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80">
    <w:name w:val="Заголовок 3158"/>
    <w:basedOn w:val="a"/>
    <w:uiPriority w:val="1"/>
    <w:qFormat/>
    <w:rsid w:val="00C23D13"/>
    <w:pPr>
      <w:ind w:left="824"/>
      <w:outlineLvl w:val="3"/>
    </w:pPr>
    <w:rPr>
      <w:rFonts w:eastAsia="Times New Roman" w:cs="Times New Roman"/>
      <w:b/>
      <w:bCs/>
      <w:szCs w:val="24"/>
      <w:lang w:eastAsia="ru-RU"/>
    </w:rPr>
  </w:style>
  <w:style w:type="character" w:customStyle="1" w:styleId="582">
    <w:name w:val="Текст выноски Знак58"/>
    <w:basedOn w:val="a1"/>
    <w:uiPriority w:val="99"/>
    <w:semiHidden/>
    <w:rsid w:val="00C23D13"/>
    <w:rPr>
      <w:rFonts w:ascii="Tahoma" w:eastAsia="Times New Roman" w:hAnsi="Tahoma" w:cs="Tahoma"/>
      <w:sz w:val="16"/>
      <w:szCs w:val="16"/>
      <w:lang w:eastAsia="ru-RU"/>
    </w:rPr>
  </w:style>
  <w:style w:type="character" w:customStyle="1" w:styleId="583">
    <w:name w:val="Текст примечания Знак58"/>
    <w:basedOn w:val="a1"/>
    <w:uiPriority w:val="99"/>
    <w:semiHidden/>
    <w:rsid w:val="00C23D13"/>
    <w:rPr>
      <w:rFonts w:ascii="Times New Roman" w:eastAsia="Times New Roman" w:hAnsi="Times New Roman" w:cs="Times New Roman"/>
      <w:sz w:val="20"/>
      <w:szCs w:val="20"/>
      <w:lang w:eastAsia="ru-RU"/>
    </w:rPr>
  </w:style>
  <w:style w:type="character" w:customStyle="1" w:styleId="584">
    <w:name w:val="Тема примечания Знак58"/>
    <w:uiPriority w:val="99"/>
    <w:semiHidden/>
    <w:rsid w:val="00C23D13"/>
    <w:rPr>
      <w:rFonts w:ascii="Times New Roman" w:eastAsia="Times New Roman" w:hAnsi="Times New Roman" w:cs="Times New Roman"/>
      <w:b/>
      <w:bCs/>
      <w:sz w:val="20"/>
      <w:szCs w:val="20"/>
      <w:lang w:eastAsia="ru-RU"/>
    </w:rPr>
  </w:style>
  <w:style w:type="paragraph" w:customStyle="1" w:styleId="xl6558">
    <w:name w:val="xl65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8">
    <w:name w:val="xl66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8">
    <w:name w:val="xl675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8">
    <w:name w:val="xl685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8">
    <w:name w:val="xl69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8">
    <w:name w:val="xl705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8">
    <w:name w:val="xl71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8">
    <w:name w:val="xl725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8">
    <w:name w:val="xl73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8">
    <w:name w:val="xl74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8">
    <w:name w:val="xl75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8">
    <w:name w:val="xl76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8">
    <w:name w:val="xl77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7">
    <w:name w:val="xl78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70">
    <w:name w:val="Заголовок 1 Знак57"/>
    <w:basedOn w:val="a1"/>
    <w:uiPriority w:val="1"/>
    <w:rsid w:val="00C23D13"/>
    <w:rPr>
      <w:rFonts w:ascii="Times New Roman" w:eastAsiaTheme="minorEastAsia" w:hAnsi="Times New Roman" w:cs="Times New Roman"/>
      <w:b/>
      <w:bCs/>
      <w:sz w:val="32"/>
      <w:szCs w:val="32"/>
      <w:lang w:eastAsia="ru-RU"/>
    </w:rPr>
  </w:style>
  <w:style w:type="character" w:customStyle="1" w:styleId="258">
    <w:name w:val="Заголовок 2 Знак58"/>
    <w:basedOn w:val="a1"/>
    <w:uiPriority w:val="1"/>
    <w:rsid w:val="00C23D13"/>
    <w:rPr>
      <w:rFonts w:ascii="Times New Roman" w:eastAsiaTheme="minorEastAsia" w:hAnsi="Times New Roman" w:cs="Times New Roman"/>
      <w:b/>
      <w:bCs/>
      <w:sz w:val="28"/>
      <w:szCs w:val="28"/>
      <w:lang w:eastAsia="ru-RU"/>
    </w:rPr>
  </w:style>
  <w:style w:type="character" w:customStyle="1" w:styleId="357">
    <w:name w:val="Заголовок 3 Знак57"/>
    <w:basedOn w:val="a1"/>
    <w:uiPriority w:val="1"/>
    <w:rsid w:val="00C23D13"/>
    <w:rPr>
      <w:rFonts w:ascii="Times New Roman" w:eastAsiaTheme="minorEastAsia" w:hAnsi="Times New Roman" w:cs="Times New Roman"/>
      <w:b/>
      <w:bCs/>
      <w:sz w:val="24"/>
      <w:szCs w:val="24"/>
      <w:lang w:eastAsia="ru-RU"/>
    </w:rPr>
  </w:style>
  <w:style w:type="numbering" w:customStyle="1" w:styleId="1571">
    <w:name w:val="Нет списка157"/>
    <w:next w:val="a3"/>
    <w:uiPriority w:val="99"/>
    <w:semiHidden/>
    <w:unhideWhenUsed/>
    <w:rsid w:val="00C23D13"/>
  </w:style>
  <w:style w:type="character" w:customStyle="1" w:styleId="585">
    <w:name w:val="Основной текст Знак58"/>
    <w:basedOn w:val="a1"/>
    <w:uiPriority w:val="1"/>
    <w:rsid w:val="00C23D13"/>
    <w:rPr>
      <w:rFonts w:ascii="Times New Roman" w:eastAsiaTheme="minorEastAsia" w:hAnsi="Times New Roman" w:cs="Times New Roman"/>
      <w:sz w:val="24"/>
      <w:szCs w:val="24"/>
      <w:lang w:eastAsia="ru-RU"/>
    </w:rPr>
  </w:style>
  <w:style w:type="paragraph" w:customStyle="1" w:styleId="TableParagraph57">
    <w:name w:val="Table Paragraph5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70">
    <w:name w:val="Верхний колонтитул Знак57"/>
    <w:basedOn w:val="a1"/>
    <w:uiPriority w:val="99"/>
    <w:rsid w:val="00C23D13"/>
    <w:rPr>
      <w:rFonts w:ascii="Times New Roman" w:eastAsiaTheme="minorEastAsia" w:hAnsi="Times New Roman" w:cs="Times New Roman"/>
      <w:sz w:val="24"/>
      <w:szCs w:val="24"/>
      <w:lang w:eastAsia="ru-RU"/>
    </w:rPr>
  </w:style>
  <w:style w:type="character" w:customStyle="1" w:styleId="571">
    <w:name w:val="Нижний колонтитул Знак57"/>
    <w:basedOn w:val="a1"/>
    <w:uiPriority w:val="99"/>
    <w:rsid w:val="00C23D13"/>
    <w:rPr>
      <w:rFonts w:ascii="Times New Roman" w:eastAsiaTheme="minorEastAsia" w:hAnsi="Times New Roman" w:cs="Times New Roman"/>
      <w:sz w:val="24"/>
      <w:szCs w:val="24"/>
      <w:lang w:eastAsia="ru-RU"/>
    </w:rPr>
  </w:style>
  <w:style w:type="paragraph" w:customStyle="1" w:styleId="2157">
    <w:name w:val="Заголовок 2157"/>
    <w:basedOn w:val="a"/>
    <w:uiPriority w:val="1"/>
    <w:qFormat/>
    <w:rsid w:val="00C23D13"/>
    <w:pPr>
      <w:widowControl w:val="0"/>
      <w:ind w:left="692" w:hanging="8"/>
      <w:outlineLvl w:val="2"/>
    </w:pPr>
    <w:rPr>
      <w:rFonts w:eastAsia="Times New Roman"/>
      <w:b/>
      <w:bCs/>
      <w:sz w:val="28"/>
      <w:szCs w:val="28"/>
      <w:lang w:val="en-US"/>
    </w:rPr>
  </w:style>
  <w:style w:type="character" w:customStyle="1" w:styleId="572">
    <w:name w:val="Гипертекстовая ссылка57"/>
    <w:basedOn w:val="a1"/>
    <w:uiPriority w:val="99"/>
    <w:rsid w:val="00C23D13"/>
    <w:rPr>
      <w:b w:val="0"/>
      <w:bCs w:val="0"/>
      <w:color w:val="106BBE"/>
    </w:rPr>
  </w:style>
  <w:style w:type="table" w:customStyle="1" w:styleId="TableNormal57">
    <w:name w:val="Table Normal5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72">
    <w:name w:val="Сетка таблицы15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70">
    <w:name w:val="Оглавление 1157"/>
    <w:basedOn w:val="a"/>
    <w:uiPriority w:val="1"/>
    <w:qFormat/>
    <w:rsid w:val="00C23D13"/>
    <w:pPr>
      <w:spacing w:before="96"/>
      <w:ind w:left="116" w:hanging="12"/>
    </w:pPr>
    <w:rPr>
      <w:rFonts w:eastAsia="Times New Roman" w:cs="Times New Roman"/>
      <w:szCs w:val="24"/>
      <w:lang w:eastAsia="ru-RU"/>
    </w:rPr>
  </w:style>
  <w:style w:type="paragraph" w:customStyle="1" w:styleId="21570">
    <w:name w:val="Оглавление 2157"/>
    <w:basedOn w:val="a"/>
    <w:uiPriority w:val="1"/>
    <w:qFormat/>
    <w:rsid w:val="00C23D13"/>
    <w:pPr>
      <w:spacing w:before="102"/>
      <w:ind w:left="356" w:hanging="8"/>
    </w:pPr>
    <w:rPr>
      <w:rFonts w:eastAsia="Times New Roman" w:cs="Times New Roman"/>
      <w:szCs w:val="24"/>
      <w:lang w:eastAsia="ru-RU"/>
    </w:rPr>
  </w:style>
  <w:style w:type="paragraph" w:customStyle="1" w:styleId="3157">
    <w:name w:val="Оглавление 3157"/>
    <w:basedOn w:val="a"/>
    <w:uiPriority w:val="1"/>
    <w:qFormat/>
    <w:rsid w:val="00C23D13"/>
    <w:pPr>
      <w:spacing w:before="112"/>
      <w:ind w:left="596" w:hanging="540"/>
    </w:pPr>
    <w:rPr>
      <w:rFonts w:eastAsia="Times New Roman" w:cs="Times New Roman"/>
      <w:szCs w:val="24"/>
      <w:lang w:eastAsia="ru-RU"/>
    </w:rPr>
  </w:style>
  <w:style w:type="paragraph" w:customStyle="1" w:styleId="11571">
    <w:name w:val="Заголовок 115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70">
    <w:name w:val="Заголовок 3157"/>
    <w:basedOn w:val="a"/>
    <w:uiPriority w:val="1"/>
    <w:qFormat/>
    <w:rsid w:val="00C23D13"/>
    <w:pPr>
      <w:ind w:left="824"/>
      <w:outlineLvl w:val="3"/>
    </w:pPr>
    <w:rPr>
      <w:rFonts w:eastAsia="Times New Roman" w:cs="Times New Roman"/>
      <w:b/>
      <w:bCs/>
      <w:szCs w:val="24"/>
      <w:lang w:eastAsia="ru-RU"/>
    </w:rPr>
  </w:style>
  <w:style w:type="character" w:customStyle="1" w:styleId="573">
    <w:name w:val="Текст выноски Знак57"/>
    <w:basedOn w:val="a1"/>
    <w:uiPriority w:val="99"/>
    <w:semiHidden/>
    <w:rsid w:val="00C23D13"/>
    <w:rPr>
      <w:rFonts w:ascii="Tahoma" w:eastAsia="Times New Roman" w:hAnsi="Tahoma" w:cs="Tahoma"/>
      <w:sz w:val="16"/>
      <w:szCs w:val="16"/>
      <w:lang w:eastAsia="ru-RU"/>
    </w:rPr>
  </w:style>
  <w:style w:type="character" w:customStyle="1" w:styleId="574">
    <w:name w:val="Текст примечания Знак57"/>
    <w:basedOn w:val="a1"/>
    <w:uiPriority w:val="99"/>
    <w:semiHidden/>
    <w:rsid w:val="00C23D13"/>
    <w:rPr>
      <w:rFonts w:ascii="Times New Roman" w:eastAsia="Times New Roman" w:hAnsi="Times New Roman" w:cs="Times New Roman"/>
      <w:sz w:val="20"/>
      <w:szCs w:val="20"/>
      <w:lang w:eastAsia="ru-RU"/>
    </w:rPr>
  </w:style>
  <w:style w:type="character" w:customStyle="1" w:styleId="575">
    <w:name w:val="Тема примечания Знак57"/>
    <w:uiPriority w:val="99"/>
    <w:semiHidden/>
    <w:rsid w:val="00C23D13"/>
    <w:rPr>
      <w:rFonts w:ascii="Times New Roman" w:eastAsia="Times New Roman" w:hAnsi="Times New Roman" w:cs="Times New Roman"/>
      <w:b/>
      <w:bCs/>
      <w:sz w:val="20"/>
      <w:szCs w:val="20"/>
      <w:lang w:eastAsia="ru-RU"/>
    </w:rPr>
  </w:style>
  <w:style w:type="paragraph" w:customStyle="1" w:styleId="xl6557">
    <w:name w:val="xl65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7">
    <w:name w:val="xl66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7">
    <w:name w:val="xl675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7">
    <w:name w:val="xl685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7">
    <w:name w:val="xl69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7">
    <w:name w:val="xl705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7">
    <w:name w:val="xl71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7">
    <w:name w:val="xl725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7">
    <w:name w:val="xl73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7">
    <w:name w:val="xl74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7">
    <w:name w:val="xl75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7">
    <w:name w:val="xl76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7">
    <w:name w:val="xl77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6">
    <w:name w:val="xl78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60">
    <w:name w:val="Заголовок 1 Знак56"/>
    <w:basedOn w:val="a1"/>
    <w:uiPriority w:val="1"/>
    <w:rsid w:val="00C23D13"/>
    <w:rPr>
      <w:rFonts w:ascii="Times New Roman" w:eastAsiaTheme="minorEastAsia" w:hAnsi="Times New Roman" w:cs="Times New Roman"/>
      <w:b/>
      <w:bCs/>
      <w:sz w:val="32"/>
      <w:szCs w:val="32"/>
      <w:lang w:eastAsia="ru-RU"/>
    </w:rPr>
  </w:style>
  <w:style w:type="character" w:customStyle="1" w:styleId="257">
    <w:name w:val="Заголовок 2 Знак57"/>
    <w:basedOn w:val="a1"/>
    <w:uiPriority w:val="1"/>
    <w:rsid w:val="00C23D13"/>
    <w:rPr>
      <w:rFonts w:ascii="Times New Roman" w:eastAsiaTheme="minorEastAsia" w:hAnsi="Times New Roman" w:cs="Times New Roman"/>
      <w:b/>
      <w:bCs/>
      <w:sz w:val="28"/>
      <w:szCs w:val="28"/>
      <w:lang w:eastAsia="ru-RU"/>
    </w:rPr>
  </w:style>
  <w:style w:type="character" w:customStyle="1" w:styleId="356">
    <w:name w:val="Заголовок 3 Знак56"/>
    <w:basedOn w:val="a1"/>
    <w:uiPriority w:val="1"/>
    <w:rsid w:val="00C23D13"/>
    <w:rPr>
      <w:rFonts w:ascii="Times New Roman" w:eastAsiaTheme="minorEastAsia" w:hAnsi="Times New Roman" w:cs="Times New Roman"/>
      <w:b/>
      <w:bCs/>
      <w:sz w:val="24"/>
      <w:szCs w:val="24"/>
      <w:lang w:eastAsia="ru-RU"/>
    </w:rPr>
  </w:style>
  <w:style w:type="numbering" w:customStyle="1" w:styleId="1561">
    <w:name w:val="Нет списка156"/>
    <w:next w:val="a3"/>
    <w:uiPriority w:val="99"/>
    <w:semiHidden/>
    <w:unhideWhenUsed/>
    <w:rsid w:val="00C23D13"/>
  </w:style>
  <w:style w:type="character" w:customStyle="1" w:styleId="576">
    <w:name w:val="Основной текст Знак57"/>
    <w:basedOn w:val="a1"/>
    <w:uiPriority w:val="1"/>
    <w:rsid w:val="00C23D13"/>
    <w:rPr>
      <w:rFonts w:ascii="Times New Roman" w:eastAsiaTheme="minorEastAsia" w:hAnsi="Times New Roman" w:cs="Times New Roman"/>
      <w:sz w:val="24"/>
      <w:szCs w:val="24"/>
      <w:lang w:eastAsia="ru-RU"/>
    </w:rPr>
  </w:style>
  <w:style w:type="paragraph" w:customStyle="1" w:styleId="TableParagraph56">
    <w:name w:val="Table Paragraph5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60">
    <w:name w:val="Верхний колонтитул Знак56"/>
    <w:basedOn w:val="a1"/>
    <w:uiPriority w:val="99"/>
    <w:rsid w:val="00C23D13"/>
    <w:rPr>
      <w:rFonts w:ascii="Times New Roman" w:eastAsiaTheme="minorEastAsia" w:hAnsi="Times New Roman" w:cs="Times New Roman"/>
      <w:sz w:val="24"/>
      <w:szCs w:val="24"/>
      <w:lang w:eastAsia="ru-RU"/>
    </w:rPr>
  </w:style>
  <w:style w:type="character" w:customStyle="1" w:styleId="561">
    <w:name w:val="Нижний колонтитул Знак56"/>
    <w:basedOn w:val="a1"/>
    <w:uiPriority w:val="99"/>
    <w:rsid w:val="00C23D13"/>
    <w:rPr>
      <w:rFonts w:ascii="Times New Roman" w:eastAsiaTheme="minorEastAsia" w:hAnsi="Times New Roman" w:cs="Times New Roman"/>
      <w:sz w:val="24"/>
      <w:szCs w:val="24"/>
      <w:lang w:eastAsia="ru-RU"/>
    </w:rPr>
  </w:style>
  <w:style w:type="paragraph" w:customStyle="1" w:styleId="2156">
    <w:name w:val="Заголовок 2156"/>
    <w:basedOn w:val="a"/>
    <w:uiPriority w:val="1"/>
    <w:qFormat/>
    <w:rsid w:val="00C23D13"/>
    <w:pPr>
      <w:widowControl w:val="0"/>
      <w:ind w:left="692" w:hanging="8"/>
      <w:outlineLvl w:val="2"/>
    </w:pPr>
    <w:rPr>
      <w:rFonts w:eastAsia="Times New Roman"/>
      <w:b/>
      <w:bCs/>
      <w:sz w:val="28"/>
      <w:szCs w:val="28"/>
      <w:lang w:val="en-US"/>
    </w:rPr>
  </w:style>
  <w:style w:type="character" w:customStyle="1" w:styleId="562">
    <w:name w:val="Гипертекстовая ссылка56"/>
    <w:basedOn w:val="a1"/>
    <w:uiPriority w:val="99"/>
    <w:rsid w:val="00C23D13"/>
    <w:rPr>
      <w:b w:val="0"/>
      <w:bCs w:val="0"/>
      <w:color w:val="106BBE"/>
    </w:rPr>
  </w:style>
  <w:style w:type="table" w:customStyle="1" w:styleId="TableNormal56">
    <w:name w:val="Table Normal5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62">
    <w:name w:val="Сетка таблицы15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60">
    <w:name w:val="Оглавление 1156"/>
    <w:basedOn w:val="a"/>
    <w:uiPriority w:val="1"/>
    <w:qFormat/>
    <w:rsid w:val="00C23D13"/>
    <w:pPr>
      <w:spacing w:before="96"/>
      <w:ind w:left="116" w:hanging="12"/>
    </w:pPr>
    <w:rPr>
      <w:rFonts w:eastAsia="Times New Roman" w:cs="Times New Roman"/>
      <w:szCs w:val="24"/>
      <w:lang w:eastAsia="ru-RU"/>
    </w:rPr>
  </w:style>
  <w:style w:type="paragraph" w:customStyle="1" w:styleId="21560">
    <w:name w:val="Оглавление 2156"/>
    <w:basedOn w:val="a"/>
    <w:uiPriority w:val="1"/>
    <w:qFormat/>
    <w:rsid w:val="00C23D13"/>
    <w:pPr>
      <w:spacing w:before="102"/>
      <w:ind w:left="356" w:hanging="8"/>
    </w:pPr>
    <w:rPr>
      <w:rFonts w:eastAsia="Times New Roman" w:cs="Times New Roman"/>
      <w:szCs w:val="24"/>
      <w:lang w:eastAsia="ru-RU"/>
    </w:rPr>
  </w:style>
  <w:style w:type="paragraph" w:customStyle="1" w:styleId="3156">
    <w:name w:val="Оглавление 3156"/>
    <w:basedOn w:val="a"/>
    <w:uiPriority w:val="1"/>
    <w:qFormat/>
    <w:rsid w:val="00C23D13"/>
    <w:pPr>
      <w:spacing w:before="112"/>
      <w:ind w:left="596" w:hanging="540"/>
    </w:pPr>
    <w:rPr>
      <w:rFonts w:eastAsia="Times New Roman" w:cs="Times New Roman"/>
      <w:szCs w:val="24"/>
      <w:lang w:eastAsia="ru-RU"/>
    </w:rPr>
  </w:style>
  <w:style w:type="paragraph" w:customStyle="1" w:styleId="11561">
    <w:name w:val="Заголовок 115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60">
    <w:name w:val="Заголовок 3156"/>
    <w:basedOn w:val="a"/>
    <w:uiPriority w:val="1"/>
    <w:qFormat/>
    <w:rsid w:val="00C23D13"/>
    <w:pPr>
      <w:ind w:left="824"/>
      <w:outlineLvl w:val="3"/>
    </w:pPr>
    <w:rPr>
      <w:rFonts w:eastAsia="Times New Roman" w:cs="Times New Roman"/>
      <w:b/>
      <w:bCs/>
      <w:szCs w:val="24"/>
      <w:lang w:eastAsia="ru-RU"/>
    </w:rPr>
  </w:style>
  <w:style w:type="character" w:customStyle="1" w:styleId="563">
    <w:name w:val="Текст выноски Знак56"/>
    <w:basedOn w:val="a1"/>
    <w:uiPriority w:val="99"/>
    <w:semiHidden/>
    <w:rsid w:val="00C23D13"/>
    <w:rPr>
      <w:rFonts w:ascii="Tahoma" w:eastAsia="Times New Roman" w:hAnsi="Tahoma" w:cs="Tahoma"/>
      <w:sz w:val="16"/>
      <w:szCs w:val="16"/>
      <w:lang w:eastAsia="ru-RU"/>
    </w:rPr>
  </w:style>
  <w:style w:type="character" w:customStyle="1" w:styleId="564">
    <w:name w:val="Текст примечания Знак56"/>
    <w:basedOn w:val="a1"/>
    <w:uiPriority w:val="99"/>
    <w:semiHidden/>
    <w:rsid w:val="00C23D13"/>
    <w:rPr>
      <w:rFonts w:ascii="Times New Roman" w:eastAsia="Times New Roman" w:hAnsi="Times New Roman" w:cs="Times New Roman"/>
      <w:sz w:val="20"/>
      <w:szCs w:val="20"/>
      <w:lang w:eastAsia="ru-RU"/>
    </w:rPr>
  </w:style>
  <w:style w:type="character" w:customStyle="1" w:styleId="565">
    <w:name w:val="Тема примечания Знак56"/>
    <w:uiPriority w:val="99"/>
    <w:semiHidden/>
    <w:rsid w:val="00C23D13"/>
    <w:rPr>
      <w:rFonts w:ascii="Times New Roman" w:eastAsia="Times New Roman" w:hAnsi="Times New Roman" w:cs="Times New Roman"/>
      <w:b/>
      <w:bCs/>
      <w:sz w:val="20"/>
      <w:szCs w:val="20"/>
      <w:lang w:eastAsia="ru-RU"/>
    </w:rPr>
  </w:style>
  <w:style w:type="paragraph" w:customStyle="1" w:styleId="xl6556">
    <w:name w:val="xl65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6">
    <w:name w:val="xl66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6">
    <w:name w:val="xl675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6">
    <w:name w:val="xl685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6">
    <w:name w:val="xl69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6">
    <w:name w:val="xl705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6">
    <w:name w:val="xl71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6">
    <w:name w:val="xl725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6">
    <w:name w:val="xl73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6">
    <w:name w:val="xl74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6">
    <w:name w:val="xl75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6">
    <w:name w:val="xl76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6">
    <w:name w:val="xl77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5">
    <w:name w:val="xl78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50">
    <w:name w:val="Заголовок 1 Знак55"/>
    <w:basedOn w:val="a1"/>
    <w:uiPriority w:val="1"/>
    <w:rsid w:val="00C23D13"/>
    <w:rPr>
      <w:rFonts w:ascii="Times New Roman" w:eastAsiaTheme="minorEastAsia" w:hAnsi="Times New Roman" w:cs="Times New Roman"/>
      <w:b/>
      <w:bCs/>
      <w:sz w:val="32"/>
      <w:szCs w:val="32"/>
      <w:lang w:eastAsia="ru-RU"/>
    </w:rPr>
  </w:style>
  <w:style w:type="character" w:customStyle="1" w:styleId="256">
    <w:name w:val="Заголовок 2 Знак56"/>
    <w:basedOn w:val="a1"/>
    <w:uiPriority w:val="1"/>
    <w:rsid w:val="00C23D13"/>
    <w:rPr>
      <w:rFonts w:ascii="Times New Roman" w:eastAsiaTheme="minorEastAsia" w:hAnsi="Times New Roman" w:cs="Times New Roman"/>
      <w:b/>
      <w:bCs/>
      <w:sz w:val="28"/>
      <w:szCs w:val="28"/>
      <w:lang w:eastAsia="ru-RU"/>
    </w:rPr>
  </w:style>
  <w:style w:type="character" w:customStyle="1" w:styleId="355">
    <w:name w:val="Заголовок 3 Знак55"/>
    <w:basedOn w:val="a1"/>
    <w:uiPriority w:val="1"/>
    <w:rsid w:val="00C23D13"/>
    <w:rPr>
      <w:rFonts w:ascii="Times New Roman" w:eastAsiaTheme="minorEastAsia" w:hAnsi="Times New Roman" w:cs="Times New Roman"/>
      <w:b/>
      <w:bCs/>
      <w:sz w:val="24"/>
      <w:szCs w:val="24"/>
      <w:lang w:eastAsia="ru-RU"/>
    </w:rPr>
  </w:style>
  <w:style w:type="numbering" w:customStyle="1" w:styleId="1551">
    <w:name w:val="Нет списка155"/>
    <w:next w:val="a3"/>
    <w:uiPriority w:val="99"/>
    <w:semiHidden/>
    <w:unhideWhenUsed/>
    <w:rsid w:val="00C23D13"/>
  </w:style>
  <w:style w:type="character" w:customStyle="1" w:styleId="566">
    <w:name w:val="Основной текст Знак56"/>
    <w:basedOn w:val="a1"/>
    <w:uiPriority w:val="1"/>
    <w:rsid w:val="00C23D13"/>
    <w:rPr>
      <w:rFonts w:ascii="Times New Roman" w:eastAsiaTheme="minorEastAsia" w:hAnsi="Times New Roman" w:cs="Times New Roman"/>
      <w:sz w:val="24"/>
      <w:szCs w:val="24"/>
      <w:lang w:eastAsia="ru-RU"/>
    </w:rPr>
  </w:style>
  <w:style w:type="paragraph" w:customStyle="1" w:styleId="TableParagraph55">
    <w:name w:val="Table Paragraph5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50">
    <w:name w:val="Верхний колонтитул Знак55"/>
    <w:basedOn w:val="a1"/>
    <w:uiPriority w:val="99"/>
    <w:rsid w:val="00C23D13"/>
    <w:rPr>
      <w:rFonts w:ascii="Times New Roman" w:eastAsiaTheme="minorEastAsia" w:hAnsi="Times New Roman" w:cs="Times New Roman"/>
      <w:sz w:val="24"/>
      <w:szCs w:val="24"/>
      <w:lang w:eastAsia="ru-RU"/>
    </w:rPr>
  </w:style>
  <w:style w:type="character" w:customStyle="1" w:styleId="551">
    <w:name w:val="Нижний колонтитул Знак55"/>
    <w:basedOn w:val="a1"/>
    <w:uiPriority w:val="99"/>
    <w:rsid w:val="00C23D13"/>
    <w:rPr>
      <w:rFonts w:ascii="Times New Roman" w:eastAsiaTheme="minorEastAsia" w:hAnsi="Times New Roman" w:cs="Times New Roman"/>
      <w:sz w:val="24"/>
      <w:szCs w:val="24"/>
      <w:lang w:eastAsia="ru-RU"/>
    </w:rPr>
  </w:style>
  <w:style w:type="paragraph" w:customStyle="1" w:styleId="2155">
    <w:name w:val="Заголовок 2155"/>
    <w:basedOn w:val="a"/>
    <w:uiPriority w:val="1"/>
    <w:qFormat/>
    <w:rsid w:val="00C23D13"/>
    <w:pPr>
      <w:widowControl w:val="0"/>
      <w:ind w:left="692" w:hanging="8"/>
      <w:outlineLvl w:val="2"/>
    </w:pPr>
    <w:rPr>
      <w:rFonts w:eastAsia="Times New Roman"/>
      <w:b/>
      <w:bCs/>
      <w:sz w:val="28"/>
      <w:szCs w:val="28"/>
      <w:lang w:val="en-US"/>
    </w:rPr>
  </w:style>
  <w:style w:type="character" w:customStyle="1" w:styleId="552">
    <w:name w:val="Гипертекстовая ссылка55"/>
    <w:basedOn w:val="a1"/>
    <w:uiPriority w:val="99"/>
    <w:rsid w:val="00C23D13"/>
    <w:rPr>
      <w:b w:val="0"/>
      <w:bCs w:val="0"/>
      <w:color w:val="106BBE"/>
    </w:rPr>
  </w:style>
  <w:style w:type="table" w:customStyle="1" w:styleId="TableNormal55">
    <w:name w:val="Table Normal5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52">
    <w:name w:val="Сетка таблицы15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50">
    <w:name w:val="Оглавление 1155"/>
    <w:basedOn w:val="a"/>
    <w:uiPriority w:val="1"/>
    <w:qFormat/>
    <w:rsid w:val="00C23D13"/>
    <w:pPr>
      <w:spacing w:before="96"/>
      <w:ind w:left="116" w:hanging="12"/>
    </w:pPr>
    <w:rPr>
      <w:rFonts w:eastAsia="Times New Roman" w:cs="Times New Roman"/>
      <w:szCs w:val="24"/>
      <w:lang w:eastAsia="ru-RU"/>
    </w:rPr>
  </w:style>
  <w:style w:type="paragraph" w:customStyle="1" w:styleId="21550">
    <w:name w:val="Оглавление 2155"/>
    <w:basedOn w:val="a"/>
    <w:uiPriority w:val="1"/>
    <w:qFormat/>
    <w:rsid w:val="00C23D13"/>
    <w:pPr>
      <w:spacing w:before="102"/>
      <w:ind w:left="356" w:hanging="8"/>
    </w:pPr>
    <w:rPr>
      <w:rFonts w:eastAsia="Times New Roman" w:cs="Times New Roman"/>
      <w:szCs w:val="24"/>
      <w:lang w:eastAsia="ru-RU"/>
    </w:rPr>
  </w:style>
  <w:style w:type="paragraph" w:customStyle="1" w:styleId="3155">
    <w:name w:val="Оглавление 3155"/>
    <w:basedOn w:val="a"/>
    <w:uiPriority w:val="1"/>
    <w:qFormat/>
    <w:rsid w:val="00C23D13"/>
    <w:pPr>
      <w:spacing w:before="112"/>
      <w:ind w:left="596" w:hanging="540"/>
    </w:pPr>
    <w:rPr>
      <w:rFonts w:eastAsia="Times New Roman" w:cs="Times New Roman"/>
      <w:szCs w:val="24"/>
      <w:lang w:eastAsia="ru-RU"/>
    </w:rPr>
  </w:style>
  <w:style w:type="paragraph" w:customStyle="1" w:styleId="11551">
    <w:name w:val="Заголовок 115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50">
    <w:name w:val="Заголовок 3155"/>
    <w:basedOn w:val="a"/>
    <w:uiPriority w:val="1"/>
    <w:qFormat/>
    <w:rsid w:val="00C23D13"/>
    <w:pPr>
      <w:ind w:left="824"/>
      <w:outlineLvl w:val="3"/>
    </w:pPr>
    <w:rPr>
      <w:rFonts w:eastAsia="Times New Roman" w:cs="Times New Roman"/>
      <w:b/>
      <w:bCs/>
      <w:szCs w:val="24"/>
      <w:lang w:eastAsia="ru-RU"/>
    </w:rPr>
  </w:style>
  <w:style w:type="character" w:customStyle="1" w:styleId="553">
    <w:name w:val="Текст выноски Знак55"/>
    <w:basedOn w:val="a1"/>
    <w:uiPriority w:val="99"/>
    <w:semiHidden/>
    <w:rsid w:val="00C23D13"/>
    <w:rPr>
      <w:rFonts w:ascii="Tahoma" w:eastAsia="Times New Roman" w:hAnsi="Tahoma" w:cs="Tahoma"/>
      <w:sz w:val="16"/>
      <w:szCs w:val="16"/>
      <w:lang w:eastAsia="ru-RU"/>
    </w:rPr>
  </w:style>
  <w:style w:type="character" w:customStyle="1" w:styleId="554">
    <w:name w:val="Текст примечания Знак55"/>
    <w:basedOn w:val="a1"/>
    <w:uiPriority w:val="99"/>
    <w:semiHidden/>
    <w:rsid w:val="00C23D13"/>
    <w:rPr>
      <w:rFonts w:ascii="Times New Roman" w:eastAsia="Times New Roman" w:hAnsi="Times New Roman" w:cs="Times New Roman"/>
      <w:sz w:val="20"/>
      <w:szCs w:val="20"/>
      <w:lang w:eastAsia="ru-RU"/>
    </w:rPr>
  </w:style>
  <w:style w:type="character" w:customStyle="1" w:styleId="555">
    <w:name w:val="Тема примечания Знак55"/>
    <w:uiPriority w:val="99"/>
    <w:semiHidden/>
    <w:rsid w:val="00C23D13"/>
    <w:rPr>
      <w:rFonts w:ascii="Times New Roman" w:eastAsia="Times New Roman" w:hAnsi="Times New Roman" w:cs="Times New Roman"/>
      <w:b/>
      <w:bCs/>
      <w:sz w:val="20"/>
      <w:szCs w:val="20"/>
      <w:lang w:eastAsia="ru-RU"/>
    </w:rPr>
  </w:style>
  <w:style w:type="paragraph" w:customStyle="1" w:styleId="xl6555">
    <w:name w:val="xl65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5">
    <w:name w:val="xl66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5">
    <w:name w:val="xl675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5">
    <w:name w:val="xl685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5">
    <w:name w:val="xl69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5">
    <w:name w:val="xl705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5">
    <w:name w:val="xl71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5">
    <w:name w:val="xl725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5">
    <w:name w:val="xl73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5">
    <w:name w:val="xl74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5">
    <w:name w:val="xl75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5">
    <w:name w:val="xl76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5">
    <w:name w:val="xl77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4">
    <w:name w:val="xl78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40">
    <w:name w:val="Заголовок 1 Знак54"/>
    <w:basedOn w:val="a1"/>
    <w:uiPriority w:val="1"/>
    <w:rsid w:val="00C23D13"/>
    <w:rPr>
      <w:rFonts w:ascii="Times New Roman" w:eastAsiaTheme="minorEastAsia" w:hAnsi="Times New Roman" w:cs="Times New Roman"/>
      <w:b/>
      <w:bCs/>
      <w:sz w:val="32"/>
      <w:szCs w:val="32"/>
      <w:lang w:eastAsia="ru-RU"/>
    </w:rPr>
  </w:style>
  <w:style w:type="character" w:customStyle="1" w:styleId="255">
    <w:name w:val="Заголовок 2 Знак55"/>
    <w:basedOn w:val="a1"/>
    <w:uiPriority w:val="1"/>
    <w:rsid w:val="00C23D13"/>
    <w:rPr>
      <w:rFonts w:ascii="Times New Roman" w:eastAsiaTheme="minorEastAsia" w:hAnsi="Times New Roman" w:cs="Times New Roman"/>
      <w:b/>
      <w:bCs/>
      <w:sz w:val="28"/>
      <w:szCs w:val="28"/>
      <w:lang w:eastAsia="ru-RU"/>
    </w:rPr>
  </w:style>
  <w:style w:type="character" w:customStyle="1" w:styleId="354">
    <w:name w:val="Заголовок 3 Знак54"/>
    <w:basedOn w:val="a1"/>
    <w:uiPriority w:val="1"/>
    <w:rsid w:val="00C23D13"/>
    <w:rPr>
      <w:rFonts w:ascii="Times New Roman" w:eastAsiaTheme="minorEastAsia" w:hAnsi="Times New Roman" w:cs="Times New Roman"/>
      <w:b/>
      <w:bCs/>
      <w:sz w:val="24"/>
      <w:szCs w:val="24"/>
      <w:lang w:eastAsia="ru-RU"/>
    </w:rPr>
  </w:style>
  <w:style w:type="numbering" w:customStyle="1" w:styleId="1541">
    <w:name w:val="Нет списка154"/>
    <w:next w:val="a3"/>
    <w:uiPriority w:val="99"/>
    <w:semiHidden/>
    <w:unhideWhenUsed/>
    <w:rsid w:val="00C23D13"/>
  </w:style>
  <w:style w:type="character" w:customStyle="1" w:styleId="556">
    <w:name w:val="Основной текст Знак55"/>
    <w:basedOn w:val="a1"/>
    <w:uiPriority w:val="1"/>
    <w:rsid w:val="00C23D13"/>
    <w:rPr>
      <w:rFonts w:ascii="Times New Roman" w:eastAsiaTheme="minorEastAsia" w:hAnsi="Times New Roman" w:cs="Times New Roman"/>
      <w:sz w:val="24"/>
      <w:szCs w:val="24"/>
      <w:lang w:eastAsia="ru-RU"/>
    </w:rPr>
  </w:style>
  <w:style w:type="paragraph" w:customStyle="1" w:styleId="TableParagraph54">
    <w:name w:val="Table Paragraph5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40">
    <w:name w:val="Верхний колонтитул Знак54"/>
    <w:basedOn w:val="a1"/>
    <w:uiPriority w:val="99"/>
    <w:rsid w:val="00C23D13"/>
    <w:rPr>
      <w:rFonts w:ascii="Times New Roman" w:eastAsiaTheme="minorEastAsia" w:hAnsi="Times New Roman" w:cs="Times New Roman"/>
      <w:sz w:val="24"/>
      <w:szCs w:val="24"/>
      <w:lang w:eastAsia="ru-RU"/>
    </w:rPr>
  </w:style>
  <w:style w:type="character" w:customStyle="1" w:styleId="541">
    <w:name w:val="Нижний колонтитул Знак54"/>
    <w:basedOn w:val="a1"/>
    <w:uiPriority w:val="99"/>
    <w:rsid w:val="00C23D13"/>
    <w:rPr>
      <w:rFonts w:ascii="Times New Roman" w:eastAsiaTheme="minorEastAsia" w:hAnsi="Times New Roman" w:cs="Times New Roman"/>
      <w:sz w:val="24"/>
      <w:szCs w:val="24"/>
      <w:lang w:eastAsia="ru-RU"/>
    </w:rPr>
  </w:style>
  <w:style w:type="paragraph" w:customStyle="1" w:styleId="2154">
    <w:name w:val="Заголовок 2154"/>
    <w:basedOn w:val="a"/>
    <w:uiPriority w:val="1"/>
    <w:qFormat/>
    <w:rsid w:val="00C23D13"/>
    <w:pPr>
      <w:widowControl w:val="0"/>
      <w:ind w:left="692" w:hanging="8"/>
      <w:outlineLvl w:val="2"/>
    </w:pPr>
    <w:rPr>
      <w:rFonts w:eastAsia="Times New Roman"/>
      <w:b/>
      <w:bCs/>
      <w:sz w:val="28"/>
      <w:szCs w:val="28"/>
      <w:lang w:val="en-US"/>
    </w:rPr>
  </w:style>
  <w:style w:type="character" w:customStyle="1" w:styleId="542">
    <w:name w:val="Гипертекстовая ссылка54"/>
    <w:basedOn w:val="a1"/>
    <w:uiPriority w:val="99"/>
    <w:rsid w:val="00C23D13"/>
    <w:rPr>
      <w:b w:val="0"/>
      <w:bCs w:val="0"/>
      <w:color w:val="106BBE"/>
    </w:rPr>
  </w:style>
  <w:style w:type="table" w:customStyle="1" w:styleId="TableNormal54">
    <w:name w:val="Table Normal5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42">
    <w:name w:val="Сетка таблицы15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40">
    <w:name w:val="Оглавление 1154"/>
    <w:basedOn w:val="a"/>
    <w:uiPriority w:val="1"/>
    <w:qFormat/>
    <w:rsid w:val="00C23D13"/>
    <w:pPr>
      <w:spacing w:before="96"/>
      <w:ind w:left="116" w:hanging="12"/>
    </w:pPr>
    <w:rPr>
      <w:rFonts w:eastAsia="Times New Roman" w:cs="Times New Roman"/>
      <w:szCs w:val="24"/>
      <w:lang w:eastAsia="ru-RU"/>
    </w:rPr>
  </w:style>
  <w:style w:type="paragraph" w:customStyle="1" w:styleId="21540">
    <w:name w:val="Оглавление 2154"/>
    <w:basedOn w:val="a"/>
    <w:uiPriority w:val="1"/>
    <w:qFormat/>
    <w:rsid w:val="00C23D13"/>
    <w:pPr>
      <w:spacing w:before="102"/>
      <w:ind w:left="356" w:hanging="8"/>
    </w:pPr>
    <w:rPr>
      <w:rFonts w:eastAsia="Times New Roman" w:cs="Times New Roman"/>
      <w:szCs w:val="24"/>
      <w:lang w:eastAsia="ru-RU"/>
    </w:rPr>
  </w:style>
  <w:style w:type="paragraph" w:customStyle="1" w:styleId="3154">
    <w:name w:val="Оглавление 3154"/>
    <w:basedOn w:val="a"/>
    <w:uiPriority w:val="1"/>
    <w:qFormat/>
    <w:rsid w:val="00C23D13"/>
    <w:pPr>
      <w:spacing w:before="112"/>
      <w:ind w:left="596" w:hanging="540"/>
    </w:pPr>
    <w:rPr>
      <w:rFonts w:eastAsia="Times New Roman" w:cs="Times New Roman"/>
      <w:szCs w:val="24"/>
      <w:lang w:eastAsia="ru-RU"/>
    </w:rPr>
  </w:style>
  <w:style w:type="paragraph" w:customStyle="1" w:styleId="11541">
    <w:name w:val="Заголовок 115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40">
    <w:name w:val="Заголовок 3154"/>
    <w:basedOn w:val="a"/>
    <w:uiPriority w:val="1"/>
    <w:qFormat/>
    <w:rsid w:val="00C23D13"/>
    <w:pPr>
      <w:ind w:left="824"/>
      <w:outlineLvl w:val="3"/>
    </w:pPr>
    <w:rPr>
      <w:rFonts w:eastAsia="Times New Roman" w:cs="Times New Roman"/>
      <w:b/>
      <w:bCs/>
      <w:szCs w:val="24"/>
      <w:lang w:eastAsia="ru-RU"/>
    </w:rPr>
  </w:style>
  <w:style w:type="character" w:customStyle="1" w:styleId="543">
    <w:name w:val="Текст выноски Знак54"/>
    <w:basedOn w:val="a1"/>
    <w:uiPriority w:val="99"/>
    <w:semiHidden/>
    <w:rsid w:val="00C23D13"/>
    <w:rPr>
      <w:rFonts w:ascii="Tahoma" w:eastAsia="Times New Roman" w:hAnsi="Tahoma" w:cs="Tahoma"/>
      <w:sz w:val="16"/>
      <w:szCs w:val="16"/>
      <w:lang w:eastAsia="ru-RU"/>
    </w:rPr>
  </w:style>
  <w:style w:type="character" w:customStyle="1" w:styleId="544">
    <w:name w:val="Текст примечания Знак54"/>
    <w:basedOn w:val="a1"/>
    <w:uiPriority w:val="99"/>
    <w:semiHidden/>
    <w:rsid w:val="00C23D13"/>
    <w:rPr>
      <w:rFonts w:ascii="Times New Roman" w:eastAsia="Times New Roman" w:hAnsi="Times New Roman" w:cs="Times New Roman"/>
      <w:sz w:val="20"/>
      <w:szCs w:val="20"/>
      <w:lang w:eastAsia="ru-RU"/>
    </w:rPr>
  </w:style>
  <w:style w:type="character" w:customStyle="1" w:styleId="545">
    <w:name w:val="Тема примечания Знак54"/>
    <w:uiPriority w:val="99"/>
    <w:semiHidden/>
    <w:rsid w:val="00C23D13"/>
    <w:rPr>
      <w:rFonts w:ascii="Times New Roman" w:eastAsia="Times New Roman" w:hAnsi="Times New Roman" w:cs="Times New Roman"/>
      <w:b/>
      <w:bCs/>
      <w:sz w:val="20"/>
      <w:szCs w:val="20"/>
      <w:lang w:eastAsia="ru-RU"/>
    </w:rPr>
  </w:style>
  <w:style w:type="paragraph" w:customStyle="1" w:styleId="xl6554">
    <w:name w:val="xl65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4">
    <w:name w:val="xl66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4">
    <w:name w:val="xl675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4">
    <w:name w:val="xl685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4">
    <w:name w:val="xl69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4">
    <w:name w:val="xl705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4">
    <w:name w:val="xl71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4">
    <w:name w:val="xl725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4">
    <w:name w:val="xl73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4">
    <w:name w:val="xl74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4">
    <w:name w:val="xl75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4">
    <w:name w:val="xl76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4">
    <w:name w:val="xl77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3">
    <w:name w:val="xl78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30">
    <w:name w:val="Заголовок 1 Знак53"/>
    <w:basedOn w:val="a1"/>
    <w:uiPriority w:val="1"/>
    <w:rsid w:val="00C23D13"/>
    <w:rPr>
      <w:rFonts w:ascii="Times New Roman" w:eastAsiaTheme="minorEastAsia" w:hAnsi="Times New Roman" w:cs="Times New Roman"/>
      <w:b/>
      <w:bCs/>
      <w:sz w:val="32"/>
      <w:szCs w:val="32"/>
      <w:lang w:eastAsia="ru-RU"/>
    </w:rPr>
  </w:style>
  <w:style w:type="character" w:customStyle="1" w:styleId="254">
    <w:name w:val="Заголовок 2 Знак54"/>
    <w:basedOn w:val="a1"/>
    <w:uiPriority w:val="1"/>
    <w:rsid w:val="00C23D13"/>
    <w:rPr>
      <w:rFonts w:ascii="Times New Roman" w:eastAsiaTheme="minorEastAsia" w:hAnsi="Times New Roman" w:cs="Times New Roman"/>
      <w:b/>
      <w:bCs/>
      <w:sz w:val="28"/>
      <w:szCs w:val="28"/>
      <w:lang w:eastAsia="ru-RU"/>
    </w:rPr>
  </w:style>
  <w:style w:type="character" w:customStyle="1" w:styleId="353">
    <w:name w:val="Заголовок 3 Знак53"/>
    <w:basedOn w:val="a1"/>
    <w:uiPriority w:val="1"/>
    <w:rsid w:val="00C23D13"/>
    <w:rPr>
      <w:rFonts w:ascii="Times New Roman" w:eastAsiaTheme="minorEastAsia" w:hAnsi="Times New Roman" w:cs="Times New Roman"/>
      <w:b/>
      <w:bCs/>
      <w:sz w:val="24"/>
      <w:szCs w:val="24"/>
      <w:lang w:eastAsia="ru-RU"/>
    </w:rPr>
  </w:style>
  <w:style w:type="numbering" w:customStyle="1" w:styleId="1531">
    <w:name w:val="Нет списка153"/>
    <w:next w:val="a3"/>
    <w:uiPriority w:val="99"/>
    <w:semiHidden/>
    <w:unhideWhenUsed/>
    <w:rsid w:val="00C23D13"/>
  </w:style>
  <w:style w:type="character" w:customStyle="1" w:styleId="546">
    <w:name w:val="Основной текст Знак54"/>
    <w:basedOn w:val="a1"/>
    <w:uiPriority w:val="1"/>
    <w:rsid w:val="00C23D13"/>
    <w:rPr>
      <w:rFonts w:ascii="Times New Roman" w:eastAsiaTheme="minorEastAsia" w:hAnsi="Times New Roman" w:cs="Times New Roman"/>
      <w:sz w:val="24"/>
      <w:szCs w:val="24"/>
      <w:lang w:eastAsia="ru-RU"/>
    </w:rPr>
  </w:style>
  <w:style w:type="paragraph" w:customStyle="1" w:styleId="TableParagraph53">
    <w:name w:val="Table Paragraph5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30">
    <w:name w:val="Верхний колонтитул Знак53"/>
    <w:basedOn w:val="a1"/>
    <w:uiPriority w:val="99"/>
    <w:rsid w:val="00C23D13"/>
    <w:rPr>
      <w:rFonts w:ascii="Times New Roman" w:eastAsiaTheme="minorEastAsia" w:hAnsi="Times New Roman" w:cs="Times New Roman"/>
      <w:sz w:val="24"/>
      <w:szCs w:val="24"/>
      <w:lang w:eastAsia="ru-RU"/>
    </w:rPr>
  </w:style>
  <w:style w:type="character" w:customStyle="1" w:styleId="531">
    <w:name w:val="Нижний колонтитул Знак53"/>
    <w:basedOn w:val="a1"/>
    <w:uiPriority w:val="99"/>
    <w:rsid w:val="00C23D13"/>
    <w:rPr>
      <w:rFonts w:ascii="Times New Roman" w:eastAsiaTheme="minorEastAsia" w:hAnsi="Times New Roman" w:cs="Times New Roman"/>
      <w:sz w:val="24"/>
      <w:szCs w:val="24"/>
      <w:lang w:eastAsia="ru-RU"/>
    </w:rPr>
  </w:style>
  <w:style w:type="paragraph" w:customStyle="1" w:styleId="2153">
    <w:name w:val="Заголовок 2153"/>
    <w:basedOn w:val="a"/>
    <w:uiPriority w:val="1"/>
    <w:qFormat/>
    <w:rsid w:val="00C23D13"/>
    <w:pPr>
      <w:widowControl w:val="0"/>
      <w:ind w:left="692" w:hanging="8"/>
      <w:outlineLvl w:val="2"/>
    </w:pPr>
    <w:rPr>
      <w:rFonts w:eastAsia="Times New Roman"/>
      <w:b/>
      <w:bCs/>
      <w:sz w:val="28"/>
      <w:szCs w:val="28"/>
      <w:lang w:val="en-US"/>
    </w:rPr>
  </w:style>
  <w:style w:type="character" w:customStyle="1" w:styleId="532">
    <w:name w:val="Гипертекстовая ссылка53"/>
    <w:basedOn w:val="a1"/>
    <w:uiPriority w:val="99"/>
    <w:rsid w:val="00C23D13"/>
    <w:rPr>
      <w:b w:val="0"/>
      <w:bCs w:val="0"/>
      <w:color w:val="106BBE"/>
    </w:rPr>
  </w:style>
  <w:style w:type="table" w:customStyle="1" w:styleId="TableNormal53">
    <w:name w:val="Table Normal5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32">
    <w:name w:val="Сетка таблицы15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30">
    <w:name w:val="Оглавление 1153"/>
    <w:basedOn w:val="a"/>
    <w:uiPriority w:val="1"/>
    <w:qFormat/>
    <w:rsid w:val="00C23D13"/>
    <w:pPr>
      <w:spacing w:before="96"/>
      <w:ind w:left="116" w:hanging="12"/>
    </w:pPr>
    <w:rPr>
      <w:rFonts w:eastAsia="Times New Roman" w:cs="Times New Roman"/>
      <w:szCs w:val="24"/>
      <w:lang w:eastAsia="ru-RU"/>
    </w:rPr>
  </w:style>
  <w:style w:type="paragraph" w:customStyle="1" w:styleId="21530">
    <w:name w:val="Оглавление 2153"/>
    <w:basedOn w:val="a"/>
    <w:uiPriority w:val="1"/>
    <w:qFormat/>
    <w:rsid w:val="00C23D13"/>
    <w:pPr>
      <w:spacing w:before="102"/>
      <w:ind w:left="356" w:hanging="8"/>
    </w:pPr>
    <w:rPr>
      <w:rFonts w:eastAsia="Times New Roman" w:cs="Times New Roman"/>
      <w:szCs w:val="24"/>
      <w:lang w:eastAsia="ru-RU"/>
    </w:rPr>
  </w:style>
  <w:style w:type="paragraph" w:customStyle="1" w:styleId="3153">
    <w:name w:val="Оглавление 3153"/>
    <w:basedOn w:val="a"/>
    <w:uiPriority w:val="1"/>
    <w:qFormat/>
    <w:rsid w:val="00C23D13"/>
    <w:pPr>
      <w:spacing w:before="112"/>
      <w:ind w:left="596" w:hanging="540"/>
    </w:pPr>
    <w:rPr>
      <w:rFonts w:eastAsia="Times New Roman" w:cs="Times New Roman"/>
      <w:szCs w:val="24"/>
      <w:lang w:eastAsia="ru-RU"/>
    </w:rPr>
  </w:style>
  <w:style w:type="paragraph" w:customStyle="1" w:styleId="11531">
    <w:name w:val="Заголовок 115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30">
    <w:name w:val="Заголовок 3153"/>
    <w:basedOn w:val="a"/>
    <w:uiPriority w:val="1"/>
    <w:qFormat/>
    <w:rsid w:val="00C23D13"/>
    <w:pPr>
      <w:ind w:left="824"/>
      <w:outlineLvl w:val="3"/>
    </w:pPr>
    <w:rPr>
      <w:rFonts w:eastAsia="Times New Roman" w:cs="Times New Roman"/>
      <w:b/>
      <w:bCs/>
      <w:szCs w:val="24"/>
      <w:lang w:eastAsia="ru-RU"/>
    </w:rPr>
  </w:style>
  <w:style w:type="character" w:customStyle="1" w:styleId="533">
    <w:name w:val="Текст выноски Знак53"/>
    <w:basedOn w:val="a1"/>
    <w:uiPriority w:val="99"/>
    <w:semiHidden/>
    <w:rsid w:val="00C23D13"/>
    <w:rPr>
      <w:rFonts w:ascii="Tahoma" w:eastAsia="Times New Roman" w:hAnsi="Tahoma" w:cs="Tahoma"/>
      <w:sz w:val="16"/>
      <w:szCs w:val="16"/>
      <w:lang w:eastAsia="ru-RU"/>
    </w:rPr>
  </w:style>
  <w:style w:type="character" w:customStyle="1" w:styleId="534">
    <w:name w:val="Текст примечания Знак53"/>
    <w:basedOn w:val="a1"/>
    <w:uiPriority w:val="99"/>
    <w:semiHidden/>
    <w:rsid w:val="00C23D13"/>
    <w:rPr>
      <w:rFonts w:ascii="Times New Roman" w:eastAsia="Times New Roman" w:hAnsi="Times New Roman" w:cs="Times New Roman"/>
      <w:sz w:val="20"/>
      <w:szCs w:val="20"/>
      <w:lang w:eastAsia="ru-RU"/>
    </w:rPr>
  </w:style>
  <w:style w:type="character" w:customStyle="1" w:styleId="535">
    <w:name w:val="Тема примечания Знак53"/>
    <w:uiPriority w:val="99"/>
    <w:semiHidden/>
    <w:rsid w:val="00C23D13"/>
    <w:rPr>
      <w:rFonts w:ascii="Times New Roman" w:eastAsia="Times New Roman" w:hAnsi="Times New Roman" w:cs="Times New Roman"/>
      <w:b/>
      <w:bCs/>
      <w:sz w:val="20"/>
      <w:szCs w:val="20"/>
      <w:lang w:eastAsia="ru-RU"/>
    </w:rPr>
  </w:style>
  <w:style w:type="paragraph" w:customStyle="1" w:styleId="xl6553">
    <w:name w:val="xl65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3">
    <w:name w:val="xl66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3">
    <w:name w:val="xl675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3">
    <w:name w:val="xl685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3">
    <w:name w:val="xl69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3">
    <w:name w:val="xl705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3">
    <w:name w:val="xl71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3">
    <w:name w:val="xl725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3">
    <w:name w:val="xl73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3">
    <w:name w:val="xl74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3">
    <w:name w:val="xl75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3">
    <w:name w:val="xl76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3">
    <w:name w:val="xl77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2">
    <w:name w:val="xl78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20">
    <w:name w:val="Заголовок 1 Знак52"/>
    <w:basedOn w:val="a1"/>
    <w:uiPriority w:val="1"/>
    <w:rsid w:val="00C23D13"/>
    <w:rPr>
      <w:rFonts w:ascii="Times New Roman" w:eastAsiaTheme="minorEastAsia" w:hAnsi="Times New Roman" w:cs="Times New Roman"/>
      <w:b/>
      <w:bCs/>
      <w:sz w:val="32"/>
      <w:szCs w:val="32"/>
      <w:lang w:eastAsia="ru-RU"/>
    </w:rPr>
  </w:style>
  <w:style w:type="character" w:customStyle="1" w:styleId="253">
    <w:name w:val="Заголовок 2 Знак53"/>
    <w:basedOn w:val="a1"/>
    <w:uiPriority w:val="1"/>
    <w:rsid w:val="00C23D13"/>
    <w:rPr>
      <w:rFonts w:ascii="Times New Roman" w:eastAsiaTheme="minorEastAsia" w:hAnsi="Times New Roman" w:cs="Times New Roman"/>
      <w:b/>
      <w:bCs/>
      <w:sz w:val="28"/>
      <w:szCs w:val="28"/>
      <w:lang w:eastAsia="ru-RU"/>
    </w:rPr>
  </w:style>
  <w:style w:type="character" w:customStyle="1" w:styleId="352">
    <w:name w:val="Заголовок 3 Знак52"/>
    <w:basedOn w:val="a1"/>
    <w:uiPriority w:val="1"/>
    <w:rsid w:val="00C23D13"/>
    <w:rPr>
      <w:rFonts w:ascii="Times New Roman" w:eastAsiaTheme="minorEastAsia" w:hAnsi="Times New Roman" w:cs="Times New Roman"/>
      <w:b/>
      <w:bCs/>
      <w:sz w:val="24"/>
      <w:szCs w:val="24"/>
      <w:lang w:eastAsia="ru-RU"/>
    </w:rPr>
  </w:style>
  <w:style w:type="numbering" w:customStyle="1" w:styleId="1521">
    <w:name w:val="Нет списка152"/>
    <w:next w:val="a3"/>
    <w:uiPriority w:val="99"/>
    <w:semiHidden/>
    <w:unhideWhenUsed/>
    <w:rsid w:val="00C23D13"/>
  </w:style>
  <w:style w:type="character" w:customStyle="1" w:styleId="536">
    <w:name w:val="Основной текст Знак53"/>
    <w:basedOn w:val="a1"/>
    <w:uiPriority w:val="1"/>
    <w:rsid w:val="00C23D13"/>
    <w:rPr>
      <w:rFonts w:ascii="Times New Roman" w:eastAsiaTheme="minorEastAsia" w:hAnsi="Times New Roman" w:cs="Times New Roman"/>
      <w:sz w:val="24"/>
      <w:szCs w:val="24"/>
      <w:lang w:eastAsia="ru-RU"/>
    </w:rPr>
  </w:style>
  <w:style w:type="paragraph" w:customStyle="1" w:styleId="TableParagraph52">
    <w:name w:val="Table Paragraph5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20">
    <w:name w:val="Верхний колонтитул Знак52"/>
    <w:basedOn w:val="a1"/>
    <w:uiPriority w:val="99"/>
    <w:rsid w:val="00C23D13"/>
    <w:rPr>
      <w:rFonts w:ascii="Times New Roman" w:eastAsiaTheme="minorEastAsia" w:hAnsi="Times New Roman" w:cs="Times New Roman"/>
      <w:sz w:val="24"/>
      <w:szCs w:val="24"/>
      <w:lang w:eastAsia="ru-RU"/>
    </w:rPr>
  </w:style>
  <w:style w:type="character" w:customStyle="1" w:styleId="521">
    <w:name w:val="Нижний колонтитул Знак52"/>
    <w:basedOn w:val="a1"/>
    <w:uiPriority w:val="99"/>
    <w:rsid w:val="00C23D13"/>
    <w:rPr>
      <w:rFonts w:ascii="Times New Roman" w:eastAsiaTheme="minorEastAsia" w:hAnsi="Times New Roman" w:cs="Times New Roman"/>
      <w:sz w:val="24"/>
      <w:szCs w:val="24"/>
      <w:lang w:eastAsia="ru-RU"/>
    </w:rPr>
  </w:style>
  <w:style w:type="paragraph" w:customStyle="1" w:styleId="2152">
    <w:name w:val="Заголовок 2152"/>
    <w:basedOn w:val="a"/>
    <w:uiPriority w:val="1"/>
    <w:qFormat/>
    <w:rsid w:val="00C23D13"/>
    <w:pPr>
      <w:widowControl w:val="0"/>
      <w:ind w:left="692" w:hanging="8"/>
      <w:outlineLvl w:val="2"/>
    </w:pPr>
    <w:rPr>
      <w:rFonts w:eastAsia="Times New Roman"/>
      <w:b/>
      <w:bCs/>
      <w:sz w:val="28"/>
      <w:szCs w:val="28"/>
      <w:lang w:val="en-US"/>
    </w:rPr>
  </w:style>
  <w:style w:type="character" w:customStyle="1" w:styleId="522">
    <w:name w:val="Гипертекстовая ссылка52"/>
    <w:basedOn w:val="a1"/>
    <w:uiPriority w:val="99"/>
    <w:rsid w:val="00C23D13"/>
    <w:rPr>
      <w:b w:val="0"/>
      <w:bCs w:val="0"/>
      <w:color w:val="106BBE"/>
    </w:rPr>
  </w:style>
  <w:style w:type="table" w:customStyle="1" w:styleId="TableNormal52">
    <w:name w:val="Table Normal5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22">
    <w:name w:val="Сетка таблицы15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20">
    <w:name w:val="Оглавление 1152"/>
    <w:basedOn w:val="a"/>
    <w:uiPriority w:val="1"/>
    <w:qFormat/>
    <w:rsid w:val="00C23D13"/>
    <w:pPr>
      <w:spacing w:before="96"/>
      <w:ind w:left="116" w:hanging="12"/>
    </w:pPr>
    <w:rPr>
      <w:rFonts w:eastAsia="Times New Roman" w:cs="Times New Roman"/>
      <w:szCs w:val="24"/>
      <w:lang w:eastAsia="ru-RU"/>
    </w:rPr>
  </w:style>
  <w:style w:type="paragraph" w:customStyle="1" w:styleId="21520">
    <w:name w:val="Оглавление 2152"/>
    <w:basedOn w:val="a"/>
    <w:uiPriority w:val="1"/>
    <w:qFormat/>
    <w:rsid w:val="00C23D13"/>
    <w:pPr>
      <w:spacing w:before="102"/>
      <w:ind w:left="356" w:hanging="8"/>
    </w:pPr>
    <w:rPr>
      <w:rFonts w:eastAsia="Times New Roman" w:cs="Times New Roman"/>
      <w:szCs w:val="24"/>
      <w:lang w:eastAsia="ru-RU"/>
    </w:rPr>
  </w:style>
  <w:style w:type="paragraph" w:customStyle="1" w:styleId="3152">
    <w:name w:val="Оглавление 3152"/>
    <w:basedOn w:val="a"/>
    <w:uiPriority w:val="1"/>
    <w:qFormat/>
    <w:rsid w:val="00C23D13"/>
    <w:pPr>
      <w:spacing w:before="112"/>
      <w:ind w:left="596" w:hanging="540"/>
    </w:pPr>
    <w:rPr>
      <w:rFonts w:eastAsia="Times New Roman" w:cs="Times New Roman"/>
      <w:szCs w:val="24"/>
      <w:lang w:eastAsia="ru-RU"/>
    </w:rPr>
  </w:style>
  <w:style w:type="paragraph" w:customStyle="1" w:styleId="11521">
    <w:name w:val="Заголовок 115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20">
    <w:name w:val="Заголовок 3152"/>
    <w:basedOn w:val="a"/>
    <w:uiPriority w:val="1"/>
    <w:qFormat/>
    <w:rsid w:val="00C23D13"/>
    <w:pPr>
      <w:ind w:left="824"/>
      <w:outlineLvl w:val="3"/>
    </w:pPr>
    <w:rPr>
      <w:rFonts w:eastAsia="Times New Roman" w:cs="Times New Roman"/>
      <w:b/>
      <w:bCs/>
      <w:szCs w:val="24"/>
      <w:lang w:eastAsia="ru-RU"/>
    </w:rPr>
  </w:style>
  <w:style w:type="character" w:customStyle="1" w:styleId="523">
    <w:name w:val="Текст выноски Знак52"/>
    <w:basedOn w:val="a1"/>
    <w:uiPriority w:val="99"/>
    <w:semiHidden/>
    <w:rsid w:val="00C23D13"/>
    <w:rPr>
      <w:rFonts w:ascii="Tahoma" w:eastAsia="Times New Roman" w:hAnsi="Tahoma" w:cs="Tahoma"/>
      <w:sz w:val="16"/>
      <w:szCs w:val="16"/>
      <w:lang w:eastAsia="ru-RU"/>
    </w:rPr>
  </w:style>
  <w:style w:type="character" w:customStyle="1" w:styleId="524">
    <w:name w:val="Текст примечания Знак52"/>
    <w:basedOn w:val="a1"/>
    <w:uiPriority w:val="99"/>
    <w:semiHidden/>
    <w:rsid w:val="00C23D13"/>
    <w:rPr>
      <w:rFonts w:ascii="Times New Roman" w:eastAsia="Times New Roman" w:hAnsi="Times New Roman" w:cs="Times New Roman"/>
      <w:sz w:val="20"/>
      <w:szCs w:val="20"/>
      <w:lang w:eastAsia="ru-RU"/>
    </w:rPr>
  </w:style>
  <w:style w:type="character" w:customStyle="1" w:styleId="525">
    <w:name w:val="Тема примечания Знак52"/>
    <w:uiPriority w:val="99"/>
    <w:semiHidden/>
    <w:rsid w:val="00C23D13"/>
    <w:rPr>
      <w:rFonts w:ascii="Times New Roman" w:eastAsia="Times New Roman" w:hAnsi="Times New Roman" w:cs="Times New Roman"/>
      <w:b/>
      <w:bCs/>
      <w:sz w:val="20"/>
      <w:szCs w:val="20"/>
      <w:lang w:eastAsia="ru-RU"/>
    </w:rPr>
  </w:style>
  <w:style w:type="paragraph" w:customStyle="1" w:styleId="xl6552">
    <w:name w:val="xl65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2">
    <w:name w:val="xl66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2">
    <w:name w:val="xl675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2">
    <w:name w:val="xl685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2">
    <w:name w:val="xl69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2">
    <w:name w:val="xl705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2">
    <w:name w:val="xl71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2">
    <w:name w:val="xl725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2">
    <w:name w:val="xl73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2">
    <w:name w:val="xl74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2">
    <w:name w:val="xl75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2">
    <w:name w:val="xl76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2">
    <w:name w:val="xl77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1">
    <w:name w:val="xl78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10">
    <w:name w:val="Заголовок 1 Знак51"/>
    <w:basedOn w:val="a1"/>
    <w:uiPriority w:val="1"/>
    <w:rsid w:val="00C23D13"/>
    <w:rPr>
      <w:rFonts w:ascii="Times New Roman" w:eastAsiaTheme="minorEastAsia" w:hAnsi="Times New Roman" w:cs="Times New Roman"/>
      <w:b/>
      <w:bCs/>
      <w:sz w:val="32"/>
      <w:szCs w:val="32"/>
      <w:lang w:eastAsia="ru-RU"/>
    </w:rPr>
  </w:style>
  <w:style w:type="character" w:customStyle="1" w:styleId="252">
    <w:name w:val="Заголовок 2 Знак52"/>
    <w:basedOn w:val="a1"/>
    <w:uiPriority w:val="1"/>
    <w:rsid w:val="00C23D13"/>
    <w:rPr>
      <w:rFonts w:ascii="Times New Roman" w:eastAsiaTheme="minorEastAsia" w:hAnsi="Times New Roman" w:cs="Times New Roman"/>
      <w:b/>
      <w:bCs/>
      <w:sz w:val="28"/>
      <w:szCs w:val="28"/>
      <w:lang w:eastAsia="ru-RU"/>
    </w:rPr>
  </w:style>
  <w:style w:type="character" w:customStyle="1" w:styleId="351">
    <w:name w:val="Заголовок 3 Знак51"/>
    <w:basedOn w:val="a1"/>
    <w:uiPriority w:val="1"/>
    <w:rsid w:val="00C23D13"/>
    <w:rPr>
      <w:rFonts w:ascii="Times New Roman" w:eastAsiaTheme="minorEastAsia" w:hAnsi="Times New Roman" w:cs="Times New Roman"/>
      <w:b/>
      <w:bCs/>
      <w:sz w:val="24"/>
      <w:szCs w:val="24"/>
      <w:lang w:eastAsia="ru-RU"/>
    </w:rPr>
  </w:style>
  <w:style w:type="numbering" w:customStyle="1" w:styleId="1511">
    <w:name w:val="Нет списка151"/>
    <w:next w:val="a3"/>
    <w:uiPriority w:val="99"/>
    <w:semiHidden/>
    <w:unhideWhenUsed/>
    <w:rsid w:val="00C23D13"/>
  </w:style>
  <w:style w:type="character" w:customStyle="1" w:styleId="526">
    <w:name w:val="Основной текст Знак52"/>
    <w:basedOn w:val="a1"/>
    <w:uiPriority w:val="1"/>
    <w:rsid w:val="00C23D13"/>
    <w:rPr>
      <w:rFonts w:ascii="Times New Roman" w:eastAsiaTheme="minorEastAsia" w:hAnsi="Times New Roman" w:cs="Times New Roman"/>
      <w:sz w:val="24"/>
      <w:szCs w:val="24"/>
      <w:lang w:eastAsia="ru-RU"/>
    </w:rPr>
  </w:style>
  <w:style w:type="paragraph" w:customStyle="1" w:styleId="TableParagraph51">
    <w:name w:val="Table Paragraph5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10">
    <w:name w:val="Верхний колонтитул Знак51"/>
    <w:basedOn w:val="a1"/>
    <w:uiPriority w:val="99"/>
    <w:rsid w:val="00C23D13"/>
    <w:rPr>
      <w:rFonts w:ascii="Times New Roman" w:eastAsiaTheme="minorEastAsia" w:hAnsi="Times New Roman" w:cs="Times New Roman"/>
      <w:sz w:val="24"/>
      <w:szCs w:val="24"/>
      <w:lang w:eastAsia="ru-RU"/>
    </w:rPr>
  </w:style>
  <w:style w:type="character" w:customStyle="1" w:styleId="511">
    <w:name w:val="Нижний колонтитул Знак51"/>
    <w:basedOn w:val="a1"/>
    <w:uiPriority w:val="99"/>
    <w:rsid w:val="00C23D13"/>
    <w:rPr>
      <w:rFonts w:ascii="Times New Roman" w:eastAsiaTheme="minorEastAsia" w:hAnsi="Times New Roman" w:cs="Times New Roman"/>
      <w:sz w:val="24"/>
      <w:szCs w:val="24"/>
      <w:lang w:eastAsia="ru-RU"/>
    </w:rPr>
  </w:style>
  <w:style w:type="paragraph" w:customStyle="1" w:styleId="21510">
    <w:name w:val="Заголовок 2151"/>
    <w:basedOn w:val="a"/>
    <w:uiPriority w:val="1"/>
    <w:qFormat/>
    <w:rsid w:val="00C23D13"/>
    <w:pPr>
      <w:widowControl w:val="0"/>
      <w:ind w:left="692" w:hanging="8"/>
      <w:outlineLvl w:val="2"/>
    </w:pPr>
    <w:rPr>
      <w:rFonts w:eastAsia="Times New Roman"/>
      <w:b/>
      <w:bCs/>
      <w:sz w:val="28"/>
      <w:szCs w:val="28"/>
      <w:lang w:val="en-US"/>
    </w:rPr>
  </w:style>
  <w:style w:type="character" w:customStyle="1" w:styleId="512">
    <w:name w:val="Гипертекстовая ссылка51"/>
    <w:basedOn w:val="a1"/>
    <w:uiPriority w:val="99"/>
    <w:rsid w:val="00C23D13"/>
    <w:rPr>
      <w:b w:val="0"/>
      <w:bCs w:val="0"/>
      <w:color w:val="106BBE"/>
    </w:rPr>
  </w:style>
  <w:style w:type="table" w:customStyle="1" w:styleId="TableNormal51">
    <w:name w:val="Table Normal5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12">
    <w:name w:val="Сетка таблицы15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10">
    <w:name w:val="Оглавление 1151"/>
    <w:basedOn w:val="a"/>
    <w:uiPriority w:val="1"/>
    <w:qFormat/>
    <w:rsid w:val="00C23D13"/>
    <w:pPr>
      <w:spacing w:before="96"/>
      <w:ind w:left="116" w:hanging="12"/>
    </w:pPr>
    <w:rPr>
      <w:rFonts w:eastAsia="Times New Roman" w:cs="Times New Roman"/>
      <w:szCs w:val="24"/>
      <w:lang w:eastAsia="ru-RU"/>
    </w:rPr>
  </w:style>
  <w:style w:type="paragraph" w:customStyle="1" w:styleId="21511">
    <w:name w:val="Оглавление 2151"/>
    <w:basedOn w:val="a"/>
    <w:uiPriority w:val="1"/>
    <w:qFormat/>
    <w:rsid w:val="00C23D13"/>
    <w:pPr>
      <w:spacing w:before="102"/>
      <w:ind w:left="356" w:hanging="8"/>
    </w:pPr>
    <w:rPr>
      <w:rFonts w:eastAsia="Times New Roman" w:cs="Times New Roman"/>
      <w:szCs w:val="24"/>
      <w:lang w:eastAsia="ru-RU"/>
    </w:rPr>
  </w:style>
  <w:style w:type="paragraph" w:customStyle="1" w:styleId="31510">
    <w:name w:val="Оглавление 3151"/>
    <w:basedOn w:val="a"/>
    <w:uiPriority w:val="1"/>
    <w:qFormat/>
    <w:rsid w:val="00C23D13"/>
    <w:pPr>
      <w:spacing w:before="112"/>
      <w:ind w:left="596" w:hanging="540"/>
    </w:pPr>
    <w:rPr>
      <w:rFonts w:eastAsia="Times New Roman" w:cs="Times New Roman"/>
      <w:szCs w:val="24"/>
      <w:lang w:eastAsia="ru-RU"/>
    </w:rPr>
  </w:style>
  <w:style w:type="paragraph" w:customStyle="1" w:styleId="11511">
    <w:name w:val="Заголовок 115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11">
    <w:name w:val="Заголовок 3151"/>
    <w:basedOn w:val="a"/>
    <w:uiPriority w:val="1"/>
    <w:qFormat/>
    <w:rsid w:val="00C23D13"/>
    <w:pPr>
      <w:ind w:left="824"/>
      <w:outlineLvl w:val="3"/>
    </w:pPr>
    <w:rPr>
      <w:rFonts w:eastAsia="Times New Roman" w:cs="Times New Roman"/>
      <w:b/>
      <w:bCs/>
      <w:szCs w:val="24"/>
      <w:lang w:eastAsia="ru-RU"/>
    </w:rPr>
  </w:style>
  <w:style w:type="character" w:customStyle="1" w:styleId="513">
    <w:name w:val="Текст выноски Знак51"/>
    <w:basedOn w:val="a1"/>
    <w:uiPriority w:val="99"/>
    <w:semiHidden/>
    <w:rsid w:val="00C23D13"/>
    <w:rPr>
      <w:rFonts w:ascii="Tahoma" w:eastAsia="Times New Roman" w:hAnsi="Tahoma" w:cs="Tahoma"/>
      <w:sz w:val="16"/>
      <w:szCs w:val="16"/>
      <w:lang w:eastAsia="ru-RU"/>
    </w:rPr>
  </w:style>
  <w:style w:type="character" w:customStyle="1" w:styleId="514">
    <w:name w:val="Текст примечания Знак51"/>
    <w:basedOn w:val="a1"/>
    <w:uiPriority w:val="99"/>
    <w:semiHidden/>
    <w:rsid w:val="00C23D13"/>
    <w:rPr>
      <w:rFonts w:ascii="Times New Roman" w:eastAsia="Times New Roman" w:hAnsi="Times New Roman" w:cs="Times New Roman"/>
      <w:sz w:val="20"/>
      <w:szCs w:val="20"/>
      <w:lang w:eastAsia="ru-RU"/>
    </w:rPr>
  </w:style>
  <w:style w:type="character" w:customStyle="1" w:styleId="515">
    <w:name w:val="Тема примечания Знак51"/>
    <w:uiPriority w:val="99"/>
    <w:semiHidden/>
    <w:rsid w:val="00C23D13"/>
    <w:rPr>
      <w:rFonts w:ascii="Times New Roman" w:eastAsia="Times New Roman" w:hAnsi="Times New Roman" w:cs="Times New Roman"/>
      <w:b/>
      <w:bCs/>
      <w:sz w:val="20"/>
      <w:szCs w:val="20"/>
      <w:lang w:eastAsia="ru-RU"/>
    </w:rPr>
  </w:style>
  <w:style w:type="paragraph" w:customStyle="1" w:styleId="xl6551">
    <w:name w:val="xl65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1">
    <w:name w:val="xl66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1">
    <w:name w:val="xl675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1">
    <w:name w:val="xl685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1">
    <w:name w:val="xl69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1">
    <w:name w:val="xl705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1">
    <w:name w:val="xl71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1">
    <w:name w:val="xl725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1">
    <w:name w:val="xl73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1">
    <w:name w:val="xl74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1">
    <w:name w:val="xl75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1">
    <w:name w:val="xl76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1">
    <w:name w:val="xl77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0">
    <w:name w:val="xl78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00">
    <w:name w:val="Заголовок 1 Знак50"/>
    <w:basedOn w:val="a1"/>
    <w:uiPriority w:val="1"/>
    <w:rsid w:val="00C23D13"/>
    <w:rPr>
      <w:rFonts w:ascii="Times New Roman" w:eastAsiaTheme="minorEastAsia" w:hAnsi="Times New Roman" w:cs="Times New Roman"/>
      <w:b/>
      <w:bCs/>
      <w:sz w:val="32"/>
      <w:szCs w:val="32"/>
      <w:lang w:eastAsia="ru-RU"/>
    </w:rPr>
  </w:style>
  <w:style w:type="character" w:customStyle="1" w:styleId="251">
    <w:name w:val="Заголовок 2 Знак51"/>
    <w:basedOn w:val="a1"/>
    <w:uiPriority w:val="1"/>
    <w:rsid w:val="00C23D13"/>
    <w:rPr>
      <w:rFonts w:ascii="Times New Roman" w:eastAsiaTheme="minorEastAsia" w:hAnsi="Times New Roman" w:cs="Times New Roman"/>
      <w:b/>
      <w:bCs/>
      <w:sz w:val="28"/>
      <w:szCs w:val="28"/>
      <w:lang w:eastAsia="ru-RU"/>
    </w:rPr>
  </w:style>
  <w:style w:type="character" w:customStyle="1" w:styleId="350">
    <w:name w:val="Заголовок 3 Знак50"/>
    <w:basedOn w:val="a1"/>
    <w:uiPriority w:val="1"/>
    <w:rsid w:val="00C23D13"/>
    <w:rPr>
      <w:rFonts w:ascii="Times New Roman" w:eastAsiaTheme="minorEastAsia" w:hAnsi="Times New Roman" w:cs="Times New Roman"/>
      <w:b/>
      <w:bCs/>
      <w:sz w:val="24"/>
      <w:szCs w:val="24"/>
      <w:lang w:eastAsia="ru-RU"/>
    </w:rPr>
  </w:style>
  <w:style w:type="numbering" w:customStyle="1" w:styleId="1501">
    <w:name w:val="Нет списка150"/>
    <w:next w:val="a3"/>
    <w:uiPriority w:val="99"/>
    <w:semiHidden/>
    <w:unhideWhenUsed/>
    <w:rsid w:val="00C23D13"/>
  </w:style>
  <w:style w:type="character" w:customStyle="1" w:styleId="516">
    <w:name w:val="Основной текст Знак51"/>
    <w:basedOn w:val="a1"/>
    <w:uiPriority w:val="1"/>
    <w:rsid w:val="00C23D13"/>
    <w:rPr>
      <w:rFonts w:ascii="Times New Roman" w:eastAsiaTheme="minorEastAsia" w:hAnsi="Times New Roman" w:cs="Times New Roman"/>
      <w:sz w:val="24"/>
      <w:szCs w:val="24"/>
      <w:lang w:eastAsia="ru-RU"/>
    </w:rPr>
  </w:style>
  <w:style w:type="paragraph" w:customStyle="1" w:styleId="TableParagraph50">
    <w:name w:val="Table Paragraph5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00">
    <w:name w:val="Верхний колонтитул Знак50"/>
    <w:basedOn w:val="a1"/>
    <w:uiPriority w:val="99"/>
    <w:rsid w:val="00C23D13"/>
    <w:rPr>
      <w:rFonts w:ascii="Times New Roman" w:eastAsiaTheme="minorEastAsia" w:hAnsi="Times New Roman" w:cs="Times New Roman"/>
      <w:sz w:val="24"/>
      <w:szCs w:val="24"/>
      <w:lang w:eastAsia="ru-RU"/>
    </w:rPr>
  </w:style>
  <w:style w:type="character" w:customStyle="1" w:styleId="501">
    <w:name w:val="Нижний колонтитул Знак50"/>
    <w:basedOn w:val="a1"/>
    <w:uiPriority w:val="99"/>
    <w:rsid w:val="00C23D13"/>
    <w:rPr>
      <w:rFonts w:ascii="Times New Roman" w:eastAsiaTheme="minorEastAsia" w:hAnsi="Times New Roman" w:cs="Times New Roman"/>
      <w:sz w:val="24"/>
      <w:szCs w:val="24"/>
      <w:lang w:eastAsia="ru-RU"/>
    </w:rPr>
  </w:style>
  <w:style w:type="paragraph" w:customStyle="1" w:styleId="21500">
    <w:name w:val="Заголовок 2150"/>
    <w:basedOn w:val="a"/>
    <w:uiPriority w:val="1"/>
    <w:qFormat/>
    <w:rsid w:val="00C23D13"/>
    <w:pPr>
      <w:widowControl w:val="0"/>
      <w:ind w:left="692" w:hanging="8"/>
      <w:outlineLvl w:val="2"/>
    </w:pPr>
    <w:rPr>
      <w:rFonts w:eastAsia="Times New Roman"/>
      <w:b/>
      <w:bCs/>
      <w:sz w:val="28"/>
      <w:szCs w:val="28"/>
      <w:lang w:val="en-US"/>
    </w:rPr>
  </w:style>
  <w:style w:type="character" w:customStyle="1" w:styleId="502">
    <w:name w:val="Гипертекстовая ссылка50"/>
    <w:basedOn w:val="a1"/>
    <w:uiPriority w:val="99"/>
    <w:rsid w:val="00C23D13"/>
    <w:rPr>
      <w:b w:val="0"/>
      <w:bCs w:val="0"/>
      <w:color w:val="106BBE"/>
    </w:rPr>
  </w:style>
  <w:style w:type="table" w:customStyle="1" w:styleId="TableNormal50">
    <w:name w:val="Table Normal5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02">
    <w:name w:val="Сетка таблицы150"/>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00">
    <w:name w:val="Оглавление 1150"/>
    <w:basedOn w:val="a"/>
    <w:uiPriority w:val="1"/>
    <w:qFormat/>
    <w:rsid w:val="00C23D13"/>
    <w:pPr>
      <w:spacing w:before="96"/>
      <w:ind w:left="116" w:hanging="12"/>
    </w:pPr>
    <w:rPr>
      <w:rFonts w:eastAsia="Times New Roman" w:cs="Times New Roman"/>
      <w:szCs w:val="24"/>
      <w:lang w:eastAsia="ru-RU"/>
    </w:rPr>
  </w:style>
  <w:style w:type="paragraph" w:customStyle="1" w:styleId="21501">
    <w:name w:val="Оглавление 2150"/>
    <w:basedOn w:val="a"/>
    <w:uiPriority w:val="1"/>
    <w:qFormat/>
    <w:rsid w:val="00C23D13"/>
    <w:pPr>
      <w:spacing w:before="102"/>
      <w:ind w:left="356" w:hanging="8"/>
    </w:pPr>
    <w:rPr>
      <w:rFonts w:eastAsia="Times New Roman" w:cs="Times New Roman"/>
      <w:szCs w:val="24"/>
      <w:lang w:eastAsia="ru-RU"/>
    </w:rPr>
  </w:style>
  <w:style w:type="paragraph" w:customStyle="1" w:styleId="31500">
    <w:name w:val="Оглавление 3150"/>
    <w:basedOn w:val="a"/>
    <w:uiPriority w:val="1"/>
    <w:qFormat/>
    <w:rsid w:val="00C23D13"/>
    <w:pPr>
      <w:spacing w:before="112"/>
      <w:ind w:left="596" w:hanging="540"/>
    </w:pPr>
    <w:rPr>
      <w:rFonts w:eastAsia="Times New Roman" w:cs="Times New Roman"/>
      <w:szCs w:val="24"/>
      <w:lang w:eastAsia="ru-RU"/>
    </w:rPr>
  </w:style>
  <w:style w:type="paragraph" w:customStyle="1" w:styleId="11501">
    <w:name w:val="Заголовок 115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01">
    <w:name w:val="Заголовок 3150"/>
    <w:basedOn w:val="a"/>
    <w:uiPriority w:val="1"/>
    <w:qFormat/>
    <w:rsid w:val="00C23D13"/>
    <w:pPr>
      <w:ind w:left="824"/>
      <w:outlineLvl w:val="3"/>
    </w:pPr>
    <w:rPr>
      <w:rFonts w:eastAsia="Times New Roman" w:cs="Times New Roman"/>
      <w:b/>
      <w:bCs/>
      <w:szCs w:val="24"/>
      <w:lang w:eastAsia="ru-RU"/>
    </w:rPr>
  </w:style>
  <w:style w:type="character" w:customStyle="1" w:styleId="503">
    <w:name w:val="Текст выноски Знак50"/>
    <w:basedOn w:val="a1"/>
    <w:uiPriority w:val="99"/>
    <w:semiHidden/>
    <w:rsid w:val="00C23D13"/>
    <w:rPr>
      <w:rFonts w:ascii="Tahoma" w:eastAsia="Times New Roman" w:hAnsi="Tahoma" w:cs="Tahoma"/>
      <w:sz w:val="16"/>
      <w:szCs w:val="16"/>
      <w:lang w:eastAsia="ru-RU"/>
    </w:rPr>
  </w:style>
  <w:style w:type="character" w:customStyle="1" w:styleId="504">
    <w:name w:val="Текст примечания Знак50"/>
    <w:basedOn w:val="a1"/>
    <w:uiPriority w:val="99"/>
    <w:semiHidden/>
    <w:rsid w:val="00C23D13"/>
    <w:rPr>
      <w:rFonts w:ascii="Times New Roman" w:eastAsia="Times New Roman" w:hAnsi="Times New Roman" w:cs="Times New Roman"/>
      <w:sz w:val="20"/>
      <w:szCs w:val="20"/>
      <w:lang w:eastAsia="ru-RU"/>
    </w:rPr>
  </w:style>
  <w:style w:type="character" w:customStyle="1" w:styleId="505">
    <w:name w:val="Тема примечания Знак50"/>
    <w:uiPriority w:val="99"/>
    <w:semiHidden/>
    <w:rsid w:val="00C23D13"/>
    <w:rPr>
      <w:rFonts w:ascii="Times New Roman" w:eastAsia="Times New Roman" w:hAnsi="Times New Roman" w:cs="Times New Roman"/>
      <w:b/>
      <w:bCs/>
      <w:sz w:val="20"/>
      <w:szCs w:val="20"/>
      <w:lang w:eastAsia="ru-RU"/>
    </w:rPr>
  </w:style>
  <w:style w:type="paragraph" w:customStyle="1" w:styleId="xl6550">
    <w:name w:val="xl65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0">
    <w:name w:val="xl66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0">
    <w:name w:val="xl675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0">
    <w:name w:val="xl685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0">
    <w:name w:val="xl69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0">
    <w:name w:val="xl705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0">
    <w:name w:val="xl71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0">
    <w:name w:val="xl725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0">
    <w:name w:val="xl73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0">
    <w:name w:val="xl74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0">
    <w:name w:val="xl75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0">
    <w:name w:val="xl76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0">
    <w:name w:val="xl77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9">
    <w:name w:val="xl78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90">
    <w:name w:val="Заголовок 1 Знак49"/>
    <w:basedOn w:val="a1"/>
    <w:uiPriority w:val="1"/>
    <w:rsid w:val="00C23D13"/>
    <w:rPr>
      <w:rFonts w:ascii="Times New Roman" w:eastAsiaTheme="minorEastAsia" w:hAnsi="Times New Roman" w:cs="Times New Roman"/>
      <w:b/>
      <w:bCs/>
      <w:sz w:val="32"/>
      <w:szCs w:val="32"/>
      <w:lang w:eastAsia="ru-RU"/>
    </w:rPr>
  </w:style>
  <w:style w:type="character" w:customStyle="1" w:styleId="250">
    <w:name w:val="Заголовок 2 Знак50"/>
    <w:basedOn w:val="a1"/>
    <w:uiPriority w:val="1"/>
    <w:rsid w:val="00C23D13"/>
    <w:rPr>
      <w:rFonts w:ascii="Times New Roman" w:eastAsiaTheme="minorEastAsia" w:hAnsi="Times New Roman" w:cs="Times New Roman"/>
      <w:b/>
      <w:bCs/>
      <w:sz w:val="28"/>
      <w:szCs w:val="28"/>
      <w:lang w:eastAsia="ru-RU"/>
    </w:rPr>
  </w:style>
  <w:style w:type="character" w:customStyle="1" w:styleId="349">
    <w:name w:val="Заголовок 3 Знак49"/>
    <w:basedOn w:val="a1"/>
    <w:uiPriority w:val="1"/>
    <w:rsid w:val="00C23D13"/>
    <w:rPr>
      <w:rFonts w:ascii="Times New Roman" w:eastAsiaTheme="minorEastAsia" w:hAnsi="Times New Roman" w:cs="Times New Roman"/>
      <w:b/>
      <w:bCs/>
      <w:sz w:val="24"/>
      <w:szCs w:val="24"/>
      <w:lang w:eastAsia="ru-RU"/>
    </w:rPr>
  </w:style>
  <w:style w:type="numbering" w:customStyle="1" w:styleId="1491">
    <w:name w:val="Нет списка149"/>
    <w:next w:val="a3"/>
    <w:uiPriority w:val="99"/>
    <w:semiHidden/>
    <w:unhideWhenUsed/>
    <w:rsid w:val="00C23D13"/>
  </w:style>
  <w:style w:type="character" w:customStyle="1" w:styleId="506">
    <w:name w:val="Основной текст Знак50"/>
    <w:basedOn w:val="a1"/>
    <w:uiPriority w:val="1"/>
    <w:rsid w:val="00C23D13"/>
    <w:rPr>
      <w:rFonts w:ascii="Times New Roman" w:eastAsiaTheme="minorEastAsia" w:hAnsi="Times New Roman" w:cs="Times New Roman"/>
      <w:sz w:val="24"/>
      <w:szCs w:val="24"/>
      <w:lang w:eastAsia="ru-RU"/>
    </w:rPr>
  </w:style>
  <w:style w:type="paragraph" w:customStyle="1" w:styleId="TableParagraph49">
    <w:name w:val="Table Paragraph4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9">
    <w:name w:val="Верхний колонтитул Знак49"/>
    <w:basedOn w:val="a1"/>
    <w:uiPriority w:val="99"/>
    <w:rsid w:val="00C23D13"/>
    <w:rPr>
      <w:rFonts w:ascii="Times New Roman" w:eastAsiaTheme="minorEastAsia" w:hAnsi="Times New Roman" w:cs="Times New Roman"/>
      <w:sz w:val="24"/>
      <w:szCs w:val="24"/>
      <w:lang w:eastAsia="ru-RU"/>
    </w:rPr>
  </w:style>
  <w:style w:type="character" w:customStyle="1" w:styleId="490">
    <w:name w:val="Нижний колонтитул Знак49"/>
    <w:basedOn w:val="a1"/>
    <w:uiPriority w:val="99"/>
    <w:rsid w:val="00C23D13"/>
    <w:rPr>
      <w:rFonts w:ascii="Times New Roman" w:eastAsiaTheme="minorEastAsia" w:hAnsi="Times New Roman" w:cs="Times New Roman"/>
      <w:sz w:val="24"/>
      <w:szCs w:val="24"/>
      <w:lang w:eastAsia="ru-RU"/>
    </w:rPr>
  </w:style>
  <w:style w:type="paragraph" w:customStyle="1" w:styleId="2149">
    <w:name w:val="Заголовок 2149"/>
    <w:basedOn w:val="a"/>
    <w:uiPriority w:val="1"/>
    <w:qFormat/>
    <w:rsid w:val="00C23D13"/>
    <w:pPr>
      <w:widowControl w:val="0"/>
      <w:ind w:left="692" w:hanging="8"/>
      <w:outlineLvl w:val="2"/>
    </w:pPr>
    <w:rPr>
      <w:rFonts w:eastAsia="Times New Roman"/>
      <w:b/>
      <w:bCs/>
      <w:sz w:val="28"/>
      <w:szCs w:val="28"/>
      <w:lang w:val="en-US"/>
    </w:rPr>
  </w:style>
  <w:style w:type="character" w:customStyle="1" w:styleId="491">
    <w:name w:val="Гипертекстовая ссылка49"/>
    <w:basedOn w:val="a1"/>
    <w:uiPriority w:val="99"/>
    <w:rsid w:val="00C23D13"/>
    <w:rPr>
      <w:b w:val="0"/>
      <w:bCs w:val="0"/>
      <w:color w:val="106BBE"/>
    </w:rPr>
  </w:style>
  <w:style w:type="table" w:customStyle="1" w:styleId="TableNormal49">
    <w:name w:val="Table Normal4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92">
    <w:name w:val="Сетка таблицы14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90">
    <w:name w:val="Оглавление 1149"/>
    <w:basedOn w:val="a"/>
    <w:uiPriority w:val="1"/>
    <w:qFormat/>
    <w:rsid w:val="00C23D13"/>
    <w:pPr>
      <w:spacing w:before="96"/>
      <w:ind w:left="116" w:hanging="12"/>
    </w:pPr>
    <w:rPr>
      <w:rFonts w:eastAsia="Times New Roman" w:cs="Times New Roman"/>
      <w:szCs w:val="24"/>
      <w:lang w:eastAsia="ru-RU"/>
    </w:rPr>
  </w:style>
  <w:style w:type="paragraph" w:customStyle="1" w:styleId="21490">
    <w:name w:val="Оглавление 2149"/>
    <w:basedOn w:val="a"/>
    <w:uiPriority w:val="1"/>
    <w:qFormat/>
    <w:rsid w:val="00C23D13"/>
    <w:pPr>
      <w:spacing w:before="102"/>
      <w:ind w:left="356" w:hanging="8"/>
    </w:pPr>
    <w:rPr>
      <w:rFonts w:eastAsia="Times New Roman" w:cs="Times New Roman"/>
      <w:szCs w:val="24"/>
      <w:lang w:eastAsia="ru-RU"/>
    </w:rPr>
  </w:style>
  <w:style w:type="paragraph" w:customStyle="1" w:styleId="3149">
    <w:name w:val="Оглавление 3149"/>
    <w:basedOn w:val="a"/>
    <w:uiPriority w:val="1"/>
    <w:qFormat/>
    <w:rsid w:val="00C23D13"/>
    <w:pPr>
      <w:spacing w:before="112"/>
      <w:ind w:left="596" w:hanging="540"/>
    </w:pPr>
    <w:rPr>
      <w:rFonts w:eastAsia="Times New Roman" w:cs="Times New Roman"/>
      <w:szCs w:val="24"/>
      <w:lang w:eastAsia="ru-RU"/>
    </w:rPr>
  </w:style>
  <w:style w:type="paragraph" w:customStyle="1" w:styleId="11491">
    <w:name w:val="Заголовок 114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90">
    <w:name w:val="Заголовок 3149"/>
    <w:basedOn w:val="a"/>
    <w:uiPriority w:val="1"/>
    <w:qFormat/>
    <w:rsid w:val="00C23D13"/>
    <w:pPr>
      <w:ind w:left="824"/>
      <w:outlineLvl w:val="3"/>
    </w:pPr>
    <w:rPr>
      <w:rFonts w:eastAsia="Times New Roman" w:cs="Times New Roman"/>
      <w:b/>
      <w:bCs/>
      <w:szCs w:val="24"/>
      <w:lang w:eastAsia="ru-RU"/>
    </w:rPr>
  </w:style>
  <w:style w:type="character" w:customStyle="1" w:styleId="492">
    <w:name w:val="Текст выноски Знак49"/>
    <w:basedOn w:val="a1"/>
    <w:uiPriority w:val="99"/>
    <w:semiHidden/>
    <w:rsid w:val="00C23D13"/>
    <w:rPr>
      <w:rFonts w:ascii="Tahoma" w:eastAsia="Times New Roman" w:hAnsi="Tahoma" w:cs="Tahoma"/>
      <w:sz w:val="16"/>
      <w:szCs w:val="16"/>
      <w:lang w:eastAsia="ru-RU"/>
    </w:rPr>
  </w:style>
  <w:style w:type="character" w:customStyle="1" w:styleId="493">
    <w:name w:val="Текст примечания Знак49"/>
    <w:basedOn w:val="a1"/>
    <w:uiPriority w:val="99"/>
    <w:semiHidden/>
    <w:rsid w:val="00C23D13"/>
    <w:rPr>
      <w:rFonts w:ascii="Times New Roman" w:eastAsia="Times New Roman" w:hAnsi="Times New Roman" w:cs="Times New Roman"/>
      <w:sz w:val="20"/>
      <w:szCs w:val="20"/>
      <w:lang w:eastAsia="ru-RU"/>
    </w:rPr>
  </w:style>
  <w:style w:type="character" w:customStyle="1" w:styleId="494">
    <w:name w:val="Тема примечания Знак49"/>
    <w:uiPriority w:val="99"/>
    <w:semiHidden/>
    <w:rsid w:val="00C23D13"/>
    <w:rPr>
      <w:rFonts w:ascii="Times New Roman" w:eastAsia="Times New Roman" w:hAnsi="Times New Roman" w:cs="Times New Roman"/>
      <w:b/>
      <w:bCs/>
      <w:sz w:val="20"/>
      <w:szCs w:val="20"/>
      <w:lang w:eastAsia="ru-RU"/>
    </w:rPr>
  </w:style>
  <w:style w:type="paragraph" w:customStyle="1" w:styleId="xl6549">
    <w:name w:val="xl65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9">
    <w:name w:val="xl66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9">
    <w:name w:val="xl674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9">
    <w:name w:val="xl684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9">
    <w:name w:val="xl69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9">
    <w:name w:val="xl704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9">
    <w:name w:val="xl71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9">
    <w:name w:val="xl724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9">
    <w:name w:val="xl73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9">
    <w:name w:val="xl74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9">
    <w:name w:val="xl75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9">
    <w:name w:val="xl76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9">
    <w:name w:val="xl77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8">
    <w:name w:val="xl78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80">
    <w:name w:val="Заголовок 1 Знак48"/>
    <w:basedOn w:val="a1"/>
    <w:uiPriority w:val="1"/>
    <w:rsid w:val="00C23D13"/>
    <w:rPr>
      <w:rFonts w:ascii="Times New Roman" w:eastAsiaTheme="minorEastAsia" w:hAnsi="Times New Roman" w:cs="Times New Roman"/>
      <w:b/>
      <w:bCs/>
      <w:sz w:val="32"/>
      <w:szCs w:val="32"/>
      <w:lang w:eastAsia="ru-RU"/>
    </w:rPr>
  </w:style>
  <w:style w:type="character" w:customStyle="1" w:styleId="249">
    <w:name w:val="Заголовок 2 Знак49"/>
    <w:basedOn w:val="a1"/>
    <w:uiPriority w:val="1"/>
    <w:rsid w:val="00C23D13"/>
    <w:rPr>
      <w:rFonts w:ascii="Times New Roman" w:eastAsiaTheme="minorEastAsia" w:hAnsi="Times New Roman" w:cs="Times New Roman"/>
      <w:b/>
      <w:bCs/>
      <w:sz w:val="28"/>
      <w:szCs w:val="28"/>
      <w:lang w:eastAsia="ru-RU"/>
    </w:rPr>
  </w:style>
  <w:style w:type="character" w:customStyle="1" w:styleId="348">
    <w:name w:val="Заголовок 3 Знак48"/>
    <w:basedOn w:val="a1"/>
    <w:uiPriority w:val="1"/>
    <w:rsid w:val="00C23D13"/>
    <w:rPr>
      <w:rFonts w:ascii="Times New Roman" w:eastAsiaTheme="minorEastAsia" w:hAnsi="Times New Roman" w:cs="Times New Roman"/>
      <w:b/>
      <w:bCs/>
      <w:sz w:val="24"/>
      <w:szCs w:val="24"/>
      <w:lang w:eastAsia="ru-RU"/>
    </w:rPr>
  </w:style>
  <w:style w:type="numbering" w:customStyle="1" w:styleId="1481">
    <w:name w:val="Нет списка148"/>
    <w:next w:val="a3"/>
    <w:uiPriority w:val="99"/>
    <w:semiHidden/>
    <w:unhideWhenUsed/>
    <w:rsid w:val="00C23D13"/>
  </w:style>
  <w:style w:type="character" w:customStyle="1" w:styleId="495">
    <w:name w:val="Основной текст Знак49"/>
    <w:basedOn w:val="a1"/>
    <w:uiPriority w:val="1"/>
    <w:rsid w:val="00C23D13"/>
    <w:rPr>
      <w:rFonts w:ascii="Times New Roman" w:eastAsiaTheme="minorEastAsia" w:hAnsi="Times New Roman" w:cs="Times New Roman"/>
      <w:sz w:val="24"/>
      <w:szCs w:val="24"/>
      <w:lang w:eastAsia="ru-RU"/>
    </w:rPr>
  </w:style>
  <w:style w:type="paragraph" w:customStyle="1" w:styleId="TableParagraph48">
    <w:name w:val="Table Paragraph4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8">
    <w:name w:val="Верхний колонтитул Знак48"/>
    <w:basedOn w:val="a1"/>
    <w:uiPriority w:val="99"/>
    <w:rsid w:val="00C23D13"/>
    <w:rPr>
      <w:rFonts w:ascii="Times New Roman" w:eastAsiaTheme="minorEastAsia" w:hAnsi="Times New Roman" w:cs="Times New Roman"/>
      <w:sz w:val="24"/>
      <w:szCs w:val="24"/>
      <w:lang w:eastAsia="ru-RU"/>
    </w:rPr>
  </w:style>
  <w:style w:type="character" w:customStyle="1" w:styleId="480">
    <w:name w:val="Нижний колонтитул Знак48"/>
    <w:basedOn w:val="a1"/>
    <w:uiPriority w:val="99"/>
    <w:rsid w:val="00C23D13"/>
    <w:rPr>
      <w:rFonts w:ascii="Times New Roman" w:eastAsiaTheme="minorEastAsia" w:hAnsi="Times New Roman" w:cs="Times New Roman"/>
      <w:sz w:val="24"/>
      <w:szCs w:val="24"/>
      <w:lang w:eastAsia="ru-RU"/>
    </w:rPr>
  </w:style>
  <w:style w:type="paragraph" w:customStyle="1" w:styleId="2148">
    <w:name w:val="Заголовок 2148"/>
    <w:basedOn w:val="a"/>
    <w:uiPriority w:val="1"/>
    <w:qFormat/>
    <w:rsid w:val="00C23D13"/>
    <w:pPr>
      <w:widowControl w:val="0"/>
      <w:ind w:left="692" w:hanging="8"/>
      <w:outlineLvl w:val="2"/>
    </w:pPr>
    <w:rPr>
      <w:rFonts w:eastAsia="Times New Roman"/>
      <w:b/>
      <w:bCs/>
      <w:sz w:val="28"/>
      <w:szCs w:val="28"/>
      <w:lang w:val="en-US"/>
    </w:rPr>
  </w:style>
  <w:style w:type="character" w:customStyle="1" w:styleId="481">
    <w:name w:val="Гипертекстовая ссылка48"/>
    <w:basedOn w:val="a1"/>
    <w:uiPriority w:val="99"/>
    <w:rsid w:val="00C23D13"/>
    <w:rPr>
      <w:b w:val="0"/>
      <w:bCs w:val="0"/>
      <w:color w:val="106BBE"/>
    </w:rPr>
  </w:style>
  <w:style w:type="table" w:customStyle="1" w:styleId="TableNormal48">
    <w:name w:val="Table Normal4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82">
    <w:name w:val="Сетка таблицы148"/>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80">
    <w:name w:val="Оглавление 1148"/>
    <w:basedOn w:val="a"/>
    <w:uiPriority w:val="1"/>
    <w:qFormat/>
    <w:rsid w:val="00C23D13"/>
    <w:pPr>
      <w:spacing w:before="96"/>
      <w:ind w:left="116" w:hanging="12"/>
    </w:pPr>
    <w:rPr>
      <w:rFonts w:eastAsia="Times New Roman" w:cs="Times New Roman"/>
      <w:szCs w:val="24"/>
      <w:lang w:eastAsia="ru-RU"/>
    </w:rPr>
  </w:style>
  <w:style w:type="paragraph" w:customStyle="1" w:styleId="21480">
    <w:name w:val="Оглавление 2148"/>
    <w:basedOn w:val="a"/>
    <w:uiPriority w:val="1"/>
    <w:qFormat/>
    <w:rsid w:val="00C23D13"/>
    <w:pPr>
      <w:spacing w:before="102"/>
      <w:ind w:left="356" w:hanging="8"/>
    </w:pPr>
    <w:rPr>
      <w:rFonts w:eastAsia="Times New Roman" w:cs="Times New Roman"/>
      <w:szCs w:val="24"/>
      <w:lang w:eastAsia="ru-RU"/>
    </w:rPr>
  </w:style>
  <w:style w:type="paragraph" w:customStyle="1" w:styleId="3148">
    <w:name w:val="Оглавление 3148"/>
    <w:basedOn w:val="a"/>
    <w:uiPriority w:val="1"/>
    <w:qFormat/>
    <w:rsid w:val="00C23D13"/>
    <w:pPr>
      <w:spacing w:before="112"/>
      <w:ind w:left="596" w:hanging="540"/>
    </w:pPr>
    <w:rPr>
      <w:rFonts w:eastAsia="Times New Roman" w:cs="Times New Roman"/>
      <w:szCs w:val="24"/>
      <w:lang w:eastAsia="ru-RU"/>
    </w:rPr>
  </w:style>
  <w:style w:type="paragraph" w:customStyle="1" w:styleId="11481">
    <w:name w:val="Заголовок 114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80">
    <w:name w:val="Заголовок 3148"/>
    <w:basedOn w:val="a"/>
    <w:uiPriority w:val="1"/>
    <w:qFormat/>
    <w:rsid w:val="00C23D13"/>
    <w:pPr>
      <w:ind w:left="824"/>
      <w:outlineLvl w:val="3"/>
    </w:pPr>
    <w:rPr>
      <w:rFonts w:eastAsia="Times New Roman" w:cs="Times New Roman"/>
      <w:b/>
      <w:bCs/>
      <w:szCs w:val="24"/>
      <w:lang w:eastAsia="ru-RU"/>
    </w:rPr>
  </w:style>
  <w:style w:type="character" w:customStyle="1" w:styleId="482">
    <w:name w:val="Текст выноски Знак48"/>
    <w:basedOn w:val="a1"/>
    <w:uiPriority w:val="99"/>
    <w:semiHidden/>
    <w:rsid w:val="00C23D13"/>
    <w:rPr>
      <w:rFonts w:ascii="Tahoma" w:eastAsia="Times New Roman" w:hAnsi="Tahoma" w:cs="Tahoma"/>
      <w:sz w:val="16"/>
      <w:szCs w:val="16"/>
      <w:lang w:eastAsia="ru-RU"/>
    </w:rPr>
  </w:style>
  <w:style w:type="character" w:customStyle="1" w:styleId="483">
    <w:name w:val="Текст примечания Знак48"/>
    <w:basedOn w:val="a1"/>
    <w:uiPriority w:val="99"/>
    <w:semiHidden/>
    <w:rsid w:val="00C23D13"/>
    <w:rPr>
      <w:rFonts w:ascii="Times New Roman" w:eastAsia="Times New Roman" w:hAnsi="Times New Roman" w:cs="Times New Roman"/>
      <w:sz w:val="20"/>
      <w:szCs w:val="20"/>
      <w:lang w:eastAsia="ru-RU"/>
    </w:rPr>
  </w:style>
  <w:style w:type="character" w:customStyle="1" w:styleId="484">
    <w:name w:val="Тема примечания Знак48"/>
    <w:uiPriority w:val="99"/>
    <w:semiHidden/>
    <w:rsid w:val="00C23D13"/>
    <w:rPr>
      <w:rFonts w:ascii="Times New Roman" w:eastAsia="Times New Roman" w:hAnsi="Times New Roman" w:cs="Times New Roman"/>
      <w:b/>
      <w:bCs/>
      <w:sz w:val="20"/>
      <w:szCs w:val="20"/>
      <w:lang w:eastAsia="ru-RU"/>
    </w:rPr>
  </w:style>
  <w:style w:type="paragraph" w:customStyle="1" w:styleId="xl6548">
    <w:name w:val="xl65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8">
    <w:name w:val="xl66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8">
    <w:name w:val="xl674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8">
    <w:name w:val="xl684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8">
    <w:name w:val="xl69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8">
    <w:name w:val="xl704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8">
    <w:name w:val="xl71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8">
    <w:name w:val="xl724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8">
    <w:name w:val="xl73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8">
    <w:name w:val="xl74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8">
    <w:name w:val="xl75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8">
    <w:name w:val="xl76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8">
    <w:name w:val="xl77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7">
    <w:name w:val="xl78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70">
    <w:name w:val="Заголовок 1 Знак47"/>
    <w:basedOn w:val="a1"/>
    <w:uiPriority w:val="1"/>
    <w:rsid w:val="00C23D13"/>
    <w:rPr>
      <w:rFonts w:ascii="Times New Roman" w:eastAsiaTheme="minorEastAsia" w:hAnsi="Times New Roman" w:cs="Times New Roman"/>
      <w:b/>
      <w:bCs/>
      <w:sz w:val="32"/>
      <w:szCs w:val="32"/>
      <w:lang w:eastAsia="ru-RU"/>
    </w:rPr>
  </w:style>
  <w:style w:type="character" w:customStyle="1" w:styleId="248">
    <w:name w:val="Заголовок 2 Знак48"/>
    <w:basedOn w:val="a1"/>
    <w:uiPriority w:val="1"/>
    <w:rsid w:val="00C23D13"/>
    <w:rPr>
      <w:rFonts w:ascii="Times New Roman" w:eastAsiaTheme="minorEastAsia" w:hAnsi="Times New Roman" w:cs="Times New Roman"/>
      <w:b/>
      <w:bCs/>
      <w:sz w:val="28"/>
      <w:szCs w:val="28"/>
      <w:lang w:eastAsia="ru-RU"/>
    </w:rPr>
  </w:style>
  <w:style w:type="character" w:customStyle="1" w:styleId="347">
    <w:name w:val="Заголовок 3 Знак47"/>
    <w:basedOn w:val="a1"/>
    <w:uiPriority w:val="1"/>
    <w:rsid w:val="00C23D13"/>
    <w:rPr>
      <w:rFonts w:ascii="Times New Roman" w:eastAsiaTheme="minorEastAsia" w:hAnsi="Times New Roman" w:cs="Times New Roman"/>
      <w:b/>
      <w:bCs/>
      <w:sz w:val="24"/>
      <w:szCs w:val="24"/>
      <w:lang w:eastAsia="ru-RU"/>
    </w:rPr>
  </w:style>
  <w:style w:type="numbering" w:customStyle="1" w:styleId="1471">
    <w:name w:val="Нет списка147"/>
    <w:next w:val="a3"/>
    <w:uiPriority w:val="99"/>
    <w:semiHidden/>
    <w:unhideWhenUsed/>
    <w:rsid w:val="00C23D13"/>
  </w:style>
  <w:style w:type="character" w:customStyle="1" w:styleId="485">
    <w:name w:val="Основной текст Знак48"/>
    <w:basedOn w:val="a1"/>
    <w:uiPriority w:val="1"/>
    <w:rsid w:val="00C23D13"/>
    <w:rPr>
      <w:rFonts w:ascii="Times New Roman" w:eastAsiaTheme="minorEastAsia" w:hAnsi="Times New Roman" w:cs="Times New Roman"/>
      <w:sz w:val="24"/>
      <w:szCs w:val="24"/>
      <w:lang w:eastAsia="ru-RU"/>
    </w:rPr>
  </w:style>
  <w:style w:type="paragraph" w:customStyle="1" w:styleId="TableParagraph47">
    <w:name w:val="Table Paragraph4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70">
    <w:name w:val="Верхний колонтитул Знак47"/>
    <w:basedOn w:val="a1"/>
    <w:uiPriority w:val="99"/>
    <w:rsid w:val="00C23D13"/>
    <w:rPr>
      <w:rFonts w:ascii="Times New Roman" w:eastAsiaTheme="minorEastAsia" w:hAnsi="Times New Roman" w:cs="Times New Roman"/>
      <w:sz w:val="24"/>
      <w:szCs w:val="24"/>
      <w:lang w:eastAsia="ru-RU"/>
    </w:rPr>
  </w:style>
  <w:style w:type="character" w:customStyle="1" w:styleId="471">
    <w:name w:val="Нижний колонтитул Знак47"/>
    <w:basedOn w:val="a1"/>
    <w:uiPriority w:val="99"/>
    <w:rsid w:val="00C23D13"/>
    <w:rPr>
      <w:rFonts w:ascii="Times New Roman" w:eastAsiaTheme="minorEastAsia" w:hAnsi="Times New Roman" w:cs="Times New Roman"/>
      <w:sz w:val="24"/>
      <w:szCs w:val="24"/>
      <w:lang w:eastAsia="ru-RU"/>
    </w:rPr>
  </w:style>
  <w:style w:type="paragraph" w:customStyle="1" w:styleId="2147">
    <w:name w:val="Заголовок 2147"/>
    <w:basedOn w:val="a"/>
    <w:uiPriority w:val="1"/>
    <w:qFormat/>
    <w:rsid w:val="00C23D13"/>
    <w:pPr>
      <w:widowControl w:val="0"/>
      <w:ind w:left="692" w:hanging="8"/>
      <w:outlineLvl w:val="2"/>
    </w:pPr>
    <w:rPr>
      <w:rFonts w:eastAsia="Times New Roman"/>
      <w:b/>
      <w:bCs/>
      <w:sz w:val="28"/>
      <w:szCs w:val="28"/>
      <w:lang w:val="en-US"/>
    </w:rPr>
  </w:style>
  <w:style w:type="character" w:customStyle="1" w:styleId="472">
    <w:name w:val="Гипертекстовая ссылка47"/>
    <w:basedOn w:val="a1"/>
    <w:uiPriority w:val="99"/>
    <w:rsid w:val="00C23D13"/>
    <w:rPr>
      <w:b w:val="0"/>
      <w:bCs w:val="0"/>
      <w:color w:val="106BBE"/>
    </w:rPr>
  </w:style>
  <w:style w:type="table" w:customStyle="1" w:styleId="TableNormal47">
    <w:name w:val="Table Normal4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72">
    <w:name w:val="Сетка таблицы14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70">
    <w:name w:val="Оглавление 1147"/>
    <w:basedOn w:val="a"/>
    <w:uiPriority w:val="1"/>
    <w:qFormat/>
    <w:rsid w:val="00C23D13"/>
    <w:pPr>
      <w:spacing w:before="96"/>
      <w:ind w:left="116" w:hanging="12"/>
    </w:pPr>
    <w:rPr>
      <w:rFonts w:eastAsia="Times New Roman" w:cs="Times New Roman"/>
      <w:szCs w:val="24"/>
      <w:lang w:eastAsia="ru-RU"/>
    </w:rPr>
  </w:style>
  <w:style w:type="paragraph" w:customStyle="1" w:styleId="21470">
    <w:name w:val="Оглавление 2147"/>
    <w:basedOn w:val="a"/>
    <w:uiPriority w:val="1"/>
    <w:qFormat/>
    <w:rsid w:val="00C23D13"/>
    <w:pPr>
      <w:spacing w:before="102"/>
      <w:ind w:left="356" w:hanging="8"/>
    </w:pPr>
    <w:rPr>
      <w:rFonts w:eastAsia="Times New Roman" w:cs="Times New Roman"/>
      <w:szCs w:val="24"/>
      <w:lang w:eastAsia="ru-RU"/>
    </w:rPr>
  </w:style>
  <w:style w:type="paragraph" w:customStyle="1" w:styleId="3147">
    <w:name w:val="Оглавление 3147"/>
    <w:basedOn w:val="a"/>
    <w:uiPriority w:val="1"/>
    <w:qFormat/>
    <w:rsid w:val="00C23D13"/>
    <w:pPr>
      <w:spacing w:before="112"/>
      <w:ind w:left="596" w:hanging="540"/>
    </w:pPr>
    <w:rPr>
      <w:rFonts w:eastAsia="Times New Roman" w:cs="Times New Roman"/>
      <w:szCs w:val="24"/>
      <w:lang w:eastAsia="ru-RU"/>
    </w:rPr>
  </w:style>
  <w:style w:type="paragraph" w:customStyle="1" w:styleId="11471">
    <w:name w:val="Заголовок 114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70">
    <w:name w:val="Заголовок 3147"/>
    <w:basedOn w:val="a"/>
    <w:uiPriority w:val="1"/>
    <w:qFormat/>
    <w:rsid w:val="00C23D13"/>
    <w:pPr>
      <w:ind w:left="824"/>
      <w:outlineLvl w:val="3"/>
    </w:pPr>
    <w:rPr>
      <w:rFonts w:eastAsia="Times New Roman" w:cs="Times New Roman"/>
      <w:b/>
      <w:bCs/>
      <w:szCs w:val="24"/>
      <w:lang w:eastAsia="ru-RU"/>
    </w:rPr>
  </w:style>
  <w:style w:type="character" w:customStyle="1" w:styleId="473">
    <w:name w:val="Текст выноски Знак47"/>
    <w:basedOn w:val="a1"/>
    <w:uiPriority w:val="99"/>
    <w:semiHidden/>
    <w:rsid w:val="00C23D13"/>
    <w:rPr>
      <w:rFonts w:ascii="Tahoma" w:eastAsia="Times New Roman" w:hAnsi="Tahoma" w:cs="Tahoma"/>
      <w:sz w:val="16"/>
      <w:szCs w:val="16"/>
      <w:lang w:eastAsia="ru-RU"/>
    </w:rPr>
  </w:style>
  <w:style w:type="character" w:customStyle="1" w:styleId="474">
    <w:name w:val="Текст примечания Знак47"/>
    <w:basedOn w:val="a1"/>
    <w:uiPriority w:val="99"/>
    <w:semiHidden/>
    <w:rsid w:val="00C23D13"/>
    <w:rPr>
      <w:rFonts w:ascii="Times New Roman" w:eastAsia="Times New Roman" w:hAnsi="Times New Roman" w:cs="Times New Roman"/>
      <w:sz w:val="20"/>
      <w:szCs w:val="20"/>
      <w:lang w:eastAsia="ru-RU"/>
    </w:rPr>
  </w:style>
  <w:style w:type="character" w:customStyle="1" w:styleId="475">
    <w:name w:val="Тема примечания Знак47"/>
    <w:uiPriority w:val="99"/>
    <w:semiHidden/>
    <w:rsid w:val="00C23D13"/>
    <w:rPr>
      <w:rFonts w:ascii="Times New Roman" w:eastAsia="Times New Roman" w:hAnsi="Times New Roman" w:cs="Times New Roman"/>
      <w:b/>
      <w:bCs/>
      <w:sz w:val="20"/>
      <w:szCs w:val="20"/>
      <w:lang w:eastAsia="ru-RU"/>
    </w:rPr>
  </w:style>
  <w:style w:type="paragraph" w:customStyle="1" w:styleId="xl6547">
    <w:name w:val="xl65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7">
    <w:name w:val="xl66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7">
    <w:name w:val="xl674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7">
    <w:name w:val="xl684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7">
    <w:name w:val="xl69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7">
    <w:name w:val="xl704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7">
    <w:name w:val="xl71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7">
    <w:name w:val="xl724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7">
    <w:name w:val="xl73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7">
    <w:name w:val="xl74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7">
    <w:name w:val="xl75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7">
    <w:name w:val="xl76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7">
    <w:name w:val="xl77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6">
    <w:name w:val="xl78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60">
    <w:name w:val="Заголовок 1 Знак46"/>
    <w:basedOn w:val="a1"/>
    <w:uiPriority w:val="1"/>
    <w:rsid w:val="00C23D13"/>
    <w:rPr>
      <w:rFonts w:ascii="Times New Roman" w:eastAsiaTheme="minorEastAsia" w:hAnsi="Times New Roman" w:cs="Times New Roman"/>
      <w:b/>
      <w:bCs/>
      <w:sz w:val="32"/>
      <w:szCs w:val="32"/>
      <w:lang w:eastAsia="ru-RU"/>
    </w:rPr>
  </w:style>
  <w:style w:type="character" w:customStyle="1" w:styleId="247">
    <w:name w:val="Заголовок 2 Знак47"/>
    <w:basedOn w:val="a1"/>
    <w:uiPriority w:val="1"/>
    <w:rsid w:val="00C23D13"/>
    <w:rPr>
      <w:rFonts w:ascii="Times New Roman" w:eastAsiaTheme="minorEastAsia" w:hAnsi="Times New Roman" w:cs="Times New Roman"/>
      <w:b/>
      <w:bCs/>
      <w:sz w:val="28"/>
      <w:szCs w:val="28"/>
      <w:lang w:eastAsia="ru-RU"/>
    </w:rPr>
  </w:style>
  <w:style w:type="character" w:customStyle="1" w:styleId="346">
    <w:name w:val="Заголовок 3 Знак46"/>
    <w:basedOn w:val="a1"/>
    <w:uiPriority w:val="1"/>
    <w:rsid w:val="00C23D13"/>
    <w:rPr>
      <w:rFonts w:ascii="Times New Roman" w:eastAsiaTheme="minorEastAsia" w:hAnsi="Times New Roman" w:cs="Times New Roman"/>
      <w:b/>
      <w:bCs/>
      <w:sz w:val="24"/>
      <w:szCs w:val="24"/>
      <w:lang w:eastAsia="ru-RU"/>
    </w:rPr>
  </w:style>
  <w:style w:type="numbering" w:customStyle="1" w:styleId="1461">
    <w:name w:val="Нет списка146"/>
    <w:next w:val="a3"/>
    <w:uiPriority w:val="99"/>
    <w:semiHidden/>
    <w:unhideWhenUsed/>
    <w:rsid w:val="00C23D13"/>
  </w:style>
  <w:style w:type="character" w:customStyle="1" w:styleId="476">
    <w:name w:val="Основной текст Знак47"/>
    <w:basedOn w:val="a1"/>
    <w:uiPriority w:val="1"/>
    <w:rsid w:val="00C23D13"/>
    <w:rPr>
      <w:rFonts w:ascii="Times New Roman" w:eastAsiaTheme="minorEastAsia" w:hAnsi="Times New Roman" w:cs="Times New Roman"/>
      <w:sz w:val="24"/>
      <w:szCs w:val="24"/>
      <w:lang w:eastAsia="ru-RU"/>
    </w:rPr>
  </w:style>
  <w:style w:type="paragraph" w:customStyle="1" w:styleId="TableParagraph46">
    <w:name w:val="Table Paragraph4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60">
    <w:name w:val="Верхний колонтитул Знак46"/>
    <w:basedOn w:val="a1"/>
    <w:uiPriority w:val="99"/>
    <w:rsid w:val="00C23D13"/>
    <w:rPr>
      <w:rFonts w:ascii="Times New Roman" w:eastAsiaTheme="minorEastAsia" w:hAnsi="Times New Roman" w:cs="Times New Roman"/>
      <w:sz w:val="24"/>
      <w:szCs w:val="24"/>
      <w:lang w:eastAsia="ru-RU"/>
    </w:rPr>
  </w:style>
  <w:style w:type="character" w:customStyle="1" w:styleId="461">
    <w:name w:val="Нижний колонтитул Знак46"/>
    <w:basedOn w:val="a1"/>
    <w:uiPriority w:val="99"/>
    <w:rsid w:val="00C23D13"/>
    <w:rPr>
      <w:rFonts w:ascii="Times New Roman" w:eastAsiaTheme="minorEastAsia" w:hAnsi="Times New Roman" w:cs="Times New Roman"/>
      <w:sz w:val="24"/>
      <w:szCs w:val="24"/>
      <w:lang w:eastAsia="ru-RU"/>
    </w:rPr>
  </w:style>
  <w:style w:type="paragraph" w:customStyle="1" w:styleId="2146">
    <w:name w:val="Заголовок 2146"/>
    <w:basedOn w:val="a"/>
    <w:uiPriority w:val="1"/>
    <w:qFormat/>
    <w:rsid w:val="00C23D13"/>
    <w:pPr>
      <w:widowControl w:val="0"/>
      <w:ind w:left="692" w:hanging="8"/>
      <w:outlineLvl w:val="2"/>
    </w:pPr>
    <w:rPr>
      <w:rFonts w:eastAsia="Times New Roman"/>
      <w:b/>
      <w:bCs/>
      <w:sz w:val="28"/>
      <w:szCs w:val="28"/>
      <w:lang w:val="en-US"/>
    </w:rPr>
  </w:style>
  <w:style w:type="character" w:customStyle="1" w:styleId="462">
    <w:name w:val="Гипертекстовая ссылка46"/>
    <w:basedOn w:val="a1"/>
    <w:uiPriority w:val="99"/>
    <w:rsid w:val="00C23D13"/>
    <w:rPr>
      <w:b w:val="0"/>
      <w:bCs w:val="0"/>
      <w:color w:val="106BBE"/>
    </w:rPr>
  </w:style>
  <w:style w:type="table" w:customStyle="1" w:styleId="TableNormal46">
    <w:name w:val="Table Normal4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62">
    <w:name w:val="Сетка таблицы14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60">
    <w:name w:val="Оглавление 1146"/>
    <w:basedOn w:val="a"/>
    <w:uiPriority w:val="1"/>
    <w:qFormat/>
    <w:rsid w:val="00C23D13"/>
    <w:pPr>
      <w:spacing w:before="96"/>
      <w:ind w:left="116" w:hanging="12"/>
    </w:pPr>
    <w:rPr>
      <w:rFonts w:eastAsia="Times New Roman" w:cs="Times New Roman"/>
      <w:szCs w:val="24"/>
      <w:lang w:eastAsia="ru-RU"/>
    </w:rPr>
  </w:style>
  <w:style w:type="paragraph" w:customStyle="1" w:styleId="21460">
    <w:name w:val="Оглавление 2146"/>
    <w:basedOn w:val="a"/>
    <w:uiPriority w:val="1"/>
    <w:qFormat/>
    <w:rsid w:val="00C23D13"/>
    <w:pPr>
      <w:spacing w:before="102"/>
      <w:ind w:left="356" w:hanging="8"/>
    </w:pPr>
    <w:rPr>
      <w:rFonts w:eastAsia="Times New Roman" w:cs="Times New Roman"/>
      <w:szCs w:val="24"/>
      <w:lang w:eastAsia="ru-RU"/>
    </w:rPr>
  </w:style>
  <w:style w:type="paragraph" w:customStyle="1" w:styleId="3146">
    <w:name w:val="Оглавление 3146"/>
    <w:basedOn w:val="a"/>
    <w:uiPriority w:val="1"/>
    <w:qFormat/>
    <w:rsid w:val="00C23D13"/>
    <w:pPr>
      <w:spacing w:before="112"/>
      <w:ind w:left="596" w:hanging="540"/>
    </w:pPr>
    <w:rPr>
      <w:rFonts w:eastAsia="Times New Roman" w:cs="Times New Roman"/>
      <w:szCs w:val="24"/>
      <w:lang w:eastAsia="ru-RU"/>
    </w:rPr>
  </w:style>
  <w:style w:type="paragraph" w:customStyle="1" w:styleId="11461">
    <w:name w:val="Заголовок 114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60">
    <w:name w:val="Заголовок 3146"/>
    <w:basedOn w:val="a"/>
    <w:uiPriority w:val="1"/>
    <w:qFormat/>
    <w:rsid w:val="00C23D13"/>
    <w:pPr>
      <w:ind w:left="824"/>
      <w:outlineLvl w:val="3"/>
    </w:pPr>
    <w:rPr>
      <w:rFonts w:eastAsia="Times New Roman" w:cs="Times New Roman"/>
      <w:b/>
      <w:bCs/>
      <w:szCs w:val="24"/>
      <w:lang w:eastAsia="ru-RU"/>
    </w:rPr>
  </w:style>
  <w:style w:type="character" w:customStyle="1" w:styleId="463">
    <w:name w:val="Текст выноски Знак46"/>
    <w:basedOn w:val="a1"/>
    <w:uiPriority w:val="99"/>
    <w:semiHidden/>
    <w:rsid w:val="00C23D13"/>
    <w:rPr>
      <w:rFonts w:ascii="Tahoma" w:eastAsia="Times New Roman" w:hAnsi="Tahoma" w:cs="Tahoma"/>
      <w:sz w:val="16"/>
      <w:szCs w:val="16"/>
      <w:lang w:eastAsia="ru-RU"/>
    </w:rPr>
  </w:style>
  <w:style w:type="character" w:customStyle="1" w:styleId="464">
    <w:name w:val="Текст примечания Знак46"/>
    <w:basedOn w:val="a1"/>
    <w:uiPriority w:val="99"/>
    <w:semiHidden/>
    <w:rsid w:val="00C23D13"/>
    <w:rPr>
      <w:rFonts w:ascii="Times New Roman" w:eastAsia="Times New Roman" w:hAnsi="Times New Roman" w:cs="Times New Roman"/>
      <w:sz w:val="20"/>
      <w:szCs w:val="20"/>
      <w:lang w:eastAsia="ru-RU"/>
    </w:rPr>
  </w:style>
  <w:style w:type="character" w:customStyle="1" w:styleId="465">
    <w:name w:val="Тема примечания Знак46"/>
    <w:uiPriority w:val="99"/>
    <w:semiHidden/>
    <w:rsid w:val="00C23D13"/>
    <w:rPr>
      <w:rFonts w:ascii="Times New Roman" w:eastAsia="Times New Roman" w:hAnsi="Times New Roman" w:cs="Times New Roman"/>
      <w:b/>
      <w:bCs/>
      <w:sz w:val="20"/>
      <w:szCs w:val="20"/>
      <w:lang w:eastAsia="ru-RU"/>
    </w:rPr>
  </w:style>
  <w:style w:type="paragraph" w:customStyle="1" w:styleId="xl6546">
    <w:name w:val="xl65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6">
    <w:name w:val="xl66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6">
    <w:name w:val="xl674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6">
    <w:name w:val="xl684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6">
    <w:name w:val="xl69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6">
    <w:name w:val="xl704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6">
    <w:name w:val="xl71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6">
    <w:name w:val="xl724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6">
    <w:name w:val="xl73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6">
    <w:name w:val="xl74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6">
    <w:name w:val="xl75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6">
    <w:name w:val="xl76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6">
    <w:name w:val="xl77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5">
    <w:name w:val="xl78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50">
    <w:name w:val="Заголовок 1 Знак45"/>
    <w:basedOn w:val="a1"/>
    <w:uiPriority w:val="1"/>
    <w:rsid w:val="00C23D13"/>
    <w:rPr>
      <w:rFonts w:ascii="Times New Roman" w:eastAsiaTheme="minorEastAsia" w:hAnsi="Times New Roman" w:cs="Times New Roman"/>
      <w:b/>
      <w:bCs/>
      <w:sz w:val="32"/>
      <w:szCs w:val="32"/>
      <w:lang w:eastAsia="ru-RU"/>
    </w:rPr>
  </w:style>
  <w:style w:type="character" w:customStyle="1" w:styleId="246">
    <w:name w:val="Заголовок 2 Знак46"/>
    <w:basedOn w:val="a1"/>
    <w:uiPriority w:val="1"/>
    <w:rsid w:val="00C23D13"/>
    <w:rPr>
      <w:rFonts w:ascii="Times New Roman" w:eastAsiaTheme="minorEastAsia" w:hAnsi="Times New Roman" w:cs="Times New Roman"/>
      <w:b/>
      <w:bCs/>
      <w:sz w:val="28"/>
      <w:szCs w:val="28"/>
      <w:lang w:eastAsia="ru-RU"/>
    </w:rPr>
  </w:style>
  <w:style w:type="character" w:customStyle="1" w:styleId="345">
    <w:name w:val="Заголовок 3 Знак45"/>
    <w:basedOn w:val="a1"/>
    <w:uiPriority w:val="1"/>
    <w:rsid w:val="00C23D13"/>
    <w:rPr>
      <w:rFonts w:ascii="Times New Roman" w:eastAsiaTheme="minorEastAsia" w:hAnsi="Times New Roman" w:cs="Times New Roman"/>
      <w:b/>
      <w:bCs/>
      <w:sz w:val="24"/>
      <w:szCs w:val="24"/>
      <w:lang w:eastAsia="ru-RU"/>
    </w:rPr>
  </w:style>
  <w:style w:type="numbering" w:customStyle="1" w:styleId="1451">
    <w:name w:val="Нет списка145"/>
    <w:next w:val="a3"/>
    <w:uiPriority w:val="99"/>
    <w:semiHidden/>
    <w:unhideWhenUsed/>
    <w:rsid w:val="00C23D13"/>
  </w:style>
  <w:style w:type="character" w:customStyle="1" w:styleId="466">
    <w:name w:val="Основной текст Знак46"/>
    <w:basedOn w:val="a1"/>
    <w:uiPriority w:val="1"/>
    <w:rsid w:val="00C23D13"/>
    <w:rPr>
      <w:rFonts w:ascii="Times New Roman" w:eastAsiaTheme="minorEastAsia" w:hAnsi="Times New Roman" w:cs="Times New Roman"/>
      <w:sz w:val="24"/>
      <w:szCs w:val="24"/>
      <w:lang w:eastAsia="ru-RU"/>
    </w:rPr>
  </w:style>
  <w:style w:type="paragraph" w:customStyle="1" w:styleId="TableParagraph45">
    <w:name w:val="Table Paragraph4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50">
    <w:name w:val="Верхний колонтитул Знак45"/>
    <w:basedOn w:val="a1"/>
    <w:uiPriority w:val="99"/>
    <w:rsid w:val="00C23D13"/>
    <w:rPr>
      <w:rFonts w:ascii="Times New Roman" w:eastAsiaTheme="minorEastAsia" w:hAnsi="Times New Roman" w:cs="Times New Roman"/>
      <w:sz w:val="24"/>
      <w:szCs w:val="24"/>
      <w:lang w:eastAsia="ru-RU"/>
    </w:rPr>
  </w:style>
  <w:style w:type="character" w:customStyle="1" w:styleId="451">
    <w:name w:val="Нижний колонтитул Знак45"/>
    <w:basedOn w:val="a1"/>
    <w:uiPriority w:val="99"/>
    <w:rsid w:val="00C23D13"/>
    <w:rPr>
      <w:rFonts w:ascii="Times New Roman" w:eastAsiaTheme="minorEastAsia" w:hAnsi="Times New Roman" w:cs="Times New Roman"/>
      <w:sz w:val="24"/>
      <w:szCs w:val="24"/>
      <w:lang w:eastAsia="ru-RU"/>
    </w:rPr>
  </w:style>
  <w:style w:type="paragraph" w:customStyle="1" w:styleId="21450">
    <w:name w:val="Заголовок 2145"/>
    <w:basedOn w:val="a"/>
    <w:uiPriority w:val="1"/>
    <w:qFormat/>
    <w:rsid w:val="00C23D13"/>
    <w:pPr>
      <w:widowControl w:val="0"/>
      <w:ind w:left="692" w:hanging="8"/>
      <w:outlineLvl w:val="2"/>
    </w:pPr>
    <w:rPr>
      <w:rFonts w:eastAsia="Times New Roman"/>
      <w:b/>
      <w:bCs/>
      <w:sz w:val="28"/>
      <w:szCs w:val="28"/>
      <w:lang w:val="en-US"/>
    </w:rPr>
  </w:style>
  <w:style w:type="character" w:customStyle="1" w:styleId="452">
    <w:name w:val="Гипертекстовая ссылка45"/>
    <w:basedOn w:val="a1"/>
    <w:uiPriority w:val="99"/>
    <w:rsid w:val="00C23D13"/>
    <w:rPr>
      <w:b w:val="0"/>
      <w:bCs w:val="0"/>
      <w:color w:val="106BBE"/>
    </w:rPr>
  </w:style>
  <w:style w:type="table" w:customStyle="1" w:styleId="TableNormal45">
    <w:name w:val="Table Normal4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52">
    <w:name w:val="Сетка таблицы14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50">
    <w:name w:val="Оглавление 1145"/>
    <w:basedOn w:val="a"/>
    <w:uiPriority w:val="1"/>
    <w:qFormat/>
    <w:rsid w:val="00C23D13"/>
    <w:pPr>
      <w:spacing w:before="96"/>
      <w:ind w:left="116" w:hanging="12"/>
    </w:pPr>
    <w:rPr>
      <w:rFonts w:eastAsia="Times New Roman" w:cs="Times New Roman"/>
      <w:szCs w:val="24"/>
      <w:lang w:eastAsia="ru-RU"/>
    </w:rPr>
  </w:style>
  <w:style w:type="paragraph" w:customStyle="1" w:styleId="21451">
    <w:name w:val="Оглавление 2145"/>
    <w:basedOn w:val="a"/>
    <w:uiPriority w:val="1"/>
    <w:qFormat/>
    <w:rsid w:val="00C23D13"/>
    <w:pPr>
      <w:spacing w:before="102"/>
      <w:ind w:left="356" w:hanging="8"/>
    </w:pPr>
    <w:rPr>
      <w:rFonts w:eastAsia="Times New Roman" w:cs="Times New Roman"/>
      <w:szCs w:val="24"/>
      <w:lang w:eastAsia="ru-RU"/>
    </w:rPr>
  </w:style>
  <w:style w:type="paragraph" w:customStyle="1" w:styleId="3145">
    <w:name w:val="Оглавление 3145"/>
    <w:basedOn w:val="a"/>
    <w:uiPriority w:val="1"/>
    <w:qFormat/>
    <w:rsid w:val="00C23D13"/>
    <w:pPr>
      <w:spacing w:before="112"/>
      <w:ind w:left="596" w:hanging="540"/>
    </w:pPr>
    <w:rPr>
      <w:rFonts w:eastAsia="Times New Roman" w:cs="Times New Roman"/>
      <w:szCs w:val="24"/>
      <w:lang w:eastAsia="ru-RU"/>
    </w:rPr>
  </w:style>
  <w:style w:type="paragraph" w:customStyle="1" w:styleId="11451">
    <w:name w:val="Заголовок 114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50">
    <w:name w:val="Заголовок 3145"/>
    <w:basedOn w:val="a"/>
    <w:uiPriority w:val="1"/>
    <w:qFormat/>
    <w:rsid w:val="00C23D13"/>
    <w:pPr>
      <w:ind w:left="824"/>
      <w:outlineLvl w:val="3"/>
    </w:pPr>
    <w:rPr>
      <w:rFonts w:eastAsia="Times New Roman" w:cs="Times New Roman"/>
      <w:b/>
      <w:bCs/>
      <w:szCs w:val="24"/>
      <w:lang w:eastAsia="ru-RU"/>
    </w:rPr>
  </w:style>
  <w:style w:type="character" w:customStyle="1" w:styleId="453">
    <w:name w:val="Текст выноски Знак45"/>
    <w:basedOn w:val="a1"/>
    <w:uiPriority w:val="99"/>
    <w:semiHidden/>
    <w:rsid w:val="00C23D13"/>
    <w:rPr>
      <w:rFonts w:ascii="Tahoma" w:eastAsia="Times New Roman" w:hAnsi="Tahoma" w:cs="Tahoma"/>
      <w:sz w:val="16"/>
      <w:szCs w:val="16"/>
      <w:lang w:eastAsia="ru-RU"/>
    </w:rPr>
  </w:style>
  <w:style w:type="character" w:customStyle="1" w:styleId="454">
    <w:name w:val="Текст примечания Знак45"/>
    <w:basedOn w:val="a1"/>
    <w:uiPriority w:val="99"/>
    <w:semiHidden/>
    <w:rsid w:val="00C23D13"/>
    <w:rPr>
      <w:rFonts w:ascii="Times New Roman" w:eastAsia="Times New Roman" w:hAnsi="Times New Roman" w:cs="Times New Roman"/>
      <w:sz w:val="20"/>
      <w:szCs w:val="20"/>
      <w:lang w:eastAsia="ru-RU"/>
    </w:rPr>
  </w:style>
  <w:style w:type="character" w:customStyle="1" w:styleId="455">
    <w:name w:val="Тема примечания Знак45"/>
    <w:uiPriority w:val="99"/>
    <w:semiHidden/>
    <w:rsid w:val="00C23D13"/>
    <w:rPr>
      <w:rFonts w:ascii="Times New Roman" w:eastAsia="Times New Roman" w:hAnsi="Times New Roman" w:cs="Times New Roman"/>
      <w:b/>
      <w:bCs/>
      <w:sz w:val="20"/>
      <w:szCs w:val="20"/>
      <w:lang w:eastAsia="ru-RU"/>
    </w:rPr>
  </w:style>
  <w:style w:type="paragraph" w:customStyle="1" w:styleId="xl6545">
    <w:name w:val="xl65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5">
    <w:name w:val="xl66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5">
    <w:name w:val="xl674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5">
    <w:name w:val="xl684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5">
    <w:name w:val="xl69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5">
    <w:name w:val="xl704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5">
    <w:name w:val="xl71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5">
    <w:name w:val="xl724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5">
    <w:name w:val="xl73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5">
    <w:name w:val="xl74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5">
    <w:name w:val="xl75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5">
    <w:name w:val="xl76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5">
    <w:name w:val="xl77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4">
    <w:name w:val="xl78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40">
    <w:name w:val="Заголовок 1 Знак44"/>
    <w:basedOn w:val="a1"/>
    <w:uiPriority w:val="1"/>
    <w:rsid w:val="00C23D13"/>
    <w:rPr>
      <w:rFonts w:ascii="Times New Roman" w:eastAsiaTheme="minorEastAsia" w:hAnsi="Times New Roman" w:cs="Times New Roman"/>
      <w:b/>
      <w:bCs/>
      <w:sz w:val="32"/>
      <w:szCs w:val="32"/>
      <w:lang w:eastAsia="ru-RU"/>
    </w:rPr>
  </w:style>
  <w:style w:type="character" w:customStyle="1" w:styleId="245">
    <w:name w:val="Заголовок 2 Знак45"/>
    <w:basedOn w:val="a1"/>
    <w:uiPriority w:val="1"/>
    <w:rsid w:val="00C23D13"/>
    <w:rPr>
      <w:rFonts w:ascii="Times New Roman" w:eastAsiaTheme="minorEastAsia" w:hAnsi="Times New Roman" w:cs="Times New Roman"/>
      <w:b/>
      <w:bCs/>
      <w:sz w:val="28"/>
      <w:szCs w:val="28"/>
      <w:lang w:eastAsia="ru-RU"/>
    </w:rPr>
  </w:style>
  <w:style w:type="character" w:customStyle="1" w:styleId="344">
    <w:name w:val="Заголовок 3 Знак44"/>
    <w:basedOn w:val="a1"/>
    <w:uiPriority w:val="1"/>
    <w:rsid w:val="00C23D13"/>
    <w:rPr>
      <w:rFonts w:ascii="Times New Roman" w:eastAsiaTheme="minorEastAsia" w:hAnsi="Times New Roman" w:cs="Times New Roman"/>
      <w:b/>
      <w:bCs/>
      <w:sz w:val="24"/>
      <w:szCs w:val="24"/>
      <w:lang w:eastAsia="ru-RU"/>
    </w:rPr>
  </w:style>
  <w:style w:type="numbering" w:customStyle="1" w:styleId="1441">
    <w:name w:val="Нет списка144"/>
    <w:next w:val="a3"/>
    <w:uiPriority w:val="99"/>
    <w:semiHidden/>
    <w:unhideWhenUsed/>
    <w:rsid w:val="00C23D13"/>
  </w:style>
  <w:style w:type="character" w:customStyle="1" w:styleId="456">
    <w:name w:val="Основной текст Знак45"/>
    <w:basedOn w:val="a1"/>
    <w:uiPriority w:val="1"/>
    <w:rsid w:val="00C23D13"/>
    <w:rPr>
      <w:rFonts w:ascii="Times New Roman" w:eastAsiaTheme="minorEastAsia" w:hAnsi="Times New Roman" w:cs="Times New Roman"/>
      <w:sz w:val="24"/>
      <w:szCs w:val="24"/>
      <w:lang w:eastAsia="ru-RU"/>
    </w:rPr>
  </w:style>
  <w:style w:type="paragraph" w:customStyle="1" w:styleId="TableParagraph44">
    <w:name w:val="Table Paragraph4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40">
    <w:name w:val="Верхний колонтитул Знак44"/>
    <w:basedOn w:val="a1"/>
    <w:uiPriority w:val="99"/>
    <w:rsid w:val="00C23D13"/>
    <w:rPr>
      <w:rFonts w:ascii="Times New Roman" w:eastAsiaTheme="minorEastAsia" w:hAnsi="Times New Roman" w:cs="Times New Roman"/>
      <w:sz w:val="24"/>
      <w:szCs w:val="24"/>
      <w:lang w:eastAsia="ru-RU"/>
    </w:rPr>
  </w:style>
  <w:style w:type="character" w:customStyle="1" w:styleId="441">
    <w:name w:val="Нижний колонтитул Знак44"/>
    <w:basedOn w:val="a1"/>
    <w:uiPriority w:val="99"/>
    <w:rsid w:val="00C23D13"/>
    <w:rPr>
      <w:rFonts w:ascii="Times New Roman" w:eastAsiaTheme="minorEastAsia" w:hAnsi="Times New Roman" w:cs="Times New Roman"/>
      <w:sz w:val="24"/>
      <w:szCs w:val="24"/>
      <w:lang w:eastAsia="ru-RU"/>
    </w:rPr>
  </w:style>
  <w:style w:type="paragraph" w:customStyle="1" w:styleId="21440">
    <w:name w:val="Заголовок 2144"/>
    <w:basedOn w:val="a"/>
    <w:uiPriority w:val="1"/>
    <w:qFormat/>
    <w:rsid w:val="00C23D13"/>
    <w:pPr>
      <w:widowControl w:val="0"/>
      <w:ind w:left="692" w:hanging="8"/>
      <w:outlineLvl w:val="2"/>
    </w:pPr>
    <w:rPr>
      <w:rFonts w:eastAsia="Times New Roman"/>
      <w:b/>
      <w:bCs/>
      <w:sz w:val="28"/>
      <w:szCs w:val="28"/>
      <w:lang w:val="en-US"/>
    </w:rPr>
  </w:style>
  <w:style w:type="character" w:customStyle="1" w:styleId="442">
    <w:name w:val="Гипертекстовая ссылка44"/>
    <w:basedOn w:val="a1"/>
    <w:uiPriority w:val="99"/>
    <w:rsid w:val="00C23D13"/>
    <w:rPr>
      <w:b w:val="0"/>
      <w:bCs w:val="0"/>
      <w:color w:val="106BBE"/>
    </w:rPr>
  </w:style>
  <w:style w:type="table" w:customStyle="1" w:styleId="TableNormal44">
    <w:name w:val="Table Normal4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42">
    <w:name w:val="Сетка таблицы14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40">
    <w:name w:val="Оглавление 1144"/>
    <w:basedOn w:val="a"/>
    <w:uiPriority w:val="1"/>
    <w:qFormat/>
    <w:rsid w:val="00C23D13"/>
    <w:pPr>
      <w:spacing w:before="96"/>
      <w:ind w:left="116" w:hanging="12"/>
    </w:pPr>
    <w:rPr>
      <w:rFonts w:eastAsia="Times New Roman" w:cs="Times New Roman"/>
      <w:szCs w:val="24"/>
      <w:lang w:eastAsia="ru-RU"/>
    </w:rPr>
  </w:style>
  <w:style w:type="paragraph" w:customStyle="1" w:styleId="21441">
    <w:name w:val="Оглавление 2144"/>
    <w:basedOn w:val="a"/>
    <w:uiPriority w:val="1"/>
    <w:qFormat/>
    <w:rsid w:val="00C23D13"/>
    <w:pPr>
      <w:spacing w:before="102"/>
      <w:ind w:left="356" w:hanging="8"/>
    </w:pPr>
    <w:rPr>
      <w:rFonts w:eastAsia="Times New Roman" w:cs="Times New Roman"/>
      <w:szCs w:val="24"/>
      <w:lang w:eastAsia="ru-RU"/>
    </w:rPr>
  </w:style>
  <w:style w:type="paragraph" w:customStyle="1" w:styleId="3144">
    <w:name w:val="Оглавление 3144"/>
    <w:basedOn w:val="a"/>
    <w:uiPriority w:val="1"/>
    <w:qFormat/>
    <w:rsid w:val="00C23D13"/>
    <w:pPr>
      <w:spacing w:before="112"/>
      <w:ind w:left="596" w:hanging="540"/>
    </w:pPr>
    <w:rPr>
      <w:rFonts w:eastAsia="Times New Roman" w:cs="Times New Roman"/>
      <w:szCs w:val="24"/>
      <w:lang w:eastAsia="ru-RU"/>
    </w:rPr>
  </w:style>
  <w:style w:type="paragraph" w:customStyle="1" w:styleId="11441">
    <w:name w:val="Заголовок 114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40">
    <w:name w:val="Заголовок 3144"/>
    <w:basedOn w:val="a"/>
    <w:uiPriority w:val="1"/>
    <w:qFormat/>
    <w:rsid w:val="00C23D13"/>
    <w:pPr>
      <w:ind w:left="824"/>
      <w:outlineLvl w:val="3"/>
    </w:pPr>
    <w:rPr>
      <w:rFonts w:eastAsia="Times New Roman" w:cs="Times New Roman"/>
      <w:b/>
      <w:bCs/>
      <w:szCs w:val="24"/>
      <w:lang w:eastAsia="ru-RU"/>
    </w:rPr>
  </w:style>
  <w:style w:type="character" w:customStyle="1" w:styleId="443">
    <w:name w:val="Текст выноски Знак44"/>
    <w:basedOn w:val="a1"/>
    <w:uiPriority w:val="99"/>
    <w:semiHidden/>
    <w:rsid w:val="00C23D13"/>
    <w:rPr>
      <w:rFonts w:ascii="Tahoma" w:eastAsia="Times New Roman" w:hAnsi="Tahoma" w:cs="Tahoma"/>
      <w:sz w:val="16"/>
      <w:szCs w:val="16"/>
      <w:lang w:eastAsia="ru-RU"/>
    </w:rPr>
  </w:style>
  <w:style w:type="character" w:customStyle="1" w:styleId="444">
    <w:name w:val="Текст примечания Знак44"/>
    <w:basedOn w:val="a1"/>
    <w:uiPriority w:val="99"/>
    <w:semiHidden/>
    <w:rsid w:val="00C23D13"/>
    <w:rPr>
      <w:rFonts w:ascii="Times New Roman" w:eastAsia="Times New Roman" w:hAnsi="Times New Roman" w:cs="Times New Roman"/>
      <w:sz w:val="20"/>
      <w:szCs w:val="20"/>
      <w:lang w:eastAsia="ru-RU"/>
    </w:rPr>
  </w:style>
  <w:style w:type="character" w:customStyle="1" w:styleId="445">
    <w:name w:val="Тема примечания Знак44"/>
    <w:uiPriority w:val="99"/>
    <w:semiHidden/>
    <w:rsid w:val="00C23D13"/>
    <w:rPr>
      <w:rFonts w:ascii="Times New Roman" w:eastAsia="Times New Roman" w:hAnsi="Times New Roman" w:cs="Times New Roman"/>
      <w:b/>
      <w:bCs/>
      <w:sz w:val="20"/>
      <w:szCs w:val="20"/>
      <w:lang w:eastAsia="ru-RU"/>
    </w:rPr>
  </w:style>
  <w:style w:type="paragraph" w:customStyle="1" w:styleId="xl6544">
    <w:name w:val="xl65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4">
    <w:name w:val="xl66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4">
    <w:name w:val="xl674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4">
    <w:name w:val="xl684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4">
    <w:name w:val="xl69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4">
    <w:name w:val="xl704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4">
    <w:name w:val="xl71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4">
    <w:name w:val="xl724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4">
    <w:name w:val="xl73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4">
    <w:name w:val="xl74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4">
    <w:name w:val="xl75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4">
    <w:name w:val="xl76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4">
    <w:name w:val="xl77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3">
    <w:name w:val="xl78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30">
    <w:name w:val="Заголовок 1 Знак43"/>
    <w:basedOn w:val="a1"/>
    <w:uiPriority w:val="1"/>
    <w:rsid w:val="00C23D13"/>
    <w:rPr>
      <w:rFonts w:ascii="Times New Roman" w:eastAsiaTheme="minorEastAsia" w:hAnsi="Times New Roman" w:cs="Times New Roman"/>
      <w:b/>
      <w:bCs/>
      <w:sz w:val="32"/>
      <w:szCs w:val="32"/>
      <w:lang w:eastAsia="ru-RU"/>
    </w:rPr>
  </w:style>
  <w:style w:type="character" w:customStyle="1" w:styleId="244">
    <w:name w:val="Заголовок 2 Знак44"/>
    <w:basedOn w:val="a1"/>
    <w:uiPriority w:val="1"/>
    <w:rsid w:val="00C23D13"/>
    <w:rPr>
      <w:rFonts w:ascii="Times New Roman" w:eastAsiaTheme="minorEastAsia" w:hAnsi="Times New Roman" w:cs="Times New Roman"/>
      <w:b/>
      <w:bCs/>
      <w:sz w:val="28"/>
      <w:szCs w:val="28"/>
      <w:lang w:eastAsia="ru-RU"/>
    </w:rPr>
  </w:style>
  <w:style w:type="character" w:customStyle="1" w:styleId="343">
    <w:name w:val="Заголовок 3 Знак43"/>
    <w:basedOn w:val="a1"/>
    <w:uiPriority w:val="1"/>
    <w:rsid w:val="00C23D13"/>
    <w:rPr>
      <w:rFonts w:ascii="Times New Roman" w:eastAsiaTheme="minorEastAsia" w:hAnsi="Times New Roman" w:cs="Times New Roman"/>
      <w:b/>
      <w:bCs/>
      <w:sz w:val="24"/>
      <w:szCs w:val="24"/>
      <w:lang w:eastAsia="ru-RU"/>
    </w:rPr>
  </w:style>
  <w:style w:type="numbering" w:customStyle="1" w:styleId="1431">
    <w:name w:val="Нет списка143"/>
    <w:next w:val="a3"/>
    <w:uiPriority w:val="99"/>
    <w:semiHidden/>
    <w:unhideWhenUsed/>
    <w:rsid w:val="00C23D13"/>
  </w:style>
  <w:style w:type="character" w:customStyle="1" w:styleId="446">
    <w:name w:val="Основной текст Знак44"/>
    <w:basedOn w:val="a1"/>
    <w:uiPriority w:val="1"/>
    <w:rsid w:val="00C23D13"/>
    <w:rPr>
      <w:rFonts w:ascii="Times New Roman" w:eastAsiaTheme="minorEastAsia" w:hAnsi="Times New Roman" w:cs="Times New Roman"/>
      <w:sz w:val="24"/>
      <w:szCs w:val="24"/>
      <w:lang w:eastAsia="ru-RU"/>
    </w:rPr>
  </w:style>
  <w:style w:type="paragraph" w:customStyle="1" w:styleId="TableParagraph43">
    <w:name w:val="Table Paragraph4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30">
    <w:name w:val="Верхний колонтитул Знак43"/>
    <w:basedOn w:val="a1"/>
    <w:uiPriority w:val="99"/>
    <w:rsid w:val="00C23D13"/>
    <w:rPr>
      <w:rFonts w:ascii="Times New Roman" w:eastAsiaTheme="minorEastAsia" w:hAnsi="Times New Roman" w:cs="Times New Roman"/>
      <w:sz w:val="24"/>
      <w:szCs w:val="24"/>
      <w:lang w:eastAsia="ru-RU"/>
    </w:rPr>
  </w:style>
  <w:style w:type="character" w:customStyle="1" w:styleId="431">
    <w:name w:val="Нижний колонтитул Знак43"/>
    <w:basedOn w:val="a1"/>
    <w:uiPriority w:val="99"/>
    <w:rsid w:val="00C23D13"/>
    <w:rPr>
      <w:rFonts w:ascii="Times New Roman" w:eastAsiaTheme="minorEastAsia" w:hAnsi="Times New Roman" w:cs="Times New Roman"/>
      <w:sz w:val="24"/>
      <w:szCs w:val="24"/>
      <w:lang w:eastAsia="ru-RU"/>
    </w:rPr>
  </w:style>
  <w:style w:type="paragraph" w:customStyle="1" w:styleId="21430">
    <w:name w:val="Заголовок 2143"/>
    <w:basedOn w:val="a"/>
    <w:uiPriority w:val="1"/>
    <w:qFormat/>
    <w:rsid w:val="00C23D13"/>
    <w:pPr>
      <w:widowControl w:val="0"/>
      <w:ind w:left="692" w:hanging="8"/>
      <w:outlineLvl w:val="2"/>
    </w:pPr>
    <w:rPr>
      <w:rFonts w:eastAsia="Times New Roman"/>
      <w:b/>
      <w:bCs/>
      <w:sz w:val="28"/>
      <w:szCs w:val="28"/>
      <w:lang w:val="en-US"/>
    </w:rPr>
  </w:style>
  <w:style w:type="character" w:customStyle="1" w:styleId="432">
    <w:name w:val="Гипертекстовая ссылка43"/>
    <w:basedOn w:val="a1"/>
    <w:uiPriority w:val="99"/>
    <w:rsid w:val="00C23D13"/>
    <w:rPr>
      <w:b w:val="0"/>
      <w:bCs w:val="0"/>
      <w:color w:val="106BBE"/>
    </w:rPr>
  </w:style>
  <w:style w:type="table" w:customStyle="1" w:styleId="TableNormal43">
    <w:name w:val="Table Normal4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32">
    <w:name w:val="Сетка таблицы14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30">
    <w:name w:val="Оглавление 1143"/>
    <w:basedOn w:val="a"/>
    <w:uiPriority w:val="1"/>
    <w:qFormat/>
    <w:rsid w:val="00C23D13"/>
    <w:pPr>
      <w:spacing w:before="96"/>
      <w:ind w:left="116" w:hanging="12"/>
    </w:pPr>
    <w:rPr>
      <w:rFonts w:eastAsia="Times New Roman" w:cs="Times New Roman"/>
      <w:szCs w:val="24"/>
      <w:lang w:eastAsia="ru-RU"/>
    </w:rPr>
  </w:style>
  <w:style w:type="paragraph" w:customStyle="1" w:styleId="21431">
    <w:name w:val="Оглавление 2143"/>
    <w:basedOn w:val="a"/>
    <w:uiPriority w:val="1"/>
    <w:qFormat/>
    <w:rsid w:val="00C23D13"/>
    <w:pPr>
      <w:spacing w:before="102"/>
      <w:ind w:left="356" w:hanging="8"/>
    </w:pPr>
    <w:rPr>
      <w:rFonts w:eastAsia="Times New Roman" w:cs="Times New Roman"/>
      <w:szCs w:val="24"/>
      <w:lang w:eastAsia="ru-RU"/>
    </w:rPr>
  </w:style>
  <w:style w:type="paragraph" w:customStyle="1" w:styleId="3143">
    <w:name w:val="Оглавление 3143"/>
    <w:basedOn w:val="a"/>
    <w:uiPriority w:val="1"/>
    <w:qFormat/>
    <w:rsid w:val="00C23D13"/>
    <w:pPr>
      <w:spacing w:before="112"/>
      <w:ind w:left="596" w:hanging="540"/>
    </w:pPr>
    <w:rPr>
      <w:rFonts w:eastAsia="Times New Roman" w:cs="Times New Roman"/>
      <w:szCs w:val="24"/>
      <w:lang w:eastAsia="ru-RU"/>
    </w:rPr>
  </w:style>
  <w:style w:type="paragraph" w:customStyle="1" w:styleId="11431">
    <w:name w:val="Заголовок 114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30">
    <w:name w:val="Заголовок 3143"/>
    <w:basedOn w:val="a"/>
    <w:uiPriority w:val="1"/>
    <w:qFormat/>
    <w:rsid w:val="00C23D13"/>
    <w:pPr>
      <w:ind w:left="824"/>
      <w:outlineLvl w:val="3"/>
    </w:pPr>
    <w:rPr>
      <w:rFonts w:eastAsia="Times New Roman" w:cs="Times New Roman"/>
      <w:b/>
      <w:bCs/>
      <w:szCs w:val="24"/>
      <w:lang w:eastAsia="ru-RU"/>
    </w:rPr>
  </w:style>
  <w:style w:type="character" w:customStyle="1" w:styleId="433">
    <w:name w:val="Текст выноски Знак43"/>
    <w:basedOn w:val="a1"/>
    <w:uiPriority w:val="99"/>
    <w:semiHidden/>
    <w:rsid w:val="00C23D13"/>
    <w:rPr>
      <w:rFonts w:ascii="Tahoma" w:eastAsia="Times New Roman" w:hAnsi="Tahoma" w:cs="Tahoma"/>
      <w:sz w:val="16"/>
      <w:szCs w:val="16"/>
      <w:lang w:eastAsia="ru-RU"/>
    </w:rPr>
  </w:style>
  <w:style w:type="character" w:customStyle="1" w:styleId="434">
    <w:name w:val="Текст примечания Знак43"/>
    <w:basedOn w:val="a1"/>
    <w:uiPriority w:val="99"/>
    <w:semiHidden/>
    <w:rsid w:val="00C23D13"/>
    <w:rPr>
      <w:rFonts w:ascii="Times New Roman" w:eastAsia="Times New Roman" w:hAnsi="Times New Roman" w:cs="Times New Roman"/>
      <w:sz w:val="20"/>
      <w:szCs w:val="20"/>
      <w:lang w:eastAsia="ru-RU"/>
    </w:rPr>
  </w:style>
  <w:style w:type="character" w:customStyle="1" w:styleId="435">
    <w:name w:val="Тема примечания Знак43"/>
    <w:uiPriority w:val="99"/>
    <w:semiHidden/>
    <w:rsid w:val="00C23D13"/>
    <w:rPr>
      <w:rFonts w:ascii="Times New Roman" w:eastAsia="Times New Roman" w:hAnsi="Times New Roman" w:cs="Times New Roman"/>
      <w:b/>
      <w:bCs/>
      <w:sz w:val="20"/>
      <w:szCs w:val="20"/>
      <w:lang w:eastAsia="ru-RU"/>
    </w:rPr>
  </w:style>
  <w:style w:type="paragraph" w:customStyle="1" w:styleId="xl6543">
    <w:name w:val="xl65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3">
    <w:name w:val="xl66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3">
    <w:name w:val="xl674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3">
    <w:name w:val="xl684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3">
    <w:name w:val="xl69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3">
    <w:name w:val="xl704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3">
    <w:name w:val="xl71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3">
    <w:name w:val="xl724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3">
    <w:name w:val="xl73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3">
    <w:name w:val="xl74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3">
    <w:name w:val="xl75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3">
    <w:name w:val="xl76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3">
    <w:name w:val="xl77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2">
    <w:name w:val="xl78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20">
    <w:name w:val="Заголовок 1 Знак42"/>
    <w:basedOn w:val="a1"/>
    <w:uiPriority w:val="1"/>
    <w:rsid w:val="00C23D13"/>
    <w:rPr>
      <w:rFonts w:ascii="Times New Roman" w:eastAsiaTheme="minorEastAsia" w:hAnsi="Times New Roman" w:cs="Times New Roman"/>
      <w:b/>
      <w:bCs/>
      <w:sz w:val="32"/>
      <w:szCs w:val="32"/>
      <w:lang w:eastAsia="ru-RU"/>
    </w:rPr>
  </w:style>
  <w:style w:type="character" w:customStyle="1" w:styleId="243">
    <w:name w:val="Заголовок 2 Знак43"/>
    <w:basedOn w:val="a1"/>
    <w:uiPriority w:val="1"/>
    <w:rsid w:val="00C23D13"/>
    <w:rPr>
      <w:rFonts w:ascii="Times New Roman" w:eastAsiaTheme="minorEastAsia" w:hAnsi="Times New Roman" w:cs="Times New Roman"/>
      <w:b/>
      <w:bCs/>
      <w:sz w:val="28"/>
      <w:szCs w:val="28"/>
      <w:lang w:eastAsia="ru-RU"/>
    </w:rPr>
  </w:style>
  <w:style w:type="character" w:customStyle="1" w:styleId="342">
    <w:name w:val="Заголовок 3 Знак42"/>
    <w:basedOn w:val="a1"/>
    <w:uiPriority w:val="1"/>
    <w:rsid w:val="00C23D13"/>
    <w:rPr>
      <w:rFonts w:ascii="Times New Roman" w:eastAsiaTheme="minorEastAsia" w:hAnsi="Times New Roman" w:cs="Times New Roman"/>
      <w:b/>
      <w:bCs/>
      <w:sz w:val="24"/>
      <w:szCs w:val="24"/>
      <w:lang w:eastAsia="ru-RU"/>
    </w:rPr>
  </w:style>
  <w:style w:type="numbering" w:customStyle="1" w:styleId="1421">
    <w:name w:val="Нет списка142"/>
    <w:next w:val="a3"/>
    <w:uiPriority w:val="99"/>
    <w:semiHidden/>
    <w:unhideWhenUsed/>
    <w:rsid w:val="00C23D13"/>
  </w:style>
  <w:style w:type="character" w:customStyle="1" w:styleId="436">
    <w:name w:val="Основной текст Знак43"/>
    <w:basedOn w:val="a1"/>
    <w:uiPriority w:val="1"/>
    <w:rsid w:val="00C23D13"/>
    <w:rPr>
      <w:rFonts w:ascii="Times New Roman" w:eastAsiaTheme="minorEastAsia" w:hAnsi="Times New Roman" w:cs="Times New Roman"/>
      <w:sz w:val="24"/>
      <w:szCs w:val="24"/>
      <w:lang w:eastAsia="ru-RU"/>
    </w:rPr>
  </w:style>
  <w:style w:type="paragraph" w:customStyle="1" w:styleId="TableParagraph42">
    <w:name w:val="Table Paragraph4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20">
    <w:name w:val="Верхний колонтитул Знак42"/>
    <w:basedOn w:val="a1"/>
    <w:uiPriority w:val="99"/>
    <w:rsid w:val="00C23D13"/>
    <w:rPr>
      <w:rFonts w:ascii="Times New Roman" w:eastAsiaTheme="minorEastAsia" w:hAnsi="Times New Roman" w:cs="Times New Roman"/>
      <w:sz w:val="24"/>
      <w:szCs w:val="24"/>
      <w:lang w:eastAsia="ru-RU"/>
    </w:rPr>
  </w:style>
  <w:style w:type="character" w:customStyle="1" w:styleId="421">
    <w:name w:val="Нижний колонтитул Знак42"/>
    <w:basedOn w:val="a1"/>
    <w:uiPriority w:val="99"/>
    <w:rsid w:val="00C23D13"/>
    <w:rPr>
      <w:rFonts w:ascii="Times New Roman" w:eastAsiaTheme="minorEastAsia" w:hAnsi="Times New Roman" w:cs="Times New Roman"/>
      <w:sz w:val="24"/>
      <w:szCs w:val="24"/>
      <w:lang w:eastAsia="ru-RU"/>
    </w:rPr>
  </w:style>
  <w:style w:type="paragraph" w:customStyle="1" w:styleId="21420">
    <w:name w:val="Заголовок 2142"/>
    <w:basedOn w:val="a"/>
    <w:uiPriority w:val="1"/>
    <w:qFormat/>
    <w:rsid w:val="00C23D13"/>
    <w:pPr>
      <w:widowControl w:val="0"/>
      <w:ind w:left="692" w:hanging="8"/>
      <w:outlineLvl w:val="2"/>
    </w:pPr>
    <w:rPr>
      <w:rFonts w:eastAsia="Times New Roman"/>
      <w:b/>
      <w:bCs/>
      <w:sz w:val="28"/>
      <w:szCs w:val="28"/>
      <w:lang w:val="en-US"/>
    </w:rPr>
  </w:style>
  <w:style w:type="character" w:customStyle="1" w:styleId="422">
    <w:name w:val="Гипертекстовая ссылка42"/>
    <w:basedOn w:val="a1"/>
    <w:uiPriority w:val="99"/>
    <w:rsid w:val="00C23D13"/>
    <w:rPr>
      <w:b w:val="0"/>
      <w:bCs w:val="0"/>
      <w:color w:val="106BBE"/>
    </w:rPr>
  </w:style>
  <w:style w:type="table" w:customStyle="1" w:styleId="TableNormal42">
    <w:name w:val="Table Normal4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22">
    <w:name w:val="Сетка таблицы14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20">
    <w:name w:val="Оглавление 1142"/>
    <w:basedOn w:val="a"/>
    <w:uiPriority w:val="1"/>
    <w:qFormat/>
    <w:rsid w:val="00C23D13"/>
    <w:pPr>
      <w:spacing w:before="96"/>
      <w:ind w:left="116" w:hanging="12"/>
    </w:pPr>
    <w:rPr>
      <w:rFonts w:eastAsia="Times New Roman" w:cs="Times New Roman"/>
      <w:szCs w:val="24"/>
      <w:lang w:eastAsia="ru-RU"/>
    </w:rPr>
  </w:style>
  <w:style w:type="paragraph" w:customStyle="1" w:styleId="21421">
    <w:name w:val="Оглавление 2142"/>
    <w:basedOn w:val="a"/>
    <w:uiPriority w:val="1"/>
    <w:qFormat/>
    <w:rsid w:val="00C23D13"/>
    <w:pPr>
      <w:spacing w:before="102"/>
      <w:ind w:left="356" w:hanging="8"/>
    </w:pPr>
    <w:rPr>
      <w:rFonts w:eastAsia="Times New Roman" w:cs="Times New Roman"/>
      <w:szCs w:val="24"/>
      <w:lang w:eastAsia="ru-RU"/>
    </w:rPr>
  </w:style>
  <w:style w:type="paragraph" w:customStyle="1" w:styleId="3142">
    <w:name w:val="Оглавление 3142"/>
    <w:basedOn w:val="a"/>
    <w:uiPriority w:val="1"/>
    <w:qFormat/>
    <w:rsid w:val="00C23D13"/>
    <w:pPr>
      <w:spacing w:before="112"/>
      <w:ind w:left="596" w:hanging="540"/>
    </w:pPr>
    <w:rPr>
      <w:rFonts w:eastAsia="Times New Roman" w:cs="Times New Roman"/>
      <w:szCs w:val="24"/>
      <w:lang w:eastAsia="ru-RU"/>
    </w:rPr>
  </w:style>
  <w:style w:type="paragraph" w:customStyle="1" w:styleId="11421">
    <w:name w:val="Заголовок 114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20">
    <w:name w:val="Заголовок 3142"/>
    <w:basedOn w:val="a"/>
    <w:uiPriority w:val="1"/>
    <w:qFormat/>
    <w:rsid w:val="00C23D13"/>
    <w:pPr>
      <w:ind w:left="824"/>
      <w:outlineLvl w:val="3"/>
    </w:pPr>
    <w:rPr>
      <w:rFonts w:eastAsia="Times New Roman" w:cs="Times New Roman"/>
      <w:b/>
      <w:bCs/>
      <w:szCs w:val="24"/>
      <w:lang w:eastAsia="ru-RU"/>
    </w:rPr>
  </w:style>
  <w:style w:type="character" w:customStyle="1" w:styleId="423">
    <w:name w:val="Текст выноски Знак42"/>
    <w:basedOn w:val="a1"/>
    <w:uiPriority w:val="99"/>
    <w:semiHidden/>
    <w:rsid w:val="00C23D13"/>
    <w:rPr>
      <w:rFonts w:ascii="Tahoma" w:eastAsia="Times New Roman" w:hAnsi="Tahoma" w:cs="Tahoma"/>
      <w:sz w:val="16"/>
      <w:szCs w:val="16"/>
      <w:lang w:eastAsia="ru-RU"/>
    </w:rPr>
  </w:style>
  <w:style w:type="character" w:customStyle="1" w:styleId="424">
    <w:name w:val="Текст примечания Знак42"/>
    <w:basedOn w:val="a1"/>
    <w:uiPriority w:val="99"/>
    <w:semiHidden/>
    <w:rsid w:val="00C23D13"/>
    <w:rPr>
      <w:rFonts w:ascii="Times New Roman" w:eastAsia="Times New Roman" w:hAnsi="Times New Roman" w:cs="Times New Roman"/>
      <w:sz w:val="20"/>
      <w:szCs w:val="20"/>
      <w:lang w:eastAsia="ru-RU"/>
    </w:rPr>
  </w:style>
  <w:style w:type="character" w:customStyle="1" w:styleId="425">
    <w:name w:val="Тема примечания Знак42"/>
    <w:uiPriority w:val="99"/>
    <w:semiHidden/>
    <w:rsid w:val="00C23D13"/>
    <w:rPr>
      <w:rFonts w:ascii="Times New Roman" w:eastAsia="Times New Roman" w:hAnsi="Times New Roman" w:cs="Times New Roman"/>
      <w:b/>
      <w:bCs/>
      <w:sz w:val="20"/>
      <w:szCs w:val="20"/>
      <w:lang w:eastAsia="ru-RU"/>
    </w:rPr>
  </w:style>
  <w:style w:type="paragraph" w:customStyle="1" w:styleId="xl6542">
    <w:name w:val="xl65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2">
    <w:name w:val="xl66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2">
    <w:name w:val="xl674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2">
    <w:name w:val="xl684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2">
    <w:name w:val="xl69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2">
    <w:name w:val="xl704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2">
    <w:name w:val="xl71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2">
    <w:name w:val="xl724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2">
    <w:name w:val="xl73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2">
    <w:name w:val="xl74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2">
    <w:name w:val="xl75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2">
    <w:name w:val="xl76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2">
    <w:name w:val="xl77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1">
    <w:name w:val="xl78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10">
    <w:name w:val="Заголовок 1 Знак41"/>
    <w:basedOn w:val="a1"/>
    <w:uiPriority w:val="1"/>
    <w:rsid w:val="00C23D13"/>
    <w:rPr>
      <w:rFonts w:ascii="Times New Roman" w:eastAsiaTheme="minorEastAsia" w:hAnsi="Times New Roman" w:cs="Times New Roman"/>
      <w:b/>
      <w:bCs/>
      <w:sz w:val="32"/>
      <w:szCs w:val="32"/>
      <w:lang w:eastAsia="ru-RU"/>
    </w:rPr>
  </w:style>
  <w:style w:type="character" w:customStyle="1" w:styleId="242">
    <w:name w:val="Заголовок 2 Знак42"/>
    <w:basedOn w:val="a1"/>
    <w:uiPriority w:val="1"/>
    <w:rsid w:val="00C23D13"/>
    <w:rPr>
      <w:rFonts w:ascii="Times New Roman" w:eastAsiaTheme="minorEastAsia" w:hAnsi="Times New Roman" w:cs="Times New Roman"/>
      <w:b/>
      <w:bCs/>
      <w:sz w:val="28"/>
      <w:szCs w:val="28"/>
      <w:lang w:eastAsia="ru-RU"/>
    </w:rPr>
  </w:style>
  <w:style w:type="character" w:customStyle="1" w:styleId="341">
    <w:name w:val="Заголовок 3 Знак41"/>
    <w:basedOn w:val="a1"/>
    <w:uiPriority w:val="1"/>
    <w:rsid w:val="00C23D13"/>
    <w:rPr>
      <w:rFonts w:ascii="Times New Roman" w:eastAsiaTheme="minorEastAsia" w:hAnsi="Times New Roman" w:cs="Times New Roman"/>
      <w:b/>
      <w:bCs/>
      <w:sz w:val="24"/>
      <w:szCs w:val="24"/>
      <w:lang w:eastAsia="ru-RU"/>
    </w:rPr>
  </w:style>
  <w:style w:type="numbering" w:customStyle="1" w:styleId="1411">
    <w:name w:val="Нет списка141"/>
    <w:next w:val="a3"/>
    <w:uiPriority w:val="99"/>
    <w:semiHidden/>
    <w:unhideWhenUsed/>
    <w:rsid w:val="00C23D13"/>
  </w:style>
  <w:style w:type="character" w:customStyle="1" w:styleId="426">
    <w:name w:val="Основной текст Знак42"/>
    <w:basedOn w:val="a1"/>
    <w:uiPriority w:val="1"/>
    <w:rsid w:val="00C23D13"/>
    <w:rPr>
      <w:rFonts w:ascii="Times New Roman" w:eastAsiaTheme="minorEastAsia" w:hAnsi="Times New Roman" w:cs="Times New Roman"/>
      <w:sz w:val="24"/>
      <w:szCs w:val="24"/>
      <w:lang w:eastAsia="ru-RU"/>
    </w:rPr>
  </w:style>
  <w:style w:type="paragraph" w:customStyle="1" w:styleId="TableParagraph41">
    <w:name w:val="Table Paragraph4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10">
    <w:name w:val="Верхний колонтитул Знак41"/>
    <w:basedOn w:val="a1"/>
    <w:uiPriority w:val="99"/>
    <w:rsid w:val="00C23D13"/>
    <w:rPr>
      <w:rFonts w:ascii="Times New Roman" w:eastAsiaTheme="minorEastAsia" w:hAnsi="Times New Roman" w:cs="Times New Roman"/>
      <w:sz w:val="24"/>
      <w:szCs w:val="24"/>
      <w:lang w:eastAsia="ru-RU"/>
    </w:rPr>
  </w:style>
  <w:style w:type="character" w:customStyle="1" w:styleId="411">
    <w:name w:val="Нижний колонтитул Знак41"/>
    <w:basedOn w:val="a1"/>
    <w:uiPriority w:val="99"/>
    <w:rsid w:val="00C23D13"/>
    <w:rPr>
      <w:rFonts w:ascii="Times New Roman" w:eastAsiaTheme="minorEastAsia" w:hAnsi="Times New Roman" w:cs="Times New Roman"/>
      <w:sz w:val="24"/>
      <w:szCs w:val="24"/>
      <w:lang w:eastAsia="ru-RU"/>
    </w:rPr>
  </w:style>
  <w:style w:type="paragraph" w:customStyle="1" w:styleId="21410">
    <w:name w:val="Заголовок 2141"/>
    <w:basedOn w:val="a"/>
    <w:uiPriority w:val="1"/>
    <w:qFormat/>
    <w:rsid w:val="00C23D13"/>
    <w:pPr>
      <w:widowControl w:val="0"/>
      <w:ind w:left="692" w:hanging="8"/>
      <w:outlineLvl w:val="2"/>
    </w:pPr>
    <w:rPr>
      <w:rFonts w:eastAsia="Times New Roman"/>
      <w:b/>
      <w:bCs/>
      <w:sz w:val="28"/>
      <w:szCs w:val="28"/>
      <w:lang w:val="en-US"/>
    </w:rPr>
  </w:style>
  <w:style w:type="character" w:customStyle="1" w:styleId="412">
    <w:name w:val="Гипертекстовая ссылка41"/>
    <w:basedOn w:val="a1"/>
    <w:uiPriority w:val="99"/>
    <w:rsid w:val="00C23D13"/>
    <w:rPr>
      <w:b w:val="0"/>
      <w:bCs w:val="0"/>
      <w:color w:val="106BBE"/>
    </w:rPr>
  </w:style>
  <w:style w:type="table" w:customStyle="1" w:styleId="TableNormal41">
    <w:name w:val="Table Normal4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12">
    <w:name w:val="Сетка таблицы14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10">
    <w:name w:val="Оглавление 1141"/>
    <w:basedOn w:val="a"/>
    <w:uiPriority w:val="1"/>
    <w:qFormat/>
    <w:rsid w:val="00C23D13"/>
    <w:pPr>
      <w:spacing w:before="96"/>
      <w:ind w:left="116" w:hanging="12"/>
    </w:pPr>
    <w:rPr>
      <w:rFonts w:eastAsia="Times New Roman" w:cs="Times New Roman"/>
      <w:szCs w:val="24"/>
      <w:lang w:eastAsia="ru-RU"/>
    </w:rPr>
  </w:style>
  <w:style w:type="paragraph" w:customStyle="1" w:styleId="21411">
    <w:name w:val="Оглавление 2141"/>
    <w:basedOn w:val="a"/>
    <w:uiPriority w:val="1"/>
    <w:qFormat/>
    <w:rsid w:val="00C23D13"/>
    <w:pPr>
      <w:spacing w:before="102"/>
      <w:ind w:left="356" w:hanging="8"/>
    </w:pPr>
    <w:rPr>
      <w:rFonts w:eastAsia="Times New Roman" w:cs="Times New Roman"/>
      <w:szCs w:val="24"/>
      <w:lang w:eastAsia="ru-RU"/>
    </w:rPr>
  </w:style>
  <w:style w:type="paragraph" w:customStyle="1" w:styleId="31410">
    <w:name w:val="Оглавление 3141"/>
    <w:basedOn w:val="a"/>
    <w:uiPriority w:val="1"/>
    <w:qFormat/>
    <w:rsid w:val="00C23D13"/>
    <w:pPr>
      <w:spacing w:before="112"/>
      <w:ind w:left="596" w:hanging="540"/>
    </w:pPr>
    <w:rPr>
      <w:rFonts w:eastAsia="Times New Roman" w:cs="Times New Roman"/>
      <w:szCs w:val="24"/>
      <w:lang w:eastAsia="ru-RU"/>
    </w:rPr>
  </w:style>
  <w:style w:type="paragraph" w:customStyle="1" w:styleId="11411">
    <w:name w:val="Заголовок 114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11">
    <w:name w:val="Заголовок 3141"/>
    <w:basedOn w:val="a"/>
    <w:uiPriority w:val="1"/>
    <w:qFormat/>
    <w:rsid w:val="00C23D13"/>
    <w:pPr>
      <w:ind w:left="824"/>
      <w:outlineLvl w:val="3"/>
    </w:pPr>
    <w:rPr>
      <w:rFonts w:eastAsia="Times New Roman" w:cs="Times New Roman"/>
      <w:b/>
      <w:bCs/>
      <w:szCs w:val="24"/>
      <w:lang w:eastAsia="ru-RU"/>
    </w:rPr>
  </w:style>
  <w:style w:type="character" w:customStyle="1" w:styleId="413">
    <w:name w:val="Текст выноски Знак41"/>
    <w:basedOn w:val="a1"/>
    <w:uiPriority w:val="99"/>
    <w:semiHidden/>
    <w:rsid w:val="00C23D13"/>
    <w:rPr>
      <w:rFonts w:ascii="Tahoma" w:eastAsia="Times New Roman" w:hAnsi="Tahoma" w:cs="Tahoma"/>
      <w:sz w:val="16"/>
      <w:szCs w:val="16"/>
      <w:lang w:eastAsia="ru-RU"/>
    </w:rPr>
  </w:style>
  <w:style w:type="character" w:customStyle="1" w:styleId="414">
    <w:name w:val="Текст примечания Знак41"/>
    <w:basedOn w:val="a1"/>
    <w:uiPriority w:val="99"/>
    <w:semiHidden/>
    <w:rsid w:val="00C23D13"/>
    <w:rPr>
      <w:rFonts w:ascii="Times New Roman" w:eastAsia="Times New Roman" w:hAnsi="Times New Roman" w:cs="Times New Roman"/>
      <w:sz w:val="20"/>
      <w:szCs w:val="20"/>
      <w:lang w:eastAsia="ru-RU"/>
    </w:rPr>
  </w:style>
  <w:style w:type="character" w:customStyle="1" w:styleId="415">
    <w:name w:val="Тема примечания Знак41"/>
    <w:uiPriority w:val="99"/>
    <w:semiHidden/>
    <w:rsid w:val="00C23D13"/>
    <w:rPr>
      <w:rFonts w:ascii="Times New Roman" w:eastAsia="Times New Roman" w:hAnsi="Times New Roman" w:cs="Times New Roman"/>
      <w:b/>
      <w:bCs/>
      <w:sz w:val="20"/>
      <w:szCs w:val="20"/>
      <w:lang w:eastAsia="ru-RU"/>
    </w:rPr>
  </w:style>
  <w:style w:type="paragraph" w:customStyle="1" w:styleId="xl6541">
    <w:name w:val="xl65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1">
    <w:name w:val="xl66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1">
    <w:name w:val="xl674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1">
    <w:name w:val="xl684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1">
    <w:name w:val="xl69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1">
    <w:name w:val="xl704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1">
    <w:name w:val="xl71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1">
    <w:name w:val="xl724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1">
    <w:name w:val="xl73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1">
    <w:name w:val="xl74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1">
    <w:name w:val="xl75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1">
    <w:name w:val="xl76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1">
    <w:name w:val="xl77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0">
    <w:name w:val="xl78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00">
    <w:name w:val="Заголовок 1 Знак40"/>
    <w:basedOn w:val="a1"/>
    <w:uiPriority w:val="1"/>
    <w:rsid w:val="00C23D13"/>
    <w:rPr>
      <w:rFonts w:ascii="Times New Roman" w:eastAsiaTheme="minorEastAsia" w:hAnsi="Times New Roman" w:cs="Times New Roman"/>
      <w:b/>
      <w:bCs/>
      <w:sz w:val="32"/>
      <w:szCs w:val="32"/>
      <w:lang w:eastAsia="ru-RU"/>
    </w:rPr>
  </w:style>
  <w:style w:type="character" w:customStyle="1" w:styleId="2410">
    <w:name w:val="Заголовок 2 Знак41"/>
    <w:basedOn w:val="a1"/>
    <w:uiPriority w:val="1"/>
    <w:rsid w:val="00C23D13"/>
    <w:rPr>
      <w:rFonts w:ascii="Times New Roman" w:eastAsiaTheme="minorEastAsia" w:hAnsi="Times New Roman" w:cs="Times New Roman"/>
      <w:b/>
      <w:bCs/>
      <w:sz w:val="28"/>
      <w:szCs w:val="28"/>
      <w:lang w:eastAsia="ru-RU"/>
    </w:rPr>
  </w:style>
  <w:style w:type="character" w:customStyle="1" w:styleId="340">
    <w:name w:val="Заголовок 3 Знак40"/>
    <w:basedOn w:val="a1"/>
    <w:uiPriority w:val="1"/>
    <w:rsid w:val="00C23D13"/>
    <w:rPr>
      <w:rFonts w:ascii="Times New Roman" w:eastAsiaTheme="minorEastAsia" w:hAnsi="Times New Roman" w:cs="Times New Roman"/>
      <w:b/>
      <w:bCs/>
      <w:sz w:val="24"/>
      <w:szCs w:val="24"/>
      <w:lang w:eastAsia="ru-RU"/>
    </w:rPr>
  </w:style>
  <w:style w:type="numbering" w:customStyle="1" w:styleId="1401">
    <w:name w:val="Нет списка140"/>
    <w:next w:val="a3"/>
    <w:uiPriority w:val="99"/>
    <w:semiHidden/>
    <w:unhideWhenUsed/>
    <w:rsid w:val="00C23D13"/>
  </w:style>
  <w:style w:type="character" w:customStyle="1" w:styleId="416">
    <w:name w:val="Основной текст Знак41"/>
    <w:basedOn w:val="a1"/>
    <w:uiPriority w:val="1"/>
    <w:rsid w:val="00C23D13"/>
    <w:rPr>
      <w:rFonts w:ascii="Times New Roman" w:eastAsiaTheme="minorEastAsia" w:hAnsi="Times New Roman" w:cs="Times New Roman"/>
      <w:sz w:val="24"/>
      <w:szCs w:val="24"/>
      <w:lang w:eastAsia="ru-RU"/>
    </w:rPr>
  </w:style>
  <w:style w:type="paragraph" w:customStyle="1" w:styleId="TableParagraph40">
    <w:name w:val="Table Paragraph4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00">
    <w:name w:val="Верхний колонтитул Знак40"/>
    <w:basedOn w:val="a1"/>
    <w:uiPriority w:val="99"/>
    <w:rsid w:val="00C23D13"/>
    <w:rPr>
      <w:rFonts w:ascii="Times New Roman" w:eastAsiaTheme="minorEastAsia" w:hAnsi="Times New Roman" w:cs="Times New Roman"/>
      <w:sz w:val="24"/>
      <w:szCs w:val="24"/>
      <w:lang w:eastAsia="ru-RU"/>
    </w:rPr>
  </w:style>
  <w:style w:type="character" w:customStyle="1" w:styleId="401">
    <w:name w:val="Нижний колонтитул Знак40"/>
    <w:basedOn w:val="a1"/>
    <w:uiPriority w:val="99"/>
    <w:rsid w:val="00C23D13"/>
    <w:rPr>
      <w:rFonts w:ascii="Times New Roman" w:eastAsiaTheme="minorEastAsia" w:hAnsi="Times New Roman" w:cs="Times New Roman"/>
      <w:sz w:val="24"/>
      <w:szCs w:val="24"/>
      <w:lang w:eastAsia="ru-RU"/>
    </w:rPr>
  </w:style>
  <w:style w:type="paragraph" w:customStyle="1" w:styleId="21400">
    <w:name w:val="Заголовок 2140"/>
    <w:basedOn w:val="a"/>
    <w:uiPriority w:val="1"/>
    <w:qFormat/>
    <w:rsid w:val="00C23D13"/>
    <w:pPr>
      <w:widowControl w:val="0"/>
      <w:ind w:left="692" w:hanging="8"/>
      <w:outlineLvl w:val="2"/>
    </w:pPr>
    <w:rPr>
      <w:rFonts w:eastAsia="Times New Roman"/>
      <w:b/>
      <w:bCs/>
      <w:sz w:val="28"/>
      <w:szCs w:val="28"/>
      <w:lang w:val="en-US"/>
    </w:rPr>
  </w:style>
  <w:style w:type="character" w:customStyle="1" w:styleId="402">
    <w:name w:val="Гипертекстовая ссылка40"/>
    <w:basedOn w:val="a1"/>
    <w:uiPriority w:val="99"/>
    <w:rsid w:val="00C23D13"/>
    <w:rPr>
      <w:b w:val="0"/>
      <w:bCs w:val="0"/>
      <w:color w:val="106BBE"/>
    </w:rPr>
  </w:style>
  <w:style w:type="table" w:customStyle="1" w:styleId="TableNormal40">
    <w:name w:val="Table Normal4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02">
    <w:name w:val="Сетка таблицы140"/>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00">
    <w:name w:val="Оглавление 1140"/>
    <w:basedOn w:val="a"/>
    <w:uiPriority w:val="1"/>
    <w:qFormat/>
    <w:rsid w:val="00C23D13"/>
    <w:pPr>
      <w:spacing w:before="96"/>
      <w:ind w:left="116" w:hanging="12"/>
    </w:pPr>
    <w:rPr>
      <w:rFonts w:eastAsia="Times New Roman" w:cs="Times New Roman"/>
      <w:szCs w:val="24"/>
      <w:lang w:eastAsia="ru-RU"/>
    </w:rPr>
  </w:style>
  <w:style w:type="paragraph" w:customStyle="1" w:styleId="21401">
    <w:name w:val="Оглавление 2140"/>
    <w:basedOn w:val="a"/>
    <w:uiPriority w:val="1"/>
    <w:qFormat/>
    <w:rsid w:val="00C23D13"/>
    <w:pPr>
      <w:spacing w:before="102"/>
      <w:ind w:left="356" w:hanging="8"/>
    </w:pPr>
    <w:rPr>
      <w:rFonts w:eastAsia="Times New Roman" w:cs="Times New Roman"/>
      <w:szCs w:val="24"/>
      <w:lang w:eastAsia="ru-RU"/>
    </w:rPr>
  </w:style>
  <w:style w:type="paragraph" w:customStyle="1" w:styleId="31400">
    <w:name w:val="Оглавление 3140"/>
    <w:basedOn w:val="a"/>
    <w:uiPriority w:val="1"/>
    <w:qFormat/>
    <w:rsid w:val="00C23D13"/>
    <w:pPr>
      <w:spacing w:before="112"/>
      <w:ind w:left="596" w:hanging="540"/>
    </w:pPr>
    <w:rPr>
      <w:rFonts w:eastAsia="Times New Roman" w:cs="Times New Roman"/>
      <w:szCs w:val="24"/>
      <w:lang w:eastAsia="ru-RU"/>
    </w:rPr>
  </w:style>
  <w:style w:type="paragraph" w:customStyle="1" w:styleId="11401">
    <w:name w:val="Заголовок 114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01">
    <w:name w:val="Заголовок 3140"/>
    <w:basedOn w:val="a"/>
    <w:uiPriority w:val="1"/>
    <w:qFormat/>
    <w:rsid w:val="00C23D13"/>
    <w:pPr>
      <w:ind w:left="824"/>
      <w:outlineLvl w:val="3"/>
    </w:pPr>
    <w:rPr>
      <w:rFonts w:eastAsia="Times New Roman" w:cs="Times New Roman"/>
      <w:b/>
      <w:bCs/>
      <w:szCs w:val="24"/>
      <w:lang w:eastAsia="ru-RU"/>
    </w:rPr>
  </w:style>
  <w:style w:type="character" w:customStyle="1" w:styleId="403">
    <w:name w:val="Текст выноски Знак40"/>
    <w:basedOn w:val="a1"/>
    <w:uiPriority w:val="99"/>
    <w:semiHidden/>
    <w:rsid w:val="00C23D13"/>
    <w:rPr>
      <w:rFonts w:ascii="Tahoma" w:eastAsia="Times New Roman" w:hAnsi="Tahoma" w:cs="Tahoma"/>
      <w:sz w:val="16"/>
      <w:szCs w:val="16"/>
      <w:lang w:eastAsia="ru-RU"/>
    </w:rPr>
  </w:style>
  <w:style w:type="character" w:customStyle="1" w:styleId="404">
    <w:name w:val="Текст примечания Знак40"/>
    <w:basedOn w:val="a1"/>
    <w:uiPriority w:val="99"/>
    <w:semiHidden/>
    <w:rsid w:val="00C23D13"/>
    <w:rPr>
      <w:rFonts w:ascii="Times New Roman" w:eastAsia="Times New Roman" w:hAnsi="Times New Roman" w:cs="Times New Roman"/>
      <w:sz w:val="20"/>
      <w:szCs w:val="20"/>
      <w:lang w:eastAsia="ru-RU"/>
    </w:rPr>
  </w:style>
  <w:style w:type="character" w:customStyle="1" w:styleId="405">
    <w:name w:val="Тема примечания Знак40"/>
    <w:uiPriority w:val="99"/>
    <w:semiHidden/>
    <w:rsid w:val="00C23D13"/>
    <w:rPr>
      <w:rFonts w:ascii="Times New Roman" w:eastAsia="Times New Roman" w:hAnsi="Times New Roman" w:cs="Times New Roman"/>
      <w:b/>
      <w:bCs/>
      <w:sz w:val="20"/>
      <w:szCs w:val="20"/>
      <w:lang w:eastAsia="ru-RU"/>
    </w:rPr>
  </w:style>
  <w:style w:type="paragraph" w:customStyle="1" w:styleId="xl6540">
    <w:name w:val="xl65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0">
    <w:name w:val="xl66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0">
    <w:name w:val="xl674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0">
    <w:name w:val="xl684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0">
    <w:name w:val="xl69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0">
    <w:name w:val="xl704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0">
    <w:name w:val="xl71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0">
    <w:name w:val="xl724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0">
    <w:name w:val="xl73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0">
    <w:name w:val="xl74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0">
    <w:name w:val="xl75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0">
    <w:name w:val="xl76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0">
    <w:name w:val="xl77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9">
    <w:name w:val="xl78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90">
    <w:name w:val="Заголовок 1 Знак39"/>
    <w:basedOn w:val="a1"/>
    <w:uiPriority w:val="1"/>
    <w:rsid w:val="00C23D13"/>
    <w:rPr>
      <w:rFonts w:ascii="Times New Roman" w:eastAsiaTheme="minorEastAsia" w:hAnsi="Times New Roman" w:cs="Times New Roman"/>
      <w:b/>
      <w:bCs/>
      <w:sz w:val="32"/>
      <w:szCs w:val="32"/>
      <w:lang w:eastAsia="ru-RU"/>
    </w:rPr>
  </w:style>
  <w:style w:type="character" w:customStyle="1" w:styleId="2400">
    <w:name w:val="Заголовок 2 Знак40"/>
    <w:basedOn w:val="a1"/>
    <w:uiPriority w:val="1"/>
    <w:rsid w:val="00C23D13"/>
    <w:rPr>
      <w:rFonts w:ascii="Times New Roman" w:eastAsiaTheme="minorEastAsia" w:hAnsi="Times New Roman" w:cs="Times New Roman"/>
      <w:b/>
      <w:bCs/>
      <w:sz w:val="28"/>
      <w:szCs w:val="28"/>
      <w:lang w:eastAsia="ru-RU"/>
    </w:rPr>
  </w:style>
  <w:style w:type="character" w:customStyle="1" w:styleId="339">
    <w:name w:val="Заголовок 3 Знак39"/>
    <w:basedOn w:val="a1"/>
    <w:uiPriority w:val="1"/>
    <w:rsid w:val="00C23D13"/>
    <w:rPr>
      <w:rFonts w:ascii="Times New Roman" w:eastAsiaTheme="minorEastAsia" w:hAnsi="Times New Roman" w:cs="Times New Roman"/>
      <w:b/>
      <w:bCs/>
      <w:sz w:val="24"/>
      <w:szCs w:val="24"/>
      <w:lang w:eastAsia="ru-RU"/>
    </w:rPr>
  </w:style>
  <w:style w:type="numbering" w:customStyle="1" w:styleId="1391">
    <w:name w:val="Нет списка139"/>
    <w:next w:val="a3"/>
    <w:uiPriority w:val="99"/>
    <w:semiHidden/>
    <w:unhideWhenUsed/>
    <w:rsid w:val="00C23D13"/>
  </w:style>
  <w:style w:type="character" w:customStyle="1" w:styleId="406">
    <w:name w:val="Основной текст Знак40"/>
    <w:basedOn w:val="a1"/>
    <w:uiPriority w:val="1"/>
    <w:rsid w:val="00C23D13"/>
    <w:rPr>
      <w:rFonts w:ascii="Times New Roman" w:eastAsiaTheme="minorEastAsia" w:hAnsi="Times New Roman" w:cs="Times New Roman"/>
      <w:sz w:val="24"/>
      <w:szCs w:val="24"/>
      <w:lang w:eastAsia="ru-RU"/>
    </w:rPr>
  </w:style>
  <w:style w:type="paragraph" w:customStyle="1" w:styleId="TableParagraph39">
    <w:name w:val="Table Paragraph3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9a">
    <w:name w:val="Верхний колонтитул Знак39"/>
    <w:basedOn w:val="a1"/>
    <w:uiPriority w:val="99"/>
    <w:rsid w:val="00C23D13"/>
    <w:rPr>
      <w:rFonts w:ascii="Times New Roman" w:eastAsiaTheme="minorEastAsia" w:hAnsi="Times New Roman" w:cs="Times New Roman"/>
      <w:sz w:val="24"/>
      <w:szCs w:val="24"/>
      <w:lang w:eastAsia="ru-RU"/>
    </w:rPr>
  </w:style>
  <w:style w:type="character" w:customStyle="1" w:styleId="39b">
    <w:name w:val="Нижний колонтитул Знак39"/>
    <w:basedOn w:val="a1"/>
    <w:uiPriority w:val="99"/>
    <w:rsid w:val="00C23D13"/>
    <w:rPr>
      <w:rFonts w:ascii="Times New Roman" w:eastAsiaTheme="minorEastAsia" w:hAnsi="Times New Roman" w:cs="Times New Roman"/>
      <w:sz w:val="24"/>
      <w:szCs w:val="24"/>
      <w:lang w:eastAsia="ru-RU"/>
    </w:rPr>
  </w:style>
  <w:style w:type="paragraph" w:customStyle="1" w:styleId="21390">
    <w:name w:val="Заголовок 2139"/>
    <w:basedOn w:val="a"/>
    <w:uiPriority w:val="1"/>
    <w:qFormat/>
    <w:rsid w:val="00C23D13"/>
    <w:pPr>
      <w:widowControl w:val="0"/>
      <w:ind w:left="692" w:hanging="8"/>
      <w:outlineLvl w:val="2"/>
    </w:pPr>
    <w:rPr>
      <w:rFonts w:eastAsia="Times New Roman"/>
      <w:b/>
      <w:bCs/>
      <w:sz w:val="28"/>
      <w:szCs w:val="28"/>
      <w:lang w:val="en-US"/>
    </w:rPr>
  </w:style>
  <w:style w:type="character" w:customStyle="1" w:styleId="39c">
    <w:name w:val="Гипертекстовая ссылка39"/>
    <w:basedOn w:val="a1"/>
    <w:uiPriority w:val="99"/>
    <w:rsid w:val="00C23D13"/>
    <w:rPr>
      <w:b w:val="0"/>
      <w:bCs w:val="0"/>
      <w:color w:val="106BBE"/>
    </w:rPr>
  </w:style>
  <w:style w:type="table" w:customStyle="1" w:styleId="TableNormal39">
    <w:name w:val="Table Normal3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92">
    <w:name w:val="Сетка таблицы13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90">
    <w:name w:val="Оглавление 1139"/>
    <w:basedOn w:val="a"/>
    <w:uiPriority w:val="1"/>
    <w:qFormat/>
    <w:rsid w:val="00C23D13"/>
    <w:pPr>
      <w:spacing w:before="96"/>
      <w:ind w:left="116" w:hanging="12"/>
    </w:pPr>
    <w:rPr>
      <w:rFonts w:eastAsia="Times New Roman" w:cs="Times New Roman"/>
      <w:szCs w:val="24"/>
      <w:lang w:eastAsia="ru-RU"/>
    </w:rPr>
  </w:style>
  <w:style w:type="paragraph" w:customStyle="1" w:styleId="21391">
    <w:name w:val="Оглавление 2139"/>
    <w:basedOn w:val="a"/>
    <w:uiPriority w:val="1"/>
    <w:qFormat/>
    <w:rsid w:val="00C23D13"/>
    <w:pPr>
      <w:spacing w:before="102"/>
      <w:ind w:left="356" w:hanging="8"/>
    </w:pPr>
    <w:rPr>
      <w:rFonts w:eastAsia="Times New Roman" w:cs="Times New Roman"/>
      <w:szCs w:val="24"/>
      <w:lang w:eastAsia="ru-RU"/>
    </w:rPr>
  </w:style>
  <w:style w:type="paragraph" w:customStyle="1" w:styleId="3139">
    <w:name w:val="Оглавление 3139"/>
    <w:basedOn w:val="a"/>
    <w:uiPriority w:val="1"/>
    <w:qFormat/>
    <w:rsid w:val="00C23D13"/>
    <w:pPr>
      <w:spacing w:before="112"/>
      <w:ind w:left="596" w:hanging="540"/>
    </w:pPr>
    <w:rPr>
      <w:rFonts w:eastAsia="Times New Roman" w:cs="Times New Roman"/>
      <w:szCs w:val="24"/>
      <w:lang w:eastAsia="ru-RU"/>
    </w:rPr>
  </w:style>
  <w:style w:type="paragraph" w:customStyle="1" w:styleId="11391">
    <w:name w:val="Заголовок 113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90">
    <w:name w:val="Заголовок 3139"/>
    <w:basedOn w:val="a"/>
    <w:uiPriority w:val="1"/>
    <w:qFormat/>
    <w:rsid w:val="00C23D13"/>
    <w:pPr>
      <w:ind w:left="824"/>
      <w:outlineLvl w:val="3"/>
    </w:pPr>
    <w:rPr>
      <w:rFonts w:eastAsia="Times New Roman" w:cs="Times New Roman"/>
      <w:b/>
      <w:bCs/>
      <w:szCs w:val="24"/>
      <w:lang w:eastAsia="ru-RU"/>
    </w:rPr>
  </w:style>
  <w:style w:type="character" w:customStyle="1" w:styleId="39d">
    <w:name w:val="Текст выноски Знак39"/>
    <w:basedOn w:val="a1"/>
    <w:uiPriority w:val="99"/>
    <w:semiHidden/>
    <w:rsid w:val="00C23D13"/>
    <w:rPr>
      <w:rFonts w:ascii="Tahoma" w:eastAsia="Times New Roman" w:hAnsi="Tahoma" w:cs="Tahoma"/>
      <w:sz w:val="16"/>
      <w:szCs w:val="16"/>
      <w:lang w:eastAsia="ru-RU"/>
    </w:rPr>
  </w:style>
  <w:style w:type="character" w:customStyle="1" w:styleId="39e">
    <w:name w:val="Текст примечания Знак39"/>
    <w:basedOn w:val="a1"/>
    <w:uiPriority w:val="99"/>
    <w:semiHidden/>
    <w:rsid w:val="00C23D13"/>
    <w:rPr>
      <w:rFonts w:ascii="Times New Roman" w:eastAsia="Times New Roman" w:hAnsi="Times New Roman" w:cs="Times New Roman"/>
      <w:sz w:val="20"/>
      <w:szCs w:val="20"/>
      <w:lang w:eastAsia="ru-RU"/>
    </w:rPr>
  </w:style>
  <w:style w:type="character" w:customStyle="1" w:styleId="39f">
    <w:name w:val="Тема примечания Знак39"/>
    <w:uiPriority w:val="99"/>
    <w:semiHidden/>
    <w:rsid w:val="00C23D13"/>
    <w:rPr>
      <w:rFonts w:ascii="Times New Roman" w:eastAsia="Times New Roman" w:hAnsi="Times New Roman" w:cs="Times New Roman"/>
      <w:b/>
      <w:bCs/>
      <w:sz w:val="20"/>
      <w:szCs w:val="20"/>
      <w:lang w:eastAsia="ru-RU"/>
    </w:rPr>
  </w:style>
  <w:style w:type="paragraph" w:customStyle="1" w:styleId="xl6539">
    <w:name w:val="xl65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9">
    <w:name w:val="xl66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9">
    <w:name w:val="xl673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9">
    <w:name w:val="xl683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9">
    <w:name w:val="xl69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9">
    <w:name w:val="xl703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9">
    <w:name w:val="xl71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9">
    <w:name w:val="xl723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9">
    <w:name w:val="xl73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9">
    <w:name w:val="xl74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9">
    <w:name w:val="xl75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9">
    <w:name w:val="xl76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9">
    <w:name w:val="xl77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8">
    <w:name w:val="xl78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80">
    <w:name w:val="Заголовок 1 Знак38"/>
    <w:basedOn w:val="a1"/>
    <w:uiPriority w:val="1"/>
    <w:rsid w:val="00C23D13"/>
    <w:rPr>
      <w:rFonts w:ascii="Times New Roman" w:eastAsiaTheme="minorEastAsia" w:hAnsi="Times New Roman" w:cs="Times New Roman"/>
      <w:b/>
      <w:bCs/>
      <w:sz w:val="32"/>
      <w:szCs w:val="32"/>
      <w:lang w:eastAsia="ru-RU"/>
    </w:rPr>
  </w:style>
  <w:style w:type="character" w:customStyle="1" w:styleId="239">
    <w:name w:val="Заголовок 2 Знак39"/>
    <w:basedOn w:val="a1"/>
    <w:uiPriority w:val="1"/>
    <w:rsid w:val="00C23D13"/>
    <w:rPr>
      <w:rFonts w:ascii="Times New Roman" w:eastAsiaTheme="minorEastAsia" w:hAnsi="Times New Roman" w:cs="Times New Roman"/>
      <w:b/>
      <w:bCs/>
      <w:sz w:val="28"/>
      <w:szCs w:val="28"/>
      <w:lang w:eastAsia="ru-RU"/>
    </w:rPr>
  </w:style>
  <w:style w:type="character" w:customStyle="1" w:styleId="338">
    <w:name w:val="Заголовок 3 Знак38"/>
    <w:basedOn w:val="a1"/>
    <w:uiPriority w:val="1"/>
    <w:rsid w:val="00C23D13"/>
    <w:rPr>
      <w:rFonts w:ascii="Times New Roman" w:eastAsiaTheme="minorEastAsia" w:hAnsi="Times New Roman" w:cs="Times New Roman"/>
      <w:b/>
      <w:bCs/>
      <w:sz w:val="24"/>
      <w:szCs w:val="24"/>
      <w:lang w:eastAsia="ru-RU"/>
    </w:rPr>
  </w:style>
  <w:style w:type="numbering" w:customStyle="1" w:styleId="1381">
    <w:name w:val="Нет списка138"/>
    <w:next w:val="a3"/>
    <w:uiPriority w:val="99"/>
    <w:semiHidden/>
    <w:unhideWhenUsed/>
    <w:rsid w:val="00C23D13"/>
  </w:style>
  <w:style w:type="character" w:customStyle="1" w:styleId="39f0">
    <w:name w:val="Основной текст Знак39"/>
    <w:basedOn w:val="a1"/>
    <w:uiPriority w:val="1"/>
    <w:rsid w:val="00C23D13"/>
    <w:rPr>
      <w:rFonts w:ascii="Times New Roman" w:eastAsiaTheme="minorEastAsia" w:hAnsi="Times New Roman" w:cs="Times New Roman"/>
      <w:sz w:val="24"/>
      <w:szCs w:val="24"/>
      <w:lang w:eastAsia="ru-RU"/>
    </w:rPr>
  </w:style>
  <w:style w:type="paragraph" w:customStyle="1" w:styleId="TableParagraph38">
    <w:name w:val="Table Paragraph3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8a">
    <w:name w:val="Верхний колонтитул Знак38"/>
    <w:basedOn w:val="a1"/>
    <w:uiPriority w:val="99"/>
    <w:rsid w:val="00C23D13"/>
    <w:rPr>
      <w:rFonts w:ascii="Times New Roman" w:eastAsiaTheme="minorEastAsia" w:hAnsi="Times New Roman" w:cs="Times New Roman"/>
      <w:sz w:val="24"/>
      <w:szCs w:val="24"/>
      <w:lang w:eastAsia="ru-RU"/>
    </w:rPr>
  </w:style>
  <w:style w:type="character" w:customStyle="1" w:styleId="38b">
    <w:name w:val="Нижний колонтитул Знак38"/>
    <w:basedOn w:val="a1"/>
    <w:uiPriority w:val="99"/>
    <w:rsid w:val="00C23D13"/>
    <w:rPr>
      <w:rFonts w:ascii="Times New Roman" w:eastAsiaTheme="minorEastAsia" w:hAnsi="Times New Roman" w:cs="Times New Roman"/>
      <w:sz w:val="24"/>
      <w:szCs w:val="24"/>
      <w:lang w:eastAsia="ru-RU"/>
    </w:rPr>
  </w:style>
  <w:style w:type="paragraph" w:customStyle="1" w:styleId="21380">
    <w:name w:val="Заголовок 2138"/>
    <w:basedOn w:val="a"/>
    <w:uiPriority w:val="1"/>
    <w:qFormat/>
    <w:rsid w:val="00C23D13"/>
    <w:pPr>
      <w:widowControl w:val="0"/>
      <w:ind w:left="692" w:hanging="8"/>
      <w:outlineLvl w:val="2"/>
    </w:pPr>
    <w:rPr>
      <w:rFonts w:eastAsia="Times New Roman"/>
      <w:b/>
      <w:bCs/>
      <w:sz w:val="28"/>
      <w:szCs w:val="28"/>
      <w:lang w:val="en-US"/>
    </w:rPr>
  </w:style>
  <w:style w:type="character" w:customStyle="1" w:styleId="38c">
    <w:name w:val="Гипертекстовая ссылка38"/>
    <w:basedOn w:val="a1"/>
    <w:uiPriority w:val="99"/>
    <w:rsid w:val="00C23D13"/>
    <w:rPr>
      <w:b w:val="0"/>
      <w:bCs w:val="0"/>
      <w:color w:val="106BBE"/>
    </w:rPr>
  </w:style>
  <w:style w:type="table" w:customStyle="1" w:styleId="TableNormal38">
    <w:name w:val="Table Normal3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82">
    <w:name w:val="Сетка таблицы138"/>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80">
    <w:name w:val="Оглавление 1138"/>
    <w:basedOn w:val="a"/>
    <w:uiPriority w:val="1"/>
    <w:qFormat/>
    <w:rsid w:val="00C23D13"/>
    <w:pPr>
      <w:spacing w:before="96"/>
      <w:ind w:left="116" w:hanging="12"/>
    </w:pPr>
    <w:rPr>
      <w:rFonts w:eastAsia="Times New Roman" w:cs="Times New Roman"/>
      <w:szCs w:val="24"/>
      <w:lang w:eastAsia="ru-RU"/>
    </w:rPr>
  </w:style>
  <w:style w:type="paragraph" w:customStyle="1" w:styleId="21381">
    <w:name w:val="Оглавление 2138"/>
    <w:basedOn w:val="a"/>
    <w:uiPriority w:val="1"/>
    <w:qFormat/>
    <w:rsid w:val="00C23D13"/>
    <w:pPr>
      <w:spacing w:before="102"/>
      <w:ind w:left="356" w:hanging="8"/>
    </w:pPr>
    <w:rPr>
      <w:rFonts w:eastAsia="Times New Roman" w:cs="Times New Roman"/>
      <w:szCs w:val="24"/>
      <w:lang w:eastAsia="ru-RU"/>
    </w:rPr>
  </w:style>
  <w:style w:type="paragraph" w:customStyle="1" w:styleId="3138">
    <w:name w:val="Оглавление 3138"/>
    <w:basedOn w:val="a"/>
    <w:uiPriority w:val="1"/>
    <w:qFormat/>
    <w:rsid w:val="00C23D13"/>
    <w:pPr>
      <w:spacing w:before="112"/>
      <w:ind w:left="596" w:hanging="540"/>
    </w:pPr>
    <w:rPr>
      <w:rFonts w:eastAsia="Times New Roman" w:cs="Times New Roman"/>
      <w:szCs w:val="24"/>
      <w:lang w:eastAsia="ru-RU"/>
    </w:rPr>
  </w:style>
  <w:style w:type="paragraph" w:customStyle="1" w:styleId="11381">
    <w:name w:val="Заголовок 113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80">
    <w:name w:val="Заголовок 3138"/>
    <w:basedOn w:val="a"/>
    <w:uiPriority w:val="1"/>
    <w:qFormat/>
    <w:rsid w:val="00C23D13"/>
    <w:pPr>
      <w:ind w:left="824"/>
      <w:outlineLvl w:val="3"/>
    </w:pPr>
    <w:rPr>
      <w:rFonts w:eastAsia="Times New Roman" w:cs="Times New Roman"/>
      <w:b/>
      <w:bCs/>
      <w:szCs w:val="24"/>
      <w:lang w:eastAsia="ru-RU"/>
    </w:rPr>
  </w:style>
  <w:style w:type="character" w:customStyle="1" w:styleId="38d">
    <w:name w:val="Текст выноски Знак38"/>
    <w:basedOn w:val="a1"/>
    <w:uiPriority w:val="99"/>
    <w:semiHidden/>
    <w:rsid w:val="00C23D13"/>
    <w:rPr>
      <w:rFonts w:ascii="Tahoma" w:eastAsia="Times New Roman" w:hAnsi="Tahoma" w:cs="Tahoma"/>
      <w:sz w:val="16"/>
      <w:szCs w:val="16"/>
      <w:lang w:eastAsia="ru-RU"/>
    </w:rPr>
  </w:style>
  <w:style w:type="character" w:customStyle="1" w:styleId="38e">
    <w:name w:val="Текст примечания Знак38"/>
    <w:basedOn w:val="a1"/>
    <w:uiPriority w:val="99"/>
    <w:semiHidden/>
    <w:rsid w:val="00C23D13"/>
    <w:rPr>
      <w:rFonts w:ascii="Times New Roman" w:eastAsia="Times New Roman" w:hAnsi="Times New Roman" w:cs="Times New Roman"/>
      <w:sz w:val="20"/>
      <w:szCs w:val="20"/>
      <w:lang w:eastAsia="ru-RU"/>
    </w:rPr>
  </w:style>
  <w:style w:type="character" w:customStyle="1" w:styleId="38f">
    <w:name w:val="Тема примечания Знак38"/>
    <w:uiPriority w:val="99"/>
    <w:semiHidden/>
    <w:rsid w:val="00C23D13"/>
    <w:rPr>
      <w:rFonts w:ascii="Times New Roman" w:eastAsia="Times New Roman" w:hAnsi="Times New Roman" w:cs="Times New Roman"/>
      <w:b/>
      <w:bCs/>
      <w:sz w:val="20"/>
      <w:szCs w:val="20"/>
      <w:lang w:eastAsia="ru-RU"/>
    </w:rPr>
  </w:style>
  <w:style w:type="paragraph" w:customStyle="1" w:styleId="xl6538">
    <w:name w:val="xl65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8">
    <w:name w:val="xl66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8">
    <w:name w:val="xl673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8">
    <w:name w:val="xl683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8">
    <w:name w:val="xl69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8">
    <w:name w:val="xl703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8">
    <w:name w:val="xl71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8">
    <w:name w:val="xl723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8">
    <w:name w:val="xl73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8">
    <w:name w:val="xl74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8">
    <w:name w:val="xl75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8">
    <w:name w:val="xl76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8">
    <w:name w:val="xl77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7">
    <w:name w:val="xl78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70">
    <w:name w:val="Заголовок 1 Знак37"/>
    <w:basedOn w:val="a1"/>
    <w:uiPriority w:val="1"/>
    <w:rsid w:val="00C23D13"/>
    <w:rPr>
      <w:rFonts w:ascii="Times New Roman" w:eastAsiaTheme="minorEastAsia" w:hAnsi="Times New Roman" w:cs="Times New Roman"/>
      <w:b/>
      <w:bCs/>
      <w:sz w:val="32"/>
      <w:szCs w:val="32"/>
      <w:lang w:eastAsia="ru-RU"/>
    </w:rPr>
  </w:style>
  <w:style w:type="character" w:customStyle="1" w:styleId="238">
    <w:name w:val="Заголовок 2 Знак38"/>
    <w:basedOn w:val="a1"/>
    <w:uiPriority w:val="1"/>
    <w:rsid w:val="00C23D13"/>
    <w:rPr>
      <w:rFonts w:ascii="Times New Roman" w:eastAsiaTheme="minorEastAsia" w:hAnsi="Times New Roman" w:cs="Times New Roman"/>
      <w:b/>
      <w:bCs/>
      <w:sz w:val="28"/>
      <w:szCs w:val="28"/>
      <w:lang w:eastAsia="ru-RU"/>
    </w:rPr>
  </w:style>
  <w:style w:type="character" w:customStyle="1" w:styleId="337">
    <w:name w:val="Заголовок 3 Знак37"/>
    <w:basedOn w:val="a1"/>
    <w:uiPriority w:val="1"/>
    <w:rsid w:val="00C23D13"/>
    <w:rPr>
      <w:rFonts w:ascii="Times New Roman" w:eastAsiaTheme="minorEastAsia" w:hAnsi="Times New Roman" w:cs="Times New Roman"/>
      <w:b/>
      <w:bCs/>
      <w:sz w:val="24"/>
      <w:szCs w:val="24"/>
      <w:lang w:eastAsia="ru-RU"/>
    </w:rPr>
  </w:style>
  <w:style w:type="numbering" w:customStyle="1" w:styleId="1371">
    <w:name w:val="Нет списка137"/>
    <w:next w:val="a3"/>
    <w:uiPriority w:val="99"/>
    <w:semiHidden/>
    <w:unhideWhenUsed/>
    <w:rsid w:val="00C23D13"/>
  </w:style>
  <w:style w:type="character" w:customStyle="1" w:styleId="38f0">
    <w:name w:val="Основной текст Знак38"/>
    <w:basedOn w:val="a1"/>
    <w:uiPriority w:val="1"/>
    <w:rsid w:val="00C23D13"/>
    <w:rPr>
      <w:rFonts w:ascii="Times New Roman" w:eastAsiaTheme="minorEastAsia" w:hAnsi="Times New Roman" w:cs="Times New Roman"/>
      <w:sz w:val="24"/>
      <w:szCs w:val="24"/>
      <w:lang w:eastAsia="ru-RU"/>
    </w:rPr>
  </w:style>
  <w:style w:type="paragraph" w:customStyle="1" w:styleId="TableParagraph37">
    <w:name w:val="Table Paragraph3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7a">
    <w:name w:val="Верхний колонтитул Знак37"/>
    <w:basedOn w:val="a1"/>
    <w:uiPriority w:val="99"/>
    <w:rsid w:val="00C23D13"/>
    <w:rPr>
      <w:rFonts w:ascii="Times New Roman" w:eastAsiaTheme="minorEastAsia" w:hAnsi="Times New Roman" w:cs="Times New Roman"/>
      <w:sz w:val="24"/>
      <w:szCs w:val="24"/>
      <w:lang w:eastAsia="ru-RU"/>
    </w:rPr>
  </w:style>
  <w:style w:type="character" w:customStyle="1" w:styleId="37b">
    <w:name w:val="Нижний колонтитул Знак37"/>
    <w:basedOn w:val="a1"/>
    <w:uiPriority w:val="99"/>
    <w:rsid w:val="00C23D13"/>
    <w:rPr>
      <w:rFonts w:ascii="Times New Roman" w:eastAsiaTheme="minorEastAsia" w:hAnsi="Times New Roman" w:cs="Times New Roman"/>
      <w:sz w:val="24"/>
      <w:szCs w:val="24"/>
      <w:lang w:eastAsia="ru-RU"/>
    </w:rPr>
  </w:style>
  <w:style w:type="paragraph" w:customStyle="1" w:styleId="21370">
    <w:name w:val="Заголовок 2137"/>
    <w:basedOn w:val="a"/>
    <w:uiPriority w:val="1"/>
    <w:qFormat/>
    <w:rsid w:val="00C23D13"/>
    <w:pPr>
      <w:widowControl w:val="0"/>
      <w:ind w:left="692" w:hanging="8"/>
      <w:outlineLvl w:val="2"/>
    </w:pPr>
    <w:rPr>
      <w:rFonts w:eastAsia="Times New Roman"/>
      <w:b/>
      <w:bCs/>
      <w:sz w:val="28"/>
      <w:szCs w:val="28"/>
      <w:lang w:val="en-US"/>
    </w:rPr>
  </w:style>
  <w:style w:type="character" w:customStyle="1" w:styleId="37c">
    <w:name w:val="Гипертекстовая ссылка37"/>
    <w:basedOn w:val="a1"/>
    <w:uiPriority w:val="99"/>
    <w:rsid w:val="00C23D13"/>
    <w:rPr>
      <w:b w:val="0"/>
      <w:bCs w:val="0"/>
      <w:color w:val="106BBE"/>
    </w:rPr>
  </w:style>
  <w:style w:type="table" w:customStyle="1" w:styleId="TableNormal37">
    <w:name w:val="Table Normal3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72">
    <w:name w:val="Сетка таблицы13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70">
    <w:name w:val="Оглавление 1137"/>
    <w:basedOn w:val="a"/>
    <w:uiPriority w:val="1"/>
    <w:qFormat/>
    <w:rsid w:val="00C23D13"/>
    <w:pPr>
      <w:spacing w:before="96"/>
      <w:ind w:left="116" w:hanging="12"/>
    </w:pPr>
    <w:rPr>
      <w:rFonts w:eastAsia="Times New Roman" w:cs="Times New Roman"/>
      <w:szCs w:val="24"/>
      <w:lang w:eastAsia="ru-RU"/>
    </w:rPr>
  </w:style>
  <w:style w:type="paragraph" w:customStyle="1" w:styleId="21371">
    <w:name w:val="Оглавление 2137"/>
    <w:basedOn w:val="a"/>
    <w:uiPriority w:val="1"/>
    <w:qFormat/>
    <w:rsid w:val="00C23D13"/>
    <w:pPr>
      <w:spacing w:before="102"/>
      <w:ind w:left="356" w:hanging="8"/>
    </w:pPr>
    <w:rPr>
      <w:rFonts w:eastAsia="Times New Roman" w:cs="Times New Roman"/>
      <w:szCs w:val="24"/>
      <w:lang w:eastAsia="ru-RU"/>
    </w:rPr>
  </w:style>
  <w:style w:type="paragraph" w:customStyle="1" w:styleId="3137">
    <w:name w:val="Оглавление 3137"/>
    <w:basedOn w:val="a"/>
    <w:uiPriority w:val="1"/>
    <w:qFormat/>
    <w:rsid w:val="00C23D13"/>
    <w:pPr>
      <w:spacing w:before="112"/>
      <w:ind w:left="596" w:hanging="540"/>
    </w:pPr>
    <w:rPr>
      <w:rFonts w:eastAsia="Times New Roman" w:cs="Times New Roman"/>
      <w:szCs w:val="24"/>
      <w:lang w:eastAsia="ru-RU"/>
    </w:rPr>
  </w:style>
  <w:style w:type="paragraph" w:customStyle="1" w:styleId="11371">
    <w:name w:val="Заголовок 113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70">
    <w:name w:val="Заголовок 3137"/>
    <w:basedOn w:val="a"/>
    <w:uiPriority w:val="1"/>
    <w:qFormat/>
    <w:rsid w:val="00C23D13"/>
    <w:pPr>
      <w:ind w:left="824"/>
      <w:outlineLvl w:val="3"/>
    </w:pPr>
    <w:rPr>
      <w:rFonts w:eastAsia="Times New Roman" w:cs="Times New Roman"/>
      <w:b/>
      <w:bCs/>
      <w:szCs w:val="24"/>
      <w:lang w:eastAsia="ru-RU"/>
    </w:rPr>
  </w:style>
  <w:style w:type="character" w:customStyle="1" w:styleId="37d">
    <w:name w:val="Текст выноски Знак37"/>
    <w:basedOn w:val="a1"/>
    <w:uiPriority w:val="99"/>
    <w:semiHidden/>
    <w:rsid w:val="00C23D13"/>
    <w:rPr>
      <w:rFonts w:ascii="Tahoma" w:eastAsia="Times New Roman" w:hAnsi="Tahoma" w:cs="Tahoma"/>
      <w:sz w:val="16"/>
      <w:szCs w:val="16"/>
      <w:lang w:eastAsia="ru-RU"/>
    </w:rPr>
  </w:style>
  <w:style w:type="character" w:customStyle="1" w:styleId="37e">
    <w:name w:val="Текст примечания Знак37"/>
    <w:basedOn w:val="a1"/>
    <w:uiPriority w:val="99"/>
    <w:semiHidden/>
    <w:rsid w:val="00C23D13"/>
    <w:rPr>
      <w:rFonts w:ascii="Times New Roman" w:eastAsia="Times New Roman" w:hAnsi="Times New Roman" w:cs="Times New Roman"/>
      <w:sz w:val="20"/>
      <w:szCs w:val="20"/>
      <w:lang w:eastAsia="ru-RU"/>
    </w:rPr>
  </w:style>
  <w:style w:type="character" w:customStyle="1" w:styleId="37f">
    <w:name w:val="Тема примечания Знак37"/>
    <w:uiPriority w:val="99"/>
    <w:semiHidden/>
    <w:rsid w:val="00C23D13"/>
    <w:rPr>
      <w:rFonts w:ascii="Times New Roman" w:eastAsia="Times New Roman" w:hAnsi="Times New Roman" w:cs="Times New Roman"/>
      <w:b/>
      <w:bCs/>
      <w:sz w:val="20"/>
      <w:szCs w:val="20"/>
      <w:lang w:eastAsia="ru-RU"/>
    </w:rPr>
  </w:style>
  <w:style w:type="paragraph" w:customStyle="1" w:styleId="xl6537">
    <w:name w:val="xl65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7">
    <w:name w:val="xl66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7">
    <w:name w:val="xl673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7">
    <w:name w:val="xl683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7">
    <w:name w:val="xl69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7">
    <w:name w:val="xl703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7">
    <w:name w:val="xl71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7">
    <w:name w:val="xl723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7">
    <w:name w:val="xl73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7">
    <w:name w:val="xl74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7">
    <w:name w:val="xl75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7">
    <w:name w:val="xl76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7">
    <w:name w:val="xl77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6">
    <w:name w:val="xl78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60">
    <w:name w:val="Заголовок 1 Знак36"/>
    <w:basedOn w:val="a1"/>
    <w:uiPriority w:val="1"/>
    <w:rsid w:val="00C23D13"/>
    <w:rPr>
      <w:rFonts w:ascii="Times New Roman" w:eastAsiaTheme="minorEastAsia" w:hAnsi="Times New Roman" w:cs="Times New Roman"/>
      <w:b/>
      <w:bCs/>
      <w:sz w:val="32"/>
      <w:szCs w:val="32"/>
      <w:lang w:eastAsia="ru-RU"/>
    </w:rPr>
  </w:style>
  <w:style w:type="character" w:customStyle="1" w:styleId="237">
    <w:name w:val="Заголовок 2 Знак37"/>
    <w:basedOn w:val="a1"/>
    <w:uiPriority w:val="1"/>
    <w:rsid w:val="00C23D13"/>
    <w:rPr>
      <w:rFonts w:ascii="Times New Roman" w:eastAsiaTheme="minorEastAsia" w:hAnsi="Times New Roman" w:cs="Times New Roman"/>
      <w:b/>
      <w:bCs/>
      <w:sz w:val="28"/>
      <w:szCs w:val="28"/>
      <w:lang w:eastAsia="ru-RU"/>
    </w:rPr>
  </w:style>
  <w:style w:type="character" w:customStyle="1" w:styleId="336">
    <w:name w:val="Заголовок 3 Знак36"/>
    <w:basedOn w:val="a1"/>
    <w:uiPriority w:val="1"/>
    <w:rsid w:val="00C23D13"/>
    <w:rPr>
      <w:rFonts w:ascii="Times New Roman" w:eastAsiaTheme="minorEastAsia" w:hAnsi="Times New Roman" w:cs="Times New Roman"/>
      <w:b/>
      <w:bCs/>
      <w:sz w:val="24"/>
      <w:szCs w:val="24"/>
      <w:lang w:eastAsia="ru-RU"/>
    </w:rPr>
  </w:style>
  <w:style w:type="numbering" w:customStyle="1" w:styleId="1361">
    <w:name w:val="Нет списка136"/>
    <w:next w:val="a3"/>
    <w:uiPriority w:val="99"/>
    <w:semiHidden/>
    <w:unhideWhenUsed/>
    <w:rsid w:val="00C23D13"/>
  </w:style>
  <w:style w:type="character" w:customStyle="1" w:styleId="37f0">
    <w:name w:val="Основной текст Знак37"/>
    <w:basedOn w:val="a1"/>
    <w:uiPriority w:val="1"/>
    <w:rsid w:val="00C23D13"/>
    <w:rPr>
      <w:rFonts w:ascii="Times New Roman" w:eastAsiaTheme="minorEastAsia" w:hAnsi="Times New Roman" w:cs="Times New Roman"/>
      <w:sz w:val="24"/>
      <w:szCs w:val="24"/>
      <w:lang w:eastAsia="ru-RU"/>
    </w:rPr>
  </w:style>
  <w:style w:type="paragraph" w:customStyle="1" w:styleId="TableParagraph36">
    <w:name w:val="Table Paragraph3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6a">
    <w:name w:val="Верхний колонтитул Знак36"/>
    <w:basedOn w:val="a1"/>
    <w:uiPriority w:val="99"/>
    <w:rsid w:val="00C23D13"/>
    <w:rPr>
      <w:rFonts w:ascii="Times New Roman" w:eastAsiaTheme="minorEastAsia" w:hAnsi="Times New Roman" w:cs="Times New Roman"/>
      <w:sz w:val="24"/>
      <w:szCs w:val="24"/>
      <w:lang w:eastAsia="ru-RU"/>
    </w:rPr>
  </w:style>
  <w:style w:type="character" w:customStyle="1" w:styleId="36b">
    <w:name w:val="Нижний колонтитул Знак36"/>
    <w:basedOn w:val="a1"/>
    <w:uiPriority w:val="99"/>
    <w:rsid w:val="00C23D13"/>
    <w:rPr>
      <w:rFonts w:ascii="Times New Roman" w:eastAsiaTheme="minorEastAsia" w:hAnsi="Times New Roman" w:cs="Times New Roman"/>
      <w:sz w:val="24"/>
      <w:szCs w:val="24"/>
      <w:lang w:eastAsia="ru-RU"/>
    </w:rPr>
  </w:style>
  <w:style w:type="paragraph" w:customStyle="1" w:styleId="21360">
    <w:name w:val="Заголовок 2136"/>
    <w:basedOn w:val="a"/>
    <w:uiPriority w:val="1"/>
    <w:qFormat/>
    <w:rsid w:val="00C23D13"/>
    <w:pPr>
      <w:widowControl w:val="0"/>
      <w:ind w:left="692" w:hanging="8"/>
      <w:outlineLvl w:val="2"/>
    </w:pPr>
    <w:rPr>
      <w:rFonts w:eastAsia="Times New Roman"/>
      <w:b/>
      <w:bCs/>
      <w:sz w:val="28"/>
      <w:szCs w:val="28"/>
      <w:lang w:val="en-US"/>
    </w:rPr>
  </w:style>
  <w:style w:type="character" w:customStyle="1" w:styleId="36c">
    <w:name w:val="Гипертекстовая ссылка36"/>
    <w:basedOn w:val="a1"/>
    <w:uiPriority w:val="99"/>
    <w:rsid w:val="00C23D13"/>
    <w:rPr>
      <w:b w:val="0"/>
      <w:bCs w:val="0"/>
      <w:color w:val="106BBE"/>
    </w:rPr>
  </w:style>
  <w:style w:type="table" w:customStyle="1" w:styleId="TableNormal36">
    <w:name w:val="Table Normal3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62">
    <w:name w:val="Сетка таблицы13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60">
    <w:name w:val="Оглавление 1136"/>
    <w:basedOn w:val="a"/>
    <w:uiPriority w:val="1"/>
    <w:qFormat/>
    <w:rsid w:val="00C23D13"/>
    <w:pPr>
      <w:spacing w:before="96"/>
      <w:ind w:left="116" w:hanging="12"/>
    </w:pPr>
    <w:rPr>
      <w:rFonts w:eastAsia="Times New Roman" w:cs="Times New Roman"/>
      <w:szCs w:val="24"/>
      <w:lang w:eastAsia="ru-RU"/>
    </w:rPr>
  </w:style>
  <w:style w:type="paragraph" w:customStyle="1" w:styleId="21361">
    <w:name w:val="Оглавление 2136"/>
    <w:basedOn w:val="a"/>
    <w:uiPriority w:val="1"/>
    <w:qFormat/>
    <w:rsid w:val="00C23D13"/>
    <w:pPr>
      <w:spacing w:before="102"/>
      <w:ind w:left="356" w:hanging="8"/>
    </w:pPr>
    <w:rPr>
      <w:rFonts w:eastAsia="Times New Roman" w:cs="Times New Roman"/>
      <w:szCs w:val="24"/>
      <w:lang w:eastAsia="ru-RU"/>
    </w:rPr>
  </w:style>
  <w:style w:type="paragraph" w:customStyle="1" w:styleId="3136">
    <w:name w:val="Оглавление 3136"/>
    <w:basedOn w:val="a"/>
    <w:uiPriority w:val="1"/>
    <w:qFormat/>
    <w:rsid w:val="00C23D13"/>
    <w:pPr>
      <w:spacing w:before="112"/>
      <w:ind w:left="596" w:hanging="540"/>
    </w:pPr>
    <w:rPr>
      <w:rFonts w:eastAsia="Times New Roman" w:cs="Times New Roman"/>
      <w:szCs w:val="24"/>
      <w:lang w:eastAsia="ru-RU"/>
    </w:rPr>
  </w:style>
  <w:style w:type="paragraph" w:customStyle="1" w:styleId="11361">
    <w:name w:val="Заголовок 113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60">
    <w:name w:val="Заголовок 3136"/>
    <w:basedOn w:val="a"/>
    <w:uiPriority w:val="1"/>
    <w:qFormat/>
    <w:rsid w:val="00C23D13"/>
    <w:pPr>
      <w:ind w:left="824"/>
      <w:outlineLvl w:val="3"/>
    </w:pPr>
    <w:rPr>
      <w:rFonts w:eastAsia="Times New Roman" w:cs="Times New Roman"/>
      <w:b/>
      <w:bCs/>
      <w:szCs w:val="24"/>
      <w:lang w:eastAsia="ru-RU"/>
    </w:rPr>
  </w:style>
  <w:style w:type="character" w:customStyle="1" w:styleId="36d">
    <w:name w:val="Текст выноски Знак36"/>
    <w:basedOn w:val="a1"/>
    <w:uiPriority w:val="99"/>
    <w:semiHidden/>
    <w:rsid w:val="00C23D13"/>
    <w:rPr>
      <w:rFonts w:ascii="Tahoma" w:eastAsia="Times New Roman" w:hAnsi="Tahoma" w:cs="Tahoma"/>
      <w:sz w:val="16"/>
      <w:szCs w:val="16"/>
      <w:lang w:eastAsia="ru-RU"/>
    </w:rPr>
  </w:style>
  <w:style w:type="character" w:customStyle="1" w:styleId="36e">
    <w:name w:val="Текст примечания Знак36"/>
    <w:basedOn w:val="a1"/>
    <w:uiPriority w:val="99"/>
    <w:semiHidden/>
    <w:rsid w:val="00C23D13"/>
    <w:rPr>
      <w:rFonts w:ascii="Times New Roman" w:eastAsia="Times New Roman" w:hAnsi="Times New Roman" w:cs="Times New Roman"/>
      <w:sz w:val="20"/>
      <w:szCs w:val="20"/>
      <w:lang w:eastAsia="ru-RU"/>
    </w:rPr>
  </w:style>
  <w:style w:type="character" w:customStyle="1" w:styleId="36f">
    <w:name w:val="Тема примечания Знак36"/>
    <w:uiPriority w:val="99"/>
    <w:semiHidden/>
    <w:rsid w:val="00C23D13"/>
    <w:rPr>
      <w:rFonts w:ascii="Times New Roman" w:eastAsia="Times New Roman" w:hAnsi="Times New Roman" w:cs="Times New Roman"/>
      <w:b/>
      <w:bCs/>
      <w:sz w:val="20"/>
      <w:szCs w:val="20"/>
      <w:lang w:eastAsia="ru-RU"/>
    </w:rPr>
  </w:style>
  <w:style w:type="paragraph" w:customStyle="1" w:styleId="xl6536">
    <w:name w:val="xl65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6">
    <w:name w:val="xl66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6">
    <w:name w:val="xl673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6">
    <w:name w:val="xl683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6">
    <w:name w:val="xl69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6">
    <w:name w:val="xl703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6">
    <w:name w:val="xl71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6">
    <w:name w:val="xl723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6">
    <w:name w:val="xl73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6">
    <w:name w:val="xl74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6">
    <w:name w:val="xl75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6">
    <w:name w:val="xl76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6">
    <w:name w:val="xl77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5">
    <w:name w:val="xl78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50">
    <w:name w:val="Заголовок 1 Знак35"/>
    <w:basedOn w:val="a1"/>
    <w:uiPriority w:val="1"/>
    <w:rsid w:val="00C23D13"/>
    <w:rPr>
      <w:rFonts w:ascii="Times New Roman" w:eastAsiaTheme="minorEastAsia" w:hAnsi="Times New Roman" w:cs="Times New Roman"/>
      <w:b/>
      <w:bCs/>
      <w:sz w:val="32"/>
      <w:szCs w:val="32"/>
      <w:lang w:eastAsia="ru-RU"/>
    </w:rPr>
  </w:style>
  <w:style w:type="character" w:customStyle="1" w:styleId="236">
    <w:name w:val="Заголовок 2 Знак36"/>
    <w:basedOn w:val="a1"/>
    <w:uiPriority w:val="1"/>
    <w:rsid w:val="00C23D13"/>
    <w:rPr>
      <w:rFonts w:ascii="Times New Roman" w:eastAsiaTheme="minorEastAsia" w:hAnsi="Times New Roman" w:cs="Times New Roman"/>
      <w:b/>
      <w:bCs/>
      <w:sz w:val="28"/>
      <w:szCs w:val="28"/>
      <w:lang w:eastAsia="ru-RU"/>
    </w:rPr>
  </w:style>
  <w:style w:type="character" w:customStyle="1" w:styleId="335">
    <w:name w:val="Заголовок 3 Знак35"/>
    <w:basedOn w:val="a1"/>
    <w:uiPriority w:val="1"/>
    <w:rsid w:val="00C23D13"/>
    <w:rPr>
      <w:rFonts w:ascii="Times New Roman" w:eastAsiaTheme="minorEastAsia" w:hAnsi="Times New Roman" w:cs="Times New Roman"/>
      <w:b/>
      <w:bCs/>
      <w:sz w:val="24"/>
      <w:szCs w:val="24"/>
      <w:lang w:eastAsia="ru-RU"/>
    </w:rPr>
  </w:style>
  <w:style w:type="numbering" w:customStyle="1" w:styleId="1351">
    <w:name w:val="Нет списка135"/>
    <w:next w:val="a3"/>
    <w:uiPriority w:val="99"/>
    <w:semiHidden/>
    <w:unhideWhenUsed/>
    <w:rsid w:val="00C23D13"/>
  </w:style>
  <w:style w:type="character" w:customStyle="1" w:styleId="36f0">
    <w:name w:val="Основной текст Знак36"/>
    <w:basedOn w:val="a1"/>
    <w:uiPriority w:val="1"/>
    <w:rsid w:val="00C23D13"/>
    <w:rPr>
      <w:rFonts w:ascii="Times New Roman" w:eastAsiaTheme="minorEastAsia" w:hAnsi="Times New Roman" w:cs="Times New Roman"/>
      <w:sz w:val="24"/>
      <w:szCs w:val="24"/>
      <w:lang w:eastAsia="ru-RU"/>
    </w:rPr>
  </w:style>
  <w:style w:type="paragraph" w:customStyle="1" w:styleId="TableParagraph35">
    <w:name w:val="Table Paragraph3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5a">
    <w:name w:val="Верхний колонтитул Знак35"/>
    <w:basedOn w:val="a1"/>
    <w:uiPriority w:val="99"/>
    <w:rsid w:val="00C23D13"/>
    <w:rPr>
      <w:rFonts w:ascii="Times New Roman" w:eastAsiaTheme="minorEastAsia" w:hAnsi="Times New Roman" w:cs="Times New Roman"/>
      <w:sz w:val="24"/>
      <w:szCs w:val="24"/>
      <w:lang w:eastAsia="ru-RU"/>
    </w:rPr>
  </w:style>
  <w:style w:type="character" w:customStyle="1" w:styleId="35b">
    <w:name w:val="Нижний колонтитул Знак35"/>
    <w:basedOn w:val="a1"/>
    <w:uiPriority w:val="99"/>
    <w:rsid w:val="00C23D13"/>
    <w:rPr>
      <w:rFonts w:ascii="Times New Roman" w:eastAsiaTheme="minorEastAsia" w:hAnsi="Times New Roman" w:cs="Times New Roman"/>
      <w:sz w:val="24"/>
      <w:szCs w:val="24"/>
      <w:lang w:eastAsia="ru-RU"/>
    </w:rPr>
  </w:style>
  <w:style w:type="paragraph" w:customStyle="1" w:styleId="21350">
    <w:name w:val="Заголовок 2135"/>
    <w:basedOn w:val="a"/>
    <w:uiPriority w:val="1"/>
    <w:qFormat/>
    <w:rsid w:val="00C23D13"/>
    <w:pPr>
      <w:widowControl w:val="0"/>
      <w:ind w:left="692" w:hanging="8"/>
      <w:outlineLvl w:val="2"/>
    </w:pPr>
    <w:rPr>
      <w:rFonts w:eastAsia="Times New Roman"/>
      <w:b/>
      <w:bCs/>
      <w:sz w:val="28"/>
      <w:szCs w:val="28"/>
      <w:lang w:val="en-US"/>
    </w:rPr>
  </w:style>
  <w:style w:type="character" w:customStyle="1" w:styleId="35c">
    <w:name w:val="Гипертекстовая ссылка35"/>
    <w:basedOn w:val="a1"/>
    <w:uiPriority w:val="99"/>
    <w:rsid w:val="00C23D13"/>
    <w:rPr>
      <w:b w:val="0"/>
      <w:bCs w:val="0"/>
      <w:color w:val="106BBE"/>
    </w:rPr>
  </w:style>
  <w:style w:type="table" w:customStyle="1" w:styleId="TableNormal35">
    <w:name w:val="Table Normal3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52">
    <w:name w:val="Сетка таблицы13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50">
    <w:name w:val="Оглавление 1135"/>
    <w:basedOn w:val="a"/>
    <w:uiPriority w:val="1"/>
    <w:qFormat/>
    <w:rsid w:val="00C23D13"/>
    <w:pPr>
      <w:spacing w:before="96"/>
      <w:ind w:left="116" w:hanging="12"/>
    </w:pPr>
    <w:rPr>
      <w:rFonts w:eastAsia="Times New Roman" w:cs="Times New Roman"/>
      <w:szCs w:val="24"/>
      <w:lang w:eastAsia="ru-RU"/>
    </w:rPr>
  </w:style>
  <w:style w:type="paragraph" w:customStyle="1" w:styleId="21351">
    <w:name w:val="Оглавление 2135"/>
    <w:basedOn w:val="a"/>
    <w:uiPriority w:val="1"/>
    <w:qFormat/>
    <w:rsid w:val="00C23D13"/>
    <w:pPr>
      <w:spacing w:before="102"/>
      <w:ind w:left="356" w:hanging="8"/>
    </w:pPr>
    <w:rPr>
      <w:rFonts w:eastAsia="Times New Roman" w:cs="Times New Roman"/>
      <w:szCs w:val="24"/>
      <w:lang w:eastAsia="ru-RU"/>
    </w:rPr>
  </w:style>
  <w:style w:type="paragraph" w:customStyle="1" w:styleId="3135">
    <w:name w:val="Оглавление 3135"/>
    <w:basedOn w:val="a"/>
    <w:uiPriority w:val="1"/>
    <w:qFormat/>
    <w:rsid w:val="00C23D13"/>
    <w:pPr>
      <w:spacing w:before="112"/>
      <w:ind w:left="596" w:hanging="540"/>
    </w:pPr>
    <w:rPr>
      <w:rFonts w:eastAsia="Times New Roman" w:cs="Times New Roman"/>
      <w:szCs w:val="24"/>
      <w:lang w:eastAsia="ru-RU"/>
    </w:rPr>
  </w:style>
  <w:style w:type="paragraph" w:customStyle="1" w:styleId="11351">
    <w:name w:val="Заголовок 113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50">
    <w:name w:val="Заголовок 3135"/>
    <w:basedOn w:val="a"/>
    <w:uiPriority w:val="1"/>
    <w:qFormat/>
    <w:rsid w:val="00C23D13"/>
    <w:pPr>
      <w:ind w:left="824"/>
      <w:outlineLvl w:val="3"/>
    </w:pPr>
    <w:rPr>
      <w:rFonts w:eastAsia="Times New Roman" w:cs="Times New Roman"/>
      <w:b/>
      <w:bCs/>
      <w:szCs w:val="24"/>
      <w:lang w:eastAsia="ru-RU"/>
    </w:rPr>
  </w:style>
  <w:style w:type="character" w:customStyle="1" w:styleId="35d">
    <w:name w:val="Текст выноски Знак35"/>
    <w:basedOn w:val="a1"/>
    <w:uiPriority w:val="99"/>
    <w:semiHidden/>
    <w:rsid w:val="00C23D13"/>
    <w:rPr>
      <w:rFonts w:ascii="Tahoma" w:eastAsia="Times New Roman" w:hAnsi="Tahoma" w:cs="Tahoma"/>
      <w:sz w:val="16"/>
      <w:szCs w:val="16"/>
      <w:lang w:eastAsia="ru-RU"/>
    </w:rPr>
  </w:style>
  <w:style w:type="character" w:customStyle="1" w:styleId="35e">
    <w:name w:val="Текст примечания Знак35"/>
    <w:basedOn w:val="a1"/>
    <w:uiPriority w:val="99"/>
    <w:semiHidden/>
    <w:rsid w:val="00C23D13"/>
    <w:rPr>
      <w:rFonts w:ascii="Times New Roman" w:eastAsia="Times New Roman" w:hAnsi="Times New Roman" w:cs="Times New Roman"/>
      <w:sz w:val="20"/>
      <w:szCs w:val="20"/>
      <w:lang w:eastAsia="ru-RU"/>
    </w:rPr>
  </w:style>
  <w:style w:type="character" w:customStyle="1" w:styleId="35f">
    <w:name w:val="Тема примечания Знак35"/>
    <w:uiPriority w:val="99"/>
    <w:semiHidden/>
    <w:rsid w:val="00C23D13"/>
    <w:rPr>
      <w:rFonts w:ascii="Times New Roman" w:eastAsia="Times New Roman" w:hAnsi="Times New Roman" w:cs="Times New Roman"/>
      <w:b/>
      <w:bCs/>
      <w:sz w:val="20"/>
      <w:szCs w:val="20"/>
      <w:lang w:eastAsia="ru-RU"/>
    </w:rPr>
  </w:style>
  <w:style w:type="paragraph" w:customStyle="1" w:styleId="xl6535">
    <w:name w:val="xl65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5">
    <w:name w:val="xl66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5">
    <w:name w:val="xl673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5">
    <w:name w:val="xl683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5">
    <w:name w:val="xl69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5">
    <w:name w:val="xl703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5">
    <w:name w:val="xl71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5">
    <w:name w:val="xl723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5">
    <w:name w:val="xl73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5">
    <w:name w:val="xl74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5">
    <w:name w:val="xl75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5">
    <w:name w:val="xl76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5">
    <w:name w:val="xl77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4">
    <w:name w:val="xl78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40">
    <w:name w:val="Заголовок 1 Знак34"/>
    <w:basedOn w:val="a1"/>
    <w:uiPriority w:val="1"/>
    <w:rsid w:val="00C23D13"/>
    <w:rPr>
      <w:rFonts w:ascii="Times New Roman" w:eastAsiaTheme="minorEastAsia" w:hAnsi="Times New Roman" w:cs="Times New Roman"/>
      <w:b/>
      <w:bCs/>
      <w:sz w:val="32"/>
      <w:szCs w:val="32"/>
      <w:lang w:eastAsia="ru-RU"/>
    </w:rPr>
  </w:style>
  <w:style w:type="character" w:customStyle="1" w:styleId="235">
    <w:name w:val="Заголовок 2 Знак35"/>
    <w:basedOn w:val="a1"/>
    <w:uiPriority w:val="1"/>
    <w:rsid w:val="00C23D13"/>
    <w:rPr>
      <w:rFonts w:ascii="Times New Roman" w:eastAsiaTheme="minorEastAsia" w:hAnsi="Times New Roman" w:cs="Times New Roman"/>
      <w:b/>
      <w:bCs/>
      <w:sz w:val="28"/>
      <w:szCs w:val="28"/>
      <w:lang w:eastAsia="ru-RU"/>
    </w:rPr>
  </w:style>
  <w:style w:type="character" w:customStyle="1" w:styleId="334">
    <w:name w:val="Заголовок 3 Знак34"/>
    <w:basedOn w:val="a1"/>
    <w:uiPriority w:val="1"/>
    <w:rsid w:val="00C23D13"/>
    <w:rPr>
      <w:rFonts w:ascii="Times New Roman" w:eastAsiaTheme="minorEastAsia" w:hAnsi="Times New Roman" w:cs="Times New Roman"/>
      <w:b/>
      <w:bCs/>
      <w:sz w:val="24"/>
      <w:szCs w:val="24"/>
      <w:lang w:eastAsia="ru-RU"/>
    </w:rPr>
  </w:style>
  <w:style w:type="numbering" w:customStyle="1" w:styleId="1341">
    <w:name w:val="Нет списка134"/>
    <w:next w:val="a3"/>
    <w:uiPriority w:val="99"/>
    <w:semiHidden/>
    <w:unhideWhenUsed/>
    <w:rsid w:val="00C23D13"/>
  </w:style>
  <w:style w:type="character" w:customStyle="1" w:styleId="35f0">
    <w:name w:val="Основной текст Знак35"/>
    <w:basedOn w:val="a1"/>
    <w:uiPriority w:val="1"/>
    <w:rsid w:val="00C23D13"/>
    <w:rPr>
      <w:rFonts w:ascii="Times New Roman" w:eastAsiaTheme="minorEastAsia" w:hAnsi="Times New Roman" w:cs="Times New Roman"/>
      <w:sz w:val="24"/>
      <w:szCs w:val="24"/>
      <w:lang w:eastAsia="ru-RU"/>
    </w:rPr>
  </w:style>
  <w:style w:type="paragraph" w:customStyle="1" w:styleId="TableParagraph34">
    <w:name w:val="Table Paragraph3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4a">
    <w:name w:val="Верхний колонтитул Знак34"/>
    <w:basedOn w:val="a1"/>
    <w:uiPriority w:val="99"/>
    <w:rsid w:val="00C23D13"/>
    <w:rPr>
      <w:rFonts w:ascii="Times New Roman" w:eastAsiaTheme="minorEastAsia" w:hAnsi="Times New Roman" w:cs="Times New Roman"/>
      <w:sz w:val="24"/>
      <w:szCs w:val="24"/>
      <w:lang w:eastAsia="ru-RU"/>
    </w:rPr>
  </w:style>
  <w:style w:type="character" w:customStyle="1" w:styleId="34b">
    <w:name w:val="Нижний колонтитул Знак34"/>
    <w:basedOn w:val="a1"/>
    <w:uiPriority w:val="99"/>
    <w:rsid w:val="00C23D13"/>
    <w:rPr>
      <w:rFonts w:ascii="Times New Roman" w:eastAsiaTheme="minorEastAsia" w:hAnsi="Times New Roman" w:cs="Times New Roman"/>
      <w:sz w:val="24"/>
      <w:szCs w:val="24"/>
      <w:lang w:eastAsia="ru-RU"/>
    </w:rPr>
  </w:style>
  <w:style w:type="paragraph" w:customStyle="1" w:styleId="21340">
    <w:name w:val="Заголовок 2134"/>
    <w:basedOn w:val="a"/>
    <w:uiPriority w:val="1"/>
    <w:qFormat/>
    <w:rsid w:val="00C23D13"/>
    <w:pPr>
      <w:widowControl w:val="0"/>
      <w:ind w:left="692" w:hanging="8"/>
      <w:outlineLvl w:val="2"/>
    </w:pPr>
    <w:rPr>
      <w:rFonts w:eastAsia="Times New Roman"/>
      <w:b/>
      <w:bCs/>
      <w:sz w:val="28"/>
      <w:szCs w:val="28"/>
      <w:lang w:val="en-US"/>
    </w:rPr>
  </w:style>
  <w:style w:type="character" w:customStyle="1" w:styleId="34c">
    <w:name w:val="Гипертекстовая ссылка34"/>
    <w:basedOn w:val="a1"/>
    <w:uiPriority w:val="99"/>
    <w:rsid w:val="00C23D13"/>
    <w:rPr>
      <w:b w:val="0"/>
      <w:bCs w:val="0"/>
      <w:color w:val="106BBE"/>
    </w:rPr>
  </w:style>
  <w:style w:type="table" w:customStyle="1" w:styleId="TableNormal34">
    <w:name w:val="Table Normal3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42">
    <w:name w:val="Сетка таблицы13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41">
    <w:name w:val="Оглавление 1134"/>
    <w:basedOn w:val="a"/>
    <w:uiPriority w:val="1"/>
    <w:qFormat/>
    <w:rsid w:val="00C23D13"/>
    <w:pPr>
      <w:spacing w:before="96"/>
      <w:ind w:left="116" w:hanging="12"/>
    </w:pPr>
    <w:rPr>
      <w:rFonts w:eastAsia="Times New Roman" w:cs="Times New Roman"/>
      <w:szCs w:val="24"/>
      <w:lang w:eastAsia="ru-RU"/>
    </w:rPr>
  </w:style>
  <w:style w:type="paragraph" w:customStyle="1" w:styleId="21341">
    <w:name w:val="Оглавление 2134"/>
    <w:basedOn w:val="a"/>
    <w:uiPriority w:val="1"/>
    <w:qFormat/>
    <w:rsid w:val="00C23D13"/>
    <w:pPr>
      <w:spacing w:before="102"/>
      <w:ind w:left="356" w:hanging="8"/>
    </w:pPr>
    <w:rPr>
      <w:rFonts w:eastAsia="Times New Roman" w:cs="Times New Roman"/>
      <w:szCs w:val="24"/>
      <w:lang w:eastAsia="ru-RU"/>
    </w:rPr>
  </w:style>
  <w:style w:type="paragraph" w:customStyle="1" w:styleId="3134">
    <w:name w:val="Оглавление 3134"/>
    <w:basedOn w:val="a"/>
    <w:uiPriority w:val="1"/>
    <w:qFormat/>
    <w:rsid w:val="00C23D13"/>
    <w:pPr>
      <w:spacing w:before="112"/>
      <w:ind w:left="596" w:hanging="540"/>
    </w:pPr>
    <w:rPr>
      <w:rFonts w:eastAsia="Times New Roman" w:cs="Times New Roman"/>
      <w:szCs w:val="24"/>
      <w:lang w:eastAsia="ru-RU"/>
    </w:rPr>
  </w:style>
  <w:style w:type="paragraph" w:customStyle="1" w:styleId="11342">
    <w:name w:val="Заголовок 113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40">
    <w:name w:val="Заголовок 3134"/>
    <w:basedOn w:val="a"/>
    <w:uiPriority w:val="1"/>
    <w:qFormat/>
    <w:rsid w:val="00C23D13"/>
    <w:pPr>
      <w:ind w:left="824"/>
      <w:outlineLvl w:val="3"/>
    </w:pPr>
    <w:rPr>
      <w:rFonts w:eastAsia="Times New Roman" w:cs="Times New Roman"/>
      <w:b/>
      <w:bCs/>
      <w:szCs w:val="24"/>
      <w:lang w:eastAsia="ru-RU"/>
    </w:rPr>
  </w:style>
  <w:style w:type="character" w:customStyle="1" w:styleId="34d">
    <w:name w:val="Текст выноски Знак34"/>
    <w:basedOn w:val="a1"/>
    <w:uiPriority w:val="99"/>
    <w:semiHidden/>
    <w:rsid w:val="00C23D13"/>
    <w:rPr>
      <w:rFonts w:ascii="Tahoma" w:eastAsia="Times New Roman" w:hAnsi="Tahoma" w:cs="Tahoma"/>
      <w:sz w:val="16"/>
      <w:szCs w:val="16"/>
      <w:lang w:eastAsia="ru-RU"/>
    </w:rPr>
  </w:style>
  <w:style w:type="character" w:customStyle="1" w:styleId="34e">
    <w:name w:val="Текст примечания Знак34"/>
    <w:basedOn w:val="a1"/>
    <w:uiPriority w:val="99"/>
    <w:semiHidden/>
    <w:rsid w:val="00C23D13"/>
    <w:rPr>
      <w:rFonts w:ascii="Times New Roman" w:eastAsia="Times New Roman" w:hAnsi="Times New Roman" w:cs="Times New Roman"/>
      <w:sz w:val="20"/>
      <w:szCs w:val="20"/>
      <w:lang w:eastAsia="ru-RU"/>
    </w:rPr>
  </w:style>
  <w:style w:type="character" w:customStyle="1" w:styleId="34f">
    <w:name w:val="Тема примечания Знак34"/>
    <w:uiPriority w:val="99"/>
    <w:semiHidden/>
    <w:rsid w:val="00C23D13"/>
    <w:rPr>
      <w:rFonts w:ascii="Times New Roman" w:eastAsia="Times New Roman" w:hAnsi="Times New Roman" w:cs="Times New Roman"/>
      <w:b/>
      <w:bCs/>
      <w:sz w:val="20"/>
      <w:szCs w:val="20"/>
      <w:lang w:eastAsia="ru-RU"/>
    </w:rPr>
  </w:style>
  <w:style w:type="paragraph" w:customStyle="1" w:styleId="xl6534">
    <w:name w:val="xl65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4">
    <w:name w:val="xl66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4">
    <w:name w:val="xl673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4">
    <w:name w:val="xl683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4">
    <w:name w:val="xl69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4">
    <w:name w:val="xl703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4">
    <w:name w:val="xl71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4">
    <w:name w:val="xl723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4">
    <w:name w:val="xl73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4">
    <w:name w:val="xl74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4">
    <w:name w:val="xl75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4">
    <w:name w:val="xl76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4">
    <w:name w:val="xl77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3">
    <w:name w:val="xl78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30">
    <w:name w:val="Заголовок 1 Знак33"/>
    <w:basedOn w:val="a1"/>
    <w:uiPriority w:val="1"/>
    <w:rsid w:val="00C23D13"/>
    <w:rPr>
      <w:rFonts w:ascii="Times New Roman" w:eastAsiaTheme="minorEastAsia" w:hAnsi="Times New Roman" w:cs="Times New Roman"/>
      <w:b/>
      <w:bCs/>
      <w:sz w:val="32"/>
      <w:szCs w:val="32"/>
      <w:lang w:eastAsia="ru-RU"/>
    </w:rPr>
  </w:style>
  <w:style w:type="character" w:customStyle="1" w:styleId="234">
    <w:name w:val="Заголовок 2 Знак34"/>
    <w:basedOn w:val="a1"/>
    <w:uiPriority w:val="1"/>
    <w:rsid w:val="00C23D13"/>
    <w:rPr>
      <w:rFonts w:ascii="Times New Roman" w:eastAsiaTheme="minorEastAsia" w:hAnsi="Times New Roman" w:cs="Times New Roman"/>
      <w:b/>
      <w:bCs/>
      <w:sz w:val="28"/>
      <w:szCs w:val="28"/>
      <w:lang w:eastAsia="ru-RU"/>
    </w:rPr>
  </w:style>
  <w:style w:type="character" w:customStyle="1" w:styleId="333">
    <w:name w:val="Заголовок 3 Знак33"/>
    <w:basedOn w:val="a1"/>
    <w:uiPriority w:val="1"/>
    <w:rsid w:val="00C23D13"/>
    <w:rPr>
      <w:rFonts w:ascii="Times New Roman" w:eastAsiaTheme="minorEastAsia" w:hAnsi="Times New Roman" w:cs="Times New Roman"/>
      <w:b/>
      <w:bCs/>
      <w:sz w:val="24"/>
      <w:szCs w:val="24"/>
      <w:lang w:eastAsia="ru-RU"/>
    </w:rPr>
  </w:style>
  <w:style w:type="numbering" w:customStyle="1" w:styleId="1331">
    <w:name w:val="Нет списка133"/>
    <w:next w:val="a3"/>
    <w:uiPriority w:val="99"/>
    <w:semiHidden/>
    <w:unhideWhenUsed/>
    <w:rsid w:val="00C23D13"/>
  </w:style>
  <w:style w:type="character" w:customStyle="1" w:styleId="34f0">
    <w:name w:val="Основной текст Знак34"/>
    <w:basedOn w:val="a1"/>
    <w:uiPriority w:val="1"/>
    <w:rsid w:val="00C23D13"/>
    <w:rPr>
      <w:rFonts w:ascii="Times New Roman" w:eastAsiaTheme="minorEastAsia" w:hAnsi="Times New Roman" w:cs="Times New Roman"/>
      <w:sz w:val="24"/>
      <w:szCs w:val="24"/>
      <w:lang w:eastAsia="ru-RU"/>
    </w:rPr>
  </w:style>
  <w:style w:type="paragraph" w:customStyle="1" w:styleId="TableParagraph33">
    <w:name w:val="Table Paragraph3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30">
    <w:name w:val="Верхний колонтитул Знак33"/>
    <w:basedOn w:val="a1"/>
    <w:uiPriority w:val="99"/>
    <w:rsid w:val="00C23D13"/>
    <w:rPr>
      <w:rFonts w:ascii="Times New Roman" w:eastAsiaTheme="minorEastAsia" w:hAnsi="Times New Roman" w:cs="Times New Roman"/>
      <w:sz w:val="24"/>
      <w:szCs w:val="24"/>
      <w:lang w:eastAsia="ru-RU"/>
    </w:rPr>
  </w:style>
  <w:style w:type="character" w:customStyle="1" w:styleId="331">
    <w:name w:val="Нижний колонтитул Знак33"/>
    <w:basedOn w:val="a1"/>
    <w:uiPriority w:val="99"/>
    <w:rsid w:val="00C23D13"/>
    <w:rPr>
      <w:rFonts w:ascii="Times New Roman" w:eastAsiaTheme="minorEastAsia" w:hAnsi="Times New Roman" w:cs="Times New Roman"/>
      <w:sz w:val="24"/>
      <w:szCs w:val="24"/>
      <w:lang w:eastAsia="ru-RU"/>
    </w:rPr>
  </w:style>
  <w:style w:type="paragraph" w:customStyle="1" w:styleId="21330">
    <w:name w:val="Заголовок 2133"/>
    <w:basedOn w:val="a"/>
    <w:uiPriority w:val="1"/>
    <w:qFormat/>
    <w:rsid w:val="00C23D13"/>
    <w:pPr>
      <w:widowControl w:val="0"/>
      <w:ind w:left="692" w:hanging="8"/>
      <w:outlineLvl w:val="2"/>
    </w:pPr>
    <w:rPr>
      <w:rFonts w:eastAsia="Times New Roman"/>
      <w:b/>
      <w:bCs/>
      <w:sz w:val="28"/>
      <w:szCs w:val="28"/>
      <w:lang w:val="en-US"/>
    </w:rPr>
  </w:style>
  <w:style w:type="character" w:customStyle="1" w:styleId="332">
    <w:name w:val="Гипертекстовая ссылка33"/>
    <w:basedOn w:val="a1"/>
    <w:uiPriority w:val="99"/>
    <w:rsid w:val="00C23D13"/>
    <w:rPr>
      <w:b w:val="0"/>
      <w:bCs w:val="0"/>
      <w:color w:val="106BBE"/>
    </w:rPr>
  </w:style>
  <w:style w:type="table" w:customStyle="1" w:styleId="TableNormal33">
    <w:name w:val="Table Normal3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32">
    <w:name w:val="Сетка таблицы13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31">
    <w:name w:val="Оглавление 1133"/>
    <w:basedOn w:val="a"/>
    <w:uiPriority w:val="1"/>
    <w:qFormat/>
    <w:rsid w:val="00C23D13"/>
    <w:pPr>
      <w:spacing w:before="96"/>
      <w:ind w:left="116" w:hanging="12"/>
    </w:pPr>
    <w:rPr>
      <w:rFonts w:eastAsia="Times New Roman" w:cs="Times New Roman"/>
      <w:szCs w:val="24"/>
      <w:lang w:eastAsia="ru-RU"/>
    </w:rPr>
  </w:style>
  <w:style w:type="paragraph" w:customStyle="1" w:styleId="21331">
    <w:name w:val="Оглавление 2133"/>
    <w:basedOn w:val="a"/>
    <w:uiPriority w:val="1"/>
    <w:qFormat/>
    <w:rsid w:val="00C23D13"/>
    <w:pPr>
      <w:spacing w:before="102"/>
      <w:ind w:left="356" w:hanging="8"/>
    </w:pPr>
    <w:rPr>
      <w:rFonts w:eastAsia="Times New Roman" w:cs="Times New Roman"/>
      <w:szCs w:val="24"/>
      <w:lang w:eastAsia="ru-RU"/>
    </w:rPr>
  </w:style>
  <w:style w:type="paragraph" w:customStyle="1" w:styleId="3133">
    <w:name w:val="Оглавление 3133"/>
    <w:basedOn w:val="a"/>
    <w:uiPriority w:val="1"/>
    <w:qFormat/>
    <w:rsid w:val="00C23D13"/>
    <w:pPr>
      <w:spacing w:before="112"/>
      <w:ind w:left="596" w:hanging="540"/>
    </w:pPr>
    <w:rPr>
      <w:rFonts w:eastAsia="Times New Roman" w:cs="Times New Roman"/>
      <w:szCs w:val="24"/>
      <w:lang w:eastAsia="ru-RU"/>
    </w:rPr>
  </w:style>
  <w:style w:type="paragraph" w:customStyle="1" w:styleId="11332">
    <w:name w:val="Заголовок 113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30">
    <w:name w:val="Заголовок 3133"/>
    <w:basedOn w:val="a"/>
    <w:uiPriority w:val="1"/>
    <w:qFormat/>
    <w:rsid w:val="00C23D13"/>
    <w:pPr>
      <w:ind w:left="824"/>
      <w:outlineLvl w:val="3"/>
    </w:pPr>
    <w:rPr>
      <w:rFonts w:eastAsia="Times New Roman" w:cs="Times New Roman"/>
      <w:b/>
      <w:bCs/>
      <w:szCs w:val="24"/>
      <w:lang w:eastAsia="ru-RU"/>
    </w:rPr>
  </w:style>
  <w:style w:type="character" w:customStyle="1" w:styleId="33a">
    <w:name w:val="Текст выноски Знак33"/>
    <w:basedOn w:val="a1"/>
    <w:uiPriority w:val="99"/>
    <w:semiHidden/>
    <w:rsid w:val="00C23D13"/>
    <w:rPr>
      <w:rFonts w:ascii="Tahoma" w:eastAsia="Times New Roman" w:hAnsi="Tahoma" w:cs="Tahoma"/>
      <w:sz w:val="16"/>
      <w:szCs w:val="16"/>
      <w:lang w:eastAsia="ru-RU"/>
    </w:rPr>
  </w:style>
  <w:style w:type="character" w:customStyle="1" w:styleId="33b">
    <w:name w:val="Текст примечания Знак33"/>
    <w:basedOn w:val="a1"/>
    <w:uiPriority w:val="99"/>
    <w:semiHidden/>
    <w:rsid w:val="00C23D13"/>
    <w:rPr>
      <w:rFonts w:ascii="Times New Roman" w:eastAsia="Times New Roman" w:hAnsi="Times New Roman" w:cs="Times New Roman"/>
      <w:sz w:val="20"/>
      <w:szCs w:val="20"/>
      <w:lang w:eastAsia="ru-RU"/>
    </w:rPr>
  </w:style>
  <w:style w:type="character" w:customStyle="1" w:styleId="33c">
    <w:name w:val="Тема примечания Знак33"/>
    <w:uiPriority w:val="99"/>
    <w:semiHidden/>
    <w:rsid w:val="00C23D13"/>
    <w:rPr>
      <w:rFonts w:ascii="Times New Roman" w:eastAsia="Times New Roman" w:hAnsi="Times New Roman" w:cs="Times New Roman"/>
      <w:b/>
      <w:bCs/>
      <w:sz w:val="20"/>
      <w:szCs w:val="20"/>
      <w:lang w:eastAsia="ru-RU"/>
    </w:rPr>
  </w:style>
  <w:style w:type="paragraph" w:customStyle="1" w:styleId="xl6533">
    <w:name w:val="xl65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3">
    <w:name w:val="xl66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3">
    <w:name w:val="xl673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3">
    <w:name w:val="xl683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3">
    <w:name w:val="xl69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3">
    <w:name w:val="xl703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3">
    <w:name w:val="xl71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3">
    <w:name w:val="xl723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3">
    <w:name w:val="xl73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3">
    <w:name w:val="xl74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3">
    <w:name w:val="xl75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3">
    <w:name w:val="xl76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3">
    <w:name w:val="xl77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2">
    <w:name w:val="xl78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20">
    <w:name w:val="Заголовок 1 Знак32"/>
    <w:basedOn w:val="a1"/>
    <w:uiPriority w:val="1"/>
    <w:rsid w:val="00C23D13"/>
    <w:rPr>
      <w:rFonts w:ascii="Times New Roman" w:eastAsiaTheme="minorEastAsia" w:hAnsi="Times New Roman" w:cs="Times New Roman"/>
      <w:b/>
      <w:bCs/>
      <w:sz w:val="32"/>
      <w:szCs w:val="32"/>
      <w:lang w:eastAsia="ru-RU"/>
    </w:rPr>
  </w:style>
  <w:style w:type="character" w:customStyle="1" w:styleId="233">
    <w:name w:val="Заголовок 2 Знак33"/>
    <w:basedOn w:val="a1"/>
    <w:uiPriority w:val="1"/>
    <w:rsid w:val="00C23D13"/>
    <w:rPr>
      <w:rFonts w:ascii="Times New Roman" w:eastAsiaTheme="minorEastAsia" w:hAnsi="Times New Roman" w:cs="Times New Roman"/>
      <w:b/>
      <w:bCs/>
      <w:sz w:val="28"/>
      <w:szCs w:val="28"/>
      <w:lang w:eastAsia="ru-RU"/>
    </w:rPr>
  </w:style>
  <w:style w:type="character" w:customStyle="1" w:styleId="3320">
    <w:name w:val="Заголовок 3 Знак32"/>
    <w:basedOn w:val="a1"/>
    <w:uiPriority w:val="1"/>
    <w:rsid w:val="00C23D13"/>
    <w:rPr>
      <w:rFonts w:ascii="Times New Roman" w:eastAsiaTheme="minorEastAsia" w:hAnsi="Times New Roman" w:cs="Times New Roman"/>
      <w:b/>
      <w:bCs/>
      <w:sz w:val="24"/>
      <w:szCs w:val="24"/>
      <w:lang w:eastAsia="ru-RU"/>
    </w:rPr>
  </w:style>
  <w:style w:type="numbering" w:customStyle="1" w:styleId="1321">
    <w:name w:val="Нет списка132"/>
    <w:next w:val="a3"/>
    <w:uiPriority w:val="99"/>
    <w:semiHidden/>
    <w:unhideWhenUsed/>
    <w:rsid w:val="00C23D13"/>
  </w:style>
  <w:style w:type="character" w:customStyle="1" w:styleId="33d">
    <w:name w:val="Основной текст Знак33"/>
    <w:basedOn w:val="a1"/>
    <w:uiPriority w:val="1"/>
    <w:rsid w:val="00C23D13"/>
    <w:rPr>
      <w:rFonts w:ascii="Times New Roman" w:eastAsiaTheme="minorEastAsia" w:hAnsi="Times New Roman" w:cs="Times New Roman"/>
      <w:sz w:val="24"/>
      <w:szCs w:val="24"/>
      <w:lang w:eastAsia="ru-RU"/>
    </w:rPr>
  </w:style>
  <w:style w:type="paragraph" w:customStyle="1" w:styleId="TableParagraph32">
    <w:name w:val="Table Paragraph3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21">
    <w:name w:val="Верхний колонтитул Знак32"/>
    <w:basedOn w:val="a1"/>
    <w:uiPriority w:val="99"/>
    <w:rsid w:val="00C23D13"/>
    <w:rPr>
      <w:rFonts w:ascii="Times New Roman" w:eastAsiaTheme="minorEastAsia" w:hAnsi="Times New Roman" w:cs="Times New Roman"/>
      <w:sz w:val="24"/>
      <w:szCs w:val="24"/>
      <w:lang w:eastAsia="ru-RU"/>
    </w:rPr>
  </w:style>
  <w:style w:type="character" w:customStyle="1" w:styleId="322">
    <w:name w:val="Нижний колонтитул Знак32"/>
    <w:basedOn w:val="a1"/>
    <w:uiPriority w:val="99"/>
    <w:rsid w:val="00C23D13"/>
    <w:rPr>
      <w:rFonts w:ascii="Times New Roman" w:eastAsiaTheme="minorEastAsia" w:hAnsi="Times New Roman" w:cs="Times New Roman"/>
      <w:sz w:val="24"/>
      <w:szCs w:val="24"/>
      <w:lang w:eastAsia="ru-RU"/>
    </w:rPr>
  </w:style>
  <w:style w:type="paragraph" w:customStyle="1" w:styleId="21320">
    <w:name w:val="Заголовок 2132"/>
    <w:basedOn w:val="a"/>
    <w:uiPriority w:val="1"/>
    <w:qFormat/>
    <w:rsid w:val="00C23D13"/>
    <w:pPr>
      <w:widowControl w:val="0"/>
      <w:ind w:left="692" w:hanging="8"/>
      <w:outlineLvl w:val="2"/>
    </w:pPr>
    <w:rPr>
      <w:rFonts w:eastAsia="Times New Roman"/>
      <w:b/>
      <w:bCs/>
      <w:sz w:val="28"/>
      <w:szCs w:val="28"/>
      <w:lang w:val="en-US"/>
    </w:rPr>
  </w:style>
  <w:style w:type="character" w:customStyle="1" w:styleId="323">
    <w:name w:val="Гипертекстовая ссылка32"/>
    <w:basedOn w:val="a1"/>
    <w:uiPriority w:val="99"/>
    <w:rsid w:val="00C23D13"/>
    <w:rPr>
      <w:b w:val="0"/>
      <w:bCs w:val="0"/>
      <w:color w:val="106BBE"/>
    </w:rPr>
  </w:style>
  <w:style w:type="table" w:customStyle="1" w:styleId="TableNormal32">
    <w:name w:val="Table Normal3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22">
    <w:name w:val="Сетка таблицы13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21">
    <w:name w:val="Оглавление 1132"/>
    <w:basedOn w:val="a"/>
    <w:uiPriority w:val="1"/>
    <w:qFormat/>
    <w:rsid w:val="00C23D13"/>
    <w:pPr>
      <w:spacing w:before="96"/>
      <w:ind w:left="116" w:hanging="12"/>
    </w:pPr>
    <w:rPr>
      <w:rFonts w:eastAsia="Times New Roman" w:cs="Times New Roman"/>
      <w:szCs w:val="24"/>
      <w:lang w:eastAsia="ru-RU"/>
    </w:rPr>
  </w:style>
  <w:style w:type="paragraph" w:customStyle="1" w:styleId="21321">
    <w:name w:val="Оглавление 2132"/>
    <w:basedOn w:val="a"/>
    <w:uiPriority w:val="1"/>
    <w:qFormat/>
    <w:rsid w:val="00C23D13"/>
    <w:pPr>
      <w:spacing w:before="102"/>
      <w:ind w:left="356" w:hanging="8"/>
    </w:pPr>
    <w:rPr>
      <w:rFonts w:eastAsia="Times New Roman" w:cs="Times New Roman"/>
      <w:szCs w:val="24"/>
      <w:lang w:eastAsia="ru-RU"/>
    </w:rPr>
  </w:style>
  <w:style w:type="paragraph" w:customStyle="1" w:styleId="3132">
    <w:name w:val="Оглавление 3132"/>
    <w:basedOn w:val="a"/>
    <w:uiPriority w:val="1"/>
    <w:qFormat/>
    <w:rsid w:val="00C23D13"/>
    <w:pPr>
      <w:spacing w:before="112"/>
      <w:ind w:left="596" w:hanging="540"/>
    </w:pPr>
    <w:rPr>
      <w:rFonts w:eastAsia="Times New Roman" w:cs="Times New Roman"/>
      <w:szCs w:val="24"/>
      <w:lang w:eastAsia="ru-RU"/>
    </w:rPr>
  </w:style>
  <w:style w:type="paragraph" w:customStyle="1" w:styleId="11322">
    <w:name w:val="Заголовок 113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20">
    <w:name w:val="Заголовок 3132"/>
    <w:basedOn w:val="a"/>
    <w:uiPriority w:val="1"/>
    <w:qFormat/>
    <w:rsid w:val="00C23D13"/>
    <w:pPr>
      <w:ind w:left="824"/>
      <w:outlineLvl w:val="3"/>
    </w:pPr>
    <w:rPr>
      <w:rFonts w:eastAsia="Times New Roman" w:cs="Times New Roman"/>
      <w:b/>
      <w:bCs/>
      <w:szCs w:val="24"/>
      <w:lang w:eastAsia="ru-RU"/>
    </w:rPr>
  </w:style>
  <w:style w:type="character" w:customStyle="1" w:styleId="324">
    <w:name w:val="Текст выноски Знак32"/>
    <w:basedOn w:val="a1"/>
    <w:uiPriority w:val="99"/>
    <w:semiHidden/>
    <w:rsid w:val="00C23D13"/>
    <w:rPr>
      <w:rFonts w:ascii="Tahoma" w:eastAsia="Times New Roman" w:hAnsi="Tahoma" w:cs="Tahoma"/>
      <w:sz w:val="16"/>
      <w:szCs w:val="16"/>
      <w:lang w:eastAsia="ru-RU"/>
    </w:rPr>
  </w:style>
  <w:style w:type="character" w:customStyle="1" w:styleId="325">
    <w:name w:val="Текст примечания Знак32"/>
    <w:basedOn w:val="a1"/>
    <w:uiPriority w:val="99"/>
    <w:semiHidden/>
    <w:rsid w:val="00C23D13"/>
    <w:rPr>
      <w:rFonts w:ascii="Times New Roman" w:eastAsia="Times New Roman" w:hAnsi="Times New Roman" w:cs="Times New Roman"/>
      <w:sz w:val="20"/>
      <w:szCs w:val="20"/>
      <w:lang w:eastAsia="ru-RU"/>
    </w:rPr>
  </w:style>
  <w:style w:type="character" w:customStyle="1" w:styleId="326">
    <w:name w:val="Тема примечания Знак32"/>
    <w:uiPriority w:val="99"/>
    <w:semiHidden/>
    <w:rsid w:val="00C23D13"/>
    <w:rPr>
      <w:rFonts w:ascii="Times New Roman" w:eastAsia="Times New Roman" w:hAnsi="Times New Roman" w:cs="Times New Roman"/>
      <w:b/>
      <w:bCs/>
      <w:sz w:val="20"/>
      <w:szCs w:val="20"/>
      <w:lang w:eastAsia="ru-RU"/>
    </w:rPr>
  </w:style>
  <w:style w:type="paragraph" w:customStyle="1" w:styleId="xl6532">
    <w:name w:val="xl65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2">
    <w:name w:val="xl66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2">
    <w:name w:val="xl673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2">
    <w:name w:val="xl683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2">
    <w:name w:val="xl69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2">
    <w:name w:val="xl703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2">
    <w:name w:val="xl71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2">
    <w:name w:val="xl723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2">
    <w:name w:val="xl73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2">
    <w:name w:val="xl74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2">
    <w:name w:val="xl75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2">
    <w:name w:val="xl76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2">
    <w:name w:val="xl77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1">
    <w:name w:val="xl78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10">
    <w:name w:val="Заголовок 1 Знак31"/>
    <w:basedOn w:val="a1"/>
    <w:uiPriority w:val="1"/>
    <w:rsid w:val="00C23D13"/>
    <w:rPr>
      <w:rFonts w:ascii="Times New Roman" w:eastAsiaTheme="minorEastAsia" w:hAnsi="Times New Roman" w:cs="Times New Roman"/>
      <w:b/>
      <w:bCs/>
      <w:sz w:val="32"/>
      <w:szCs w:val="32"/>
      <w:lang w:eastAsia="ru-RU"/>
    </w:rPr>
  </w:style>
  <w:style w:type="character" w:customStyle="1" w:styleId="232">
    <w:name w:val="Заголовок 2 Знак32"/>
    <w:basedOn w:val="a1"/>
    <w:uiPriority w:val="1"/>
    <w:rsid w:val="00C23D13"/>
    <w:rPr>
      <w:rFonts w:ascii="Times New Roman" w:eastAsiaTheme="minorEastAsia" w:hAnsi="Times New Roman" w:cs="Times New Roman"/>
      <w:b/>
      <w:bCs/>
      <w:sz w:val="28"/>
      <w:szCs w:val="28"/>
      <w:lang w:eastAsia="ru-RU"/>
    </w:rPr>
  </w:style>
  <w:style w:type="character" w:customStyle="1" w:styleId="3310">
    <w:name w:val="Заголовок 3 Знак31"/>
    <w:basedOn w:val="a1"/>
    <w:uiPriority w:val="1"/>
    <w:rsid w:val="00C23D13"/>
    <w:rPr>
      <w:rFonts w:ascii="Times New Roman" w:eastAsiaTheme="minorEastAsia" w:hAnsi="Times New Roman" w:cs="Times New Roman"/>
      <w:b/>
      <w:bCs/>
      <w:sz w:val="24"/>
      <w:szCs w:val="24"/>
      <w:lang w:eastAsia="ru-RU"/>
    </w:rPr>
  </w:style>
  <w:style w:type="numbering" w:customStyle="1" w:styleId="1311">
    <w:name w:val="Нет списка131"/>
    <w:next w:val="a3"/>
    <w:uiPriority w:val="99"/>
    <w:semiHidden/>
    <w:unhideWhenUsed/>
    <w:rsid w:val="00C23D13"/>
  </w:style>
  <w:style w:type="character" w:customStyle="1" w:styleId="327">
    <w:name w:val="Основной текст Знак32"/>
    <w:basedOn w:val="a1"/>
    <w:uiPriority w:val="1"/>
    <w:rsid w:val="00C23D13"/>
    <w:rPr>
      <w:rFonts w:ascii="Times New Roman" w:eastAsiaTheme="minorEastAsia" w:hAnsi="Times New Roman" w:cs="Times New Roman"/>
      <w:sz w:val="24"/>
      <w:szCs w:val="24"/>
      <w:lang w:eastAsia="ru-RU"/>
    </w:rPr>
  </w:style>
  <w:style w:type="paragraph" w:customStyle="1" w:styleId="TableParagraph31">
    <w:name w:val="Table Paragraph3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1b">
    <w:name w:val="Верхний колонтитул Знак31"/>
    <w:basedOn w:val="a1"/>
    <w:uiPriority w:val="99"/>
    <w:rsid w:val="00C23D13"/>
    <w:rPr>
      <w:rFonts w:ascii="Times New Roman" w:eastAsiaTheme="minorEastAsia" w:hAnsi="Times New Roman" w:cs="Times New Roman"/>
      <w:sz w:val="24"/>
      <w:szCs w:val="24"/>
      <w:lang w:eastAsia="ru-RU"/>
    </w:rPr>
  </w:style>
  <w:style w:type="character" w:customStyle="1" w:styleId="31c">
    <w:name w:val="Нижний колонтитул Знак31"/>
    <w:basedOn w:val="a1"/>
    <w:uiPriority w:val="99"/>
    <w:rsid w:val="00C23D13"/>
    <w:rPr>
      <w:rFonts w:ascii="Times New Roman" w:eastAsiaTheme="minorEastAsia" w:hAnsi="Times New Roman" w:cs="Times New Roman"/>
      <w:sz w:val="24"/>
      <w:szCs w:val="24"/>
      <w:lang w:eastAsia="ru-RU"/>
    </w:rPr>
  </w:style>
  <w:style w:type="paragraph" w:customStyle="1" w:styleId="21311">
    <w:name w:val="Заголовок 2131"/>
    <w:basedOn w:val="a"/>
    <w:uiPriority w:val="1"/>
    <w:qFormat/>
    <w:rsid w:val="00C23D13"/>
    <w:pPr>
      <w:widowControl w:val="0"/>
      <w:ind w:left="692" w:hanging="8"/>
      <w:outlineLvl w:val="2"/>
    </w:pPr>
    <w:rPr>
      <w:rFonts w:eastAsia="Times New Roman"/>
      <w:b/>
      <w:bCs/>
      <w:sz w:val="28"/>
      <w:szCs w:val="28"/>
      <w:lang w:val="en-US"/>
    </w:rPr>
  </w:style>
  <w:style w:type="character" w:customStyle="1" w:styleId="31d">
    <w:name w:val="Гипертекстовая ссылка31"/>
    <w:basedOn w:val="a1"/>
    <w:uiPriority w:val="99"/>
    <w:rsid w:val="00C23D13"/>
    <w:rPr>
      <w:b w:val="0"/>
      <w:bCs w:val="0"/>
      <w:color w:val="106BBE"/>
    </w:rPr>
  </w:style>
  <w:style w:type="table" w:customStyle="1" w:styleId="TableNormal31">
    <w:name w:val="Table Normal3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12">
    <w:name w:val="Сетка таблицы13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11">
    <w:name w:val="Оглавление 1131"/>
    <w:basedOn w:val="a"/>
    <w:uiPriority w:val="1"/>
    <w:qFormat/>
    <w:rsid w:val="00C23D13"/>
    <w:pPr>
      <w:spacing w:before="96"/>
      <w:ind w:left="116" w:hanging="12"/>
    </w:pPr>
    <w:rPr>
      <w:rFonts w:eastAsia="Times New Roman" w:cs="Times New Roman"/>
      <w:szCs w:val="24"/>
      <w:lang w:eastAsia="ru-RU"/>
    </w:rPr>
  </w:style>
  <w:style w:type="paragraph" w:customStyle="1" w:styleId="21312">
    <w:name w:val="Оглавление 2131"/>
    <w:basedOn w:val="a"/>
    <w:uiPriority w:val="1"/>
    <w:qFormat/>
    <w:rsid w:val="00C23D13"/>
    <w:pPr>
      <w:spacing w:before="102"/>
      <w:ind w:left="356" w:hanging="8"/>
    </w:pPr>
    <w:rPr>
      <w:rFonts w:eastAsia="Times New Roman" w:cs="Times New Roman"/>
      <w:szCs w:val="24"/>
      <w:lang w:eastAsia="ru-RU"/>
    </w:rPr>
  </w:style>
  <w:style w:type="paragraph" w:customStyle="1" w:styleId="31310">
    <w:name w:val="Оглавление 3131"/>
    <w:basedOn w:val="a"/>
    <w:uiPriority w:val="1"/>
    <w:qFormat/>
    <w:rsid w:val="00C23D13"/>
    <w:pPr>
      <w:spacing w:before="112"/>
      <w:ind w:left="596" w:hanging="540"/>
    </w:pPr>
    <w:rPr>
      <w:rFonts w:eastAsia="Times New Roman" w:cs="Times New Roman"/>
      <w:szCs w:val="24"/>
      <w:lang w:eastAsia="ru-RU"/>
    </w:rPr>
  </w:style>
  <w:style w:type="paragraph" w:customStyle="1" w:styleId="11312">
    <w:name w:val="Заголовок 113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11">
    <w:name w:val="Заголовок 3131"/>
    <w:basedOn w:val="a"/>
    <w:uiPriority w:val="1"/>
    <w:qFormat/>
    <w:rsid w:val="00C23D13"/>
    <w:pPr>
      <w:ind w:left="824"/>
      <w:outlineLvl w:val="3"/>
    </w:pPr>
    <w:rPr>
      <w:rFonts w:eastAsia="Times New Roman" w:cs="Times New Roman"/>
      <w:b/>
      <w:bCs/>
      <w:szCs w:val="24"/>
      <w:lang w:eastAsia="ru-RU"/>
    </w:rPr>
  </w:style>
  <w:style w:type="character" w:customStyle="1" w:styleId="31e">
    <w:name w:val="Текст выноски Знак31"/>
    <w:basedOn w:val="a1"/>
    <w:uiPriority w:val="99"/>
    <w:semiHidden/>
    <w:rsid w:val="00C23D13"/>
    <w:rPr>
      <w:rFonts w:ascii="Tahoma" w:eastAsia="Times New Roman" w:hAnsi="Tahoma" w:cs="Tahoma"/>
      <w:sz w:val="16"/>
      <w:szCs w:val="16"/>
      <w:lang w:eastAsia="ru-RU"/>
    </w:rPr>
  </w:style>
  <w:style w:type="character" w:customStyle="1" w:styleId="31f">
    <w:name w:val="Текст примечания Знак31"/>
    <w:basedOn w:val="a1"/>
    <w:uiPriority w:val="99"/>
    <w:semiHidden/>
    <w:rsid w:val="00C23D13"/>
    <w:rPr>
      <w:rFonts w:ascii="Times New Roman" w:eastAsia="Times New Roman" w:hAnsi="Times New Roman" w:cs="Times New Roman"/>
      <w:sz w:val="20"/>
      <w:szCs w:val="20"/>
      <w:lang w:eastAsia="ru-RU"/>
    </w:rPr>
  </w:style>
  <w:style w:type="character" w:customStyle="1" w:styleId="31f0">
    <w:name w:val="Тема примечания Знак31"/>
    <w:uiPriority w:val="99"/>
    <w:semiHidden/>
    <w:rsid w:val="00C23D13"/>
    <w:rPr>
      <w:rFonts w:ascii="Times New Roman" w:eastAsia="Times New Roman" w:hAnsi="Times New Roman" w:cs="Times New Roman"/>
      <w:b/>
      <w:bCs/>
      <w:sz w:val="20"/>
      <w:szCs w:val="20"/>
      <w:lang w:eastAsia="ru-RU"/>
    </w:rPr>
  </w:style>
  <w:style w:type="paragraph" w:customStyle="1" w:styleId="xl6531">
    <w:name w:val="xl65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1">
    <w:name w:val="xl66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1">
    <w:name w:val="xl673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1">
    <w:name w:val="xl683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1">
    <w:name w:val="xl69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1">
    <w:name w:val="xl703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1">
    <w:name w:val="xl71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1">
    <w:name w:val="xl723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1">
    <w:name w:val="xl73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1">
    <w:name w:val="xl74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1">
    <w:name w:val="xl75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1">
    <w:name w:val="xl76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1">
    <w:name w:val="xl77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0">
    <w:name w:val="xl78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00">
    <w:name w:val="Заголовок 1 Знак30"/>
    <w:basedOn w:val="a1"/>
    <w:uiPriority w:val="1"/>
    <w:rsid w:val="00C23D13"/>
    <w:rPr>
      <w:rFonts w:ascii="Times New Roman" w:eastAsiaTheme="minorEastAsia" w:hAnsi="Times New Roman" w:cs="Times New Roman"/>
      <w:b/>
      <w:bCs/>
      <w:sz w:val="32"/>
      <w:szCs w:val="32"/>
      <w:lang w:eastAsia="ru-RU"/>
    </w:rPr>
  </w:style>
  <w:style w:type="character" w:customStyle="1" w:styleId="231">
    <w:name w:val="Заголовок 2 Знак31"/>
    <w:basedOn w:val="a1"/>
    <w:uiPriority w:val="1"/>
    <w:rsid w:val="00C23D13"/>
    <w:rPr>
      <w:rFonts w:ascii="Times New Roman" w:eastAsiaTheme="minorEastAsia" w:hAnsi="Times New Roman" w:cs="Times New Roman"/>
      <w:b/>
      <w:bCs/>
      <w:sz w:val="28"/>
      <w:szCs w:val="28"/>
      <w:lang w:eastAsia="ru-RU"/>
    </w:rPr>
  </w:style>
  <w:style w:type="character" w:customStyle="1" w:styleId="3300">
    <w:name w:val="Заголовок 3 Знак30"/>
    <w:basedOn w:val="a1"/>
    <w:uiPriority w:val="1"/>
    <w:rsid w:val="00C23D13"/>
    <w:rPr>
      <w:rFonts w:ascii="Times New Roman" w:eastAsiaTheme="minorEastAsia" w:hAnsi="Times New Roman" w:cs="Times New Roman"/>
      <w:b/>
      <w:bCs/>
      <w:sz w:val="24"/>
      <w:szCs w:val="24"/>
      <w:lang w:eastAsia="ru-RU"/>
    </w:rPr>
  </w:style>
  <w:style w:type="numbering" w:customStyle="1" w:styleId="1301">
    <w:name w:val="Нет списка130"/>
    <w:next w:val="a3"/>
    <w:uiPriority w:val="99"/>
    <w:semiHidden/>
    <w:unhideWhenUsed/>
    <w:rsid w:val="00C23D13"/>
  </w:style>
  <w:style w:type="character" w:customStyle="1" w:styleId="31f1">
    <w:name w:val="Основной текст Знак31"/>
    <w:basedOn w:val="a1"/>
    <w:uiPriority w:val="1"/>
    <w:rsid w:val="00C23D13"/>
    <w:rPr>
      <w:rFonts w:ascii="Times New Roman" w:eastAsiaTheme="minorEastAsia" w:hAnsi="Times New Roman" w:cs="Times New Roman"/>
      <w:sz w:val="24"/>
      <w:szCs w:val="24"/>
      <w:lang w:eastAsia="ru-RU"/>
    </w:rPr>
  </w:style>
  <w:style w:type="paragraph" w:customStyle="1" w:styleId="TableParagraph30">
    <w:name w:val="Table Paragraph3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00">
    <w:name w:val="Верхний колонтитул Знак30"/>
    <w:basedOn w:val="a1"/>
    <w:uiPriority w:val="99"/>
    <w:rsid w:val="00C23D13"/>
    <w:rPr>
      <w:rFonts w:ascii="Times New Roman" w:eastAsiaTheme="minorEastAsia" w:hAnsi="Times New Roman" w:cs="Times New Roman"/>
      <w:sz w:val="24"/>
      <w:szCs w:val="24"/>
      <w:lang w:eastAsia="ru-RU"/>
    </w:rPr>
  </w:style>
  <w:style w:type="character" w:customStyle="1" w:styleId="301">
    <w:name w:val="Нижний колонтитул Знак30"/>
    <w:basedOn w:val="a1"/>
    <w:uiPriority w:val="99"/>
    <w:rsid w:val="00C23D13"/>
    <w:rPr>
      <w:rFonts w:ascii="Times New Roman" w:eastAsiaTheme="minorEastAsia" w:hAnsi="Times New Roman" w:cs="Times New Roman"/>
      <w:sz w:val="24"/>
      <w:szCs w:val="24"/>
      <w:lang w:eastAsia="ru-RU"/>
    </w:rPr>
  </w:style>
  <w:style w:type="paragraph" w:customStyle="1" w:styleId="21301">
    <w:name w:val="Заголовок 2130"/>
    <w:basedOn w:val="a"/>
    <w:uiPriority w:val="1"/>
    <w:qFormat/>
    <w:rsid w:val="00C23D13"/>
    <w:pPr>
      <w:widowControl w:val="0"/>
      <w:ind w:left="692" w:hanging="8"/>
      <w:outlineLvl w:val="2"/>
    </w:pPr>
    <w:rPr>
      <w:rFonts w:eastAsia="Times New Roman"/>
      <w:b/>
      <w:bCs/>
      <w:sz w:val="28"/>
      <w:szCs w:val="28"/>
      <w:lang w:val="en-US"/>
    </w:rPr>
  </w:style>
  <w:style w:type="character" w:customStyle="1" w:styleId="302">
    <w:name w:val="Гипертекстовая ссылка30"/>
    <w:basedOn w:val="a1"/>
    <w:uiPriority w:val="99"/>
    <w:rsid w:val="00C23D13"/>
    <w:rPr>
      <w:b w:val="0"/>
      <w:bCs w:val="0"/>
      <w:color w:val="106BBE"/>
    </w:rPr>
  </w:style>
  <w:style w:type="table" w:customStyle="1" w:styleId="TableNormal30">
    <w:name w:val="Table Normal3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02">
    <w:name w:val="Сетка таблицы130"/>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01">
    <w:name w:val="Оглавление 1130"/>
    <w:basedOn w:val="a"/>
    <w:uiPriority w:val="1"/>
    <w:qFormat/>
    <w:rsid w:val="00C23D13"/>
    <w:pPr>
      <w:spacing w:before="96"/>
      <w:ind w:left="116" w:hanging="12"/>
    </w:pPr>
    <w:rPr>
      <w:rFonts w:eastAsia="Times New Roman" w:cs="Times New Roman"/>
      <w:szCs w:val="24"/>
      <w:lang w:eastAsia="ru-RU"/>
    </w:rPr>
  </w:style>
  <w:style w:type="paragraph" w:customStyle="1" w:styleId="21302">
    <w:name w:val="Оглавление 2130"/>
    <w:basedOn w:val="a"/>
    <w:uiPriority w:val="1"/>
    <w:qFormat/>
    <w:rsid w:val="00C23D13"/>
    <w:pPr>
      <w:spacing w:before="102"/>
      <w:ind w:left="356" w:hanging="8"/>
    </w:pPr>
    <w:rPr>
      <w:rFonts w:eastAsia="Times New Roman" w:cs="Times New Roman"/>
      <w:szCs w:val="24"/>
      <w:lang w:eastAsia="ru-RU"/>
    </w:rPr>
  </w:style>
  <w:style w:type="paragraph" w:customStyle="1" w:styleId="31300">
    <w:name w:val="Оглавление 3130"/>
    <w:basedOn w:val="a"/>
    <w:uiPriority w:val="1"/>
    <w:qFormat/>
    <w:rsid w:val="00C23D13"/>
    <w:pPr>
      <w:spacing w:before="112"/>
      <w:ind w:left="596" w:hanging="540"/>
    </w:pPr>
    <w:rPr>
      <w:rFonts w:eastAsia="Times New Roman" w:cs="Times New Roman"/>
      <w:szCs w:val="24"/>
      <w:lang w:eastAsia="ru-RU"/>
    </w:rPr>
  </w:style>
  <w:style w:type="paragraph" w:customStyle="1" w:styleId="11302">
    <w:name w:val="Заголовок 113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01">
    <w:name w:val="Заголовок 3130"/>
    <w:basedOn w:val="a"/>
    <w:uiPriority w:val="1"/>
    <w:qFormat/>
    <w:rsid w:val="00C23D13"/>
    <w:pPr>
      <w:ind w:left="824"/>
      <w:outlineLvl w:val="3"/>
    </w:pPr>
    <w:rPr>
      <w:rFonts w:eastAsia="Times New Roman" w:cs="Times New Roman"/>
      <w:b/>
      <w:bCs/>
      <w:szCs w:val="24"/>
      <w:lang w:eastAsia="ru-RU"/>
    </w:rPr>
  </w:style>
  <w:style w:type="character" w:customStyle="1" w:styleId="303">
    <w:name w:val="Текст выноски Знак30"/>
    <w:basedOn w:val="a1"/>
    <w:uiPriority w:val="99"/>
    <w:semiHidden/>
    <w:rsid w:val="00C23D13"/>
    <w:rPr>
      <w:rFonts w:ascii="Tahoma" w:eastAsia="Times New Roman" w:hAnsi="Tahoma" w:cs="Tahoma"/>
      <w:sz w:val="16"/>
      <w:szCs w:val="16"/>
      <w:lang w:eastAsia="ru-RU"/>
    </w:rPr>
  </w:style>
  <w:style w:type="character" w:customStyle="1" w:styleId="304">
    <w:name w:val="Текст примечания Знак30"/>
    <w:basedOn w:val="a1"/>
    <w:uiPriority w:val="99"/>
    <w:semiHidden/>
    <w:rsid w:val="00C23D13"/>
    <w:rPr>
      <w:rFonts w:ascii="Times New Roman" w:eastAsia="Times New Roman" w:hAnsi="Times New Roman" w:cs="Times New Roman"/>
      <w:sz w:val="20"/>
      <w:szCs w:val="20"/>
      <w:lang w:eastAsia="ru-RU"/>
    </w:rPr>
  </w:style>
  <w:style w:type="character" w:customStyle="1" w:styleId="305">
    <w:name w:val="Тема примечания Знак30"/>
    <w:uiPriority w:val="99"/>
    <w:semiHidden/>
    <w:rsid w:val="00C23D13"/>
    <w:rPr>
      <w:rFonts w:ascii="Times New Roman" w:eastAsia="Times New Roman" w:hAnsi="Times New Roman" w:cs="Times New Roman"/>
      <w:b/>
      <w:bCs/>
      <w:sz w:val="20"/>
      <w:szCs w:val="20"/>
      <w:lang w:eastAsia="ru-RU"/>
    </w:rPr>
  </w:style>
  <w:style w:type="paragraph" w:customStyle="1" w:styleId="xl6530">
    <w:name w:val="xl65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0">
    <w:name w:val="xl66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0">
    <w:name w:val="xl673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0">
    <w:name w:val="xl683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0">
    <w:name w:val="xl69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0">
    <w:name w:val="xl703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0">
    <w:name w:val="xl71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0">
    <w:name w:val="xl723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0">
    <w:name w:val="xl73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0">
    <w:name w:val="xl74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0">
    <w:name w:val="xl75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0">
    <w:name w:val="xl76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0">
    <w:name w:val="xl77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9">
    <w:name w:val="xl78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90">
    <w:name w:val="Заголовок 1 Знак29"/>
    <w:basedOn w:val="a1"/>
    <w:uiPriority w:val="1"/>
    <w:rsid w:val="00C23D13"/>
    <w:rPr>
      <w:rFonts w:ascii="Times New Roman" w:eastAsiaTheme="minorEastAsia" w:hAnsi="Times New Roman" w:cs="Times New Roman"/>
      <w:b/>
      <w:bCs/>
      <w:sz w:val="32"/>
      <w:szCs w:val="32"/>
      <w:lang w:eastAsia="ru-RU"/>
    </w:rPr>
  </w:style>
  <w:style w:type="character" w:customStyle="1" w:styleId="2300">
    <w:name w:val="Заголовок 2 Знак30"/>
    <w:basedOn w:val="a1"/>
    <w:uiPriority w:val="1"/>
    <w:rsid w:val="00C23D13"/>
    <w:rPr>
      <w:rFonts w:ascii="Times New Roman" w:eastAsiaTheme="minorEastAsia" w:hAnsi="Times New Roman" w:cs="Times New Roman"/>
      <w:b/>
      <w:bCs/>
      <w:sz w:val="28"/>
      <w:szCs w:val="28"/>
      <w:lang w:eastAsia="ru-RU"/>
    </w:rPr>
  </w:style>
  <w:style w:type="character" w:customStyle="1" w:styleId="329">
    <w:name w:val="Заголовок 3 Знак29"/>
    <w:basedOn w:val="a1"/>
    <w:uiPriority w:val="1"/>
    <w:rsid w:val="00C23D13"/>
    <w:rPr>
      <w:rFonts w:ascii="Times New Roman" w:eastAsiaTheme="minorEastAsia" w:hAnsi="Times New Roman" w:cs="Times New Roman"/>
      <w:b/>
      <w:bCs/>
      <w:sz w:val="24"/>
      <w:szCs w:val="24"/>
      <w:lang w:eastAsia="ru-RU"/>
    </w:rPr>
  </w:style>
  <w:style w:type="numbering" w:customStyle="1" w:styleId="1291">
    <w:name w:val="Нет списка129"/>
    <w:next w:val="a3"/>
    <w:uiPriority w:val="99"/>
    <w:semiHidden/>
    <w:unhideWhenUsed/>
    <w:rsid w:val="00C23D13"/>
  </w:style>
  <w:style w:type="character" w:customStyle="1" w:styleId="306">
    <w:name w:val="Основной текст Знак30"/>
    <w:basedOn w:val="a1"/>
    <w:uiPriority w:val="1"/>
    <w:rsid w:val="00C23D13"/>
    <w:rPr>
      <w:rFonts w:ascii="Times New Roman" w:eastAsiaTheme="minorEastAsia" w:hAnsi="Times New Roman" w:cs="Times New Roman"/>
      <w:sz w:val="24"/>
      <w:szCs w:val="24"/>
      <w:lang w:eastAsia="ru-RU"/>
    </w:rPr>
  </w:style>
  <w:style w:type="paragraph" w:customStyle="1" w:styleId="TableParagraph29">
    <w:name w:val="Table Paragraph2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9a">
    <w:name w:val="Верхний колонтитул Знак29"/>
    <w:basedOn w:val="a1"/>
    <w:uiPriority w:val="99"/>
    <w:rsid w:val="00C23D13"/>
    <w:rPr>
      <w:rFonts w:ascii="Times New Roman" w:eastAsiaTheme="minorEastAsia" w:hAnsi="Times New Roman" w:cs="Times New Roman"/>
      <w:sz w:val="24"/>
      <w:szCs w:val="24"/>
      <w:lang w:eastAsia="ru-RU"/>
    </w:rPr>
  </w:style>
  <w:style w:type="character" w:customStyle="1" w:styleId="29b">
    <w:name w:val="Нижний колонтитул Знак29"/>
    <w:basedOn w:val="a1"/>
    <w:uiPriority w:val="99"/>
    <w:rsid w:val="00C23D13"/>
    <w:rPr>
      <w:rFonts w:ascii="Times New Roman" w:eastAsiaTheme="minorEastAsia" w:hAnsi="Times New Roman" w:cs="Times New Roman"/>
      <w:sz w:val="24"/>
      <w:szCs w:val="24"/>
      <w:lang w:eastAsia="ru-RU"/>
    </w:rPr>
  </w:style>
  <w:style w:type="paragraph" w:customStyle="1" w:styleId="21290">
    <w:name w:val="Заголовок 2129"/>
    <w:basedOn w:val="a"/>
    <w:uiPriority w:val="1"/>
    <w:qFormat/>
    <w:rsid w:val="00C23D13"/>
    <w:pPr>
      <w:widowControl w:val="0"/>
      <w:ind w:left="692" w:hanging="8"/>
      <w:outlineLvl w:val="2"/>
    </w:pPr>
    <w:rPr>
      <w:rFonts w:eastAsia="Times New Roman"/>
      <w:b/>
      <w:bCs/>
      <w:sz w:val="28"/>
      <w:szCs w:val="28"/>
      <w:lang w:val="en-US"/>
    </w:rPr>
  </w:style>
  <w:style w:type="character" w:customStyle="1" w:styleId="29c">
    <w:name w:val="Гипертекстовая ссылка29"/>
    <w:basedOn w:val="a1"/>
    <w:uiPriority w:val="99"/>
    <w:rsid w:val="00C23D13"/>
    <w:rPr>
      <w:b w:val="0"/>
      <w:bCs w:val="0"/>
      <w:color w:val="106BBE"/>
    </w:rPr>
  </w:style>
  <w:style w:type="table" w:customStyle="1" w:styleId="TableNormal29">
    <w:name w:val="Table Normal2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92">
    <w:name w:val="Сетка таблицы12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91">
    <w:name w:val="Оглавление 1129"/>
    <w:basedOn w:val="a"/>
    <w:uiPriority w:val="1"/>
    <w:qFormat/>
    <w:rsid w:val="00C23D13"/>
    <w:pPr>
      <w:spacing w:before="96"/>
      <w:ind w:left="116" w:hanging="12"/>
    </w:pPr>
    <w:rPr>
      <w:rFonts w:eastAsia="Times New Roman" w:cs="Times New Roman"/>
      <w:szCs w:val="24"/>
      <w:lang w:eastAsia="ru-RU"/>
    </w:rPr>
  </w:style>
  <w:style w:type="paragraph" w:customStyle="1" w:styleId="21291">
    <w:name w:val="Оглавление 2129"/>
    <w:basedOn w:val="a"/>
    <w:uiPriority w:val="1"/>
    <w:qFormat/>
    <w:rsid w:val="00C23D13"/>
    <w:pPr>
      <w:spacing w:before="102"/>
      <w:ind w:left="356" w:hanging="8"/>
    </w:pPr>
    <w:rPr>
      <w:rFonts w:eastAsia="Times New Roman" w:cs="Times New Roman"/>
      <w:szCs w:val="24"/>
      <w:lang w:eastAsia="ru-RU"/>
    </w:rPr>
  </w:style>
  <w:style w:type="paragraph" w:customStyle="1" w:styleId="3129">
    <w:name w:val="Оглавление 3129"/>
    <w:basedOn w:val="a"/>
    <w:uiPriority w:val="1"/>
    <w:qFormat/>
    <w:rsid w:val="00C23D13"/>
    <w:pPr>
      <w:spacing w:before="112"/>
      <w:ind w:left="596" w:hanging="540"/>
    </w:pPr>
    <w:rPr>
      <w:rFonts w:eastAsia="Times New Roman" w:cs="Times New Roman"/>
      <w:szCs w:val="24"/>
      <w:lang w:eastAsia="ru-RU"/>
    </w:rPr>
  </w:style>
  <w:style w:type="paragraph" w:customStyle="1" w:styleId="11292">
    <w:name w:val="Заголовок 112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90">
    <w:name w:val="Заголовок 3129"/>
    <w:basedOn w:val="a"/>
    <w:uiPriority w:val="1"/>
    <w:qFormat/>
    <w:rsid w:val="00C23D13"/>
    <w:pPr>
      <w:ind w:left="824"/>
      <w:outlineLvl w:val="3"/>
    </w:pPr>
    <w:rPr>
      <w:rFonts w:eastAsia="Times New Roman" w:cs="Times New Roman"/>
      <w:b/>
      <w:bCs/>
      <w:szCs w:val="24"/>
      <w:lang w:eastAsia="ru-RU"/>
    </w:rPr>
  </w:style>
  <w:style w:type="character" w:customStyle="1" w:styleId="29d">
    <w:name w:val="Текст выноски Знак29"/>
    <w:basedOn w:val="a1"/>
    <w:uiPriority w:val="99"/>
    <w:semiHidden/>
    <w:rsid w:val="00C23D13"/>
    <w:rPr>
      <w:rFonts w:ascii="Tahoma" w:eastAsia="Times New Roman" w:hAnsi="Tahoma" w:cs="Tahoma"/>
      <w:sz w:val="16"/>
      <w:szCs w:val="16"/>
      <w:lang w:eastAsia="ru-RU"/>
    </w:rPr>
  </w:style>
  <w:style w:type="character" w:customStyle="1" w:styleId="29e">
    <w:name w:val="Текст примечания Знак29"/>
    <w:basedOn w:val="a1"/>
    <w:uiPriority w:val="99"/>
    <w:semiHidden/>
    <w:rsid w:val="00C23D13"/>
    <w:rPr>
      <w:rFonts w:ascii="Times New Roman" w:eastAsia="Times New Roman" w:hAnsi="Times New Roman" w:cs="Times New Roman"/>
      <w:sz w:val="20"/>
      <w:szCs w:val="20"/>
      <w:lang w:eastAsia="ru-RU"/>
    </w:rPr>
  </w:style>
  <w:style w:type="character" w:customStyle="1" w:styleId="29f">
    <w:name w:val="Тема примечания Знак29"/>
    <w:uiPriority w:val="99"/>
    <w:semiHidden/>
    <w:rsid w:val="00C23D13"/>
    <w:rPr>
      <w:rFonts w:ascii="Times New Roman" w:eastAsia="Times New Roman" w:hAnsi="Times New Roman" w:cs="Times New Roman"/>
      <w:b/>
      <w:bCs/>
      <w:sz w:val="20"/>
      <w:szCs w:val="20"/>
      <w:lang w:eastAsia="ru-RU"/>
    </w:rPr>
  </w:style>
  <w:style w:type="paragraph" w:customStyle="1" w:styleId="xl6529">
    <w:name w:val="xl65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9">
    <w:name w:val="xl66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9">
    <w:name w:val="xl672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9">
    <w:name w:val="xl682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9">
    <w:name w:val="xl69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9">
    <w:name w:val="xl702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9">
    <w:name w:val="xl71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9">
    <w:name w:val="xl722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9">
    <w:name w:val="xl73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9">
    <w:name w:val="xl74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9">
    <w:name w:val="xl75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9">
    <w:name w:val="xl76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9">
    <w:name w:val="xl77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8">
    <w:name w:val="xl78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80">
    <w:name w:val="Заголовок 1 Знак28"/>
    <w:basedOn w:val="a1"/>
    <w:uiPriority w:val="1"/>
    <w:rsid w:val="00C23D13"/>
    <w:rPr>
      <w:rFonts w:ascii="Times New Roman" w:eastAsiaTheme="minorEastAsia" w:hAnsi="Times New Roman" w:cs="Times New Roman"/>
      <w:b/>
      <w:bCs/>
      <w:sz w:val="32"/>
      <w:szCs w:val="32"/>
      <w:lang w:eastAsia="ru-RU"/>
    </w:rPr>
  </w:style>
  <w:style w:type="character" w:customStyle="1" w:styleId="229">
    <w:name w:val="Заголовок 2 Знак29"/>
    <w:basedOn w:val="a1"/>
    <w:uiPriority w:val="1"/>
    <w:rsid w:val="00C23D13"/>
    <w:rPr>
      <w:rFonts w:ascii="Times New Roman" w:eastAsiaTheme="minorEastAsia" w:hAnsi="Times New Roman" w:cs="Times New Roman"/>
      <w:b/>
      <w:bCs/>
      <w:sz w:val="28"/>
      <w:szCs w:val="28"/>
      <w:lang w:eastAsia="ru-RU"/>
    </w:rPr>
  </w:style>
  <w:style w:type="character" w:customStyle="1" w:styleId="328">
    <w:name w:val="Заголовок 3 Знак28"/>
    <w:basedOn w:val="a1"/>
    <w:uiPriority w:val="1"/>
    <w:rsid w:val="00C23D13"/>
    <w:rPr>
      <w:rFonts w:ascii="Times New Roman" w:eastAsiaTheme="minorEastAsia" w:hAnsi="Times New Roman" w:cs="Times New Roman"/>
      <w:b/>
      <w:bCs/>
      <w:sz w:val="24"/>
      <w:szCs w:val="24"/>
      <w:lang w:eastAsia="ru-RU"/>
    </w:rPr>
  </w:style>
  <w:style w:type="numbering" w:customStyle="1" w:styleId="1281">
    <w:name w:val="Нет списка128"/>
    <w:next w:val="a3"/>
    <w:uiPriority w:val="99"/>
    <w:semiHidden/>
    <w:unhideWhenUsed/>
    <w:rsid w:val="00C23D13"/>
  </w:style>
  <w:style w:type="character" w:customStyle="1" w:styleId="29f0">
    <w:name w:val="Основной текст Знак29"/>
    <w:basedOn w:val="a1"/>
    <w:uiPriority w:val="1"/>
    <w:rsid w:val="00C23D13"/>
    <w:rPr>
      <w:rFonts w:ascii="Times New Roman" w:eastAsiaTheme="minorEastAsia" w:hAnsi="Times New Roman" w:cs="Times New Roman"/>
      <w:sz w:val="24"/>
      <w:szCs w:val="24"/>
      <w:lang w:eastAsia="ru-RU"/>
    </w:rPr>
  </w:style>
  <w:style w:type="paragraph" w:customStyle="1" w:styleId="TableParagraph28">
    <w:name w:val="Table Paragraph2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8a">
    <w:name w:val="Верхний колонтитул Знак28"/>
    <w:basedOn w:val="a1"/>
    <w:uiPriority w:val="99"/>
    <w:rsid w:val="00C23D13"/>
    <w:rPr>
      <w:rFonts w:ascii="Times New Roman" w:eastAsiaTheme="minorEastAsia" w:hAnsi="Times New Roman" w:cs="Times New Roman"/>
      <w:sz w:val="24"/>
      <w:szCs w:val="24"/>
      <w:lang w:eastAsia="ru-RU"/>
    </w:rPr>
  </w:style>
  <w:style w:type="character" w:customStyle="1" w:styleId="28b">
    <w:name w:val="Нижний колонтитул Знак28"/>
    <w:basedOn w:val="a1"/>
    <w:uiPriority w:val="99"/>
    <w:rsid w:val="00C23D13"/>
    <w:rPr>
      <w:rFonts w:ascii="Times New Roman" w:eastAsiaTheme="minorEastAsia" w:hAnsi="Times New Roman" w:cs="Times New Roman"/>
      <w:sz w:val="24"/>
      <w:szCs w:val="24"/>
      <w:lang w:eastAsia="ru-RU"/>
    </w:rPr>
  </w:style>
  <w:style w:type="paragraph" w:customStyle="1" w:styleId="21280">
    <w:name w:val="Заголовок 2128"/>
    <w:basedOn w:val="a"/>
    <w:uiPriority w:val="1"/>
    <w:qFormat/>
    <w:rsid w:val="00C23D13"/>
    <w:pPr>
      <w:widowControl w:val="0"/>
      <w:ind w:left="692" w:hanging="8"/>
      <w:outlineLvl w:val="2"/>
    </w:pPr>
    <w:rPr>
      <w:rFonts w:eastAsia="Times New Roman"/>
      <w:b/>
      <w:bCs/>
      <w:sz w:val="28"/>
      <w:szCs w:val="28"/>
      <w:lang w:val="en-US"/>
    </w:rPr>
  </w:style>
  <w:style w:type="character" w:customStyle="1" w:styleId="28c">
    <w:name w:val="Гипертекстовая ссылка28"/>
    <w:basedOn w:val="a1"/>
    <w:uiPriority w:val="99"/>
    <w:rsid w:val="00C23D13"/>
    <w:rPr>
      <w:b w:val="0"/>
      <w:bCs w:val="0"/>
      <w:color w:val="106BBE"/>
    </w:rPr>
  </w:style>
  <w:style w:type="table" w:customStyle="1" w:styleId="TableNormal28">
    <w:name w:val="Table Normal2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82">
    <w:name w:val="Сетка таблицы128"/>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81">
    <w:name w:val="Оглавление 1128"/>
    <w:basedOn w:val="a"/>
    <w:uiPriority w:val="1"/>
    <w:qFormat/>
    <w:rsid w:val="00C23D13"/>
    <w:pPr>
      <w:spacing w:before="96"/>
      <w:ind w:left="116" w:hanging="12"/>
    </w:pPr>
    <w:rPr>
      <w:rFonts w:eastAsia="Times New Roman" w:cs="Times New Roman"/>
      <w:szCs w:val="24"/>
      <w:lang w:eastAsia="ru-RU"/>
    </w:rPr>
  </w:style>
  <w:style w:type="paragraph" w:customStyle="1" w:styleId="21281">
    <w:name w:val="Оглавление 2128"/>
    <w:basedOn w:val="a"/>
    <w:uiPriority w:val="1"/>
    <w:qFormat/>
    <w:rsid w:val="00C23D13"/>
    <w:pPr>
      <w:spacing w:before="102"/>
      <w:ind w:left="356" w:hanging="8"/>
    </w:pPr>
    <w:rPr>
      <w:rFonts w:eastAsia="Times New Roman" w:cs="Times New Roman"/>
      <w:szCs w:val="24"/>
      <w:lang w:eastAsia="ru-RU"/>
    </w:rPr>
  </w:style>
  <w:style w:type="paragraph" w:customStyle="1" w:styleId="3128">
    <w:name w:val="Оглавление 3128"/>
    <w:basedOn w:val="a"/>
    <w:uiPriority w:val="1"/>
    <w:qFormat/>
    <w:rsid w:val="00C23D13"/>
    <w:pPr>
      <w:spacing w:before="112"/>
      <w:ind w:left="596" w:hanging="540"/>
    </w:pPr>
    <w:rPr>
      <w:rFonts w:eastAsia="Times New Roman" w:cs="Times New Roman"/>
      <w:szCs w:val="24"/>
      <w:lang w:eastAsia="ru-RU"/>
    </w:rPr>
  </w:style>
  <w:style w:type="paragraph" w:customStyle="1" w:styleId="11282">
    <w:name w:val="Заголовок 112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80">
    <w:name w:val="Заголовок 3128"/>
    <w:basedOn w:val="a"/>
    <w:uiPriority w:val="1"/>
    <w:qFormat/>
    <w:rsid w:val="00C23D13"/>
    <w:pPr>
      <w:ind w:left="824"/>
      <w:outlineLvl w:val="3"/>
    </w:pPr>
    <w:rPr>
      <w:rFonts w:eastAsia="Times New Roman" w:cs="Times New Roman"/>
      <w:b/>
      <w:bCs/>
      <w:szCs w:val="24"/>
      <w:lang w:eastAsia="ru-RU"/>
    </w:rPr>
  </w:style>
  <w:style w:type="character" w:customStyle="1" w:styleId="28d">
    <w:name w:val="Текст выноски Знак28"/>
    <w:basedOn w:val="a1"/>
    <w:uiPriority w:val="99"/>
    <w:semiHidden/>
    <w:rsid w:val="00C23D13"/>
    <w:rPr>
      <w:rFonts w:ascii="Tahoma" w:eastAsia="Times New Roman" w:hAnsi="Tahoma" w:cs="Tahoma"/>
      <w:sz w:val="16"/>
      <w:szCs w:val="16"/>
      <w:lang w:eastAsia="ru-RU"/>
    </w:rPr>
  </w:style>
  <w:style w:type="character" w:customStyle="1" w:styleId="28e">
    <w:name w:val="Текст примечания Знак28"/>
    <w:basedOn w:val="a1"/>
    <w:uiPriority w:val="99"/>
    <w:semiHidden/>
    <w:rsid w:val="00C23D13"/>
    <w:rPr>
      <w:rFonts w:ascii="Times New Roman" w:eastAsia="Times New Roman" w:hAnsi="Times New Roman" w:cs="Times New Roman"/>
      <w:sz w:val="20"/>
      <w:szCs w:val="20"/>
      <w:lang w:eastAsia="ru-RU"/>
    </w:rPr>
  </w:style>
  <w:style w:type="character" w:customStyle="1" w:styleId="28f">
    <w:name w:val="Тема примечания Знак28"/>
    <w:uiPriority w:val="99"/>
    <w:semiHidden/>
    <w:rsid w:val="00C23D13"/>
    <w:rPr>
      <w:rFonts w:ascii="Times New Roman" w:eastAsia="Times New Roman" w:hAnsi="Times New Roman" w:cs="Times New Roman"/>
      <w:b/>
      <w:bCs/>
      <w:sz w:val="20"/>
      <w:szCs w:val="20"/>
      <w:lang w:eastAsia="ru-RU"/>
    </w:rPr>
  </w:style>
  <w:style w:type="paragraph" w:customStyle="1" w:styleId="xl6528">
    <w:name w:val="xl65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8">
    <w:name w:val="xl66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8">
    <w:name w:val="xl672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8">
    <w:name w:val="xl682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8">
    <w:name w:val="xl69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8">
    <w:name w:val="xl702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8">
    <w:name w:val="xl71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8">
    <w:name w:val="xl722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8">
    <w:name w:val="xl73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8">
    <w:name w:val="xl74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8">
    <w:name w:val="xl75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8">
    <w:name w:val="xl76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8">
    <w:name w:val="xl77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7">
    <w:name w:val="xl78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70">
    <w:name w:val="Заголовок 1 Знак27"/>
    <w:basedOn w:val="a1"/>
    <w:uiPriority w:val="1"/>
    <w:rsid w:val="00C23D13"/>
    <w:rPr>
      <w:rFonts w:ascii="Times New Roman" w:eastAsiaTheme="minorEastAsia" w:hAnsi="Times New Roman" w:cs="Times New Roman"/>
      <w:b/>
      <w:bCs/>
      <w:sz w:val="32"/>
      <w:szCs w:val="32"/>
      <w:lang w:eastAsia="ru-RU"/>
    </w:rPr>
  </w:style>
  <w:style w:type="character" w:customStyle="1" w:styleId="228">
    <w:name w:val="Заголовок 2 Знак28"/>
    <w:basedOn w:val="a1"/>
    <w:uiPriority w:val="1"/>
    <w:rsid w:val="00C23D13"/>
    <w:rPr>
      <w:rFonts w:ascii="Times New Roman" w:eastAsiaTheme="minorEastAsia" w:hAnsi="Times New Roman" w:cs="Times New Roman"/>
      <w:b/>
      <w:bCs/>
      <w:sz w:val="28"/>
      <w:szCs w:val="28"/>
      <w:lang w:eastAsia="ru-RU"/>
    </w:rPr>
  </w:style>
  <w:style w:type="character" w:customStyle="1" w:styleId="3270">
    <w:name w:val="Заголовок 3 Знак27"/>
    <w:basedOn w:val="a1"/>
    <w:uiPriority w:val="1"/>
    <w:rsid w:val="00C23D13"/>
    <w:rPr>
      <w:rFonts w:ascii="Times New Roman" w:eastAsiaTheme="minorEastAsia" w:hAnsi="Times New Roman" w:cs="Times New Roman"/>
      <w:b/>
      <w:bCs/>
      <w:sz w:val="24"/>
      <w:szCs w:val="24"/>
      <w:lang w:eastAsia="ru-RU"/>
    </w:rPr>
  </w:style>
  <w:style w:type="numbering" w:customStyle="1" w:styleId="1271">
    <w:name w:val="Нет списка127"/>
    <w:next w:val="a3"/>
    <w:uiPriority w:val="99"/>
    <w:semiHidden/>
    <w:unhideWhenUsed/>
    <w:rsid w:val="00C23D13"/>
  </w:style>
  <w:style w:type="character" w:customStyle="1" w:styleId="28f0">
    <w:name w:val="Основной текст Знак28"/>
    <w:basedOn w:val="a1"/>
    <w:uiPriority w:val="1"/>
    <w:rsid w:val="00C23D13"/>
    <w:rPr>
      <w:rFonts w:ascii="Times New Roman" w:eastAsiaTheme="minorEastAsia" w:hAnsi="Times New Roman" w:cs="Times New Roman"/>
      <w:sz w:val="24"/>
      <w:szCs w:val="24"/>
      <w:lang w:eastAsia="ru-RU"/>
    </w:rPr>
  </w:style>
  <w:style w:type="paragraph" w:customStyle="1" w:styleId="TableParagraph27">
    <w:name w:val="Table Paragraph2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7a">
    <w:name w:val="Верхний колонтитул Знак27"/>
    <w:basedOn w:val="a1"/>
    <w:uiPriority w:val="99"/>
    <w:rsid w:val="00C23D13"/>
    <w:rPr>
      <w:rFonts w:ascii="Times New Roman" w:eastAsiaTheme="minorEastAsia" w:hAnsi="Times New Roman" w:cs="Times New Roman"/>
      <w:sz w:val="24"/>
      <w:szCs w:val="24"/>
      <w:lang w:eastAsia="ru-RU"/>
    </w:rPr>
  </w:style>
  <w:style w:type="character" w:customStyle="1" w:styleId="27b">
    <w:name w:val="Нижний колонтитул Знак27"/>
    <w:basedOn w:val="a1"/>
    <w:uiPriority w:val="99"/>
    <w:rsid w:val="00C23D13"/>
    <w:rPr>
      <w:rFonts w:ascii="Times New Roman" w:eastAsiaTheme="minorEastAsia" w:hAnsi="Times New Roman" w:cs="Times New Roman"/>
      <w:sz w:val="24"/>
      <w:szCs w:val="24"/>
      <w:lang w:eastAsia="ru-RU"/>
    </w:rPr>
  </w:style>
  <w:style w:type="paragraph" w:customStyle="1" w:styleId="21270">
    <w:name w:val="Заголовок 2127"/>
    <w:basedOn w:val="a"/>
    <w:uiPriority w:val="1"/>
    <w:qFormat/>
    <w:rsid w:val="00C23D13"/>
    <w:pPr>
      <w:widowControl w:val="0"/>
      <w:ind w:left="692" w:hanging="8"/>
      <w:outlineLvl w:val="2"/>
    </w:pPr>
    <w:rPr>
      <w:rFonts w:eastAsia="Times New Roman"/>
      <w:b/>
      <w:bCs/>
      <w:sz w:val="28"/>
      <w:szCs w:val="28"/>
      <w:lang w:val="en-US"/>
    </w:rPr>
  </w:style>
  <w:style w:type="character" w:customStyle="1" w:styleId="27c">
    <w:name w:val="Гипертекстовая ссылка27"/>
    <w:basedOn w:val="a1"/>
    <w:uiPriority w:val="99"/>
    <w:rsid w:val="00C23D13"/>
    <w:rPr>
      <w:b w:val="0"/>
      <w:bCs w:val="0"/>
      <w:color w:val="106BBE"/>
    </w:rPr>
  </w:style>
  <w:style w:type="table" w:customStyle="1" w:styleId="TableNormal27">
    <w:name w:val="Table Normal2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72">
    <w:name w:val="Сетка таблицы12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71">
    <w:name w:val="Оглавление 1127"/>
    <w:basedOn w:val="a"/>
    <w:uiPriority w:val="1"/>
    <w:qFormat/>
    <w:rsid w:val="00C23D13"/>
    <w:pPr>
      <w:spacing w:before="96"/>
      <w:ind w:left="116" w:hanging="12"/>
    </w:pPr>
    <w:rPr>
      <w:rFonts w:eastAsia="Times New Roman" w:cs="Times New Roman"/>
      <w:szCs w:val="24"/>
      <w:lang w:eastAsia="ru-RU"/>
    </w:rPr>
  </w:style>
  <w:style w:type="paragraph" w:customStyle="1" w:styleId="21271">
    <w:name w:val="Оглавление 2127"/>
    <w:basedOn w:val="a"/>
    <w:uiPriority w:val="1"/>
    <w:qFormat/>
    <w:rsid w:val="00C23D13"/>
    <w:pPr>
      <w:spacing w:before="102"/>
      <w:ind w:left="356" w:hanging="8"/>
    </w:pPr>
    <w:rPr>
      <w:rFonts w:eastAsia="Times New Roman" w:cs="Times New Roman"/>
      <w:szCs w:val="24"/>
      <w:lang w:eastAsia="ru-RU"/>
    </w:rPr>
  </w:style>
  <w:style w:type="paragraph" w:customStyle="1" w:styleId="3127">
    <w:name w:val="Оглавление 3127"/>
    <w:basedOn w:val="a"/>
    <w:uiPriority w:val="1"/>
    <w:qFormat/>
    <w:rsid w:val="00C23D13"/>
    <w:pPr>
      <w:spacing w:before="112"/>
      <w:ind w:left="596" w:hanging="540"/>
    </w:pPr>
    <w:rPr>
      <w:rFonts w:eastAsia="Times New Roman" w:cs="Times New Roman"/>
      <w:szCs w:val="24"/>
      <w:lang w:eastAsia="ru-RU"/>
    </w:rPr>
  </w:style>
  <w:style w:type="paragraph" w:customStyle="1" w:styleId="11272">
    <w:name w:val="Заголовок 112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70">
    <w:name w:val="Заголовок 3127"/>
    <w:basedOn w:val="a"/>
    <w:uiPriority w:val="1"/>
    <w:qFormat/>
    <w:rsid w:val="00C23D13"/>
    <w:pPr>
      <w:ind w:left="824"/>
      <w:outlineLvl w:val="3"/>
    </w:pPr>
    <w:rPr>
      <w:rFonts w:eastAsia="Times New Roman" w:cs="Times New Roman"/>
      <w:b/>
      <w:bCs/>
      <w:szCs w:val="24"/>
      <w:lang w:eastAsia="ru-RU"/>
    </w:rPr>
  </w:style>
  <w:style w:type="character" w:customStyle="1" w:styleId="27d">
    <w:name w:val="Текст выноски Знак27"/>
    <w:basedOn w:val="a1"/>
    <w:uiPriority w:val="99"/>
    <w:semiHidden/>
    <w:rsid w:val="00C23D13"/>
    <w:rPr>
      <w:rFonts w:ascii="Tahoma" w:eastAsia="Times New Roman" w:hAnsi="Tahoma" w:cs="Tahoma"/>
      <w:sz w:val="16"/>
      <w:szCs w:val="16"/>
      <w:lang w:eastAsia="ru-RU"/>
    </w:rPr>
  </w:style>
  <w:style w:type="character" w:customStyle="1" w:styleId="27e">
    <w:name w:val="Текст примечания Знак27"/>
    <w:basedOn w:val="a1"/>
    <w:uiPriority w:val="99"/>
    <w:semiHidden/>
    <w:rsid w:val="00C23D13"/>
    <w:rPr>
      <w:rFonts w:ascii="Times New Roman" w:eastAsia="Times New Roman" w:hAnsi="Times New Roman" w:cs="Times New Roman"/>
      <w:sz w:val="20"/>
      <w:szCs w:val="20"/>
      <w:lang w:eastAsia="ru-RU"/>
    </w:rPr>
  </w:style>
  <w:style w:type="character" w:customStyle="1" w:styleId="27f">
    <w:name w:val="Тема примечания Знак27"/>
    <w:uiPriority w:val="99"/>
    <w:semiHidden/>
    <w:rsid w:val="00C23D13"/>
    <w:rPr>
      <w:rFonts w:ascii="Times New Roman" w:eastAsia="Times New Roman" w:hAnsi="Times New Roman" w:cs="Times New Roman"/>
      <w:b/>
      <w:bCs/>
      <w:sz w:val="20"/>
      <w:szCs w:val="20"/>
      <w:lang w:eastAsia="ru-RU"/>
    </w:rPr>
  </w:style>
  <w:style w:type="paragraph" w:customStyle="1" w:styleId="xl6527">
    <w:name w:val="xl65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7">
    <w:name w:val="xl66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7">
    <w:name w:val="xl672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7">
    <w:name w:val="xl682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7">
    <w:name w:val="xl69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7">
    <w:name w:val="xl702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7">
    <w:name w:val="xl71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7">
    <w:name w:val="xl722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7">
    <w:name w:val="xl73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7">
    <w:name w:val="xl74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7">
    <w:name w:val="xl75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7">
    <w:name w:val="xl76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7">
    <w:name w:val="xl77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6">
    <w:name w:val="xl78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61">
    <w:name w:val="Заголовок 1 Знак26"/>
    <w:basedOn w:val="a1"/>
    <w:uiPriority w:val="1"/>
    <w:rsid w:val="00C23D13"/>
    <w:rPr>
      <w:rFonts w:ascii="Times New Roman" w:eastAsiaTheme="minorEastAsia" w:hAnsi="Times New Roman" w:cs="Times New Roman"/>
      <w:b/>
      <w:bCs/>
      <w:sz w:val="32"/>
      <w:szCs w:val="32"/>
      <w:lang w:eastAsia="ru-RU"/>
    </w:rPr>
  </w:style>
  <w:style w:type="character" w:customStyle="1" w:styleId="227">
    <w:name w:val="Заголовок 2 Знак27"/>
    <w:basedOn w:val="a1"/>
    <w:uiPriority w:val="1"/>
    <w:rsid w:val="00C23D13"/>
    <w:rPr>
      <w:rFonts w:ascii="Times New Roman" w:eastAsiaTheme="minorEastAsia" w:hAnsi="Times New Roman" w:cs="Times New Roman"/>
      <w:b/>
      <w:bCs/>
      <w:sz w:val="28"/>
      <w:szCs w:val="28"/>
      <w:lang w:eastAsia="ru-RU"/>
    </w:rPr>
  </w:style>
  <w:style w:type="character" w:customStyle="1" w:styleId="3260">
    <w:name w:val="Заголовок 3 Знак26"/>
    <w:basedOn w:val="a1"/>
    <w:uiPriority w:val="1"/>
    <w:rsid w:val="00C23D13"/>
    <w:rPr>
      <w:rFonts w:ascii="Times New Roman" w:eastAsiaTheme="minorEastAsia" w:hAnsi="Times New Roman" w:cs="Times New Roman"/>
      <w:b/>
      <w:bCs/>
      <w:sz w:val="24"/>
      <w:szCs w:val="24"/>
      <w:lang w:eastAsia="ru-RU"/>
    </w:rPr>
  </w:style>
  <w:style w:type="numbering" w:customStyle="1" w:styleId="1262">
    <w:name w:val="Нет списка126"/>
    <w:next w:val="a3"/>
    <w:uiPriority w:val="99"/>
    <w:semiHidden/>
    <w:unhideWhenUsed/>
    <w:rsid w:val="00C23D13"/>
  </w:style>
  <w:style w:type="character" w:customStyle="1" w:styleId="27f0">
    <w:name w:val="Основной текст Знак27"/>
    <w:basedOn w:val="a1"/>
    <w:uiPriority w:val="1"/>
    <w:rsid w:val="00C23D13"/>
    <w:rPr>
      <w:rFonts w:ascii="Times New Roman" w:eastAsiaTheme="minorEastAsia" w:hAnsi="Times New Roman" w:cs="Times New Roman"/>
      <w:sz w:val="24"/>
      <w:szCs w:val="24"/>
      <w:lang w:eastAsia="ru-RU"/>
    </w:rPr>
  </w:style>
  <w:style w:type="paragraph" w:customStyle="1" w:styleId="TableParagraph26">
    <w:name w:val="Table Paragraph2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6a">
    <w:name w:val="Верхний колонтитул Знак26"/>
    <w:basedOn w:val="a1"/>
    <w:uiPriority w:val="99"/>
    <w:rsid w:val="00C23D13"/>
    <w:rPr>
      <w:rFonts w:ascii="Times New Roman" w:eastAsiaTheme="minorEastAsia" w:hAnsi="Times New Roman" w:cs="Times New Roman"/>
      <w:sz w:val="24"/>
      <w:szCs w:val="24"/>
      <w:lang w:eastAsia="ru-RU"/>
    </w:rPr>
  </w:style>
  <w:style w:type="character" w:customStyle="1" w:styleId="26b">
    <w:name w:val="Нижний колонтитул Знак26"/>
    <w:basedOn w:val="a1"/>
    <w:uiPriority w:val="99"/>
    <w:rsid w:val="00C23D13"/>
    <w:rPr>
      <w:rFonts w:ascii="Times New Roman" w:eastAsiaTheme="minorEastAsia" w:hAnsi="Times New Roman" w:cs="Times New Roman"/>
      <w:sz w:val="24"/>
      <w:szCs w:val="24"/>
      <w:lang w:eastAsia="ru-RU"/>
    </w:rPr>
  </w:style>
  <w:style w:type="paragraph" w:customStyle="1" w:styleId="21260">
    <w:name w:val="Заголовок 2126"/>
    <w:basedOn w:val="a"/>
    <w:uiPriority w:val="1"/>
    <w:qFormat/>
    <w:rsid w:val="00C23D13"/>
    <w:pPr>
      <w:widowControl w:val="0"/>
      <w:ind w:left="692" w:hanging="8"/>
      <w:outlineLvl w:val="2"/>
    </w:pPr>
    <w:rPr>
      <w:rFonts w:eastAsia="Times New Roman"/>
      <w:b/>
      <w:bCs/>
      <w:sz w:val="28"/>
      <w:szCs w:val="28"/>
      <w:lang w:val="en-US"/>
    </w:rPr>
  </w:style>
  <w:style w:type="character" w:customStyle="1" w:styleId="26c">
    <w:name w:val="Гипертекстовая ссылка26"/>
    <w:basedOn w:val="a1"/>
    <w:uiPriority w:val="99"/>
    <w:rsid w:val="00C23D13"/>
    <w:rPr>
      <w:b w:val="0"/>
      <w:bCs w:val="0"/>
      <w:color w:val="106BBE"/>
    </w:rPr>
  </w:style>
  <w:style w:type="table" w:customStyle="1" w:styleId="TableNormal26">
    <w:name w:val="Table Normal2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63">
    <w:name w:val="Сетка таблицы12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61">
    <w:name w:val="Оглавление 1126"/>
    <w:basedOn w:val="a"/>
    <w:uiPriority w:val="1"/>
    <w:qFormat/>
    <w:rsid w:val="00C23D13"/>
    <w:pPr>
      <w:spacing w:before="96"/>
      <w:ind w:left="116" w:hanging="12"/>
    </w:pPr>
    <w:rPr>
      <w:rFonts w:eastAsia="Times New Roman" w:cs="Times New Roman"/>
      <w:szCs w:val="24"/>
      <w:lang w:eastAsia="ru-RU"/>
    </w:rPr>
  </w:style>
  <w:style w:type="paragraph" w:customStyle="1" w:styleId="21261">
    <w:name w:val="Оглавление 2126"/>
    <w:basedOn w:val="a"/>
    <w:uiPriority w:val="1"/>
    <w:qFormat/>
    <w:rsid w:val="00C23D13"/>
    <w:pPr>
      <w:spacing w:before="102"/>
      <w:ind w:left="356" w:hanging="8"/>
    </w:pPr>
    <w:rPr>
      <w:rFonts w:eastAsia="Times New Roman" w:cs="Times New Roman"/>
      <w:szCs w:val="24"/>
      <w:lang w:eastAsia="ru-RU"/>
    </w:rPr>
  </w:style>
  <w:style w:type="paragraph" w:customStyle="1" w:styleId="3126">
    <w:name w:val="Оглавление 3126"/>
    <w:basedOn w:val="a"/>
    <w:uiPriority w:val="1"/>
    <w:qFormat/>
    <w:rsid w:val="00C23D13"/>
    <w:pPr>
      <w:spacing w:before="112"/>
      <w:ind w:left="596" w:hanging="540"/>
    </w:pPr>
    <w:rPr>
      <w:rFonts w:eastAsia="Times New Roman" w:cs="Times New Roman"/>
      <w:szCs w:val="24"/>
      <w:lang w:eastAsia="ru-RU"/>
    </w:rPr>
  </w:style>
  <w:style w:type="paragraph" w:customStyle="1" w:styleId="11262">
    <w:name w:val="Заголовок 112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60">
    <w:name w:val="Заголовок 3126"/>
    <w:basedOn w:val="a"/>
    <w:uiPriority w:val="1"/>
    <w:qFormat/>
    <w:rsid w:val="00C23D13"/>
    <w:pPr>
      <w:ind w:left="824"/>
      <w:outlineLvl w:val="3"/>
    </w:pPr>
    <w:rPr>
      <w:rFonts w:eastAsia="Times New Roman" w:cs="Times New Roman"/>
      <w:b/>
      <w:bCs/>
      <w:szCs w:val="24"/>
      <w:lang w:eastAsia="ru-RU"/>
    </w:rPr>
  </w:style>
  <w:style w:type="character" w:customStyle="1" w:styleId="26d">
    <w:name w:val="Текст выноски Знак26"/>
    <w:basedOn w:val="a1"/>
    <w:uiPriority w:val="99"/>
    <w:semiHidden/>
    <w:rsid w:val="00C23D13"/>
    <w:rPr>
      <w:rFonts w:ascii="Tahoma" w:eastAsia="Times New Roman" w:hAnsi="Tahoma" w:cs="Tahoma"/>
      <w:sz w:val="16"/>
      <w:szCs w:val="16"/>
      <w:lang w:eastAsia="ru-RU"/>
    </w:rPr>
  </w:style>
  <w:style w:type="character" w:customStyle="1" w:styleId="26e">
    <w:name w:val="Текст примечания Знак26"/>
    <w:basedOn w:val="a1"/>
    <w:uiPriority w:val="99"/>
    <w:semiHidden/>
    <w:rsid w:val="00C23D13"/>
    <w:rPr>
      <w:rFonts w:ascii="Times New Roman" w:eastAsia="Times New Roman" w:hAnsi="Times New Roman" w:cs="Times New Roman"/>
      <w:sz w:val="20"/>
      <w:szCs w:val="20"/>
      <w:lang w:eastAsia="ru-RU"/>
    </w:rPr>
  </w:style>
  <w:style w:type="character" w:customStyle="1" w:styleId="26f">
    <w:name w:val="Тема примечания Знак26"/>
    <w:uiPriority w:val="99"/>
    <w:semiHidden/>
    <w:rsid w:val="00C23D13"/>
    <w:rPr>
      <w:rFonts w:ascii="Times New Roman" w:eastAsia="Times New Roman" w:hAnsi="Times New Roman" w:cs="Times New Roman"/>
      <w:b/>
      <w:bCs/>
      <w:sz w:val="20"/>
      <w:szCs w:val="20"/>
      <w:lang w:eastAsia="ru-RU"/>
    </w:rPr>
  </w:style>
  <w:style w:type="paragraph" w:customStyle="1" w:styleId="xl6526">
    <w:name w:val="xl65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6">
    <w:name w:val="xl66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6">
    <w:name w:val="xl672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6">
    <w:name w:val="xl682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6">
    <w:name w:val="xl69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6">
    <w:name w:val="xl702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6">
    <w:name w:val="xl71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6">
    <w:name w:val="xl722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6">
    <w:name w:val="xl73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6">
    <w:name w:val="xl74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6">
    <w:name w:val="xl75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6">
    <w:name w:val="xl76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6">
    <w:name w:val="xl77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5">
    <w:name w:val="xl78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51">
    <w:name w:val="Заголовок 1 Знак25"/>
    <w:basedOn w:val="a1"/>
    <w:uiPriority w:val="1"/>
    <w:rsid w:val="00C23D13"/>
    <w:rPr>
      <w:rFonts w:ascii="Times New Roman" w:eastAsiaTheme="minorEastAsia" w:hAnsi="Times New Roman" w:cs="Times New Roman"/>
      <w:b/>
      <w:bCs/>
      <w:sz w:val="32"/>
      <w:szCs w:val="32"/>
      <w:lang w:eastAsia="ru-RU"/>
    </w:rPr>
  </w:style>
  <w:style w:type="character" w:customStyle="1" w:styleId="226">
    <w:name w:val="Заголовок 2 Знак26"/>
    <w:basedOn w:val="a1"/>
    <w:uiPriority w:val="1"/>
    <w:rsid w:val="00C23D13"/>
    <w:rPr>
      <w:rFonts w:ascii="Times New Roman" w:eastAsiaTheme="minorEastAsia" w:hAnsi="Times New Roman" w:cs="Times New Roman"/>
      <w:b/>
      <w:bCs/>
      <w:sz w:val="28"/>
      <w:szCs w:val="28"/>
      <w:lang w:eastAsia="ru-RU"/>
    </w:rPr>
  </w:style>
  <w:style w:type="character" w:customStyle="1" w:styleId="3250">
    <w:name w:val="Заголовок 3 Знак25"/>
    <w:basedOn w:val="a1"/>
    <w:uiPriority w:val="1"/>
    <w:rsid w:val="00C23D13"/>
    <w:rPr>
      <w:rFonts w:ascii="Times New Roman" w:eastAsiaTheme="minorEastAsia" w:hAnsi="Times New Roman" w:cs="Times New Roman"/>
      <w:b/>
      <w:bCs/>
      <w:sz w:val="24"/>
      <w:szCs w:val="24"/>
      <w:lang w:eastAsia="ru-RU"/>
    </w:rPr>
  </w:style>
  <w:style w:type="numbering" w:customStyle="1" w:styleId="1252">
    <w:name w:val="Нет списка125"/>
    <w:next w:val="a3"/>
    <w:uiPriority w:val="99"/>
    <w:semiHidden/>
    <w:unhideWhenUsed/>
    <w:rsid w:val="00C23D13"/>
  </w:style>
  <w:style w:type="character" w:customStyle="1" w:styleId="26f0">
    <w:name w:val="Основной текст Знак26"/>
    <w:basedOn w:val="a1"/>
    <w:uiPriority w:val="1"/>
    <w:rsid w:val="00C23D13"/>
    <w:rPr>
      <w:rFonts w:ascii="Times New Roman" w:eastAsiaTheme="minorEastAsia" w:hAnsi="Times New Roman" w:cs="Times New Roman"/>
      <w:sz w:val="24"/>
      <w:szCs w:val="24"/>
      <w:lang w:eastAsia="ru-RU"/>
    </w:rPr>
  </w:style>
  <w:style w:type="paragraph" w:customStyle="1" w:styleId="TableParagraph25">
    <w:name w:val="Table Paragraph2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5a">
    <w:name w:val="Нижний колонтитул Знак25"/>
    <w:basedOn w:val="a1"/>
    <w:uiPriority w:val="99"/>
    <w:rsid w:val="00C23D13"/>
    <w:rPr>
      <w:rFonts w:ascii="Times New Roman" w:eastAsiaTheme="minorEastAsia" w:hAnsi="Times New Roman" w:cs="Times New Roman"/>
      <w:sz w:val="24"/>
      <w:szCs w:val="24"/>
      <w:lang w:eastAsia="ru-RU"/>
    </w:rPr>
  </w:style>
  <w:style w:type="paragraph" w:customStyle="1" w:styleId="21250">
    <w:name w:val="Заголовок 2125"/>
    <w:basedOn w:val="a"/>
    <w:uiPriority w:val="1"/>
    <w:qFormat/>
    <w:rsid w:val="00C23D13"/>
    <w:pPr>
      <w:widowControl w:val="0"/>
      <w:ind w:left="692" w:hanging="8"/>
      <w:outlineLvl w:val="2"/>
    </w:pPr>
    <w:rPr>
      <w:rFonts w:eastAsia="Times New Roman"/>
      <w:b/>
      <w:bCs/>
      <w:sz w:val="28"/>
      <w:szCs w:val="28"/>
      <w:lang w:val="en-US"/>
    </w:rPr>
  </w:style>
  <w:style w:type="character" w:customStyle="1" w:styleId="25b">
    <w:name w:val="Гипертекстовая ссылка25"/>
    <w:basedOn w:val="a1"/>
    <w:uiPriority w:val="99"/>
    <w:rsid w:val="00C23D13"/>
    <w:rPr>
      <w:b w:val="0"/>
      <w:bCs w:val="0"/>
      <w:color w:val="106BBE"/>
    </w:rPr>
  </w:style>
  <w:style w:type="table" w:customStyle="1" w:styleId="TableNormal25">
    <w:name w:val="Table Normal2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53">
    <w:name w:val="Сетка таблицы12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51">
    <w:name w:val="Оглавление 1125"/>
    <w:basedOn w:val="a"/>
    <w:uiPriority w:val="1"/>
    <w:qFormat/>
    <w:rsid w:val="00C23D13"/>
    <w:pPr>
      <w:spacing w:before="96"/>
      <w:ind w:left="116" w:hanging="12"/>
    </w:pPr>
    <w:rPr>
      <w:rFonts w:eastAsia="Times New Roman" w:cs="Times New Roman"/>
      <w:szCs w:val="24"/>
      <w:lang w:eastAsia="ru-RU"/>
    </w:rPr>
  </w:style>
  <w:style w:type="paragraph" w:customStyle="1" w:styleId="21251">
    <w:name w:val="Оглавление 2125"/>
    <w:basedOn w:val="a"/>
    <w:uiPriority w:val="1"/>
    <w:qFormat/>
    <w:rsid w:val="00C23D13"/>
    <w:pPr>
      <w:spacing w:before="102"/>
      <w:ind w:left="356" w:hanging="8"/>
    </w:pPr>
    <w:rPr>
      <w:rFonts w:eastAsia="Times New Roman" w:cs="Times New Roman"/>
      <w:szCs w:val="24"/>
      <w:lang w:eastAsia="ru-RU"/>
    </w:rPr>
  </w:style>
  <w:style w:type="paragraph" w:customStyle="1" w:styleId="3125">
    <w:name w:val="Оглавление 3125"/>
    <w:basedOn w:val="a"/>
    <w:uiPriority w:val="1"/>
    <w:qFormat/>
    <w:rsid w:val="00C23D13"/>
    <w:pPr>
      <w:spacing w:before="112"/>
      <w:ind w:left="596" w:hanging="540"/>
    </w:pPr>
    <w:rPr>
      <w:rFonts w:eastAsia="Times New Roman" w:cs="Times New Roman"/>
      <w:szCs w:val="24"/>
      <w:lang w:eastAsia="ru-RU"/>
    </w:rPr>
  </w:style>
  <w:style w:type="paragraph" w:customStyle="1" w:styleId="11252">
    <w:name w:val="Заголовок 112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50">
    <w:name w:val="Заголовок 3125"/>
    <w:basedOn w:val="a"/>
    <w:uiPriority w:val="1"/>
    <w:qFormat/>
    <w:rsid w:val="00C23D13"/>
    <w:pPr>
      <w:ind w:left="824"/>
      <w:outlineLvl w:val="3"/>
    </w:pPr>
    <w:rPr>
      <w:rFonts w:eastAsia="Times New Roman" w:cs="Times New Roman"/>
      <w:b/>
      <w:bCs/>
      <w:szCs w:val="24"/>
      <w:lang w:eastAsia="ru-RU"/>
    </w:rPr>
  </w:style>
  <w:style w:type="character" w:customStyle="1" w:styleId="25c">
    <w:name w:val="Текст выноски Знак25"/>
    <w:basedOn w:val="a1"/>
    <w:uiPriority w:val="99"/>
    <w:semiHidden/>
    <w:rsid w:val="00C23D13"/>
    <w:rPr>
      <w:rFonts w:ascii="Tahoma" w:eastAsia="Times New Roman" w:hAnsi="Tahoma" w:cs="Tahoma"/>
      <w:sz w:val="16"/>
      <w:szCs w:val="16"/>
      <w:lang w:eastAsia="ru-RU"/>
    </w:rPr>
  </w:style>
  <w:style w:type="character" w:customStyle="1" w:styleId="25d">
    <w:name w:val="Текст примечания Знак25"/>
    <w:basedOn w:val="a1"/>
    <w:uiPriority w:val="99"/>
    <w:semiHidden/>
    <w:rsid w:val="00C23D13"/>
    <w:rPr>
      <w:rFonts w:ascii="Times New Roman" w:eastAsia="Times New Roman" w:hAnsi="Times New Roman" w:cs="Times New Roman"/>
      <w:sz w:val="20"/>
      <w:szCs w:val="20"/>
      <w:lang w:eastAsia="ru-RU"/>
    </w:rPr>
  </w:style>
  <w:style w:type="character" w:customStyle="1" w:styleId="25e">
    <w:name w:val="Тема примечания Знак25"/>
    <w:uiPriority w:val="99"/>
    <w:semiHidden/>
    <w:rsid w:val="00C23D13"/>
    <w:rPr>
      <w:rFonts w:ascii="Times New Roman" w:eastAsia="Times New Roman" w:hAnsi="Times New Roman" w:cs="Times New Roman"/>
      <w:b/>
      <w:bCs/>
      <w:sz w:val="20"/>
      <w:szCs w:val="20"/>
      <w:lang w:eastAsia="ru-RU"/>
    </w:rPr>
  </w:style>
  <w:style w:type="paragraph" w:customStyle="1" w:styleId="xl6525">
    <w:name w:val="xl65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5">
    <w:name w:val="xl66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5">
    <w:name w:val="xl672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5">
    <w:name w:val="xl682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5">
    <w:name w:val="xl69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5">
    <w:name w:val="xl702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5">
    <w:name w:val="xl71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5">
    <w:name w:val="xl722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5">
    <w:name w:val="xl73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5">
    <w:name w:val="xl74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5">
    <w:name w:val="xl75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5">
    <w:name w:val="xl76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5">
    <w:name w:val="xl77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4">
    <w:name w:val="xl78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41">
    <w:name w:val="Заголовок 1 Знак24"/>
    <w:basedOn w:val="a1"/>
    <w:uiPriority w:val="1"/>
    <w:rsid w:val="00C23D13"/>
    <w:rPr>
      <w:rFonts w:ascii="Times New Roman" w:eastAsiaTheme="minorEastAsia" w:hAnsi="Times New Roman" w:cs="Times New Roman"/>
      <w:b/>
      <w:bCs/>
      <w:sz w:val="32"/>
      <w:szCs w:val="32"/>
      <w:lang w:eastAsia="ru-RU"/>
    </w:rPr>
  </w:style>
  <w:style w:type="character" w:customStyle="1" w:styleId="225">
    <w:name w:val="Заголовок 2 Знак25"/>
    <w:basedOn w:val="a1"/>
    <w:uiPriority w:val="1"/>
    <w:rsid w:val="00C23D13"/>
    <w:rPr>
      <w:rFonts w:ascii="Times New Roman" w:eastAsiaTheme="minorEastAsia" w:hAnsi="Times New Roman" w:cs="Times New Roman"/>
      <w:b/>
      <w:bCs/>
      <w:sz w:val="28"/>
      <w:szCs w:val="28"/>
      <w:lang w:eastAsia="ru-RU"/>
    </w:rPr>
  </w:style>
  <w:style w:type="character" w:customStyle="1" w:styleId="3240">
    <w:name w:val="Заголовок 3 Знак24"/>
    <w:basedOn w:val="a1"/>
    <w:uiPriority w:val="1"/>
    <w:rsid w:val="00C23D13"/>
    <w:rPr>
      <w:rFonts w:ascii="Times New Roman" w:eastAsiaTheme="minorEastAsia" w:hAnsi="Times New Roman" w:cs="Times New Roman"/>
      <w:b/>
      <w:bCs/>
      <w:sz w:val="24"/>
      <w:szCs w:val="24"/>
      <w:lang w:eastAsia="ru-RU"/>
    </w:rPr>
  </w:style>
  <w:style w:type="numbering" w:customStyle="1" w:styleId="1242">
    <w:name w:val="Нет списка124"/>
    <w:next w:val="a3"/>
    <w:uiPriority w:val="99"/>
    <w:semiHidden/>
    <w:unhideWhenUsed/>
    <w:rsid w:val="00C23D13"/>
  </w:style>
  <w:style w:type="character" w:customStyle="1" w:styleId="25f">
    <w:name w:val="Основной текст Знак25"/>
    <w:basedOn w:val="a1"/>
    <w:uiPriority w:val="1"/>
    <w:rsid w:val="00C23D13"/>
    <w:rPr>
      <w:rFonts w:ascii="Times New Roman" w:eastAsiaTheme="minorEastAsia" w:hAnsi="Times New Roman" w:cs="Times New Roman"/>
      <w:sz w:val="24"/>
      <w:szCs w:val="24"/>
      <w:lang w:eastAsia="ru-RU"/>
    </w:rPr>
  </w:style>
  <w:style w:type="paragraph" w:customStyle="1" w:styleId="TableParagraph24">
    <w:name w:val="Table Paragraph2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4a">
    <w:name w:val="Нижний колонтитул Знак24"/>
    <w:basedOn w:val="a1"/>
    <w:uiPriority w:val="99"/>
    <w:rsid w:val="00C23D13"/>
    <w:rPr>
      <w:rFonts w:ascii="Times New Roman" w:eastAsiaTheme="minorEastAsia" w:hAnsi="Times New Roman" w:cs="Times New Roman"/>
      <w:sz w:val="24"/>
      <w:szCs w:val="24"/>
      <w:lang w:eastAsia="ru-RU"/>
    </w:rPr>
  </w:style>
  <w:style w:type="paragraph" w:customStyle="1" w:styleId="21240">
    <w:name w:val="Заголовок 2124"/>
    <w:basedOn w:val="a"/>
    <w:uiPriority w:val="1"/>
    <w:qFormat/>
    <w:rsid w:val="00C23D13"/>
    <w:pPr>
      <w:widowControl w:val="0"/>
      <w:ind w:left="692" w:hanging="8"/>
      <w:outlineLvl w:val="2"/>
    </w:pPr>
    <w:rPr>
      <w:rFonts w:eastAsia="Times New Roman"/>
      <w:b/>
      <w:bCs/>
      <w:sz w:val="28"/>
      <w:szCs w:val="28"/>
      <w:lang w:val="en-US"/>
    </w:rPr>
  </w:style>
  <w:style w:type="character" w:customStyle="1" w:styleId="24b">
    <w:name w:val="Гипертекстовая ссылка24"/>
    <w:basedOn w:val="a1"/>
    <w:uiPriority w:val="99"/>
    <w:rsid w:val="00C23D13"/>
    <w:rPr>
      <w:b w:val="0"/>
      <w:bCs w:val="0"/>
      <w:color w:val="106BBE"/>
    </w:rPr>
  </w:style>
  <w:style w:type="table" w:customStyle="1" w:styleId="TableNormal24">
    <w:name w:val="Table Normal2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43">
    <w:name w:val="Сетка таблицы12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41">
    <w:name w:val="Оглавление 1124"/>
    <w:basedOn w:val="a"/>
    <w:uiPriority w:val="1"/>
    <w:qFormat/>
    <w:rsid w:val="00C23D13"/>
    <w:pPr>
      <w:spacing w:before="96"/>
      <w:ind w:left="116" w:hanging="12"/>
    </w:pPr>
    <w:rPr>
      <w:rFonts w:eastAsia="Times New Roman" w:cs="Times New Roman"/>
      <w:szCs w:val="24"/>
      <w:lang w:eastAsia="ru-RU"/>
    </w:rPr>
  </w:style>
  <w:style w:type="paragraph" w:customStyle="1" w:styleId="21241">
    <w:name w:val="Оглавление 2124"/>
    <w:basedOn w:val="a"/>
    <w:uiPriority w:val="1"/>
    <w:qFormat/>
    <w:rsid w:val="00C23D13"/>
    <w:pPr>
      <w:spacing w:before="102"/>
      <w:ind w:left="356" w:hanging="8"/>
    </w:pPr>
    <w:rPr>
      <w:rFonts w:eastAsia="Times New Roman" w:cs="Times New Roman"/>
      <w:szCs w:val="24"/>
      <w:lang w:eastAsia="ru-RU"/>
    </w:rPr>
  </w:style>
  <w:style w:type="paragraph" w:customStyle="1" w:styleId="3124">
    <w:name w:val="Оглавление 3124"/>
    <w:basedOn w:val="a"/>
    <w:uiPriority w:val="1"/>
    <w:qFormat/>
    <w:rsid w:val="00C23D13"/>
    <w:pPr>
      <w:spacing w:before="112"/>
      <w:ind w:left="596" w:hanging="540"/>
    </w:pPr>
    <w:rPr>
      <w:rFonts w:eastAsia="Times New Roman" w:cs="Times New Roman"/>
      <w:szCs w:val="24"/>
      <w:lang w:eastAsia="ru-RU"/>
    </w:rPr>
  </w:style>
  <w:style w:type="paragraph" w:customStyle="1" w:styleId="11242">
    <w:name w:val="Заголовок 112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40">
    <w:name w:val="Заголовок 3124"/>
    <w:basedOn w:val="a"/>
    <w:uiPriority w:val="1"/>
    <w:qFormat/>
    <w:rsid w:val="00C23D13"/>
    <w:pPr>
      <w:ind w:left="824"/>
      <w:outlineLvl w:val="3"/>
    </w:pPr>
    <w:rPr>
      <w:rFonts w:eastAsia="Times New Roman" w:cs="Times New Roman"/>
      <w:b/>
      <w:bCs/>
      <w:szCs w:val="24"/>
      <w:lang w:eastAsia="ru-RU"/>
    </w:rPr>
  </w:style>
  <w:style w:type="character" w:customStyle="1" w:styleId="24c">
    <w:name w:val="Текст выноски Знак24"/>
    <w:basedOn w:val="a1"/>
    <w:uiPriority w:val="99"/>
    <w:semiHidden/>
    <w:rsid w:val="00C23D13"/>
    <w:rPr>
      <w:rFonts w:ascii="Tahoma" w:eastAsia="Times New Roman" w:hAnsi="Tahoma" w:cs="Tahoma"/>
      <w:sz w:val="16"/>
      <w:szCs w:val="16"/>
      <w:lang w:eastAsia="ru-RU"/>
    </w:rPr>
  </w:style>
  <w:style w:type="character" w:customStyle="1" w:styleId="24d">
    <w:name w:val="Текст примечания Знак24"/>
    <w:basedOn w:val="a1"/>
    <w:uiPriority w:val="99"/>
    <w:semiHidden/>
    <w:rsid w:val="00C23D13"/>
    <w:rPr>
      <w:rFonts w:ascii="Times New Roman" w:eastAsia="Times New Roman" w:hAnsi="Times New Roman" w:cs="Times New Roman"/>
      <w:sz w:val="20"/>
      <w:szCs w:val="20"/>
      <w:lang w:eastAsia="ru-RU"/>
    </w:rPr>
  </w:style>
  <w:style w:type="character" w:customStyle="1" w:styleId="24e">
    <w:name w:val="Тема примечания Знак24"/>
    <w:uiPriority w:val="99"/>
    <w:semiHidden/>
    <w:rsid w:val="00C23D13"/>
    <w:rPr>
      <w:rFonts w:ascii="Times New Roman" w:eastAsia="Times New Roman" w:hAnsi="Times New Roman" w:cs="Times New Roman"/>
      <w:b/>
      <w:bCs/>
      <w:sz w:val="20"/>
      <w:szCs w:val="20"/>
      <w:lang w:eastAsia="ru-RU"/>
    </w:rPr>
  </w:style>
  <w:style w:type="paragraph" w:customStyle="1" w:styleId="xl6524">
    <w:name w:val="xl65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4">
    <w:name w:val="xl66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4">
    <w:name w:val="xl672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4">
    <w:name w:val="xl682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4">
    <w:name w:val="xl69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4">
    <w:name w:val="xl702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4">
    <w:name w:val="xl71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4">
    <w:name w:val="xl722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4">
    <w:name w:val="xl73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4">
    <w:name w:val="xl74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4">
    <w:name w:val="xl75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4">
    <w:name w:val="xl76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4">
    <w:name w:val="xl77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3">
    <w:name w:val="xl78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31">
    <w:name w:val="Заголовок 1 Знак23"/>
    <w:basedOn w:val="a1"/>
    <w:uiPriority w:val="1"/>
    <w:rsid w:val="00C23D13"/>
    <w:rPr>
      <w:rFonts w:ascii="Times New Roman" w:eastAsiaTheme="minorEastAsia" w:hAnsi="Times New Roman" w:cs="Times New Roman"/>
      <w:b/>
      <w:bCs/>
      <w:sz w:val="32"/>
      <w:szCs w:val="32"/>
      <w:lang w:eastAsia="ru-RU"/>
    </w:rPr>
  </w:style>
  <w:style w:type="character" w:customStyle="1" w:styleId="224">
    <w:name w:val="Заголовок 2 Знак24"/>
    <w:basedOn w:val="a1"/>
    <w:uiPriority w:val="1"/>
    <w:rsid w:val="00C23D13"/>
    <w:rPr>
      <w:rFonts w:ascii="Times New Roman" w:eastAsiaTheme="minorEastAsia" w:hAnsi="Times New Roman" w:cs="Times New Roman"/>
      <w:b/>
      <w:bCs/>
      <w:sz w:val="28"/>
      <w:szCs w:val="28"/>
      <w:lang w:eastAsia="ru-RU"/>
    </w:rPr>
  </w:style>
  <w:style w:type="character" w:customStyle="1" w:styleId="3230">
    <w:name w:val="Заголовок 3 Знак23"/>
    <w:basedOn w:val="a1"/>
    <w:uiPriority w:val="1"/>
    <w:rsid w:val="00C23D13"/>
    <w:rPr>
      <w:rFonts w:ascii="Times New Roman" w:eastAsiaTheme="minorEastAsia" w:hAnsi="Times New Roman" w:cs="Times New Roman"/>
      <w:b/>
      <w:bCs/>
      <w:sz w:val="24"/>
      <w:szCs w:val="24"/>
      <w:lang w:eastAsia="ru-RU"/>
    </w:rPr>
  </w:style>
  <w:style w:type="numbering" w:customStyle="1" w:styleId="1232">
    <w:name w:val="Нет списка123"/>
    <w:next w:val="a3"/>
    <w:uiPriority w:val="99"/>
    <w:semiHidden/>
    <w:unhideWhenUsed/>
    <w:rsid w:val="00C23D13"/>
  </w:style>
  <w:style w:type="character" w:customStyle="1" w:styleId="24f">
    <w:name w:val="Основной текст Знак24"/>
    <w:basedOn w:val="a1"/>
    <w:uiPriority w:val="1"/>
    <w:rsid w:val="00C23D13"/>
    <w:rPr>
      <w:rFonts w:ascii="Times New Roman" w:eastAsiaTheme="minorEastAsia" w:hAnsi="Times New Roman" w:cs="Times New Roman"/>
      <w:sz w:val="24"/>
      <w:szCs w:val="24"/>
      <w:lang w:eastAsia="ru-RU"/>
    </w:rPr>
  </w:style>
  <w:style w:type="paragraph" w:customStyle="1" w:styleId="TableParagraph23">
    <w:name w:val="Table Paragraph2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3a">
    <w:name w:val="Нижний колонтитул Знак23"/>
    <w:basedOn w:val="a1"/>
    <w:uiPriority w:val="99"/>
    <w:rsid w:val="00C23D13"/>
    <w:rPr>
      <w:rFonts w:ascii="Times New Roman" w:eastAsiaTheme="minorEastAsia" w:hAnsi="Times New Roman" w:cs="Times New Roman"/>
      <w:sz w:val="24"/>
      <w:szCs w:val="24"/>
      <w:lang w:eastAsia="ru-RU"/>
    </w:rPr>
  </w:style>
  <w:style w:type="paragraph" w:customStyle="1" w:styleId="21230">
    <w:name w:val="Заголовок 2123"/>
    <w:basedOn w:val="a"/>
    <w:uiPriority w:val="1"/>
    <w:qFormat/>
    <w:rsid w:val="00C23D13"/>
    <w:pPr>
      <w:widowControl w:val="0"/>
      <w:ind w:left="692" w:hanging="8"/>
      <w:outlineLvl w:val="2"/>
    </w:pPr>
    <w:rPr>
      <w:rFonts w:eastAsia="Times New Roman"/>
      <w:b/>
      <w:bCs/>
      <w:sz w:val="28"/>
      <w:szCs w:val="28"/>
      <w:lang w:val="en-US"/>
    </w:rPr>
  </w:style>
  <w:style w:type="character" w:customStyle="1" w:styleId="23b">
    <w:name w:val="Гипертекстовая ссылка23"/>
    <w:basedOn w:val="a1"/>
    <w:uiPriority w:val="99"/>
    <w:rsid w:val="00C23D13"/>
    <w:rPr>
      <w:b w:val="0"/>
      <w:bCs w:val="0"/>
      <w:color w:val="106BBE"/>
    </w:rPr>
  </w:style>
  <w:style w:type="table" w:customStyle="1" w:styleId="TableNormal23">
    <w:name w:val="Table Normal2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33">
    <w:name w:val="Сетка таблицы12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31">
    <w:name w:val="Оглавление 1123"/>
    <w:basedOn w:val="a"/>
    <w:uiPriority w:val="1"/>
    <w:qFormat/>
    <w:rsid w:val="00C23D13"/>
    <w:pPr>
      <w:spacing w:before="96"/>
      <w:ind w:left="116" w:hanging="12"/>
    </w:pPr>
    <w:rPr>
      <w:rFonts w:eastAsia="Times New Roman" w:cs="Times New Roman"/>
      <w:szCs w:val="24"/>
      <w:lang w:eastAsia="ru-RU"/>
    </w:rPr>
  </w:style>
  <w:style w:type="paragraph" w:customStyle="1" w:styleId="21231">
    <w:name w:val="Оглавление 2123"/>
    <w:basedOn w:val="a"/>
    <w:uiPriority w:val="1"/>
    <w:qFormat/>
    <w:rsid w:val="00C23D13"/>
    <w:pPr>
      <w:spacing w:before="102"/>
      <w:ind w:left="356" w:hanging="8"/>
    </w:pPr>
    <w:rPr>
      <w:rFonts w:eastAsia="Times New Roman" w:cs="Times New Roman"/>
      <w:szCs w:val="24"/>
      <w:lang w:eastAsia="ru-RU"/>
    </w:rPr>
  </w:style>
  <w:style w:type="paragraph" w:customStyle="1" w:styleId="3123">
    <w:name w:val="Оглавление 3123"/>
    <w:basedOn w:val="a"/>
    <w:uiPriority w:val="1"/>
    <w:qFormat/>
    <w:rsid w:val="00C23D13"/>
    <w:pPr>
      <w:spacing w:before="112"/>
      <w:ind w:left="596" w:hanging="540"/>
    </w:pPr>
    <w:rPr>
      <w:rFonts w:eastAsia="Times New Roman" w:cs="Times New Roman"/>
      <w:szCs w:val="24"/>
      <w:lang w:eastAsia="ru-RU"/>
    </w:rPr>
  </w:style>
  <w:style w:type="paragraph" w:customStyle="1" w:styleId="11232">
    <w:name w:val="Заголовок 112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30">
    <w:name w:val="Заголовок 3123"/>
    <w:basedOn w:val="a"/>
    <w:uiPriority w:val="1"/>
    <w:qFormat/>
    <w:rsid w:val="00C23D13"/>
    <w:pPr>
      <w:ind w:left="824"/>
      <w:outlineLvl w:val="3"/>
    </w:pPr>
    <w:rPr>
      <w:rFonts w:eastAsia="Times New Roman" w:cs="Times New Roman"/>
      <w:b/>
      <w:bCs/>
      <w:szCs w:val="24"/>
      <w:lang w:eastAsia="ru-RU"/>
    </w:rPr>
  </w:style>
  <w:style w:type="character" w:customStyle="1" w:styleId="23c">
    <w:name w:val="Текст выноски Знак23"/>
    <w:basedOn w:val="a1"/>
    <w:uiPriority w:val="99"/>
    <w:semiHidden/>
    <w:rsid w:val="00C23D13"/>
    <w:rPr>
      <w:rFonts w:ascii="Tahoma" w:eastAsia="Times New Roman" w:hAnsi="Tahoma" w:cs="Tahoma"/>
      <w:sz w:val="16"/>
      <w:szCs w:val="16"/>
      <w:lang w:eastAsia="ru-RU"/>
    </w:rPr>
  </w:style>
  <w:style w:type="character" w:customStyle="1" w:styleId="23d">
    <w:name w:val="Текст примечания Знак23"/>
    <w:basedOn w:val="a1"/>
    <w:uiPriority w:val="99"/>
    <w:semiHidden/>
    <w:rsid w:val="00C23D13"/>
    <w:rPr>
      <w:rFonts w:ascii="Times New Roman" w:eastAsia="Times New Roman" w:hAnsi="Times New Roman" w:cs="Times New Roman"/>
      <w:sz w:val="20"/>
      <w:szCs w:val="20"/>
      <w:lang w:eastAsia="ru-RU"/>
    </w:rPr>
  </w:style>
  <w:style w:type="character" w:customStyle="1" w:styleId="23e">
    <w:name w:val="Тема примечания Знак23"/>
    <w:uiPriority w:val="99"/>
    <w:semiHidden/>
    <w:rsid w:val="00C23D13"/>
    <w:rPr>
      <w:rFonts w:ascii="Times New Roman" w:eastAsia="Times New Roman" w:hAnsi="Times New Roman" w:cs="Times New Roman"/>
      <w:b/>
      <w:bCs/>
      <w:sz w:val="20"/>
      <w:szCs w:val="20"/>
      <w:lang w:eastAsia="ru-RU"/>
    </w:rPr>
  </w:style>
  <w:style w:type="paragraph" w:customStyle="1" w:styleId="xl6523">
    <w:name w:val="xl65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3">
    <w:name w:val="xl66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3">
    <w:name w:val="xl672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3">
    <w:name w:val="xl682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3">
    <w:name w:val="xl69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3">
    <w:name w:val="xl702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3">
    <w:name w:val="xl71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3">
    <w:name w:val="xl722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3">
    <w:name w:val="xl73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3">
    <w:name w:val="xl74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3">
    <w:name w:val="xl75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3">
    <w:name w:val="xl76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3">
    <w:name w:val="xl77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2">
    <w:name w:val="xl78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21">
    <w:name w:val="Заголовок 1 Знак22"/>
    <w:basedOn w:val="a1"/>
    <w:uiPriority w:val="1"/>
    <w:rsid w:val="00C23D13"/>
    <w:rPr>
      <w:rFonts w:ascii="Times New Roman" w:eastAsiaTheme="minorEastAsia" w:hAnsi="Times New Roman" w:cs="Times New Roman"/>
      <w:b/>
      <w:bCs/>
      <w:sz w:val="32"/>
      <w:szCs w:val="32"/>
      <w:lang w:eastAsia="ru-RU"/>
    </w:rPr>
  </w:style>
  <w:style w:type="character" w:customStyle="1" w:styleId="223">
    <w:name w:val="Заголовок 2 Знак23"/>
    <w:basedOn w:val="a1"/>
    <w:uiPriority w:val="1"/>
    <w:rsid w:val="00C23D13"/>
    <w:rPr>
      <w:rFonts w:ascii="Times New Roman" w:eastAsiaTheme="minorEastAsia" w:hAnsi="Times New Roman" w:cs="Times New Roman"/>
      <w:b/>
      <w:bCs/>
      <w:sz w:val="28"/>
      <w:szCs w:val="28"/>
      <w:lang w:eastAsia="ru-RU"/>
    </w:rPr>
  </w:style>
  <w:style w:type="character" w:customStyle="1" w:styleId="3220">
    <w:name w:val="Заголовок 3 Знак22"/>
    <w:basedOn w:val="a1"/>
    <w:uiPriority w:val="1"/>
    <w:rsid w:val="00C23D13"/>
    <w:rPr>
      <w:rFonts w:ascii="Times New Roman" w:eastAsiaTheme="minorEastAsia" w:hAnsi="Times New Roman" w:cs="Times New Roman"/>
      <w:b/>
      <w:bCs/>
      <w:sz w:val="24"/>
      <w:szCs w:val="24"/>
      <w:lang w:eastAsia="ru-RU"/>
    </w:rPr>
  </w:style>
  <w:style w:type="numbering" w:customStyle="1" w:styleId="1222">
    <w:name w:val="Нет списка122"/>
    <w:next w:val="a3"/>
    <w:uiPriority w:val="99"/>
    <w:semiHidden/>
    <w:unhideWhenUsed/>
    <w:rsid w:val="00C23D13"/>
  </w:style>
  <w:style w:type="character" w:customStyle="1" w:styleId="23f">
    <w:name w:val="Основной текст Знак23"/>
    <w:basedOn w:val="a1"/>
    <w:uiPriority w:val="1"/>
    <w:rsid w:val="00C23D13"/>
    <w:rPr>
      <w:rFonts w:ascii="Times New Roman" w:eastAsiaTheme="minorEastAsia" w:hAnsi="Times New Roman" w:cs="Times New Roman"/>
      <w:sz w:val="24"/>
      <w:szCs w:val="24"/>
      <w:lang w:eastAsia="ru-RU"/>
    </w:rPr>
  </w:style>
  <w:style w:type="paragraph" w:customStyle="1" w:styleId="TableParagraph22">
    <w:name w:val="Table Paragraph2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22">
    <w:name w:val="Нижний колонтитул Знак22"/>
    <w:basedOn w:val="a1"/>
    <w:uiPriority w:val="99"/>
    <w:rsid w:val="00C23D13"/>
    <w:rPr>
      <w:rFonts w:ascii="Times New Roman" w:eastAsiaTheme="minorEastAsia" w:hAnsi="Times New Roman" w:cs="Times New Roman"/>
      <w:sz w:val="24"/>
      <w:szCs w:val="24"/>
      <w:lang w:eastAsia="ru-RU"/>
    </w:rPr>
  </w:style>
  <w:style w:type="paragraph" w:customStyle="1" w:styleId="21221">
    <w:name w:val="Заголовок 2122"/>
    <w:basedOn w:val="a"/>
    <w:uiPriority w:val="1"/>
    <w:qFormat/>
    <w:rsid w:val="00C23D13"/>
    <w:pPr>
      <w:widowControl w:val="0"/>
      <w:ind w:left="692" w:hanging="8"/>
      <w:outlineLvl w:val="2"/>
    </w:pPr>
    <w:rPr>
      <w:rFonts w:eastAsia="Times New Roman"/>
      <w:b/>
      <w:bCs/>
      <w:sz w:val="28"/>
      <w:szCs w:val="28"/>
      <w:lang w:val="en-US"/>
    </w:rPr>
  </w:style>
  <w:style w:type="character" w:customStyle="1" w:styleId="22a">
    <w:name w:val="Гипертекстовая ссылка22"/>
    <w:basedOn w:val="a1"/>
    <w:uiPriority w:val="99"/>
    <w:rsid w:val="00C23D13"/>
    <w:rPr>
      <w:b w:val="0"/>
      <w:bCs w:val="0"/>
      <w:color w:val="106BBE"/>
    </w:rPr>
  </w:style>
  <w:style w:type="table" w:customStyle="1" w:styleId="TableNormal22">
    <w:name w:val="Table Normal2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23">
    <w:name w:val="Сетка таблицы12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21">
    <w:name w:val="Оглавление 1122"/>
    <w:basedOn w:val="a"/>
    <w:uiPriority w:val="1"/>
    <w:qFormat/>
    <w:rsid w:val="00C23D13"/>
    <w:pPr>
      <w:spacing w:before="96"/>
      <w:ind w:left="116" w:hanging="12"/>
    </w:pPr>
    <w:rPr>
      <w:rFonts w:eastAsia="Times New Roman" w:cs="Times New Roman"/>
      <w:szCs w:val="24"/>
      <w:lang w:eastAsia="ru-RU"/>
    </w:rPr>
  </w:style>
  <w:style w:type="paragraph" w:customStyle="1" w:styleId="21222">
    <w:name w:val="Оглавление 2122"/>
    <w:basedOn w:val="a"/>
    <w:uiPriority w:val="1"/>
    <w:qFormat/>
    <w:rsid w:val="00C23D13"/>
    <w:pPr>
      <w:spacing w:before="102"/>
      <w:ind w:left="356" w:hanging="8"/>
    </w:pPr>
    <w:rPr>
      <w:rFonts w:eastAsia="Times New Roman" w:cs="Times New Roman"/>
      <w:szCs w:val="24"/>
      <w:lang w:eastAsia="ru-RU"/>
    </w:rPr>
  </w:style>
  <w:style w:type="paragraph" w:customStyle="1" w:styleId="31220">
    <w:name w:val="Оглавление 3122"/>
    <w:basedOn w:val="a"/>
    <w:uiPriority w:val="1"/>
    <w:qFormat/>
    <w:rsid w:val="00C23D13"/>
    <w:pPr>
      <w:spacing w:before="112"/>
      <w:ind w:left="596" w:hanging="540"/>
    </w:pPr>
    <w:rPr>
      <w:rFonts w:eastAsia="Times New Roman" w:cs="Times New Roman"/>
      <w:szCs w:val="24"/>
      <w:lang w:eastAsia="ru-RU"/>
    </w:rPr>
  </w:style>
  <w:style w:type="paragraph" w:customStyle="1" w:styleId="11222">
    <w:name w:val="Заголовок 112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21">
    <w:name w:val="Заголовок 3122"/>
    <w:basedOn w:val="a"/>
    <w:uiPriority w:val="1"/>
    <w:qFormat/>
    <w:rsid w:val="00C23D13"/>
    <w:pPr>
      <w:ind w:left="824"/>
      <w:outlineLvl w:val="3"/>
    </w:pPr>
    <w:rPr>
      <w:rFonts w:eastAsia="Times New Roman" w:cs="Times New Roman"/>
      <w:b/>
      <w:bCs/>
      <w:szCs w:val="24"/>
      <w:lang w:eastAsia="ru-RU"/>
    </w:rPr>
  </w:style>
  <w:style w:type="character" w:customStyle="1" w:styleId="22b">
    <w:name w:val="Текст выноски Знак22"/>
    <w:basedOn w:val="a1"/>
    <w:uiPriority w:val="99"/>
    <w:semiHidden/>
    <w:rsid w:val="00C23D13"/>
    <w:rPr>
      <w:rFonts w:ascii="Tahoma" w:eastAsia="Times New Roman" w:hAnsi="Tahoma" w:cs="Tahoma"/>
      <w:sz w:val="16"/>
      <w:szCs w:val="16"/>
      <w:lang w:eastAsia="ru-RU"/>
    </w:rPr>
  </w:style>
  <w:style w:type="character" w:customStyle="1" w:styleId="22c">
    <w:name w:val="Текст примечания Знак22"/>
    <w:basedOn w:val="a1"/>
    <w:uiPriority w:val="99"/>
    <w:semiHidden/>
    <w:rsid w:val="00C23D13"/>
    <w:rPr>
      <w:rFonts w:ascii="Times New Roman" w:eastAsia="Times New Roman" w:hAnsi="Times New Roman" w:cs="Times New Roman"/>
      <w:sz w:val="20"/>
      <w:szCs w:val="20"/>
      <w:lang w:eastAsia="ru-RU"/>
    </w:rPr>
  </w:style>
  <w:style w:type="character" w:customStyle="1" w:styleId="22d">
    <w:name w:val="Тема примечания Знак22"/>
    <w:uiPriority w:val="99"/>
    <w:semiHidden/>
    <w:rsid w:val="00C23D13"/>
    <w:rPr>
      <w:rFonts w:ascii="Times New Roman" w:eastAsia="Times New Roman" w:hAnsi="Times New Roman" w:cs="Times New Roman"/>
      <w:b/>
      <w:bCs/>
      <w:sz w:val="20"/>
      <w:szCs w:val="20"/>
      <w:lang w:eastAsia="ru-RU"/>
    </w:rPr>
  </w:style>
  <w:style w:type="paragraph" w:customStyle="1" w:styleId="xl6522">
    <w:name w:val="xl65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2">
    <w:name w:val="xl66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2">
    <w:name w:val="xl672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2">
    <w:name w:val="xl682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2">
    <w:name w:val="xl69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2">
    <w:name w:val="xl702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2">
    <w:name w:val="xl71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2">
    <w:name w:val="xl722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2">
    <w:name w:val="xl73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2">
    <w:name w:val="xl74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2">
    <w:name w:val="xl75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2">
    <w:name w:val="xl76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2">
    <w:name w:val="xl77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1">
    <w:name w:val="xl78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11">
    <w:name w:val="Заголовок 1 Знак21"/>
    <w:basedOn w:val="a1"/>
    <w:uiPriority w:val="1"/>
    <w:rsid w:val="00C23D13"/>
    <w:rPr>
      <w:rFonts w:ascii="Times New Roman" w:eastAsiaTheme="minorEastAsia" w:hAnsi="Times New Roman" w:cs="Times New Roman"/>
      <w:b/>
      <w:bCs/>
      <w:sz w:val="32"/>
      <w:szCs w:val="32"/>
      <w:lang w:eastAsia="ru-RU"/>
    </w:rPr>
  </w:style>
  <w:style w:type="character" w:customStyle="1" w:styleId="2220">
    <w:name w:val="Заголовок 2 Знак22"/>
    <w:basedOn w:val="a1"/>
    <w:uiPriority w:val="1"/>
    <w:rsid w:val="00C23D13"/>
    <w:rPr>
      <w:rFonts w:ascii="Times New Roman" w:eastAsiaTheme="minorEastAsia" w:hAnsi="Times New Roman" w:cs="Times New Roman"/>
      <w:b/>
      <w:bCs/>
      <w:sz w:val="28"/>
      <w:szCs w:val="28"/>
      <w:lang w:eastAsia="ru-RU"/>
    </w:rPr>
  </w:style>
  <w:style w:type="character" w:customStyle="1" w:styleId="3210">
    <w:name w:val="Заголовок 3 Знак21"/>
    <w:basedOn w:val="a1"/>
    <w:uiPriority w:val="1"/>
    <w:rsid w:val="00C23D13"/>
    <w:rPr>
      <w:rFonts w:ascii="Times New Roman" w:eastAsiaTheme="minorEastAsia" w:hAnsi="Times New Roman" w:cs="Times New Roman"/>
      <w:b/>
      <w:bCs/>
      <w:sz w:val="24"/>
      <w:szCs w:val="24"/>
      <w:lang w:eastAsia="ru-RU"/>
    </w:rPr>
  </w:style>
  <w:style w:type="numbering" w:customStyle="1" w:styleId="1212">
    <w:name w:val="Нет списка121"/>
    <w:next w:val="a3"/>
    <w:uiPriority w:val="99"/>
    <w:semiHidden/>
    <w:unhideWhenUsed/>
    <w:rsid w:val="00C23D13"/>
  </w:style>
  <w:style w:type="character" w:customStyle="1" w:styleId="22e">
    <w:name w:val="Основной текст Знак22"/>
    <w:basedOn w:val="a1"/>
    <w:uiPriority w:val="1"/>
    <w:rsid w:val="00C23D13"/>
    <w:rPr>
      <w:rFonts w:ascii="Times New Roman" w:eastAsiaTheme="minorEastAsia" w:hAnsi="Times New Roman" w:cs="Times New Roman"/>
      <w:sz w:val="24"/>
      <w:szCs w:val="24"/>
      <w:lang w:eastAsia="ru-RU"/>
    </w:rPr>
  </w:style>
  <w:style w:type="paragraph" w:customStyle="1" w:styleId="TableParagraph21">
    <w:name w:val="Table Paragraph2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1b">
    <w:name w:val="Нижний колонтитул Знак21"/>
    <w:basedOn w:val="a1"/>
    <w:uiPriority w:val="99"/>
    <w:rsid w:val="00C23D13"/>
    <w:rPr>
      <w:rFonts w:ascii="Times New Roman" w:eastAsiaTheme="minorEastAsia" w:hAnsi="Times New Roman" w:cs="Times New Roman"/>
      <w:sz w:val="24"/>
      <w:szCs w:val="24"/>
      <w:lang w:eastAsia="ru-RU"/>
    </w:rPr>
  </w:style>
  <w:style w:type="paragraph" w:customStyle="1" w:styleId="21211">
    <w:name w:val="Заголовок 2121"/>
    <w:basedOn w:val="a"/>
    <w:uiPriority w:val="1"/>
    <w:qFormat/>
    <w:rsid w:val="00C23D13"/>
    <w:pPr>
      <w:widowControl w:val="0"/>
      <w:ind w:left="692" w:hanging="8"/>
      <w:outlineLvl w:val="2"/>
    </w:pPr>
    <w:rPr>
      <w:rFonts w:eastAsia="Times New Roman"/>
      <w:b/>
      <w:bCs/>
      <w:sz w:val="28"/>
      <w:szCs w:val="28"/>
      <w:lang w:val="en-US"/>
    </w:rPr>
  </w:style>
  <w:style w:type="character" w:customStyle="1" w:styleId="21c">
    <w:name w:val="Гипертекстовая ссылка21"/>
    <w:basedOn w:val="a1"/>
    <w:uiPriority w:val="99"/>
    <w:rsid w:val="00C23D13"/>
    <w:rPr>
      <w:b w:val="0"/>
      <w:bCs w:val="0"/>
      <w:color w:val="106BBE"/>
    </w:rPr>
  </w:style>
  <w:style w:type="table" w:customStyle="1" w:styleId="TableNormal21">
    <w:name w:val="Table Normal2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13">
    <w:name w:val="Сетка таблицы12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11">
    <w:name w:val="Оглавление 1121"/>
    <w:basedOn w:val="a"/>
    <w:uiPriority w:val="1"/>
    <w:qFormat/>
    <w:rsid w:val="00C23D13"/>
    <w:pPr>
      <w:spacing w:before="96"/>
      <w:ind w:left="116" w:hanging="12"/>
    </w:pPr>
    <w:rPr>
      <w:rFonts w:eastAsia="Times New Roman" w:cs="Times New Roman"/>
      <w:szCs w:val="24"/>
      <w:lang w:eastAsia="ru-RU"/>
    </w:rPr>
  </w:style>
  <w:style w:type="paragraph" w:customStyle="1" w:styleId="21212">
    <w:name w:val="Оглавление 2121"/>
    <w:basedOn w:val="a"/>
    <w:uiPriority w:val="1"/>
    <w:qFormat/>
    <w:rsid w:val="00C23D13"/>
    <w:pPr>
      <w:spacing w:before="102"/>
      <w:ind w:left="356" w:hanging="8"/>
    </w:pPr>
    <w:rPr>
      <w:rFonts w:eastAsia="Times New Roman" w:cs="Times New Roman"/>
      <w:szCs w:val="24"/>
      <w:lang w:eastAsia="ru-RU"/>
    </w:rPr>
  </w:style>
  <w:style w:type="paragraph" w:customStyle="1" w:styleId="31210">
    <w:name w:val="Оглавление 3121"/>
    <w:basedOn w:val="a"/>
    <w:uiPriority w:val="1"/>
    <w:qFormat/>
    <w:rsid w:val="00C23D13"/>
    <w:pPr>
      <w:spacing w:before="112"/>
      <w:ind w:left="596" w:hanging="540"/>
    </w:pPr>
    <w:rPr>
      <w:rFonts w:eastAsia="Times New Roman" w:cs="Times New Roman"/>
      <w:szCs w:val="24"/>
      <w:lang w:eastAsia="ru-RU"/>
    </w:rPr>
  </w:style>
  <w:style w:type="paragraph" w:customStyle="1" w:styleId="11212">
    <w:name w:val="Заголовок 112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11">
    <w:name w:val="Заголовок 3121"/>
    <w:basedOn w:val="a"/>
    <w:uiPriority w:val="1"/>
    <w:qFormat/>
    <w:rsid w:val="00C23D13"/>
    <w:pPr>
      <w:ind w:left="824"/>
      <w:outlineLvl w:val="3"/>
    </w:pPr>
    <w:rPr>
      <w:rFonts w:eastAsia="Times New Roman" w:cs="Times New Roman"/>
      <w:b/>
      <w:bCs/>
      <w:szCs w:val="24"/>
      <w:lang w:eastAsia="ru-RU"/>
    </w:rPr>
  </w:style>
  <w:style w:type="character" w:customStyle="1" w:styleId="21d">
    <w:name w:val="Текст выноски Знак21"/>
    <w:basedOn w:val="a1"/>
    <w:uiPriority w:val="99"/>
    <w:semiHidden/>
    <w:rsid w:val="00C23D13"/>
    <w:rPr>
      <w:rFonts w:ascii="Tahoma" w:eastAsia="Times New Roman" w:hAnsi="Tahoma" w:cs="Tahoma"/>
      <w:sz w:val="16"/>
      <w:szCs w:val="16"/>
      <w:lang w:eastAsia="ru-RU"/>
    </w:rPr>
  </w:style>
  <w:style w:type="character" w:customStyle="1" w:styleId="21e">
    <w:name w:val="Текст примечания Знак21"/>
    <w:basedOn w:val="a1"/>
    <w:uiPriority w:val="99"/>
    <w:semiHidden/>
    <w:rsid w:val="00C23D13"/>
    <w:rPr>
      <w:rFonts w:ascii="Times New Roman" w:eastAsia="Times New Roman" w:hAnsi="Times New Roman" w:cs="Times New Roman"/>
      <w:sz w:val="20"/>
      <w:szCs w:val="20"/>
      <w:lang w:eastAsia="ru-RU"/>
    </w:rPr>
  </w:style>
  <w:style w:type="character" w:customStyle="1" w:styleId="21f">
    <w:name w:val="Тема примечания Знак21"/>
    <w:uiPriority w:val="99"/>
    <w:semiHidden/>
    <w:rsid w:val="00C23D13"/>
    <w:rPr>
      <w:rFonts w:ascii="Times New Roman" w:eastAsia="Times New Roman" w:hAnsi="Times New Roman" w:cs="Times New Roman"/>
      <w:b/>
      <w:bCs/>
      <w:sz w:val="20"/>
      <w:szCs w:val="20"/>
      <w:lang w:eastAsia="ru-RU"/>
    </w:rPr>
  </w:style>
  <w:style w:type="paragraph" w:customStyle="1" w:styleId="xl6521">
    <w:name w:val="xl65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1">
    <w:name w:val="xl66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1">
    <w:name w:val="xl672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1">
    <w:name w:val="xl682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1">
    <w:name w:val="xl69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1">
    <w:name w:val="xl702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1">
    <w:name w:val="xl71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1">
    <w:name w:val="xl722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1">
    <w:name w:val="xl73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1">
    <w:name w:val="xl74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1">
    <w:name w:val="xl75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1">
    <w:name w:val="xl76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1">
    <w:name w:val="xl77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0">
    <w:name w:val="xl78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01">
    <w:name w:val="Заголовок 1 Знак20"/>
    <w:basedOn w:val="a1"/>
    <w:uiPriority w:val="1"/>
    <w:rsid w:val="00C23D13"/>
    <w:rPr>
      <w:rFonts w:ascii="Times New Roman" w:eastAsiaTheme="minorEastAsia" w:hAnsi="Times New Roman" w:cs="Times New Roman"/>
      <w:b/>
      <w:bCs/>
      <w:sz w:val="32"/>
      <w:szCs w:val="32"/>
      <w:lang w:eastAsia="ru-RU"/>
    </w:rPr>
  </w:style>
  <w:style w:type="character" w:customStyle="1" w:styleId="2210">
    <w:name w:val="Заголовок 2 Знак21"/>
    <w:basedOn w:val="a1"/>
    <w:uiPriority w:val="1"/>
    <w:rsid w:val="00C23D13"/>
    <w:rPr>
      <w:rFonts w:ascii="Times New Roman" w:eastAsiaTheme="minorEastAsia" w:hAnsi="Times New Roman" w:cs="Times New Roman"/>
      <w:b/>
      <w:bCs/>
      <w:sz w:val="28"/>
      <w:szCs w:val="28"/>
      <w:lang w:eastAsia="ru-RU"/>
    </w:rPr>
  </w:style>
  <w:style w:type="character" w:customStyle="1" w:styleId="3200">
    <w:name w:val="Заголовок 3 Знак20"/>
    <w:basedOn w:val="a1"/>
    <w:uiPriority w:val="1"/>
    <w:rsid w:val="00C23D13"/>
    <w:rPr>
      <w:rFonts w:ascii="Times New Roman" w:eastAsiaTheme="minorEastAsia" w:hAnsi="Times New Roman" w:cs="Times New Roman"/>
      <w:b/>
      <w:bCs/>
      <w:sz w:val="24"/>
      <w:szCs w:val="24"/>
      <w:lang w:eastAsia="ru-RU"/>
    </w:rPr>
  </w:style>
  <w:style w:type="numbering" w:customStyle="1" w:styleId="1202">
    <w:name w:val="Нет списка120"/>
    <w:next w:val="a3"/>
    <w:uiPriority w:val="99"/>
    <w:semiHidden/>
    <w:unhideWhenUsed/>
    <w:rsid w:val="00C23D13"/>
  </w:style>
  <w:style w:type="character" w:customStyle="1" w:styleId="21f0">
    <w:name w:val="Основной текст Знак21"/>
    <w:basedOn w:val="a1"/>
    <w:uiPriority w:val="1"/>
    <w:rsid w:val="00C23D13"/>
    <w:rPr>
      <w:rFonts w:ascii="Times New Roman" w:eastAsiaTheme="minorEastAsia" w:hAnsi="Times New Roman" w:cs="Times New Roman"/>
      <w:sz w:val="24"/>
      <w:szCs w:val="24"/>
      <w:lang w:eastAsia="ru-RU"/>
    </w:rPr>
  </w:style>
  <w:style w:type="paragraph" w:customStyle="1" w:styleId="TableParagraph20">
    <w:name w:val="Table Paragraph2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00">
    <w:name w:val="Верхний колонтитул Знак20"/>
    <w:basedOn w:val="a1"/>
    <w:uiPriority w:val="99"/>
    <w:rsid w:val="00C23D13"/>
    <w:rPr>
      <w:rFonts w:ascii="Times New Roman" w:eastAsiaTheme="minorEastAsia" w:hAnsi="Times New Roman" w:cs="Times New Roman"/>
      <w:sz w:val="24"/>
      <w:szCs w:val="24"/>
      <w:lang w:eastAsia="ru-RU"/>
    </w:rPr>
  </w:style>
  <w:style w:type="character" w:customStyle="1" w:styleId="201">
    <w:name w:val="Нижний колонтитул Знак20"/>
    <w:basedOn w:val="a1"/>
    <w:uiPriority w:val="99"/>
    <w:rsid w:val="00C23D13"/>
    <w:rPr>
      <w:rFonts w:ascii="Times New Roman" w:eastAsiaTheme="minorEastAsia" w:hAnsi="Times New Roman" w:cs="Times New Roman"/>
      <w:sz w:val="24"/>
      <w:szCs w:val="24"/>
      <w:lang w:eastAsia="ru-RU"/>
    </w:rPr>
  </w:style>
  <w:style w:type="paragraph" w:customStyle="1" w:styleId="21201">
    <w:name w:val="Заголовок 2120"/>
    <w:basedOn w:val="a"/>
    <w:uiPriority w:val="1"/>
    <w:qFormat/>
    <w:rsid w:val="00C23D13"/>
    <w:pPr>
      <w:widowControl w:val="0"/>
      <w:ind w:left="692" w:hanging="8"/>
      <w:outlineLvl w:val="2"/>
    </w:pPr>
    <w:rPr>
      <w:rFonts w:eastAsia="Times New Roman"/>
      <w:b/>
      <w:bCs/>
      <w:sz w:val="28"/>
      <w:szCs w:val="28"/>
      <w:lang w:val="en-US"/>
    </w:rPr>
  </w:style>
  <w:style w:type="character" w:customStyle="1" w:styleId="202">
    <w:name w:val="Гипертекстовая ссылка20"/>
    <w:basedOn w:val="a1"/>
    <w:uiPriority w:val="99"/>
    <w:rsid w:val="00C23D13"/>
    <w:rPr>
      <w:b w:val="0"/>
      <w:bCs w:val="0"/>
      <w:color w:val="106BBE"/>
    </w:rPr>
  </w:style>
  <w:style w:type="table" w:customStyle="1" w:styleId="TableNormal20">
    <w:name w:val="Table Normal2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03">
    <w:name w:val="Сетка таблицы120"/>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01">
    <w:name w:val="Оглавление 1120"/>
    <w:basedOn w:val="a"/>
    <w:uiPriority w:val="1"/>
    <w:qFormat/>
    <w:rsid w:val="00C23D13"/>
    <w:pPr>
      <w:spacing w:before="96"/>
      <w:ind w:left="116" w:hanging="12"/>
    </w:pPr>
    <w:rPr>
      <w:rFonts w:eastAsia="Times New Roman" w:cs="Times New Roman"/>
      <w:szCs w:val="24"/>
      <w:lang w:eastAsia="ru-RU"/>
    </w:rPr>
  </w:style>
  <w:style w:type="paragraph" w:customStyle="1" w:styleId="21202">
    <w:name w:val="Оглавление 2120"/>
    <w:basedOn w:val="a"/>
    <w:uiPriority w:val="1"/>
    <w:qFormat/>
    <w:rsid w:val="00C23D13"/>
    <w:pPr>
      <w:spacing w:before="102"/>
      <w:ind w:left="356" w:hanging="8"/>
    </w:pPr>
    <w:rPr>
      <w:rFonts w:eastAsia="Times New Roman" w:cs="Times New Roman"/>
      <w:szCs w:val="24"/>
      <w:lang w:eastAsia="ru-RU"/>
    </w:rPr>
  </w:style>
  <w:style w:type="paragraph" w:customStyle="1" w:styleId="31200">
    <w:name w:val="Оглавление 3120"/>
    <w:basedOn w:val="a"/>
    <w:uiPriority w:val="1"/>
    <w:qFormat/>
    <w:rsid w:val="00C23D13"/>
    <w:pPr>
      <w:spacing w:before="112"/>
      <w:ind w:left="596" w:hanging="540"/>
    </w:pPr>
    <w:rPr>
      <w:rFonts w:eastAsia="Times New Roman" w:cs="Times New Roman"/>
      <w:szCs w:val="24"/>
      <w:lang w:eastAsia="ru-RU"/>
    </w:rPr>
  </w:style>
  <w:style w:type="paragraph" w:customStyle="1" w:styleId="11202">
    <w:name w:val="Заголовок 112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01">
    <w:name w:val="Заголовок 3120"/>
    <w:basedOn w:val="a"/>
    <w:uiPriority w:val="1"/>
    <w:qFormat/>
    <w:rsid w:val="00C23D13"/>
    <w:pPr>
      <w:ind w:left="824"/>
      <w:outlineLvl w:val="3"/>
    </w:pPr>
    <w:rPr>
      <w:rFonts w:eastAsia="Times New Roman" w:cs="Times New Roman"/>
      <w:b/>
      <w:bCs/>
      <w:szCs w:val="24"/>
      <w:lang w:eastAsia="ru-RU"/>
    </w:rPr>
  </w:style>
  <w:style w:type="character" w:customStyle="1" w:styleId="203">
    <w:name w:val="Текст выноски Знак20"/>
    <w:basedOn w:val="a1"/>
    <w:uiPriority w:val="99"/>
    <w:semiHidden/>
    <w:rsid w:val="00C23D13"/>
    <w:rPr>
      <w:rFonts w:ascii="Tahoma" w:eastAsia="Times New Roman" w:hAnsi="Tahoma" w:cs="Tahoma"/>
      <w:sz w:val="16"/>
      <w:szCs w:val="16"/>
      <w:lang w:eastAsia="ru-RU"/>
    </w:rPr>
  </w:style>
  <w:style w:type="character" w:customStyle="1" w:styleId="204">
    <w:name w:val="Текст примечания Знак20"/>
    <w:basedOn w:val="a1"/>
    <w:uiPriority w:val="99"/>
    <w:semiHidden/>
    <w:rsid w:val="00C23D13"/>
    <w:rPr>
      <w:rFonts w:ascii="Times New Roman" w:eastAsia="Times New Roman" w:hAnsi="Times New Roman" w:cs="Times New Roman"/>
      <w:sz w:val="20"/>
      <w:szCs w:val="20"/>
      <w:lang w:eastAsia="ru-RU"/>
    </w:rPr>
  </w:style>
  <w:style w:type="character" w:customStyle="1" w:styleId="205">
    <w:name w:val="Тема примечания Знак20"/>
    <w:uiPriority w:val="99"/>
    <w:semiHidden/>
    <w:rsid w:val="00C23D13"/>
    <w:rPr>
      <w:rFonts w:ascii="Times New Roman" w:eastAsia="Times New Roman" w:hAnsi="Times New Roman" w:cs="Times New Roman"/>
      <w:b/>
      <w:bCs/>
      <w:sz w:val="20"/>
      <w:szCs w:val="20"/>
      <w:lang w:eastAsia="ru-RU"/>
    </w:rPr>
  </w:style>
  <w:style w:type="paragraph" w:customStyle="1" w:styleId="xl6520">
    <w:name w:val="xl65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0">
    <w:name w:val="xl66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0">
    <w:name w:val="xl672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0">
    <w:name w:val="xl682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0">
    <w:name w:val="xl69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0">
    <w:name w:val="xl702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0">
    <w:name w:val="xl71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0">
    <w:name w:val="xl722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0">
    <w:name w:val="xl73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0">
    <w:name w:val="xl74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0">
    <w:name w:val="xl75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0">
    <w:name w:val="xl76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0">
    <w:name w:val="xl77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9">
    <w:name w:val="xl78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9a">
    <w:name w:val="Заголовок 1 Знак19"/>
    <w:basedOn w:val="a1"/>
    <w:uiPriority w:val="1"/>
    <w:rsid w:val="00C23D13"/>
    <w:rPr>
      <w:rFonts w:ascii="Times New Roman" w:eastAsiaTheme="minorEastAsia" w:hAnsi="Times New Roman" w:cs="Times New Roman"/>
      <w:b/>
      <w:bCs/>
      <w:sz w:val="32"/>
      <w:szCs w:val="32"/>
      <w:lang w:eastAsia="ru-RU"/>
    </w:rPr>
  </w:style>
  <w:style w:type="character" w:customStyle="1" w:styleId="2200">
    <w:name w:val="Заголовок 2 Знак20"/>
    <w:basedOn w:val="a1"/>
    <w:uiPriority w:val="1"/>
    <w:rsid w:val="00C23D13"/>
    <w:rPr>
      <w:rFonts w:ascii="Times New Roman" w:eastAsiaTheme="minorEastAsia" w:hAnsi="Times New Roman" w:cs="Times New Roman"/>
      <w:b/>
      <w:bCs/>
      <w:sz w:val="28"/>
      <w:szCs w:val="28"/>
      <w:lang w:eastAsia="ru-RU"/>
    </w:rPr>
  </w:style>
  <w:style w:type="character" w:customStyle="1" w:styleId="319a">
    <w:name w:val="Заголовок 3 Знак19"/>
    <w:basedOn w:val="a1"/>
    <w:uiPriority w:val="1"/>
    <w:rsid w:val="00C23D13"/>
    <w:rPr>
      <w:rFonts w:ascii="Times New Roman" w:eastAsiaTheme="minorEastAsia" w:hAnsi="Times New Roman" w:cs="Times New Roman"/>
      <w:b/>
      <w:bCs/>
      <w:sz w:val="24"/>
      <w:szCs w:val="24"/>
      <w:lang w:eastAsia="ru-RU"/>
    </w:rPr>
  </w:style>
  <w:style w:type="numbering" w:customStyle="1" w:styleId="119b">
    <w:name w:val="Нет списка119"/>
    <w:next w:val="a3"/>
    <w:uiPriority w:val="99"/>
    <w:semiHidden/>
    <w:unhideWhenUsed/>
    <w:rsid w:val="00C23D13"/>
  </w:style>
  <w:style w:type="character" w:customStyle="1" w:styleId="206">
    <w:name w:val="Основной текст Знак20"/>
    <w:basedOn w:val="a1"/>
    <w:uiPriority w:val="1"/>
    <w:rsid w:val="00C23D13"/>
    <w:rPr>
      <w:rFonts w:ascii="Times New Roman" w:eastAsiaTheme="minorEastAsia" w:hAnsi="Times New Roman" w:cs="Times New Roman"/>
      <w:sz w:val="24"/>
      <w:szCs w:val="24"/>
      <w:lang w:eastAsia="ru-RU"/>
    </w:rPr>
  </w:style>
  <w:style w:type="paragraph" w:customStyle="1" w:styleId="TableParagraph19">
    <w:name w:val="Table Paragraph1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9a">
    <w:name w:val="Верхний колонтитул Знак19"/>
    <w:basedOn w:val="a1"/>
    <w:uiPriority w:val="99"/>
    <w:rsid w:val="00C23D13"/>
    <w:rPr>
      <w:rFonts w:ascii="Times New Roman" w:eastAsiaTheme="minorEastAsia" w:hAnsi="Times New Roman" w:cs="Times New Roman"/>
      <w:sz w:val="24"/>
      <w:szCs w:val="24"/>
      <w:lang w:eastAsia="ru-RU"/>
    </w:rPr>
  </w:style>
  <w:style w:type="character" w:customStyle="1" w:styleId="19b">
    <w:name w:val="Нижний колонтитул Знак19"/>
    <w:basedOn w:val="a1"/>
    <w:uiPriority w:val="99"/>
    <w:rsid w:val="00C23D13"/>
    <w:rPr>
      <w:rFonts w:ascii="Times New Roman" w:eastAsiaTheme="minorEastAsia" w:hAnsi="Times New Roman" w:cs="Times New Roman"/>
      <w:sz w:val="24"/>
      <w:szCs w:val="24"/>
      <w:lang w:eastAsia="ru-RU"/>
    </w:rPr>
  </w:style>
  <w:style w:type="paragraph" w:customStyle="1" w:styleId="21191">
    <w:name w:val="Заголовок 2119"/>
    <w:basedOn w:val="a"/>
    <w:uiPriority w:val="1"/>
    <w:qFormat/>
    <w:rsid w:val="00C23D13"/>
    <w:pPr>
      <w:widowControl w:val="0"/>
      <w:ind w:left="692" w:hanging="8"/>
      <w:outlineLvl w:val="2"/>
    </w:pPr>
    <w:rPr>
      <w:rFonts w:eastAsia="Times New Roman"/>
      <w:b/>
      <w:bCs/>
      <w:sz w:val="28"/>
      <w:szCs w:val="28"/>
      <w:lang w:val="en-US"/>
    </w:rPr>
  </w:style>
  <w:style w:type="character" w:customStyle="1" w:styleId="19c">
    <w:name w:val="Гипертекстовая ссылка19"/>
    <w:basedOn w:val="a1"/>
    <w:uiPriority w:val="99"/>
    <w:rsid w:val="00C23D13"/>
    <w:rPr>
      <w:b w:val="0"/>
      <w:bCs w:val="0"/>
      <w:color w:val="106BBE"/>
    </w:rPr>
  </w:style>
  <w:style w:type="table" w:customStyle="1" w:styleId="TableNormal19">
    <w:name w:val="Table Normal1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9c">
    <w:name w:val="Сетка таблицы11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91">
    <w:name w:val="Оглавление 1119"/>
    <w:basedOn w:val="a"/>
    <w:uiPriority w:val="1"/>
    <w:qFormat/>
    <w:rsid w:val="00C23D13"/>
    <w:pPr>
      <w:spacing w:before="96"/>
      <w:ind w:left="116" w:hanging="12"/>
    </w:pPr>
    <w:rPr>
      <w:rFonts w:eastAsia="Times New Roman" w:cs="Times New Roman"/>
      <w:szCs w:val="24"/>
      <w:lang w:eastAsia="ru-RU"/>
    </w:rPr>
  </w:style>
  <w:style w:type="paragraph" w:customStyle="1" w:styleId="21192">
    <w:name w:val="Оглавление 2119"/>
    <w:basedOn w:val="a"/>
    <w:uiPriority w:val="1"/>
    <w:qFormat/>
    <w:rsid w:val="00C23D13"/>
    <w:pPr>
      <w:spacing w:before="102"/>
      <w:ind w:left="356" w:hanging="8"/>
    </w:pPr>
    <w:rPr>
      <w:rFonts w:eastAsia="Times New Roman" w:cs="Times New Roman"/>
      <w:szCs w:val="24"/>
      <w:lang w:eastAsia="ru-RU"/>
    </w:rPr>
  </w:style>
  <w:style w:type="paragraph" w:customStyle="1" w:styleId="31190">
    <w:name w:val="Оглавление 3119"/>
    <w:basedOn w:val="a"/>
    <w:uiPriority w:val="1"/>
    <w:qFormat/>
    <w:rsid w:val="00C23D13"/>
    <w:pPr>
      <w:spacing w:before="112"/>
      <w:ind w:left="596" w:hanging="540"/>
    </w:pPr>
    <w:rPr>
      <w:rFonts w:eastAsia="Times New Roman" w:cs="Times New Roman"/>
      <w:szCs w:val="24"/>
      <w:lang w:eastAsia="ru-RU"/>
    </w:rPr>
  </w:style>
  <w:style w:type="paragraph" w:customStyle="1" w:styleId="11192">
    <w:name w:val="Заголовок 111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91">
    <w:name w:val="Заголовок 3119"/>
    <w:basedOn w:val="a"/>
    <w:uiPriority w:val="1"/>
    <w:qFormat/>
    <w:rsid w:val="00C23D13"/>
    <w:pPr>
      <w:ind w:left="824"/>
      <w:outlineLvl w:val="3"/>
    </w:pPr>
    <w:rPr>
      <w:rFonts w:eastAsia="Times New Roman" w:cs="Times New Roman"/>
      <w:b/>
      <w:bCs/>
      <w:szCs w:val="24"/>
      <w:lang w:eastAsia="ru-RU"/>
    </w:rPr>
  </w:style>
  <w:style w:type="character" w:customStyle="1" w:styleId="19d">
    <w:name w:val="Текст выноски Знак19"/>
    <w:basedOn w:val="a1"/>
    <w:uiPriority w:val="99"/>
    <w:semiHidden/>
    <w:rsid w:val="00C23D13"/>
    <w:rPr>
      <w:rFonts w:ascii="Tahoma" w:eastAsia="Times New Roman" w:hAnsi="Tahoma" w:cs="Tahoma"/>
      <w:sz w:val="16"/>
      <w:szCs w:val="16"/>
      <w:lang w:eastAsia="ru-RU"/>
    </w:rPr>
  </w:style>
  <w:style w:type="character" w:customStyle="1" w:styleId="19e">
    <w:name w:val="Текст примечания Знак19"/>
    <w:basedOn w:val="a1"/>
    <w:uiPriority w:val="99"/>
    <w:semiHidden/>
    <w:rsid w:val="00C23D13"/>
    <w:rPr>
      <w:rFonts w:ascii="Times New Roman" w:eastAsia="Times New Roman" w:hAnsi="Times New Roman" w:cs="Times New Roman"/>
      <w:sz w:val="20"/>
      <w:szCs w:val="20"/>
      <w:lang w:eastAsia="ru-RU"/>
    </w:rPr>
  </w:style>
  <w:style w:type="character" w:customStyle="1" w:styleId="19f">
    <w:name w:val="Тема примечания Знак19"/>
    <w:uiPriority w:val="99"/>
    <w:semiHidden/>
    <w:rsid w:val="00C23D13"/>
    <w:rPr>
      <w:rFonts w:ascii="Times New Roman" w:eastAsia="Times New Roman" w:hAnsi="Times New Roman" w:cs="Times New Roman"/>
      <w:b/>
      <w:bCs/>
      <w:sz w:val="20"/>
      <w:szCs w:val="20"/>
      <w:lang w:eastAsia="ru-RU"/>
    </w:rPr>
  </w:style>
  <w:style w:type="paragraph" w:customStyle="1" w:styleId="xl6519">
    <w:name w:val="xl65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9">
    <w:name w:val="xl66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9">
    <w:name w:val="xl671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9">
    <w:name w:val="xl681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9">
    <w:name w:val="xl69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9">
    <w:name w:val="xl701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9">
    <w:name w:val="xl71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9">
    <w:name w:val="xl721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9">
    <w:name w:val="xl73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9">
    <w:name w:val="xl74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9">
    <w:name w:val="xl75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9">
    <w:name w:val="xl76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9">
    <w:name w:val="xl77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8">
    <w:name w:val="xl781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file:///C:\Users\t1\Desktop\&#1082;&#1080;&#1088;&#1086;&#1074;&#1089;&#1082;\2019%20&#1058;&#1086;&#1084;%201%20&#1057;&#1093;&#1077;&#1084;&#1072;%20&#1058;&#1057;%20&#1050;&#1080;&#1088;&#1086;&#1074;&#1089;&#1082;.do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nternet.garant.ru/document/redirect/71274648/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D:\Source\Ses\Docs\&#1054;&#1075;&#1083;&#1072;&#1074;&#1083;&#1077;&#1085;&#1080;&#1077;%20&#1090;&#1086;&#1084;%202%20%20&#1054;.&#1052;..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Source\Ses\Docs\&#1054;&#1075;&#1083;&#1072;&#1074;&#1083;&#1077;&#1085;&#1080;&#1077;%20&#1090;&#1086;&#1084;%202%20%20&#1054;.&#1052;..docx" TargetMode="External"/><Relationship Id="rId5" Type="http://schemas.openxmlformats.org/officeDocument/2006/relationships/webSettings" Target="webSettings.xml"/><Relationship Id="rId15" Type="http://schemas.openxmlformats.org/officeDocument/2006/relationships/hyperlink" Target="file:///D:\Source\Ses\Docs\&#1054;&#1075;&#1083;&#1072;&#1074;&#1083;&#1077;&#1085;&#1080;&#1077;%20&#1090;&#1086;&#1084;%202%20%20&#1054;.&#1052;..docx" TargetMode="External"/><Relationship Id="rId10" Type="http://schemas.openxmlformats.org/officeDocument/2006/relationships/hyperlink" Target="file:///C:\Users\t1\Desktop\&#1082;&#1080;&#1088;&#1086;&#1074;&#1089;&#1082;\2019%20&#1058;&#1086;&#1084;%201%20&#1057;&#1093;&#1077;&#1084;&#1072;%20&#1058;&#1057;%20&#1050;&#1080;&#1088;&#1086;&#1074;&#1089;&#1082;.doc" TargetMode="External"/><Relationship Id="rId4" Type="http://schemas.openxmlformats.org/officeDocument/2006/relationships/settings" Target="settings.xml"/><Relationship Id="rId9" Type="http://schemas.openxmlformats.org/officeDocument/2006/relationships/hyperlink" Target="http://www.nostroy.ru/nostroy_archive/nostroy/898581711-SP%20124.13330.2012(dlya%20oznakomleniya).pdf" TargetMode="External"/><Relationship Id="rId14" Type="http://schemas.openxmlformats.org/officeDocument/2006/relationships/hyperlink" Target="file:///D:\Source\Ses\Docs\&#1054;&#1075;&#1083;&#1072;&#1074;&#1083;&#1077;&#1085;&#1080;&#1077;%20&#1090;&#1086;&#1084;%202%20%20&#1054;.&#105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B93C0-1229-4C76-88FB-4FE2E5D50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1409</TotalTime>
  <Pages>1</Pages>
  <Words>18660</Words>
  <Characters>106362</Characters>
  <Application>Microsoft Office Word</Application>
  <DocSecurity>0</DocSecurity>
  <Lines>886</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t1</dc:creator>
  <cp:keywords/>
  <dc:description/>
  <cp:lastModifiedBy>user</cp:lastModifiedBy>
  <cp:revision>10</cp:revision>
  <cp:lastPrinted>2024-10-23T13:34:00Z</cp:lastPrinted>
  <dcterms:created xsi:type="dcterms:W3CDTF">2021-03-19T09:17:00Z</dcterms:created>
  <dcterms:modified xsi:type="dcterms:W3CDTF">2024-10-23T13:38:00Z</dcterms:modified>
</cp:coreProperties>
</file>